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A08D4A" w14:textId="08F41723" w:rsidR="00BE5439" w:rsidRDefault="006F1F7C" w:rsidP="00F5519A">
      <w:pPr>
        <w:rPr>
          <w:rFonts w:ascii="Times New Roman" w:hAnsi="Times New Roman" w:cs="Times New Roman"/>
          <w:b/>
          <w:sz w:val="24"/>
          <w:szCs w:val="24"/>
        </w:rPr>
      </w:pPr>
      <w:r>
        <w:rPr>
          <w:rFonts w:ascii="Times New Roman" w:hAnsi="Times New Roman" w:cs="Times New Roman"/>
          <w:b/>
          <w:noProof/>
          <w:sz w:val="24"/>
          <w:szCs w:val="24"/>
        </w:rPr>
        <w:drawing>
          <wp:anchor distT="0" distB="0" distL="114300" distR="114300" simplePos="0" relativeHeight="251658240" behindDoc="0" locked="0" layoutInCell="1" allowOverlap="1" wp14:anchorId="17284866" wp14:editId="5FAFE9D6">
            <wp:simplePos x="0" y="0"/>
            <wp:positionH relativeFrom="column">
              <wp:posOffset>826770</wp:posOffset>
            </wp:positionH>
            <wp:positionV relativeFrom="paragraph">
              <wp:posOffset>-1461770</wp:posOffset>
            </wp:positionV>
            <wp:extent cx="7004763" cy="9563735"/>
            <wp:effectExtent l="1276350" t="0" r="1263015"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Рисунок 2"/>
                    <pic:cNvPicPr/>
                  </pic:nvPicPr>
                  <pic:blipFill>
                    <a:blip r:embed="rId7" cstate="print">
                      <a:extLst>
                        <a:ext uri="{28A0092B-C50C-407E-A947-70E740481C1C}">
                          <a14:useLocalDpi xmlns:a14="http://schemas.microsoft.com/office/drawing/2010/main" val="0"/>
                        </a:ext>
                      </a:extLst>
                    </a:blip>
                    <a:stretch>
                      <a:fillRect/>
                    </a:stretch>
                  </pic:blipFill>
                  <pic:spPr>
                    <a:xfrm rot="16200000">
                      <a:off x="0" y="0"/>
                      <a:ext cx="7004763" cy="9563735"/>
                    </a:xfrm>
                    <a:prstGeom prst="rect">
                      <a:avLst/>
                    </a:prstGeom>
                  </pic:spPr>
                </pic:pic>
              </a:graphicData>
            </a:graphic>
            <wp14:sizeRelH relativeFrom="page">
              <wp14:pctWidth>0</wp14:pctWidth>
            </wp14:sizeRelH>
            <wp14:sizeRelV relativeFrom="page">
              <wp14:pctHeight>0</wp14:pctHeight>
            </wp14:sizeRelV>
          </wp:anchor>
        </w:drawing>
      </w:r>
    </w:p>
    <w:p w14:paraId="1559479F" w14:textId="77777777" w:rsidR="00BE5439" w:rsidRDefault="00BE5439" w:rsidP="00F5519A">
      <w:pPr>
        <w:rPr>
          <w:rFonts w:ascii="Times New Roman" w:hAnsi="Times New Roman" w:cs="Times New Roman"/>
          <w:b/>
          <w:sz w:val="24"/>
          <w:szCs w:val="24"/>
        </w:rPr>
      </w:pPr>
    </w:p>
    <w:p w14:paraId="1D1D5C48" w14:textId="77777777" w:rsidR="00BE5439" w:rsidRDefault="00BE5439" w:rsidP="00F5519A">
      <w:pPr>
        <w:rPr>
          <w:rFonts w:ascii="Times New Roman" w:hAnsi="Times New Roman" w:cs="Times New Roman"/>
          <w:b/>
          <w:sz w:val="24"/>
          <w:szCs w:val="24"/>
        </w:rPr>
      </w:pPr>
    </w:p>
    <w:p w14:paraId="0A69EE82" w14:textId="77777777" w:rsidR="00BE5439" w:rsidRDefault="00BE5439" w:rsidP="00F5519A">
      <w:pPr>
        <w:rPr>
          <w:rFonts w:ascii="Times New Roman" w:hAnsi="Times New Roman" w:cs="Times New Roman"/>
          <w:b/>
          <w:sz w:val="24"/>
          <w:szCs w:val="24"/>
        </w:rPr>
      </w:pPr>
    </w:p>
    <w:p w14:paraId="1CEF951F" w14:textId="77777777" w:rsidR="00BE5439" w:rsidRDefault="00BE5439" w:rsidP="00F5519A">
      <w:pPr>
        <w:rPr>
          <w:rFonts w:ascii="Times New Roman" w:hAnsi="Times New Roman" w:cs="Times New Roman"/>
          <w:b/>
          <w:sz w:val="24"/>
          <w:szCs w:val="24"/>
        </w:rPr>
      </w:pPr>
    </w:p>
    <w:p w14:paraId="2E3879F7" w14:textId="77777777" w:rsidR="00BE5439" w:rsidRDefault="00BE5439" w:rsidP="00F5519A">
      <w:pPr>
        <w:rPr>
          <w:rFonts w:ascii="Times New Roman" w:hAnsi="Times New Roman" w:cs="Times New Roman"/>
          <w:b/>
          <w:sz w:val="24"/>
          <w:szCs w:val="24"/>
        </w:rPr>
      </w:pPr>
    </w:p>
    <w:p w14:paraId="47ABB8F2" w14:textId="77777777" w:rsidR="00BE5439" w:rsidRDefault="00BE5439" w:rsidP="00F5519A">
      <w:pPr>
        <w:rPr>
          <w:rFonts w:ascii="Times New Roman" w:hAnsi="Times New Roman" w:cs="Times New Roman"/>
          <w:b/>
          <w:sz w:val="24"/>
          <w:szCs w:val="24"/>
        </w:rPr>
      </w:pPr>
    </w:p>
    <w:p w14:paraId="21E2E8F1" w14:textId="41747A39" w:rsidR="00BE5439" w:rsidRDefault="00BE5439" w:rsidP="00F5519A">
      <w:pPr>
        <w:rPr>
          <w:rFonts w:ascii="Times New Roman" w:hAnsi="Times New Roman" w:cs="Times New Roman"/>
          <w:b/>
          <w:sz w:val="24"/>
          <w:szCs w:val="24"/>
        </w:rPr>
      </w:pPr>
    </w:p>
    <w:p w14:paraId="08105D15" w14:textId="77777777" w:rsidR="006F1F7C" w:rsidRDefault="00BE5439" w:rsidP="00F5519A">
      <w:pPr>
        <w:rPr>
          <w:rFonts w:ascii="Times New Roman" w:hAnsi="Times New Roman" w:cs="Times New Roman"/>
          <w:b/>
          <w:sz w:val="24"/>
          <w:szCs w:val="24"/>
        </w:rPr>
      </w:pPr>
      <w:r>
        <w:rPr>
          <w:rFonts w:ascii="Times New Roman" w:hAnsi="Times New Roman" w:cs="Times New Roman"/>
          <w:b/>
          <w:sz w:val="24"/>
          <w:szCs w:val="24"/>
        </w:rPr>
        <w:t xml:space="preserve">                                                                               </w:t>
      </w:r>
      <w:r w:rsidR="004604C4">
        <w:rPr>
          <w:rFonts w:ascii="Times New Roman" w:hAnsi="Times New Roman" w:cs="Times New Roman"/>
          <w:b/>
          <w:sz w:val="24"/>
          <w:szCs w:val="24"/>
        </w:rPr>
        <w:t xml:space="preserve"> </w:t>
      </w:r>
    </w:p>
    <w:p w14:paraId="1434D262" w14:textId="77777777" w:rsidR="006F1F7C" w:rsidRDefault="006F1F7C" w:rsidP="00F5519A">
      <w:pPr>
        <w:rPr>
          <w:rFonts w:ascii="Times New Roman" w:hAnsi="Times New Roman" w:cs="Times New Roman"/>
          <w:b/>
          <w:sz w:val="24"/>
          <w:szCs w:val="24"/>
        </w:rPr>
      </w:pPr>
    </w:p>
    <w:p w14:paraId="112613B2" w14:textId="77777777" w:rsidR="006F1F7C" w:rsidRDefault="006F1F7C" w:rsidP="00F5519A">
      <w:pPr>
        <w:rPr>
          <w:rFonts w:ascii="Times New Roman" w:hAnsi="Times New Roman" w:cs="Times New Roman"/>
          <w:b/>
          <w:sz w:val="24"/>
          <w:szCs w:val="24"/>
        </w:rPr>
      </w:pPr>
    </w:p>
    <w:p w14:paraId="137D1FDF" w14:textId="77777777" w:rsidR="006F1F7C" w:rsidRDefault="006F1F7C" w:rsidP="00F5519A">
      <w:pPr>
        <w:rPr>
          <w:rFonts w:ascii="Times New Roman" w:hAnsi="Times New Roman" w:cs="Times New Roman"/>
          <w:b/>
          <w:sz w:val="24"/>
          <w:szCs w:val="24"/>
        </w:rPr>
      </w:pPr>
    </w:p>
    <w:p w14:paraId="208ED46E" w14:textId="77777777" w:rsidR="006F1F7C" w:rsidRDefault="006F1F7C" w:rsidP="00F5519A">
      <w:pPr>
        <w:rPr>
          <w:rFonts w:ascii="Times New Roman" w:hAnsi="Times New Roman" w:cs="Times New Roman"/>
          <w:b/>
          <w:sz w:val="24"/>
          <w:szCs w:val="24"/>
        </w:rPr>
      </w:pPr>
    </w:p>
    <w:p w14:paraId="7BB2BAD1" w14:textId="77777777" w:rsidR="006F1F7C" w:rsidRDefault="006F1F7C" w:rsidP="00F5519A">
      <w:pPr>
        <w:rPr>
          <w:rFonts w:ascii="Times New Roman" w:hAnsi="Times New Roman" w:cs="Times New Roman"/>
          <w:b/>
          <w:sz w:val="24"/>
          <w:szCs w:val="24"/>
        </w:rPr>
      </w:pPr>
    </w:p>
    <w:p w14:paraId="66DB1949" w14:textId="77777777" w:rsidR="006F1F7C" w:rsidRDefault="006F1F7C" w:rsidP="00F5519A">
      <w:pPr>
        <w:rPr>
          <w:rFonts w:ascii="Times New Roman" w:hAnsi="Times New Roman" w:cs="Times New Roman"/>
          <w:b/>
          <w:sz w:val="24"/>
          <w:szCs w:val="24"/>
        </w:rPr>
      </w:pPr>
    </w:p>
    <w:p w14:paraId="27DA1FB4" w14:textId="77777777" w:rsidR="006F1F7C" w:rsidRDefault="006F1F7C" w:rsidP="00F5519A">
      <w:pPr>
        <w:rPr>
          <w:rFonts w:ascii="Times New Roman" w:hAnsi="Times New Roman" w:cs="Times New Roman"/>
          <w:b/>
          <w:sz w:val="24"/>
          <w:szCs w:val="24"/>
        </w:rPr>
      </w:pPr>
    </w:p>
    <w:p w14:paraId="548EF7EB" w14:textId="77777777" w:rsidR="006F1F7C" w:rsidRDefault="006F1F7C" w:rsidP="00F5519A">
      <w:pPr>
        <w:rPr>
          <w:rFonts w:ascii="Times New Roman" w:hAnsi="Times New Roman" w:cs="Times New Roman"/>
          <w:b/>
          <w:sz w:val="24"/>
          <w:szCs w:val="24"/>
        </w:rPr>
      </w:pPr>
    </w:p>
    <w:p w14:paraId="57670864" w14:textId="77777777" w:rsidR="006F1F7C" w:rsidRDefault="006F1F7C" w:rsidP="00F5519A">
      <w:pPr>
        <w:rPr>
          <w:rFonts w:ascii="Times New Roman" w:hAnsi="Times New Roman" w:cs="Times New Roman"/>
          <w:b/>
          <w:sz w:val="24"/>
          <w:szCs w:val="24"/>
        </w:rPr>
      </w:pPr>
    </w:p>
    <w:p w14:paraId="4202E3CA" w14:textId="77777777" w:rsidR="006F1F7C" w:rsidRDefault="006F1F7C" w:rsidP="00F5519A">
      <w:pPr>
        <w:rPr>
          <w:rFonts w:ascii="Times New Roman" w:hAnsi="Times New Roman" w:cs="Times New Roman"/>
          <w:b/>
          <w:sz w:val="24"/>
          <w:szCs w:val="24"/>
        </w:rPr>
      </w:pPr>
    </w:p>
    <w:p w14:paraId="190F34E7" w14:textId="26B9D3E6" w:rsidR="00F5519A" w:rsidRDefault="00AF516A" w:rsidP="006F1F7C">
      <w:pPr>
        <w:jc w:val="center"/>
        <w:rPr>
          <w:rFonts w:ascii="Times New Roman" w:hAnsi="Times New Roman" w:cs="Times New Roman"/>
          <w:sz w:val="24"/>
          <w:szCs w:val="24"/>
        </w:rPr>
      </w:pPr>
      <w:r w:rsidRPr="003E2018">
        <w:rPr>
          <w:rFonts w:ascii="Times New Roman" w:hAnsi="Times New Roman" w:cs="Times New Roman"/>
          <w:b/>
          <w:sz w:val="24"/>
          <w:szCs w:val="24"/>
        </w:rPr>
        <w:lastRenderedPageBreak/>
        <w:t>П</w:t>
      </w:r>
      <w:r w:rsidR="00F5519A">
        <w:rPr>
          <w:rFonts w:ascii="Times New Roman" w:hAnsi="Times New Roman" w:cs="Times New Roman"/>
          <w:b/>
          <w:sz w:val="24"/>
          <w:szCs w:val="24"/>
        </w:rPr>
        <w:t>ояснительная записка</w:t>
      </w:r>
    </w:p>
    <w:p w14:paraId="776D431A" w14:textId="77777777" w:rsidR="00F5519A" w:rsidRDefault="00F5519A" w:rsidP="00F5519A">
      <w:pPr>
        <w:rPr>
          <w:rFonts w:ascii="Times New Roman" w:hAnsi="Times New Roman" w:cs="Times New Roman"/>
          <w:sz w:val="24"/>
          <w:szCs w:val="24"/>
        </w:rPr>
      </w:pPr>
      <w:r>
        <w:rPr>
          <w:rFonts w:ascii="Times New Roman" w:hAnsi="Times New Roman" w:cs="Times New Roman"/>
          <w:sz w:val="24"/>
          <w:szCs w:val="24"/>
        </w:rPr>
        <w:t>Рабочая программа по русскому языку для 7 класса составлена в соответствии с положениями  Федерального государственного образовательного  стандарта основного общего образования по русскому языку, Федерального закона «Об образовании в Российской Федерации» от 29.12.2012 № 273-ФЗ, на основе примерной  основной образовательной программы основного общего образования по русскому языку, на основании образовательной программы по русскому языку и учебного плана  МБОУ «Александровская ООШ</w:t>
      </w:r>
      <w:r w:rsidR="00D61F99">
        <w:rPr>
          <w:rFonts w:ascii="Times New Roman" w:hAnsi="Times New Roman" w:cs="Times New Roman"/>
          <w:sz w:val="24"/>
          <w:szCs w:val="24"/>
        </w:rPr>
        <w:t xml:space="preserve"> имени Героя Советского Союза Александра Афанасьевича Казакова</w:t>
      </w:r>
      <w:r>
        <w:rPr>
          <w:rFonts w:ascii="Times New Roman" w:hAnsi="Times New Roman" w:cs="Times New Roman"/>
          <w:sz w:val="24"/>
          <w:szCs w:val="24"/>
        </w:rPr>
        <w:t>»</w:t>
      </w:r>
      <w:r w:rsidR="00D61F99">
        <w:rPr>
          <w:rFonts w:ascii="Times New Roman" w:hAnsi="Times New Roman" w:cs="Times New Roman"/>
          <w:sz w:val="24"/>
          <w:szCs w:val="24"/>
        </w:rPr>
        <w:t xml:space="preserve"> Сармановского муниципального района РТ</w:t>
      </w:r>
      <w:r>
        <w:rPr>
          <w:rFonts w:ascii="Times New Roman" w:hAnsi="Times New Roman" w:cs="Times New Roman"/>
          <w:sz w:val="24"/>
          <w:szCs w:val="24"/>
        </w:rPr>
        <w:t xml:space="preserve"> на</w:t>
      </w:r>
      <w:r w:rsidR="002950B7">
        <w:rPr>
          <w:rFonts w:ascii="Times New Roman" w:hAnsi="Times New Roman" w:cs="Times New Roman"/>
          <w:sz w:val="24"/>
          <w:szCs w:val="24"/>
        </w:rPr>
        <w:t xml:space="preserve"> </w:t>
      </w:r>
      <w:r w:rsidR="0041366C">
        <w:rPr>
          <w:rFonts w:ascii="Times New Roman" w:hAnsi="Times New Roman" w:cs="Times New Roman"/>
          <w:sz w:val="24"/>
          <w:szCs w:val="24"/>
        </w:rPr>
        <w:t>2021-2022</w:t>
      </w:r>
      <w:r>
        <w:rPr>
          <w:rFonts w:ascii="Times New Roman" w:hAnsi="Times New Roman" w:cs="Times New Roman"/>
          <w:sz w:val="24"/>
          <w:szCs w:val="24"/>
        </w:rPr>
        <w:t xml:space="preserve"> учебный год.</w:t>
      </w:r>
    </w:p>
    <w:p w14:paraId="35B43DB3" w14:textId="77777777" w:rsidR="00AF516A" w:rsidRPr="003E2018" w:rsidRDefault="00AF516A" w:rsidP="00F5519A">
      <w:pPr>
        <w:pStyle w:val="a3"/>
        <w:jc w:val="both"/>
        <w:rPr>
          <w:rFonts w:ascii="Times New Roman" w:hAnsi="Times New Roman" w:cs="Times New Roman"/>
          <w:sz w:val="24"/>
          <w:szCs w:val="24"/>
        </w:rPr>
      </w:pPr>
      <w:r w:rsidRPr="003E2018">
        <w:rPr>
          <w:rFonts w:ascii="Times New Roman" w:hAnsi="Times New Roman" w:cs="Times New Roman"/>
          <w:sz w:val="24"/>
          <w:szCs w:val="24"/>
        </w:rPr>
        <w:t>Рабочая программа рассчитана</w:t>
      </w:r>
      <w:r w:rsidR="002F70EE">
        <w:rPr>
          <w:rFonts w:ascii="Times New Roman" w:hAnsi="Times New Roman" w:cs="Times New Roman"/>
          <w:sz w:val="24"/>
          <w:szCs w:val="24"/>
        </w:rPr>
        <w:t xml:space="preserve"> на 140 часов, 4 часа в неделю</w:t>
      </w:r>
      <w:r w:rsidR="00F5519A">
        <w:rPr>
          <w:rFonts w:ascii="Times New Roman" w:hAnsi="Times New Roman" w:cs="Times New Roman"/>
          <w:sz w:val="24"/>
          <w:szCs w:val="24"/>
        </w:rPr>
        <w:t>.</w:t>
      </w:r>
      <w:r w:rsidR="0006503A">
        <w:rPr>
          <w:rFonts w:ascii="Times New Roman" w:hAnsi="Times New Roman" w:cs="Times New Roman"/>
          <w:sz w:val="24"/>
          <w:szCs w:val="24"/>
        </w:rPr>
        <w:t xml:space="preserve"> Если праздничные дни совпадут с днем проведения урока, объединяются темы, на изучение которых отводятся 2 часа, и часть программного материала дается на самостоятельную проработку. ( Основание «Положение о рабочей программе»)</w:t>
      </w:r>
    </w:p>
    <w:p w14:paraId="5EAFBC3D" w14:textId="77777777" w:rsidR="00AF516A" w:rsidRPr="00F5519A" w:rsidRDefault="00AF516A" w:rsidP="00F5519A">
      <w:pPr>
        <w:pStyle w:val="a3"/>
        <w:ind w:firstLine="708"/>
        <w:jc w:val="both"/>
        <w:rPr>
          <w:rFonts w:ascii="Times New Roman" w:hAnsi="Times New Roman" w:cs="Times New Roman"/>
          <w:b/>
          <w:sz w:val="24"/>
          <w:szCs w:val="24"/>
        </w:rPr>
      </w:pPr>
      <w:r w:rsidRPr="003E2018">
        <w:rPr>
          <w:rFonts w:ascii="Times New Roman" w:hAnsi="Times New Roman" w:cs="Times New Roman"/>
          <w:b/>
          <w:sz w:val="24"/>
          <w:szCs w:val="24"/>
        </w:rPr>
        <w:t>УМК</w:t>
      </w:r>
      <w:r w:rsidR="002F70EE">
        <w:rPr>
          <w:rFonts w:ascii="Times New Roman" w:hAnsi="Times New Roman" w:cs="Times New Roman"/>
          <w:b/>
          <w:sz w:val="24"/>
          <w:szCs w:val="24"/>
        </w:rPr>
        <w:t xml:space="preserve">: </w:t>
      </w:r>
      <w:r w:rsidRPr="003E2018">
        <w:rPr>
          <w:rFonts w:ascii="Times New Roman" w:hAnsi="Times New Roman" w:cs="Times New Roman"/>
          <w:sz w:val="24"/>
          <w:szCs w:val="24"/>
        </w:rPr>
        <w:t>Лад</w:t>
      </w:r>
      <w:r w:rsidR="0041366C">
        <w:rPr>
          <w:rFonts w:ascii="Times New Roman" w:hAnsi="Times New Roman" w:cs="Times New Roman"/>
          <w:sz w:val="24"/>
          <w:szCs w:val="24"/>
        </w:rPr>
        <w:t>ыженская Т.А., Баранов М.Т., Тро</w:t>
      </w:r>
      <w:r w:rsidRPr="003E2018">
        <w:rPr>
          <w:rFonts w:ascii="Times New Roman" w:hAnsi="Times New Roman" w:cs="Times New Roman"/>
          <w:sz w:val="24"/>
          <w:szCs w:val="24"/>
        </w:rPr>
        <w:t>стенцова Л.А.,  и др. Русский язык. 7 класс. Учебник для общеобразовательных у</w:t>
      </w:r>
      <w:r>
        <w:rPr>
          <w:rFonts w:ascii="Times New Roman" w:hAnsi="Times New Roman" w:cs="Times New Roman"/>
          <w:sz w:val="24"/>
          <w:szCs w:val="24"/>
        </w:rPr>
        <w:t>чреждений. М., Просвещение, 2017</w:t>
      </w:r>
      <w:r w:rsidRPr="003E2018">
        <w:rPr>
          <w:rFonts w:ascii="Times New Roman" w:hAnsi="Times New Roman" w:cs="Times New Roman"/>
          <w:sz w:val="24"/>
          <w:szCs w:val="24"/>
        </w:rPr>
        <w:t>.</w:t>
      </w:r>
    </w:p>
    <w:p w14:paraId="16D5638D" w14:textId="77777777" w:rsidR="00AF516A" w:rsidRPr="003E2018" w:rsidRDefault="00AF516A" w:rsidP="00AF516A">
      <w:pPr>
        <w:spacing w:before="100" w:beforeAutospacing="1" w:after="100" w:afterAutospacing="1" w:line="240" w:lineRule="auto"/>
        <w:rPr>
          <w:rFonts w:ascii="Times New Roman" w:eastAsia="Times New Roman" w:hAnsi="Times New Roman" w:cs="Times New Roman"/>
          <w:color w:val="000000"/>
          <w:sz w:val="24"/>
          <w:szCs w:val="24"/>
        </w:rPr>
      </w:pPr>
      <w:r w:rsidRPr="003E2018">
        <w:rPr>
          <w:rFonts w:ascii="Times New Roman" w:eastAsia="Times New Roman" w:hAnsi="Times New Roman" w:cs="Times New Roman"/>
          <w:b/>
          <w:bCs/>
          <w:color w:val="000000"/>
          <w:sz w:val="24"/>
          <w:szCs w:val="24"/>
        </w:rPr>
        <w:t>Цели обучения</w:t>
      </w:r>
      <w:r w:rsidR="00C6680B">
        <w:rPr>
          <w:rFonts w:ascii="Times New Roman" w:eastAsia="Times New Roman" w:hAnsi="Times New Roman" w:cs="Times New Roman"/>
          <w:b/>
          <w:bCs/>
          <w:color w:val="000000"/>
          <w:sz w:val="24"/>
          <w:szCs w:val="24"/>
        </w:rPr>
        <w:t>:</w:t>
      </w:r>
    </w:p>
    <w:p w14:paraId="1358E793" w14:textId="77777777" w:rsidR="00AF516A" w:rsidRPr="003E2018" w:rsidRDefault="00AF516A" w:rsidP="00AF516A">
      <w:pPr>
        <w:spacing w:before="100" w:beforeAutospacing="1" w:after="100" w:afterAutospacing="1" w:line="240" w:lineRule="auto"/>
        <w:rPr>
          <w:rFonts w:ascii="Times New Roman" w:eastAsia="Times New Roman" w:hAnsi="Times New Roman" w:cs="Times New Roman"/>
          <w:color w:val="000000"/>
          <w:sz w:val="24"/>
          <w:szCs w:val="24"/>
        </w:rPr>
      </w:pPr>
      <w:r w:rsidRPr="003E2018">
        <w:rPr>
          <w:rFonts w:ascii="Times New Roman" w:eastAsia="Times New Roman" w:hAnsi="Times New Roman" w:cs="Times New Roman"/>
          <w:color w:val="000000"/>
          <w:sz w:val="24"/>
          <w:szCs w:val="24"/>
        </w:rPr>
        <w:t>Курс русского языка направлен на достижение следующих целей, обеспечивающих реализацию личностно-ориентированного, коммуникативного, деятельностного подходов к обучению русскому языку:</w:t>
      </w:r>
    </w:p>
    <w:p w14:paraId="54B8B397" w14:textId="77777777" w:rsidR="00AF516A" w:rsidRPr="003E2018" w:rsidRDefault="00AF516A" w:rsidP="00AF516A">
      <w:pPr>
        <w:numPr>
          <w:ilvl w:val="0"/>
          <w:numId w:val="31"/>
        </w:numPr>
        <w:spacing w:before="100" w:beforeAutospacing="1" w:after="100" w:afterAutospacing="1" w:line="240" w:lineRule="auto"/>
        <w:rPr>
          <w:rFonts w:ascii="Times New Roman" w:eastAsia="Times New Roman" w:hAnsi="Times New Roman" w:cs="Times New Roman"/>
          <w:color w:val="000000"/>
          <w:sz w:val="24"/>
          <w:szCs w:val="24"/>
        </w:rPr>
      </w:pPr>
      <w:r w:rsidRPr="003E2018">
        <w:rPr>
          <w:rFonts w:ascii="Times New Roman" w:eastAsia="Times New Roman" w:hAnsi="Times New Roman" w:cs="Times New Roman"/>
          <w:color w:val="000000"/>
          <w:sz w:val="24"/>
          <w:szCs w:val="24"/>
        </w:rPr>
        <w:t>воспитание гражданственности и патриотизма, сознательного отношения к языку как явлению культуры, основному средству общения и получения знаний в разных сферах человеческой деятельности;</w:t>
      </w:r>
    </w:p>
    <w:p w14:paraId="4CCE82BE" w14:textId="77777777" w:rsidR="00AF516A" w:rsidRPr="003E2018" w:rsidRDefault="00AF516A" w:rsidP="00AF516A">
      <w:pPr>
        <w:numPr>
          <w:ilvl w:val="0"/>
          <w:numId w:val="31"/>
        </w:numPr>
        <w:spacing w:before="100" w:beforeAutospacing="1" w:after="100" w:afterAutospacing="1" w:line="240" w:lineRule="auto"/>
        <w:rPr>
          <w:rFonts w:ascii="Times New Roman" w:eastAsia="Times New Roman" w:hAnsi="Times New Roman" w:cs="Times New Roman"/>
          <w:color w:val="000000"/>
          <w:sz w:val="24"/>
          <w:szCs w:val="24"/>
        </w:rPr>
      </w:pPr>
      <w:r w:rsidRPr="003E2018">
        <w:rPr>
          <w:rFonts w:ascii="Times New Roman" w:eastAsia="Times New Roman" w:hAnsi="Times New Roman" w:cs="Times New Roman"/>
          <w:color w:val="000000"/>
          <w:sz w:val="24"/>
          <w:szCs w:val="24"/>
        </w:rPr>
        <w:t>воспитание интереса и любви к русскому языку;</w:t>
      </w:r>
    </w:p>
    <w:p w14:paraId="297A9987" w14:textId="77777777" w:rsidR="00AF516A" w:rsidRPr="003E2018" w:rsidRDefault="00AF516A" w:rsidP="00AF516A">
      <w:pPr>
        <w:numPr>
          <w:ilvl w:val="0"/>
          <w:numId w:val="31"/>
        </w:numPr>
        <w:spacing w:before="100" w:beforeAutospacing="1" w:after="100" w:afterAutospacing="1" w:line="240" w:lineRule="auto"/>
        <w:rPr>
          <w:rFonts w:ascii="Times New Roman" w:eastAsia="Times New Roman" w:hAnsi="Times New Roman" w:cs="Times New Roman"/>
          <w:color w:val="000000"/>
          <w:sz w:val="24"/>
          <w:szCs w:val="24"/>
        </w:rPr>
      </w:pPr>
      <w:r w:rsidRPr="003E2018">
        <w:rPr>
          <w:rFonts w:ascii="Times New Roman" w:eastAsia="Times New Roman" w:hAnsi="Times New Roman" w:cs="Times New Roman"/>
          <w:color w:val="000000"/>
          <w:sz w:val="24"/>
          <w:szCs w:val="24"/>
        </w:rPr>
        <w:t>совершенствование речемыслительной деятельности, коммуникативных умений и навыков, обеспечивающих свободное владение русским литературным языком в разных сферах и ситуациях его использования;</w:t>
      </w:r>
    </w:p>
    <w:p w14:paraId="5F609619" w14:textId="77777777" w:rsidR="00AF516A" w:rsidRPr="003E2018" w:rsidRDefault="00AF516A" w:rsidP="00AF516A">
      <w:pPr>
        <w:numPr>
          <w:ilvl w:val="0"/>
          <w:numId w:val="31"/>
        </w:numPr>
        <w:spacing w:before="100" w:beforeAutospacing="1" w:after="100" w:afterAutospacing="1" w:line="240" w:lineRule="auto"/>
        <w:rPr>
          <w:rFonts w:ascii="Times New Roman" w:eastAsia="Times New Roman" w:hAnsi="Times New Roman" w:cs="Times New Roman"/>
          <w:color w:val="000000"/>
          <w:sz w:val="24"/>
          <w:szCs w:val="24"/>
        </w:rPr>
      </w:pPr>
      <w:r w:rsidRPr="003E2018">
        <w:rPr>
          <w:rFonts w:ascii="Times New Roman" w:eastAsia="Times New Roman" w:hAnsi="Times New Roman" w:cs="Times New Roman"/>
          <w:color w:val="000000"/>
          <w:sz w:val="24"/>
          <w:szCs w:val="24"/>
        </w:rPr>
        <w:t>обогащение словарного запаса и грамматического строя речи учащихся;</w:t>
      </w:r>
    </w:p>
    <w:p w14:paraId="176B36EB" w14:textId="77777777" w:rsidR="00AF516A" w:rsidRPr="003E2018" w:rsidRDefault="00AF516A" w:rsidP="00AF516A">
      <w:pPr>
        <w:numPr>
          <w:ilvl w:val="0"/>
          <w:numId w:val="31"/>
        </w:numPr>
        <w:spacing w:before="100" w:beforeAutospacing="1" w:after="100" w:afterAutospacing="1" w:line="240" w:lineRule="auto"/>
        <w:rPr>
          <w:rFonts w:ascii="Times New Roman" w:eastAsia="Times New Roman" w:hAnsi="Times New Roman" w:cs="Times New Roman"/>
          <w:color w:val="000000"/>
          <w:sz w:val="24"/>
          <w:szCs w:val="24"/>
        </w:rPr>
      </w:pPr>
      <w:r w:rsidRPr="003E2018">
        <w:rPr>
          <w:rFonts w:ascii="Times New Roman" w:eastAsia="Times New Roman" w:hAnsi="Times New Roman" w:cs="Times New Roman"/>
          <w:color w:val="000000"/>
          <w:sz w:val="24"/>
          <w:szCs w:val="24"/>
        </w:rPr>
        <w:t>развитие готовности и способности к речевому взаимодействию и взаимопониманию, потребности к речевому самосовершенствованию;</w:t>
      </w:r>
    </w:p>
    <w:p w14:paraId="07269630" w14:textId="77777777" w:rsidR="00AF516A" w:rsidRPr="003E2018" w:rsidRDefault="00AF516A" w:rsidP="00AF516A">
      <w:pPr>
        <w:numPr>
          <w:ilvl w:val="0"/>
          <w:numId w:val="31"/>
        </w:numPr>
        <w:spacing w:before="100" w:beforeAutospacing="1" w:after="100" w:afterAutospacing="1" w:line="240" w:lineRule="auto"/>
        <w:rPr>
          <w:rFonts w:ascii="Times New Roman" w:eastAsia="Times New Roman" w:hAnsi="Times New Roman" w:cs="Times New Roman"/>
          <w:color w:val="000000"/>
          <w:sz w:val="24"/>
          <w:szCs w:val="24"/>
        </w:rPr>
      </w:pPr>
      <w:r w:rsidRPr="003E2018">
        <w:rPr>
          <w:rFonts w:ascii="Times New Roman" w:eastAsia="Times New Roman" w:hAnsi="Times New Roman" w:cs="Times New Roman"/>
          <w:color w:val="000000"/>
          <w:sz w:val="24"/>
          <w:szCs w:val="24"/>
        </w:rPr>
        <w:t>освоение знаний о русском языке, его устройстве и функционировании в различных сферах и ситуациях общения; о стилистических ресурсах русского языка; об основных нормах русского литературного языка; о русском речевом этикете;</w:t>
      </w:r>
    </w:p>
    <w:p w14:paraId="6E5C677B" w14:textId="77777777" w:rsidR="00AF516A" w:rsidRPr="003E2018" w:rsidRDefault="00AF516A" w:rsidP="00AF516A">
      <w:pPr>
        <w:numPr>
          <w:ilvl w:val="0"/>
          <w:numId w:val="31"/>
        </w:numPr>
        <w:spacing w:before="100" w:beforeAutospacing="1" w:after="100" w:afterAutospacing="1" w:line="240" w:lineRule="auto"/>
        <w:rPr>
          <w:rFonts w:ascii="Times New Roman" w:eastAsia="Times New Roman" w:hAnsi="Times New Roman" w:cs="Times New Roman"/>
          <w:color w:val="000000"/>
          <w:sz w:val="24"/>
          <w:szCs w:val="24"/>
        </w:rPr>
      </w:pPr>
      <w:r w:rsidRPr="003E2018">
        <w:rPr>
          <w:rFonts w:ascii="Times New Roman" w:eastAsia="Times New Roman" w:hAnsi="Times New Roman" w:cs="Times New Roman"/>
          <w:color w:val="000000"/>
          <w:sz w:val="24"/>
          <w:szCs w:val="24"/>
        </w:rPr>
        <w:t>формирование умений опознавать, анализировать, классифицировать языковые факты, оценивать их с точки зрения нормативности, соответствия ситуации и сфере общения; умений работать с текстом, осуществлять информационный поиск, извлекать и преобразовывать необходимую информацию;</w:t>
      </w:r>
    </w:p>
    <w:p w14:paraId="69FAD4CA" w14:textId="77777777" w:rsidR="00AF516A" w:rsidRPr="003E2018" w:rsidRDefault="00AF516A" w:rsidP="00AF516A">
      <w:pPr>
        <w:numPr>
          <w:ilvl w:val="0"/>
          <w:numId w:val="31"/>
        </w:numPr>
        <w:spacing w:before="100" w:beforeAutospacing="1" w:after="100" w:afterAutospacing="1" w:line="240" w:lineRule="auto"/>
        <w:rPr>
          <w:rFonts w:ascii="Times New Roman" w:eastAsia="Times New Roman" w:hAnsi="Times New Roman" w:cs="Times New Roman"/>
          <w:color w:val="000000"/>
          <w:sz w:val="24"/>
          <w:szCs w:val="24"/>
        </w:rPr>
      </w:pPr>
      <w:r w:rsidRPr="003E2018">
        <w:rPr>
          <w:rFonts w:ascii="Times New Roman" w:eastAsia="Times New Roman" w:hAnsi="Times New Roman" w:cs="Times New Roman"/>
          <w:color w:val="000000"/>
          <w:sz w:val="24"/>
          <w:szCs w:val="24"/>
        </w:rPr>
        <w:lastRenderedPageBreak/>
        <w:t>формирование умения опознавать, анализировать, классифицировать изученные языковые единицы, оценивать их с точки зрения нормативности; правильно писать слова с изученными орфограммами, непроверяемыми написаниями; выделять запятыми причастные и деепричастные обороты; работать с текстом;</w:t>
      </w:r>
    </w:p>
    <w:p w14:paraId="56C23401" w14:textId="77777777" w:rsidR="00AF516A" w:rsidRPr="003E2018" w:rsidRDefault="00AF516A" w:rsidP="00AF516A">
      <w:pPr>
        <w:numPr>
          <w:ilvl w:val="0"/>
          <w:numId w:val="31"/>
        </w:numPr>
        <w:spacing w:before="100" w:beforeAutospacing="1" w:after="100" w:afterAutospacing="1" w:line="240" w:lineRule="auto"/>
        <w:rPr>
          <w:rFonts w:ascii="Times New Roman" w:eastAsia="Times New Roman" w:hAnsi="Times New Roman" w:cs="Times New Roman"/>
          <w:color w:val="000000"/>
          <w:sz w:val="24"/>
          <w:szCs w:val="24"/>
        </w:rPr>
      </w:pPr>
      <w:r w:rsidRPr="003E2018">
        <w:rPr>
          <w:rFonts w:ascii="Times New Roman" w:eastAsia="Times New Roman" w:hAnsi="Times New Roman" w:cs="Times New Roman"/>
          <w:color w:val="000000"/>
          <w:sz w:val="24"/>
          <w:szCs w:val="24"/>
        </w:rPr>
        <w:t>совершенствование речемыслительной деятельности, коммуникативных умений и навыков в разных сферах и ситуациях использования русского литературного языка: при написании рассказов на предложенные сюжеты, сочинений-рассуждений на материале жизненного опыта, подробных и сжатых изложений, при создании текстов публицистического стиля и устных рассказов.</w:t>
      </w:r>
    </w:p>
    <w:p w14:paraId="7351F668" w14:textId="77777777" w:rsidR="00AF516A" w:rsidRPr="003E2018" w:rsidRDefault="00AF516A" w:rsidP="00AF516A">
      <w:pPr>
        <w:spacing w:before="100" w:beforeAutospacing="1" w:after="100" w:afterAutospacing="1" w:line="240" w:lineRule="auto"/>
        <w:rPr>
          <w:rFonts w:ascii="Times New Roman" w:eastAsia="Times New Roman" w:hAnsi="Times New Roman" w:cs="Times New Roman"/>
          <w:color w:val="000000"/>
          <w:sz w:val="24"/>
          <w:szCs w:val="24"/>
        </w:rPr>
      </w:pPr>
      <w:r w:rsidRPr="003E2018">
        <w:rPr>
          <w:rFonts w:ascii="Times New Roman" w:eastAsia="Times New Roman" w:hAnsi="Times New Roman" w:cs="Times New Roman"/>
          <w:b/>
          <w:bCs/>
          <w:color w:val="000000"/>
          <w:sz w:val="24"/>
          <w:szCs w:val="24"/>
        </w:rPr>
        <w:t>Задачи</w:t>
      </w:r>
      <w:r w:rsidRPr="003E2018">
        <w:rPr>
          <w:rFonts w:ascii="Times New Roman" w:eastAsia="Times New Roman" w:hAnsi="Times New Roman" w:cs="Times New Roman"/>
          <w:color w:val="000000"/>
          <w:sz w:val="24"/>
          <w:szCs w:val="24"/>
        </w:rPr>
        <w:t> преподавания русского языка состоят в том, чтобы:</w:t>
      </w:r>
    </w:p>
    <w:p w14:paraId="2A66F123" w14:textId="77777777" w:rsidR="00AF516A" w:rsidRPr="003E2018" w:rsidRDefault="00AF516A" w:rsidP="00AF516A">
      <w:pPr>
        <w:numPr>
          <w:ilvl w:val="0"/>
          <w:numId w:val="32"/>
        </w:numPr>
        <w:spacing w:before="100" w:beforeAutospacing="1" w:after="100" w:afterAutospacing="1" w:line="240" w:lineRule="auto"/>
        <w:rPr>
          <w:rFonts w:ascii="Times New Roman" w:eastAsia="Times New Roman" w:hAnsi="Times New Roman" w:cs="Times New Roman"/>
          <w:color w:val="000000"/>
          <w:sz w:val="24"/>
          <w:szCs w:val="24"/>
        </w:rPr>
      </w:pPr>
      <w:r w:rsidRPr="003E2018">
        <w:rPr>
          <w:rFonts w:ascii="Times New Roman" w:eastAsia="Times New Roman" w:hAnsi="Times New Roman" w:cs="Times New Roman"/>
          <w:color w:val="000000"/>
          <w:sz w:val="24"/>
          <w:szCs w:val="24"/>
        </w:rPr>
        <w:t>дать определённый круг знаний о строе русского языка, его структуре, уровнях и единицах (фонемах, морфемах, лексемах, типах словосочетаний и предложений), сформировать навыки конструирования единиц речи (высказываний и сложных синтаксических целых) и умения построить функционально – смысловые типы речи (повествование, описание, рассуждение) в устной и письменной форме, а также использовать их с учётом стилистических норм, целей и условий языковой коммуникации, речевого этикета;</w:t>
      </w:r>
    </w:p>
    <w:p w14:paraId="4A3DA135" w14:textId="77777777" w:rsidR="00AF516A" w:rsidRPr="003E2018" w:rsidRDefault="00AF516A" w:rsidP="00AF516A">
      <w:pPr>
        <w:numPr>
          <w:ilvl w:val="0"/>
          <w:numId w:val="32"/>
        </w:numPr>
        <w:spacing w:before="100" w:beforeAutospacing="1" w:after="100" w:afterAutospacing="1" w:line="240" w:lineRule="auto"/>
        <w:rPr>
          <w:rFonts w:ascii="Times New Roman" w:eastAsia="Times New Roman" w:hAnsi="Times New Roman" w:cs="Times New Roman"/>
          <w:color w:val="000000"/>
          <w:sz w:val="24"/>
          <w:szCs w:val="24"/>
        </w:rPr>
      </w:pPr>
      <w:r w:rsidRPr="003E2018">
        <w:rPr>
          <w:rFonts w:ascii="Times New Roman" w:eastAsia="Times New Roman" w:hAnsi="Times New Roman" w:cs="Times New Roman"/>
          <w:color w:val="000000"/>
          <w:sz w:val="24"/>
          <w:szCs w:val="24"/>
        </w:rPr>
        <w:t>выработать орфоэпические, интонационные и пунктуационные навыки, привить навыки различных видов чтения;</w:t>
      </w:r>
    </w:p>
    <w:p w14:paraId="395E51C2" w14:textId="77777777" w:rsidR="00AF516A" w:rsidRPr="003E2018" w:rsidRDefault="00AF516A" w:rsidP="00AF516A">
      <w:pPr>
        <w:numPr>
          <w:ilvl w:val="0"/>
          <w:numId w:val="32"/>
        </w:numPr>
        <w:spacing w:before="100" w:beforeAutospacing="1" w:after="100" w:afterAutospacing="1" w:line="240" w:lineRule="auto"/>
        <w:rPr>
          <w:rFonts w:ascii="Times New Roman" w:eastAsia="Times New Roman" w:hAnsi="Times New Roman" w:cs="Times New Roman"/>
          <w:color w:val="000000"/>
          <w:sz w:val="24"/>
          <w:szCs w:val="24"/>
        </w:rPr>
      </w:pPr>
      <w:r w:rsidRPr="003E2018">
        <w:rPr>
          <w:rFonts w:ascii="Times New Roman" w:eastAsia="Times New Roman" w:hAnsi="Times New Roman" w:cs="Times New Roman"/>
          <w:color w:val="000000"/>
          <w:sz w:val="24"/>
          <w:szCs w:val="24"/>
        </w:rPr>
        <w:t>пробудить интерес к изучению русского языка и стремление овладеть им;</w:t>
      </w:r>
    </w:p>
    <w:p w14:paraId="727361B4" w14:textId="77777777" w:rsidR="00AF516A" w:rsidRPr="003E2018" w:rsidRDefault="00AF516A" w:rsidP="00AF516A">
      <w:pPr>
        <w:numPr>
          <w:ilvl w:val="0"/>
          <w:numId w:val="33"/>
        </w:numPr>
        <w:spacing w:before="100" w:beforeAutospacing="1" w:after="100" w:afterAutospacing="1" w:line="240" w:lineRule="auto"/>
        <w:rPr>
          <w:rFonts w:ascii="Times New Roman" w:eastAsia="Times New Roman" w:hAnsi="Times New Roman" w:cs="Times New Roman"/>
          <w:color w:val="000000"/>
          <w:sz w:val="24"/>
          <w:szCs w:val="24"/>
        </w:rPr>
      </w:pPr>
      <w:r w:rsidRPr="003E2018">
        <w:rPr>
          <w:rFonts w:ascii="Times New Roman" w:eastAsia="Times New Roman" w:hAnsi="Times New Roman" w:cs="Times New Roman"/>
          <w:color w:val="000000"/>
          <w:sz w:val="24"/>
          <w:szCs w:val="24"/>
        </w:rPr>
        <w:t>формировать икт-компетентность и навыки речевой культуры, необходимые в практической деятельности.</w:t>
      </w:r>
    </w:p>
    <w:p w14:paraId="4F783B9D" w14:textId="77777777" w:rsidR="00AF516A" w:rsidRPr="003E2018" w:rsidRDefault="00AF516A" w:rsidP="00AF516A">
      <w:pPr>
        <w:jc w:val="both"/>
        <w:rPr>
          <w:rFonts w:ascii="Times New Roman" w:hAnsi="Times New Roman" w:cs="Times New Roman"/>
          <w:sz w:val="24"/>
          <w:szCs w:val="24"/>
        </w:rPr>
      </w:pPr>
    </w:p>
    <w:p w14:paraId="5293CE60" w14:textId="77777777" w:rsidR="00F5519A" w:rsidRPr="009772D0" w:rsidRDefault="00AF516A" w:rsidP="00F5519A">
      <w:pPr>
        <w:shd w:val="clear" w:color="auto" w:fill="FFFFFF"/>
        <w:jc w:val="center"/>
        <w:rPr>
          <w:rFonts w:ascii="Times New Roman" w:hAnsi="Times New Roman" w:cs="Times New Roman"/>
          <w:color w:val="000000"/>
          <w:sz w:val="24"/>
          <w:szCs w:val="24"/>
        </w:rPr>
      </w:pPr>
      <w:r w:rsidRPr="009772D0">
        <w:rPr>
          <w:rFonts w:ascii="Times New Roman" w:hAnsi="Times New Roman" w:cs="Times New Roman"/>
          <w:b/>
          <w:sz w:val="24"/>
          <w:szCs w:val="24"/>
        </w:rPr>
        <w:t>Планируемые результаты освоения учебного предмета.</w:t>
      </w:r>
      <w:r w:rsidR="00F5519A" w:rsidRPr="009772D0">
        <w:rPr>
          <w:rFonts w:ascii="Times New Roman" w:hAnsi="Times New Roman" w:cs="Times New Roman"/>
          <w:b/>
          <w:bCs/>
          <w:color w:val="000000"/>
          <w:sz w:val="24"/>
          <w:szCs w:val="24"/>
        </w:rPr>
        <w:t xml:space="preserve"> Результаты освоения курса русского языка</w:t>
      </w:r>
    </w:p>
    <w:p w14:paraId="0B6118A3" w14:textId="77777777" w:rsidR="00F5519A" w:rsidRPr="009772D0" w:rsidRDefault="00F5519A" w:rsidP="00F5519A">
      <w:pPr>
        <w:shd w:val="clear" w:color="auto" w:fill="FFFFFF"/>
        <w:rPr>
          <w:rFonts w:ascii="Times New Roman" w:hAnsi="Times New Roman" w:cs="Times New Roman"/>
          <w:color w:val="000000"/>
          <w:sz w:val="24"/>
          <w:szCs w:val="24"/>
        </w:rPr>
      </w:pPr>
      <w:r w:rsidRPr="009772D0">
        <w:rPr>
          <w:rFonts w:ascii="Times New Roman" w:hAnsi="Times New Roman" w:cs="Times New Roman"/>
          <w:b/>
          <w:bCs/>
          <w:color w:val="000000"/>
          <w:sz w:val="24"/>
          <w:szCs w:val="24"/>
        </w:rPr>
        <w:t>Личностные результаты:</w:t>
      </w:r>
    </w:p>
    <w:p w14:paraId="26FADDF0" w14:textId="77777777" w:rsidR="00F5519A" w:rsidRPr="009772D0" w:rsidRDefault="00F5519A" w:rsidP="00F5519A">
      <w:pPr>
        <w:shd w:val="clear" w:color="auto" w:fill="FFFFFF"/>
        <w:ind w:left="850"/>
        <w:rPr>
          <w:rFonts w:ascii="Times New Roman" w:hAnsi="Times New Roman" w:cs="Times New Roman"/>
          <w:color w:val="000000"/>
          <w:sz w:val="24"/>
          <w:szCs w:val="24"/>
        </w:rPr>
      </w:pPr>
      <w:r w:rsidRPr="009772D0">
        <w:rPr>
          <w:rFonts w:ascii="Times New Roman" w:hAnsi="Times New Roman" w:cs="Times New Roman"/>
          <w:color w:val="000000"/>
          <w:sz w:val="24"/>
          <w:szCs w:val="24"/>
        </w:rPr>
        <w:t>1) понимание русского языка как одной из основных национально-культурных ценностей русского народа, определяющей роли родного языка в развитии интеллектуальных, творческих способностей и моральных качеств личности, его значения в процессе получения школьного образования;</w:t>
      </w:r>
      <w:r w:rsidRPr="009772D0">
        <w:rPr>
          <w:rFonts w:ascii="Times New Roman" w:hAnsi="Times New Roman" w:cs="Times New Roman"/>
          <w:color w:val="000000"/>
          <w:sz w:val="24"/>
          <w:szCs w:val="24"/>
        </w:rPr>
        <w:br/>
        <w:t>2) осознание эстетической ценности русского языка; уважительное отношение к родному языку, гордость за него; потребность сохранить чистоту русского языка как явления национальной культуры; стремление к речевому самосовершенствованию;</w:t>
      </w:r>
    </w:p>
    <w:p w14:paraId="012106ED" w14:textId="77777777" w:rsidR="00F5519A" w:rsidRPr="009772D0" w:rsidRDefault="00F5519A" w:rsidP="00F5519A">
      <w:pPr>
        <w:shd w:val="clear" w:color="auto" w:fill="FFFFFF"/>
        <w:ind w:left="850"/>
        <w:rPr>
          <w:rFonts w:ascii="Times New Roman" w:hAnsi="Times New Roman" w:cs="Times New Roman"/>
          <w:color w:val="000000"/>
          <w:sz w:val="24"/>
          <w:szCs w:val="24"/>
        </w:rPr>
      </w:pPr>
      <w:r w:rsidRPr="009772D0">
        <w:rPr>
          <w:rFonts w:ascii="Times New Roman" w:hAnsi="Times New Roman" w:cs="Times New Roman"/>
          <w:color w:val="000000"/>
          <w:sz w:val="24"/>
          <w:szCs w:val="24"/>
        </w:rPr>
        <w:t>3) достаточный объем словарного запаса и усвоенных грамматических средств для свободного выражения мыслей и чувств в процессе речевого общения; способность к самооценке на основе наблюдения за собственной речью.</w:t>
      </w:r>
    </w:p>
    <w:p w14:paraId="6B135131" w14:textId="77777777" w:rsidR="00F5519A" w:rsidRPr="009772D0" w:rsidRDefault="00F5519A" w:rsidP="00F5519A">
      <w:pPr>
        <w:shd w:val="clear" w:color="auto" w:fill="FFFFFF"/>
        <w:rPr>
          <w:rFonts w:ascii="Times New Roman" w:hAnsi="Times New Roman" w:cs="Times New Roman"/>
          <w:color w:val="000000"/>
          <w:sz w:val="24"/>
          <w:szCs w:val="24"/>
        </w:rPr>
      </w:pPr>
      <w:r w:rsidRPr="009772D0">
        <w:rPr>
          <w:rFonts w:ascii="Times New Roman" w:hAnsi="Times New Roman" w:cs="Times New Roman"/>
          <w:b/>
          <w:bCs/>
          <w:color w:val="000000"/>
          <w:sz w:val="24"/>
          <w:szCs w:val="24"/>
        </w:rPr>
        <w:lastRenderedPageBreak/>
        <w:t>Метапредметные результаты:</w:t>
      </w:r>
    </w:p>
    <w:p w14:paraId="5F1EAD40" w14:textId="77777777" w:rsidR="00F5519A" w:rsidRPr="009772D0" w:rsidRDefault="00F5519A" w:rsidP="00F5519A">
      <w:pPr>
        <w:shd w:val="clear" w:color="auto" w:fill="FFFFFF"/>
        <w:rPr>
          <w:rFonts w:ascii="Times New Roman" w:hAnsi="Times New Roman" w:cs="Times New Roman"/>
          <w:color w:val="000000"/>
          <w:sz w:val="24"/>
          <w:szCs w:val="24"/>
        </w:rPr>
      </w:pPr>
      <w:r w:rsidRPr="009772D0">
        <w:rPr>
          <w:rFonts w:ascii="Times New Roman" w:hAnsi="Times New Roman" w:cs="Times New Roman"/>
          <w:b/>
          <w:bCs/>
          <w:color w:val="000000"/>
          <w:sz w:val="24"/>
          <w:szCs w:val="24"/>
          <w:u w:val="single"/>
        </w:rPr>
        <w:t>1)владение всеми видами речевой деятельности</w:t>
      </w:r>
      <w:r w:rsidRPr="009772D0">
        <w:rPr>
          <w:rFonts w:ascii="Times New Roman" w:hAnsi="Times New Roman" w:cs="Times New Roman"/>
          <w:color w:val="000000"/>
          <w:sz w:val="24"/>
          <w:szCs w:val="24"/>
          <w:u w:val="single"/>
        </w:rPr>
        <w:t>:</w:t>
      </w:r>
    </w:p>
    <w:p w14:paraId="36E95D92" w14:textId="77777777" w:rsidR="00F5519A" w:rsidRPr="009772D0" w:rsidRDefault="00F5519A" w:rsidP="00F5519A">
      <w:pPr>
        <w:shd w:val="clear" w:color="auto" w:fill="FFFFFF"/>
        <w:ind w:left="568"/>
        <w:rPr>
          <w:rFonts w:ascii="Times New Roman" w:hAnsi="Times New Roman" w:cs="Times New Roman"/>
          <w:color w:val="000000"/>
          <w:sz w:val="24"/>
          <w:szCs w:val="24"/>
        </w:rPr>
      </w:pPr>
      <w:r w:rsidRPr="009772D0">
        <w:rPr>
          <w:rFonts w:ascii="Times New Roman" w:hAnsi="Times New Roman" w:cs="Times New Roman"/>
          <w:b/>
          <w:bCs/>
          <w:i/>
          <w:iCs/>
          <w:color w:val="000000"/>
          <w:sz w:val="24"/>
          <w:szCs w:val="24"/>
          <w:u w:val="single"/>
        </w:rPr>
        <w:t>Аудирование и чтение:</w:t>
      </w:r>
    </w:p>
    <w:p w14:paraId="31B78467" w14:textId="77777777" w:rsidR="00F5519A" w:rsidRPr="009772D0" w:rsidRDefault="00F5519A" w:rsidP="00F5519A">
      <w:pPr>
        <w:shd w:val="clear" w:color="auto" w:fill="FFFFFF"/>
        <w:ind w:left="568"/>
        <w:rPr>
          <w:rFonts w:ascii="Times New Roman" w:hAnsi="Times New Roman" w:cs="Times New Roman"/>
          <w:color w:val="000000"/>
          <w:sz w:val="24"/>
          <w:szCs w:val="24"/>
        </w:rPr>
      </w:pPr>
      <w:r w:rsidRPr="009772D0">
        <w:rPr>
          <w:rFonts w:ascii="Times New Roman" w:hAnsi="Times New Roman" w:cs="Times New Roman"/>
          <w:color w:val="000000"/>
          <w:sz w:val="24"/>
          <w:szCs w:val="24"/>
        </w:rPr>
        <w:t>• адекватное понимание информации устного и письменного сообщения (коммуникативной установки, темы текста, основной мысли; основной и дополнительной информации);</w:t>
      </w:r>
    </w:p>
    <w:p w14:paraId="685F3F81" w14:textId="77777777" w:rsidR="00F5519A" w:rsidRPr="009772D0" w:rsidRDefault="00F5519A" w:rsidP="00F5519A">
      <w:pPr>
        <w:shd w:val="clear" w:color="auto" w:fill="FFFFFF"/>
        <w:ind w:left="568"/>
        <w:rPr>
          <w:rFonts w:ascii="Times New Roman" w:hAnsi="Times New Roman" w:cs="Times New Roman"/>
          <w:color w:val="000000"/>
          <w:sz w:val="24"/>
          <w:szCs w:val="24"/>
        </w:rPr>
      </w:pPr>
      <w:r w:rsidRPr="009772D0">
        <w:rPr>
          <w:rFonts w:ascii="Times New Roman" w:hAnsi="Times New Roman" w:cs="Times New Roman"/>
          <w:color w:val="000000"/>
          <w:sz w:val="24"/>
          <w:szCs w:val="24"/>
        </w:rPr>
        <w:t>• владение разными видами чтения (поисковым, просмотровым, ознакомительным, изучающим)текстов разных стилей и жанров;</w:t>
      </w:r>
    </w:p>
    <w:p w14:paraId="29141AC5" w14:textId="77777777" w:rsidR="00F5519A" w:rsidRPr="009772D0" w:rsidRDefault="00F5519A" w:rsidP="00F5519A">
      <w:pPr>
        <w:shd w:val="clear" w:color="auto" w:fill="FFFFFF"/>
        <w:ind w:left="568"/>
        <w:rPr>
          <w:rFonts w:ascii="Times New Roman" w:hAnsi="Times New Roman" w:cs="Times New Roman"/>
          <w:color w:val="000000"/>
          <w:sz w:val="24"/>
          <w:szCs w:val="24"/>
        </w:rPr>
      </w:pPr>
      <w:r w:rsidRPr="009772D0">
        <w:rPr>
          <w:rFonts w:ascii="Times New Roman" w:hAnsi="Times New Roman" w:cs="Times New Roman"/>
          <w:color w:val="000000"/>
          <w:sz w:val="24"/>
          <w:szCs w:val="24"/>
        </w:rPr>
        <w:t>• адекватное восприятие на слух текстов разных стилей и жанров; владение разными видами аудирования (выборочным, ознакомительным, детальным);</w:t>
      </w:r>
    </w:p>
    <w:p w14:paraId="0353C86B" w14:textId="77777777" w:rsidR="00F5519A" w:rsidRPr="009772D0" w:rsidRDefault="00F5519A" w:rsidP="00F5519A">
      <w:pPr>
        <w:shd w:val="clear" w:color="auto" w:fill="FFFFFF"/>
        <w:ind w:left="568"/>
        <w:rPr>
          <w:rFonts w:ascii="Times New Roman" w:hAnsi="Times New Roman" w:cs="Times New Roman"/>
          <w:color w:val="000000"/>
          <w:sz w:val="24"/>
          <w:szCs w:val="24"/>
        </w:rPr>
      </w:pPr>
      <w:r w:rsidRPr="009772D0">
        <w:rPr>
          <w:rFonts w:ascii="Times New Roman" w:hAnsi="Times New Roman" w:cs="Times New Roman"/>
          <w:color w:val="000000"/>
          <w:sz w:val="24"/>
          <w:szCs w:val="24"/>
        </w:rPr>
        <w:t>• способность извлекать информацию из различных источников, включая средства массовой информации, компакт-диски учебного назначения, ресурсы Интернета; свободно пользоваться словарями различных типов, справочной литературой, в том числе и на электронных носителях;</w:t>
      </w:r>
    </w:p>
    <w:p w14:paraId="403C63F9" w14:textId="77777777" w:rsidR="00F5519A" w:rsidRPr="009772D0" w:rsidRDefault="00F5519A" w:rsidP="00F5519A">
      <w:pPr>
        <w:shd w:val="clear" w:color="auto" w:fill="FFFFFF"/>
        <w:ind w:left="568"/>
        <w:rPr>
          <w:rFonts w:ascii="Times New Roman" w:hAnsi="Times New Roman" w:cs="Times New Roman"/>
          <w:color w:val="000000"/>
          <w:sz w:val="24"/>
          <w:szCs w:val="24"/>
        </w:rPr>
      </w:pPr>
      <w:r w:rsidRPr="009772D0">
        <w:rPr>
          <w:rFonts w:ascii="Times New Roman" w:hAnsi="Times New Roman" w:cs="Times New Roman"/>
          <w:color w:val="000000"/>
          <w:sz w:val="24"/>
          <w:szCs w:val="24"/>
        </w:rPr>
        <w:t>• овладение приемами отбора и систематизации материала на определенную тему; умение вести самостоятельный поиск информации; способность к преобразованию, сохранению и передаче информации, полученной в результате чтения или аудирования;</w:t>
      </w:r>
    </w:p>
    <w:p w14:paraId="67D41CA7" w14:textId="77777777" w:rsidR="00F5519A" w:rsidRPr="009772D0" w:rsidRDefault="00F5519A" w:rsidP="00F5519A">
      <w:pPr>
        <w:shd w:val="clear" w:color="auto" w:fill="FFFFFF"/>
        <w:ind w:left="568"/>
        <w:rPr>
          <w:rFonts w:ascii="Times New Roman" w:hAnsi="Times New Roman" w:cs="Times New Roman"/>
          <w:color w:val="000000"/>
          <w:sz w:val="24"/>
          <w:szCs w:val="24"/>
        </w:rPr>
      </w:pPr>
      <w:r w:rsidRPr="009772D0">
        <w:rPr>
          <w:rFonts w:ascii="Times New Roman" w:hAnsi="Times New Roman" w:cs="Times New Roman"/>
          <w:color w:val="000000"/>
          <w:sz w:val="24"/>
          <w:szCs w:val="24"/>
        </w:rPr>
        <w:t>• умение сопоставлять и сравнивать речевые высказывания с точки зрения их содержания, стилистических особенностей и использованных языковых средств;</w:t>
      </w:r>
    </w:p>
    <w:p w14:paraId="4F5C114D" w14:textId="77777777" w:rsidR="00F5519A" w:rsidRPr="009772D0" w:rsidRDefault="00F5519A" w:rsidP="00F5519A">
      <w:pPr>
        <w:shd w:val="clear" w:color="auto" w:fill="FFFFFF"/>
        <w:ind w:left="568"/>
        <w:rPr>
          <w:rFonts w:ascii="Times New Roman" w:hAnsi="Times New Roman" w:cs="Times New Roman"/>
          <w:color w:val="000000"/>
          <w:sz w:val="24"/>
          <w:szCs w:val="24"/>
        </w:rPr>
      </w:pPr>
      <w:r w:rsidRPr="009772D0">
        <w:rPr>
          <w:rFonts w:ascii="Times New Roman" w:hAnsi="Times New Roman" w:cs="Times New Roman"/>
          <w:b/>
          <w:bCs/>
          <w:color w:val="000000"/>
          <w:sz w:val="24"/>
          <w:szCs w:val="24"/>
          <w:u w:val="single"/>
        </w:rPr>
        <w:t>Говорение и письмо:</w:t>
      </w:r>
    </w:p>
    <w:p w14:paraId="1A10A0A0" w14:textId="77777777" w:rsidR="00F5519A" w:rsidRPr="009772D0" w:rsidRDefault="00F5519A" w:rsidP="00F5519A">
      <w:pPr>
        <w:shd w:val="clear" w:color="auto" w:fill="FFFFFF"/>
        <w:ind w:left="568"/>
        <w:rPr>
          <w:rFonts w:ascii="Times New Roman" w:hAnsi="Times New Roman" w:cs="Times New Roman"/>
          <w:color w:val="000000"/>
          <w:sz w:val="24"/>
          <w:szCs w:val="24"/>
        </w:rPr>
      </w:pPr>
      <w:r w:rsidRPr="009772D0">
        <w:rPr>
          <w:rFonts w:ascii="Times New Roman" w:hAnsi="Times New Roman" w:cs="Times New Roman"/>
          <w:color w:val="000000"/>
          <w:sz w:val="24"/>
          <w:szCs w:val="24"/>
        </w:rPr>
        <w:t>• способность определять цели предстоящей учебной деятельности (индивидуальной и коллективной), последовательность действий, оценивать достигнутые результаты и адекватно формулировать их в устной и письменной форме;</w:t>
      </w:r>
    </w:p>
    <w:p w14:paraId="0AEED1F3" w14:textId="77777777" w:rsidR="00F5519A" w:rsidRPr="009772D0" w:rsidRDefault="00F5519A" w:rsidP="00F5519A">
      <w:pPr>
        <w:shd w:val="clear" w:color="auto" w:fill="FFFFFF"/>
        <w:ind w:left="568"/>
        <w:rPr>
          <w:rFonts w:ascii="Times New Roman" w:hAnsi="Times New Roman" w:cs="Times New Roman"/>
          <w:color w:val="000000"/>
          <w:sz w:val="24"/>
          <w:szCs w:val="24"/>
        </w:rPr>
      </w:pPr>
      <w:r w:rsidRPr="009772D0">
        <w:rPr>
          <w:rFonts w:ascii="Times New Roman" w:hAnsi="Times New Roman" w:cs="Times New Roman"/>
          <w:color w:val="000000"/>
          <w:sz w:val="24"/>
          <w:szCs w:val="24"/>
        </w:rPr>
        <w:t>• умение воспроизводить прослушанный или прочитанный текст с заданной степенью свернутости (план, пересказ, конспект, аннотация);</w:t>
      </w:r>
    </w:p>
    <w:p w14:paraId="06F9171F" w14:textId="77777777" w:rsidR="00F5519A" w:rsidRPr="009772D0" w:rsidRDefault="00F5519A" w:rsidP="00F5519A">
      <w:pPr>
        <w:shd w:val="clear" w:color="auto" w:fill="FFFFFF"/>
        <w:ind w:left="568"/>
        <w:rPr>
          <w:rFonts w:ascii="Times New Roman" w:hAnsi="Times New Roman" w:cs="Times New Roman"/>
          <w:color w:val="000000"/>
          <w:sz w:val="24"/>
          <w:szCs w:val="24"/>
        </w:rPr>
      </w:pPr>
      <w:r w:rsidRPr="009772D0">
        <w:rPr>
          <w:rFonts w:ascii="Times New Roman" w:hAnsi="Times New Roman" w:cs="Times New Roman"/>
          <w:color w:val="000000"/>
          <w:sz w:val="24"/>
          <w:szCs w:val="24"/>
        </w:rPr>
        <w:t>• умение создавать устные и письменные тексты разных типов, стилей речи и жанров с учетом замысла, адресата и ситуации общения;</w:t>
      </w:r>
    </w:p>
    <w:p w14:paraId="1CF8AA73" w14:textId="77777777" w:rsidR="00F5519A" w:rsidRPr="009772D0" w:rsidRDefault="00F5519A" w:rsidP="00F5519A">
      <w:pPr>
        <w:shd w:val="clear" w:color="auto" w:fill="FFFFFF"/>
        <w:ind w:left="568"/>
        <w:rPr>
          <w:rFonts w:ascii="Times New Roman" w:hAnsi="Times New Roman" w:cs="Times New Roman"/>
          <w:color w:val="000000"/>
          <w:sz w:val="24"/>
          <w:szCs w:val="24"/>
        </w:rPr>
      </w:pPr>
      <w:r w:rsidRPr="009772D0">
        <w:rPr>
          <w:rFonts w:ascii="Times New Roman" w:hAnsi="Times New Roman" w:cs="Times New Roman"/>
          <w:color w:val="000000"/>
          <w:sz w:val="24"/>
          <w:szCs w:val="24"/>
        </w:rPr>
        <w:lastRenderedPageBreak/>
        <w:t>• способность свободно, правильно излагать свои мысли в устной и письменной форме, соблюдать нормы построения текста (логичность, последовательность, связность, соответствие теме и др.);</w:t>
      </w:r>
    </w:p>
    <w:p w14:paraId="0AAFBB5F" w14:textId="77777777" w:rsidR="00F5519A" w:rsidRPr="009772D0" w:rsidRDefault="00F5519A" w:rsidP="00F5519A">
      <w:pPr>
        <w:shd w:val="clear" w:color="auto" w:fill="FFFFFF"/>
        <w:ind w:left="568"/>
        <w:rPr>
          <w:rFonts w:ascii="Times New Roman" w:hAnsi="Times New Roman" w:cs="Times New Roman"/>
          <w:color w:val="000000"/>
          <w:sz w:val="24"/>
          <w:szCs w:val="24"/>
        </w:rPr>
      </w:pPr>
      <w:r w:rsidRPr="009772D0">
        <w:rPr>
          <w:rFonts w:ascii="Times New Roman" w:hAnsi="Times New Roman" w:cs="Times New Roman"/>
          <w:color w:val="000000"/>
          <w:sz w:val="24"/>
          <w:szCs w:val="24"/>
        </w:rPr>
        <w:t>адекватно выражать свое отношение к фактам и явлениям окружающей действительности, к прочитанному, услышанному, увиденному;</w:t>
      </w:r>
    </w:p>
    <w:p w14:paraId="12B3EAD4" w14:textId="77777777" w:rsidR="00F5519A" w:rsidRPr="009772D0" w:rsidRDefault="00F5519A" w:rsidP="00F5519A">
      <w:pPr>
        <w:shd w:val="clear" w:color="auto" w:fill="FFFFFF"/>
        <w:ind w:left="568"/>
        <w:rPr>
          <w:rFonts w:ascii="Times New Roman" w:hAnsi="Times New Roman" w:cs="Times New Roman"/>
          <w:color w:val="000000"/>
          <w:sz w:val="24"/>
          <w:szCs w:val="24"/>
        </w:rPr>
      </w:pPr>
      <w:r w:rsidRPr="009772D0">
        <w:rPr>
          <w:rFonts w:ascii="Times New Roman" w:hAnsi="Times New Roman" w:cs="Times New Roman"/>
          <w:color w:val="000000"/>
          <w:sz w:val="24"/>
          <w:szCs w:val="24"/>
        </w:rPr>
        <w:t>• владение различными видами монолога (повествование, описание, рассуждение; сочетание разных видов монолога) и диалога (этикетный, диалог-расспрос, диалог-побуждение, диалог — обмен мнениями и др.; сочетание разных видов диалога);</w:t>
      </w:r>
    </w:p>
    <w:p w14:paraId="1B448D27" w14:textId="77777777" w:rsidR="00F5519A" w:rsidRPr="009772D0" w:rsidRDefault="00F5519A" w:rsidP="00F5519A">
      <w:pPr>
        <w:shd w:val="clear" w:color="auto" w:fill="FFFFFF"/>
        <w:ind w:left="568"/>
        <w:rPr>
          <w:rFonts w:ascii="Times New Roman" w:hAnsi="Times New Roman" w:cs="Times New Roman"/>
          <w:color w:val="000000"/>
          <w:sz w:val="24"/>
          <w:szCs w:val="24"/>
        </w:rPr>
      </w:pPr>
      <w:r w:rsidRPr="009772D0">
        <w:rPr>
          <w:rFonts w:ascii="Times New Roman" w:hAnsi="Times New Roman" w:cs="Times New Roman"/>
          <w:color w:val="000000"/>
          <w:sz w:val="24"/>
          <w:szCs w:val="24"/>
        </w:rPr>
        <w:t>• соблюдение в практике речевого общения основных орфоэпических, лексических, грамматических, стилистических норм современного русского литературного языка; соблюдение основных правил орфографии и пунктуации в процессе письменного общения;</w:t>
      </w:r>
      <w:r w:rsidRPr="009772D0">
        <w:rPr>
          <w:rFonts w:ascii="Times New Roman" w:hAnsi="Times New Roman" w:cs="Times New Roman"/>
          <w:color w:val="000000"/>
          <w:sz w:val="24"/>
          <w:szCs w:val="24"/>
        </w:rPr>
        <w:br/>
        <w:t>• способность участвовать в речевом общении, соблюдая нормы речевого этикета; адекватно использовать жесты, мимику в процессе речевого общения;</w:t>
      </w:r>
    </w:p>
    <w:p w14:paraId="2FE7C53F" w14:textId="77777777" w:rsidR="00F5519A" w:rsidRPr="009772D0" w:rsidRDefault="00F5519A" w:rsidP="00F5519A">
      <w:pPr>
        <w:shd w:val="clear" w:color="auto" w:fill="FFFFFF"/>
        <w:ind w:left="568"/>
        <w:rPr>
          <w:rFonts w:ascii="Times New Roman" w:hAnsi="Times New Roman" w:cs="Times New Roman"/>
          <w:color w:val="000000"/>
          <w:sz w:val="24"/>
          <w:szCs w:val="24"/>
        </w:rPr>
      </w:pPr>
      <w:r w:rsidRPr="009772D0">
        <w:rPr>
          <w:rFonts w:ascii="Times New Roman" w:hAnsi="Times New Roman" w:cs="Times New Roman"/>
          <w:color w:val="000000"/>
          <w:sz w:val="24"/>
          <w:szCs w:val="24"/>
        </w:rPr>
        <w:t>• способность осуществлять речевой самоконтроль в процессе учебной деятельности и в повседневной практике речевого общения; способность оценивать свою речь с точки зрения ее содержания, языкового оформления; умение находить грамматические и речевые ошибки, недочеты, исправлять их; совершенствовать и редактировать собственные тексты;</w:t>
      </w:r>
    </w:p>
    <w:p w14:paraId="6986BE94" w14:textId="77777777" w:rsidR="00F5519A" w:rsidRPr="009772D0" w:rsidRDefault="00F5519A" w:rsidP="00F5519A">
      <w:pPr>
        <w:shd w:val="clear" w:color="auto" w:fill="FFFFFF"/>
        <w:ind w:left="568"/>
        <w:rPr>
          <w:rFonts w:ascii="Times New Roman" w:hAnsi="Times New Roman" w:cs="Times New Roman"/>
          <w:color w:val="000000"/>
          <w:sz w:val="24"/>
          <w:szCs w:val="24"/>
        </w:rPr>
      </w:pPr>
      <w:r w:rsidRPr="009772D0">
        <w:rPr>
          <w:rFonts w:ascii="Times New Roman" w:hAnsi="Times New Roman" w:cs="Times New Roman"/>
          <w:color w:val="000000"/>
          <w:sz w:val="24"/>
          <w:szCs w:val="24"/>
        </w:rPr>
        <w:t>• умение выступать перед аудиторией сверстников с небольшими сообщениями, докладом, рефератом; участие в спорах, обсуждениях актуальных тем с использованием различных средств аргументации;</w:t>
      </w:r>
    </w:p>
    <w:p w14:paraId="714A128C" w14:textId="77777777" w:rsidR="00F5519A" w:rsidRPr="009772D0" w:rsidRDefault="00F5519A" w:rsidP="00F5519A">
      <w:pPr>
        <w:shd w:val="clear" w:color="auto" w:fill="FFFFFF"/>
        <w:rPr>
          <w:rFonts w:ascii="Times New Roman" w:hAnsi="Times New Roman" w:cs="Times New Roman"/>
          <w:color w:val="000000"/>
          <w:sz w:val="24"/>
          <w:szCs w:val="24"/>
        </w:rPr>
      </w:pPr>
      <w:r w:rsidRPr="009772D0">
        <w:rPr>
          <w:rFonts w:ascii="Times New Roman" w:hAnsi="Times New Roman" w:cs="Times New Roman"/>
          <w:b/>
          <w:bCs/>
          <w:color w:val="000000"/>
          <w:sz w:val="24"/>
          <w:szCs w:val="24"/>
          <w:u w:val="single"/>
        </w:rPr>
        <w:t>2)применение приобретенных знаний, умений и навыков в повседневной жизни</w:t>
      </w:r>
      <w:r w:rsidRPr="009772D0">
        <w:rPr>
          <w:rFonts w:ascii="Times New Roman" w:hAnsi="Times New Roman" w:cs="Times New Roman"/>
          <w:color w:val="000000"/>
          <w:sz w:val="24"/>
          <w:szCs w:val="24"/>
        </w:rPr>
        <w:t>; способность использовать родной язык как средство получения знаний по другим учебным предметам; применение полученных знаний, умений и навыков анализа языковых явлений на межпредметном уровне (на уроках иностранного языка, литературы и др.);</w:t>
      </w:r>
    </w:p>
    <w:p w14:paraId="41B67C72" w14:textId="77777777" w:rsidR="00F5519A" w:rsidRPr="009772D0" w:rsidRDefault="00F5519A" w:rsidP="00F5519A">
      <w:pPr>
        <w:shd w:val="clear" w:color="auto" w:fill="FFFFFF"/>
        <w:rPr>
          <w:rFonts w:ascii="Times New Roman" w:hAnsi="Times New Roman" w:cs="Times New Roman"/>
          <w:color w:val="000000"/>
          <w:sz w:val="24"/>
          <w:szCs w:val="24"/>
        </w:rPr>
      </w:pPr>
      <w:r w:rsidRPr="009772D0">
        <w:rPr>
          <w:rFonts w:ascii="Times New Roman" w:hAnsi="Times New Roman" w:cs="Times New Roman"/>
          <w:color w:val="000000"/>
          <w:sz w:val="24"/>
          <w:szCs w:val="24"/>
        </w:rPr>
        <w:t>3</w:t>
      </w:r>
      <w:r w:rsidRPr="009772D0">
        <w:rPr>
          <w:rFonts w:ascii="Times New Roman" w:hAnsi="Times New Roman" w:cs="Times New Roman"/>
          <w:b/>
          <w:bCs/>
          <w:color w:val="000000"/>
          <w:sz w:val="24"/>
          <w:szCs w:val="24"/>
          <w:u w:val="single"/>
        </w:rPr>
        <w:t>)коммуникативно целесообразное взаимодействие с окружающими людьми</w:t>
      </w:r>
      <w:r w:rsidRPr="009772D0">
        <w:rPr>
          <w:rFonts w:ascii="Times New Roman" w:hAnsi="Times New Roman" w:cs="Times New Roman"/>
          <w:color w:val="000000"/>
          <w:sz w:val="24"/>
          <w:szCs w:val="24"/>
        </w:rPr>
        <w:t> в процессе речевого общения, совместного выполнения какого-либо задания, участия в спорах, обсуждениях актуальных тем; овладение национально-культурными нормами речевого поведения в различных ситуациях формального и неформального межличностного и межкультурного общения.</w:t>
      </w:r>
    </w:p>
    <w:p w14:paraId="10D0F75C" w14:textId="77777777" w:rsidR="00F5519A" w:rsidRPr="009772D0" w:rsidRDefault="00F5519A" w:rsidP="00F5519A">
      <w:pPr>
        <w:shd w:val="clear" w:color="auto" w:fill="FFFFFF"/>
        <w:rPr>
          <w:rFonts w:ascii="Times New Roman" w:hAnsi="Times New Roman" w:cs="Times New Roman"/>
          <w:color w:val="000000"/>
          <w:sz w:val="24"/>
          <w:szCs w:val="24"/>
        </w:rPr>
      </w:pPr>
      <w:r w:rsidRPr="009772D0">
        <w:rPr>
          <w:rFonts w:ascii="Times New Roman" w:hAnsi="Times New Roman" w:cs="Times New Roman"/>
          <w:b/>
          <w:bCs/>
          <w:color w:val="000000"/>
          <w:sz w:val="24"/>
          <w:szCs w:val="24"/>
        </w:rPr>
        <w:t>Предметные результаты:</w:t>
      </w:r>
    </w:p>
    <w:p w14:paraId="3BAE4503" w14:textId="77777777" w:rsidR="00F5519A" w:rsidRPr="009772D0" w:rsidRDefault="00F5519A" w:rsidP="00F5519A">
      <w:pPr>
        <w:shd w:val="clear" w:color="auto" w:fill="FFFFFF"/>
        <w:rPr>
          <w:rFonts w:ascii="Times New Roman" w:hAnsi="Times New Roman" w:cs="Times New Roman"/>
          <w:color w:val="000000"/>
          <w:sz w:val="24"/>
          <w:szCs w:val="24"/>
        </w:rPr>
      </w:pPr>
      <w:r w:rsidRPr="009772D0">
        <w:rPr>
          <w:rFonts w:ascii="Times New Roman" w:hAnsi="Times New Roman" w:cs="Times New Roman"/>
          <w:color w:val="000000"/>
          <w:sz w:val="24"/>
          <w:szCs w:val="24"/>
        </w:rPr>
        <w:lastRenderedPageBreak/>
        <w:t>1) представление об основных функциях языка, о роли русского языка как национального языка русского народа, как государственного языка Российской Федерации и языка межнационального общения, о связи языка и культуры народа, о роли родного языка в жизни человека и общества;</w:t>
      </w:r>
    </w:p>
    <w:p w14:paraId="279A4D99" w14:textId="77777777" w:rsidR="00F5519A" w:rsidRPr="009772D0" w:rsidRDefault="00F5519A" w:rsidP="00F5519A">
      <w:pPr>
        <w:shd w:val="clear" w:color="auto" w:fill="FFFFFF"/>
        <w:rPr>
          <w:rFonts w:ascii="Times New Roman" w:hAnsi="Times New Roman" w:cs="Times New Roman"/>
          <w:color w:val="000000"/>
          <w:sz w:val="24"/>
          <w:szCs w:val="24"/>
        </w:rPr>
      </w:pPr>
      <w:r w:rsidRPr="009772D0">
        <w:rPr>
          <w:rFonts w:ascii="Times New Roman" w:hAnsi="Times New Roman" w:cs="Times New Roman"/>
          <w:color w:val="000000"/>
          <w:sz w:val="24"/>
          <w:szCs w:val="24"/>
        </w:rPr>
        <w:t>2) понимание места родного языка в системе гуманитарных наук и его роли в образовании в целом;</w:t>
      </w:r>
      <w:r w:rsidRPr="009772D0">
        <w:rPr>
          <w:rFonts w:ascii="Times New Roman" w:hAnsi="Times New Roman" w:cs="Times New Roman"/>
          <w:color w:val="000000"/>
          <w:sz w:val="24"/>
          <w:szCs w:val="24"/>
        </w:rPr>
        <w:br/>
        <w:t>3) усвоение основ научных знаний о родном языке; понимание взаимосвязи его уровней и единиц;</w:t>
      </w:r>
    </w:p>
    <w:p w14:paraId="659FA153" w14:textId="77777777" w:rsidR="00F5519A" w:rsidRPr="009772D0" w:rsidRDefault="00F5519A" w:rsidP="00F5519A">
      <w:pPr>
        <w:shd w:val="clear" w:color="auto" w:fill="FFFFFF"/>
        <w:rPr>
          <w:rFonts w:ascii="Times New Roman" w:hAnsi="Times New Roman" w:cs="Times New Roman"/>
          <w:color w:val="000000"/>
          <w:sz w:val="24"/>
          <w:szCs w:val="24"/>
        </w:rPr>
      </w:pPr>
      <w:r w:rsidRPr="009772D0">
        <w:rPr>
          <w:rFonts w:ascii="Times New Roman" w:hAnsi="Times New Roman" w:cs="Times New Roman"/>
          <w:color w:val="000000"/>
          <w:sz w:val="24"/>
          <w:szCs w:val="24"/>
        </w:rPr>
        <w:t>4) освоение базовых понятий лингвистики: лингвистика и ее основные разделы; язык и речь, речевое общение, речь устная и письменная; монолог, диалог и их виды; ситуация речевого общения; разговорная речь, научный, публицистический, официально-деловой стили,язык художественной литературы; жанры научного, публицистического, официально-делового стилей и разговорной речи; функционально-смысловые типы речи (повествование, описание, рассуждение); текст, типы текста; основные единицы языка, их признаки и особенности употребления в речи;</w:t>
      </w:r>
    </w:p>
    <w:p w14:paraId="37FCD694" w14:textId="77777777" w:rsidR="00F5519A" w:rsidRPr="009772D0" w:rsidRDefault="00F5519A" w:rsidP="00F5519A">
      <w:pPr>
        <w:shd w:val="clear" w:color="auto" w:fill="FFFFFF"/>
        <w:rPr>
          <w:rFonts w:ascii="Times New Roman" w:hAnsi="Times New Roman" w:cs="Times New Roman"/>
          <w:color w:val="000000"/>
          <w:sz w:val="24"/>
          <w:szCs w:val="24"/>
        </w:rPr>
      </w:pPr>
      <w:r w:rsidRPr="009772D0">
        <w:rPr>
          <w:rFonts w:ascii="Times New Roman" w:hAnsi="Times New Roman" w:cs="Times New Roman"/>
          <w:color w:val="000000"/>
          <w:sz w:val="24"/>
          <w:szCs w:val="24"/>
        </w:rPr>
        <w:t>5) овладение основными стилистическими ресурсами лексики и фразеологии русского языка, основными нормами русского литературного языка (орфоэпическими, лексическими, грамматическими, орфографическими, пунктуационными), нормами речевого этикета и использование их в своей речевой практике при создании устных и письменных высказываний;</w:t>
      </w:r>
      <w:r w:rsidRPr="009772D0">
        <w:rPr>
          <w:rFonts w:ascii="Times New Roman" w:hAnsi="Times New Roman" w:cs="Times New Roman"/>
          <w:color w:val="000000"/>
          <w:sz w:val="24"/>
          <w:szCs w:val="24"/>
        </w:rPr>
        <w:br/>
        <w:t>6) опознавание и анализ основных единиц языка, грамматических категорий языка, уместное употребление языковых единиц адекватно ситуации речевого общения;</w:t>
      </w:r>
    </w:p>
    <w:p w14:paraId="79C0B50B" w14:textId="77777777" w:rsidR="00F5519A" w:rsidRPr="009772D0" w:rsidRDefault="00F5519A" w:rsidP="00F5519A">
      <w:pPr>
        <w:shd w:val="clear" w:color="auto" w:fill="FFFFFF"/>
        <w:rPr>
          <w:rFonts w:ascii="Times New Roman" w:hAnsi="Times New Roman" w:cs="Times New Roman"/>
          <w:color w:val="000000"/>
          <w:sz w:val="24"/>
          <w:szCs w:val="24"/>
        </w:rPr>
      </w:pPr>
      <w:r w:rsidRPr="009772D0">
        <w:rPr>
          <w:rFonts w:ascii="Times New Roman" w:hAnsi="Times New Roman" w:cs="Times New Roman"/>
          <w:color w:val="000000"/>
          <w:sz w:val="24"/>
          <w:szCs w:val="24"/>
        </w:rPr>
        <w:t>7) проведение различных видов анализа слова (фонетический, морфемный, словообразовательный, лексический, морфологический), синтаксического анализа словосочетания и предложения, многоаспектного анализа текста с точки зрения его основных признаков и структуры, принадлежности к определенным функциональным разновидностям языка, особенностей языкового оформления, использования выразительных средств языка;</w:t>
      </w:r>
    </w:p>
    <w:p w14:paraId="70EE598F" w14:textId="77777777" w:rsidR="00F5519A" w:rsidRPr="009772D0" w:rsidRDefault="00F5519A" w:rsidP="00F5519A">
      <w:pPr>
        <w:shd w:val="clear" w:color="auto" w:fill="FFFFFF"/>
        <w:rPr>
          <w:rFonts w:ascii="Times New Roman" w:hAnsi="Times New Roman" w:cs="Times New Roman"/>
          <w:color w:val="000000"/>
          <w:sz w:val="24"/>
          <w:szCs w:val="24"/>
        </w:rPr>
      </w:pPr>
      <w:r w:rsidRPr="009772D0">
        <w:rPr>
          <w:rFonts w:ascii="Times New Roman" w:hAnsi="Times New Roman" w:cs="Times New Roman"/>
          <w:color w:val="000000"/>
          <w:sz w:val="24"/>
          <w:szCs w:val="24"/>
        </w:rPr>
        <w:t>8) понимание коммуникативно-эстетических возможностей лексической и грамматической синонимии и использование их в собственной речевой практике;</w:t>
      </w:r>
    </w:p>
    <w:p w14:paraId="02EEB8D1" w14:textId="77777777" w:rsidR="00F5519A" w:rsidRPr="009772D0" w:rsidRDefault="00F5519A" w:rsidP="00F5519A">
      <w:pPr>
        <w:shd w:val="clear" w:color="auto" w:fill="FFFFFF"/>
        <w:rPr>
          <w:rFonts w:ascii="Times New Roman" w:hAnsi="Times New Roman" w:cs="Times New Roman"/>
          <w:color w:val="000000"/>
          <w:sz w:val="24"/>
          <w:szCs w:val="24"/>
        </w:rPr>
      </w:pPr>
      <w:r w:rsidRPr="009772D0">
        <w:rPr>
          <w:rFonts w:ascii="Times New Roman" w:hAnsi="Times New Roman" w:cs="Times New Roman"/>
          <w:color w:val="000000"/>
          <w:sz w:val="24"/>
          <w:szCs w:val="24"/>
        </w:rPr>
        <w:t>9) осознание эстетической функции родного языка, способность оценивать эстетическую сторону речевого высказывания при анализе текстов художественной литературы</w:t>
      </w:r>
    </w:p>
    <w:p w14:paraId="1B34D2C4" w14:textId="77777777" w:rsidR="003D1EAF" w:rsidRDefault="003D1EAF" w:rsidP="003D1EAF">
      <w:pPr>
        <w:widowControl w:val="0"/>
        <w:suppressAutoHyphens/>
        <w:jc w:val="both"/>
      </w:pPr>
    </w:p>
    <w:p w14:paraId="54865C75" w14:textId="77777777" w:rsidR="003D1EAF" w:rsidRDefault="003D1EAF" w:rsidP="003D1EAF">
      <w:pPr>
        <w:widowControl w:val="0"/>
        <w:suppressAutoHyphens/>
        <w:jc w:val="both"/>
      </w:pPr>
    </w:p>
    <w:p w14:paraId="4195C846" w14:textId="77777777" w:rsidR="003D1EAF" w:rsidRDefault="003D1EAF" w:rsidP="003D1EAF">
      <w:pPr>
        <w:widowControl w:val="0"/>
        <w:suppressAutoHyphens/>
        <w:jc w:val="both"/>
      </w:pPr>
    </w:p>
    <w:p w14:paraId="2A31021E" w14:textId="77777777" w:rsidR="00AF516A" w:rsidRPr="003D1EAF" w:rsidRDefault="003D1EAF" w:rsidP="003D1EAF">
      <w:pPr>
        <w:widowControl w:val="0"/>
        <w:suppressAutoHyphens/>
        <w:jc w:val="both"/>
        <w:rPr>
          <w:rFonts w:ascii="Times New Roman" w:hAnsi="Times New Roman" w:cs="Times New Roman"/>
          <w:sz w:val="24"/>
          <w:szCs w:val="24"/>
        </w:rPr>
      </w:pPr>
      <w:r>
        <w:rPr>
          <w:rFonts w:ascii="Times New Roman" w:hAnsi="Times New Roman" w:cs="Times New Roman"/>
        </w:rPr>
        <w:t xml:space="preserve">                         </w:t>
      </w:r>
      <w:r>
        <w:rPr>
          <w:rFonts w:ascii="Times New Roman" w:hAnsi="Times New Roman" w:cs="Times New Roman"/>
          <w:sz w:val="24"/>
          <w:szCs w:val="24"/>
        </w:rPr>
        <w:t>Содержание программы</w:t>
      </w:r>
    </w:p>
    <w:p w14:paraId="352B06D3" w14:textId="77777777" w:rsidR="00AF516A" w:rsidRPr="003E2018" w:rsidRDefault="00AF516A" w:rsidP="009772D0">
      <w:pPr>
        <w:pStyle w:val="a3"/>
        <w:spacing w:line="360" w:lineRule="auto"/>
        <w:ind w:left="720"/>
        <w:jc w:val="both"/>
        <w:rPr>
          <w:rFonts w:ascii="Times New Roman" w:hAnsi="Times New Roman" w:cs="Times New Roman"/>
          <w:sz w:val="24"/>
          <w:szCs w:val="24"/>
        </w:rPr>
      </w:pPr>
    </w:p>
    <w:tbl>
      <w:tblPr>
        <w:tblStyle w:val="a5"/>
        <w:tblW w:w="0" w:type="auto"/>
        <w:tblInd w:w="1555" w:type="dxa"/>
        <w:tblLayout w:type="fixed"/>
        <w:tblLook w:val="04A0" w:firstRow="1" w:lastRow="0" w:firstColumn="1" w:lastColumn="0" w:noHBand="0" w:noVBand="1"/>
      </w:tblPr>
      <w:tblGrid>
        <w:gridCol w:w="1134"/>
        <w:gridCol w:w="6491"/>
        <w:gridCol w:w="3402"/>
      </w:tblGrid>
      <w:tr w:rsidR="00C6680B" w:rsidRPr="003E2018" w14:paraId="2D42E254" w14:textId="77777777" w:rsidTr="006F7D0A">
        <w:tc>
          <w:tcPr>
            <w:tcW w:w="1134" w:type="dxa"/>
          </w:tcPr>
          <w:p w14:paraId="4EB1A2E5" w14:textId="77777777" w:rsidR="00C6680B" w:rsidRPr="003E2018" w:rsidRDefault="00C6680B" w:rsidP="00870362">
            <w:pPr>
              <w:pStyle w:val="a3"/>
              <w:spacing w:line="360" w:lineRule="auto"/>
              <w:jc w:val="both"/>
              <w:rPr>
                <w:sz w:val="24"/>
                <w:szCs w:val="24"/>
              </w:rPr>
            </w:pPr>
            <w:r w:rsidRPr="003E2018">
              <w:rPr>
                <w:sz w:val="24"/>
                <w:szCs w:val="24"/>
              </w:rPr>
              <w:t>№ п/п</w:t>
            </w:r>
          </w:p>
        </w:tc>
        <w:tc>
          <w:tcPr>
            <w:tcW w:w="6491" w:type="dxa"/>
          </w:tcPr>
          <w:p w14:paraId="0FC307A8" w14:textId="77777777" w:rsidR="00C6680B" w:rsidRPr="003E2018" w:rsidRDefault="00C6680B" w:rsidP="00870362">
            <w:pPr>
              <w:pStyle w:val="a3"/>
              <w:spacing w:line="360" w:lineRule="auto"/>
              <w:jc w:val="both"/>
              <w:rPr>
                <w:sz w:val="24"/>
                <w:szCs w:val="24"/>
              </w:rPr>
            </w:pPr>
            <w:r w:rsidRPr="003E2018">
              <w:rPr>
                <w:sz w:val="24"/>
                <w:szCs w:val="24"/>
              </w:rPr>
              <w:t xml:space="preserve">                         Разделы</w:t>
            </w:r>
          </w:p>
        </w:tc>
        <w:tc>
          <w:tcPr>
            <w:tcW w:w="3402" w:type="dxa"/>
          </w:tcPr>
          <w:p w14:paraId="4809710D" w14:textId="77777777" w:rsidR="00C6680B" w:rsidRPr="003E2018" w:rsidRDefault="00C6680B" w:rsidP="00870362">
            <w:pPr>
              <w:pStyle w:val="a3"/>
              <w:spacing w:line="360" w:lineRule="auto"/>
              <w:jc w:val="both"/>
              <w:rPr>
                <w:sz w:val="24"/>
                <w:szCs w:val="24"/>
              </w:rPr>
            </w:pPr>
            <w:r w:rsidRPr="003E2018">
              <w:rPr>
                <w:sz w:val="24"/>
                <w:szCs w:val="24"/>
              </w:rPr>
              <w:t>Количество часов всего</w:t>
            </w:r>
          </w:p>
        </w:tc>
      </w:tr>
      <w:tr w:rsidR="00C6680B" w:rsidRPr="003E2018" w14:paraId="7AF90B2C" w14:textId="77777777" w:rsidTr="006F7D0A">
        <w:tc>
          <w:tcPr>
            <w:tcW w:w="1134" w:type="dxa"/>
          </w:tcPr>
          <w:p w14:paraId="79F18BDA" w14:textId="77777777" w:rsidR="00C6680B" w:rsidRPr="003E2018" w:rsidRDefault="00C6680B" w:rsidP="00870362">
            <w:pPr>
              <w:pStyle w:val="a3"/>
              <w:spacing w:line="360" w:lineRule="auto"/>
              <w:jc w:val="both"/>
              <w:rPr>
                <w:sz w:val="24"/>
                <w:szCs w:val="24"/>
              </w:rPr>
            </w:pPr>
            <w:r w:rsidRPr="003E2018">
              <w:rPr>
                <w:sz w:val="24"/>
                <w:szCs w:val="24"/>
              </w:rPr>
              <w:t>1.</w:t>
            </w:r>
          </w:p>
        </w:tc>
        <w:tc>
          <w:tcPr>
            <w:tcW w:w="6491" w:type="dxa"/>
          </w:tcPr>
          <w:p w14:paraId="428F1425" w14:textId="77777777" w:rsidR="00C6680B" w:rsidRPr="003E2018" w:rsidRDefault="00C6680B" w:rsidP="00870362">
            <w:pPr>
              <w:pStyle w:val="a3"/>
              <w:spacing w:line="360" w:lineRule="auto"/>
              <w:jc w:val="both"/>
              <w:rPr>
                <w:sz w:val="24"/>
                <w:szCs w:val="24"/>
              </w:rPr>
            </w:pPr>
            <w:r w:rsidRPr="003E2018">
              <w:rPr>
                <w:sz w:val="24"/>
                <w:szCs w:val="24"/>
              </w:rPr>
              <w:t>Русский язык как развивающееся явление.</w:t>
            </w:r>
          </w:p>
        </w:tc>
        <w:tc>
          <w:tcPr>
            <w:tcW w:w="3402" w:type="dxa"/>
          </w:tcPr>
          <w:p w14:paraId="0604A34A" w14:textId="77777777" w:rsidR="00C6680B" w:rsidRPr="003E2018" w:rsidRDefault="00C6680B" w:rsidP="00870362">
            <w:pPr>
              <w:pStyle w:val="a3"/>
              <w:spacing w:line="360" w:lineRule="auto"/>
              <w:jc w:val="center"/>
              <w:rPr>
                <w:sz w:val="24"/>
                <w:szCs w:val="24"/>
              </w:rPr>
            </w:pPr>
            <w:r w:rsidRPr="003E2018">
              <w:rPr>
                <w:sz w:val="24"/>
                <w:szCs w:val="24"/>
              </w:rPr>
              <w:t>1</w:t>
            </w:r>
          </w:p>
        </w:tc>
      </w:tr>
      <w:tr w:rsidR="00C6680B" w:rsidRPr="003E2018" w14:paraId="013F0E0A" w14:textId="77777777" w:rsidTr="006F7D0A">
        <w:tc>
          <w:tcPr>
            <w:tcW w:w="1134" w:type="dxa"/>
          </w:tcPr>
          <w:p w14:paraId="3F2E8727" w14:textId="77777777" w:rsidR="00C6680B" w:rsidRPr="003E2018" w:rsidRDefault="00C6680B" w:rsidP="00870362">
            <w:pPr>
              <w:pStyle w:val="a3"/>
              <w:spacing w:line="360" w:lineRule="auto"/>
              <w:jc w:val="both"/>
              <w:rPr>
                <w:sz w:val="24"/>
                <w:szCs w:val="24"/>
              </w:rPr>
            </w:pPr>
            <w:r w:rsidRPr="003E2018">
              <w:rPr>
                <w:sz w:val="24"/>
                <w:szCs w:val="24"/>
              </w:rPr>
              <w:t>2.</w:t>
            </w:r>
          </w:p>
        </w:tc>
        <w:tc>
          <w:tcPr>
            <w:tcW w:w="6491" w:type="dxa"/>
          </w:tcPr>
          <w:p w14:paraId="7703B9DB" w14:textId="77777777" w:rsidR="00C6680B" w:rsidRPr="003E2018" w:rsidRDefault="00C6680B" w:rsidP="00870362">
            <w:pPr>
              <w:pStyle w:val="a3"/>
              <w:spacing w:line="360" w:lineRule="auto"/>
              <w:jc w:val="both"/>
              <w:rPr>
                <w:sz w:val="24"/>
                <w:szCs w:val="24"/>
              </w:rPr>
            </w:pPr>
            <w:r w:rsidRPr="003E2018">
              <w:rPr>
                <w:sz w:val="24"/>
                <w:szCs w:val="24"/>
              </w:rPr>
              <w:t>Повторение изученного  в 5-6 классах.</w:t>
            </w:r>
          </w:p>
        </w:tc>
        <w:tc>
          <w:tcPr>
            <w:tcW w:w="3402" w:type="dxa"/>
          </w:tcPr>
          <w:p w14:paraId="64FE0CD4" w14:textId="77777777" w:rsidR="00C6680B" w:rsidRPr="003E2018" w:rsidRDefault="00BE4C9E" w:rsidP="00870362">
            <w:pPr>
              <w:pStyle w:val="a3"/>
              <w:spacing w:line="360" w:lineRule="auto"/>
              <w:jc w:val="center"/>
              <w:rPr>
                <w:sz w:val="24"/>
                <w:szCs w:val="24"/>
              </w:rPr>
            </w:pPr>
            <w:r>
              <w:rPr>
                <w:sz w:val="24"/>
                <w:szCs w:val="24"/>
              </w:rPr>
              <w:t>13</w:t>
            </w:r>
          </w:p>
        </w:tc>
      </w:tr>
      <w:tr w:rsidR="00C6680B" w:rsidRPr="003E2018" w14:paraId="62872EAD" w14:textId="77777777" w:rsidTr="006F7D0A">
        <w:tc>
          <w:tcPr>
            <w:tcW w:w="1134" w:type="dxa"/>
          </w:tcPr>
          <w:p w14:paraId="6B0A541F" w14:textId="77777777" w:rsidR="00C6680B" w:rsidRPr="003E2018" w:rsidRDefault="00C6680B" w:rsidP="00870362">
            <w:pPr>
              <w:pStyle w:val="a3"/>
              <w:spacing w:line="360" w:lineRule="auto"/>
              <w:jc w:val="both"/>
              <w:rPr>
                <w:sz w:val="24"/>
                <w:szCs w:val="24"/>
              </w:rPr>
            </w:pPr>
            <w:r w:rsidRPr="003E2018">
              <w:rPr>
                <w:sz w:val="24"/>
                <w:szCs w:val="24"/>
              </w:rPr>
              <w:t>3.</w:t>
            </w:r>
          </w:p>
        </w:tc>
        <w:tc>
          <w:tcPr>
            <w:tcW w:w="6491" w:type="dxa"/>
          </w:tcPr>
          <w:p w14:paraId="064A15D6" w14:textId="77777777" w:rsidR="00C6680B" w:rsidRPr="003E2018" w:rsidRDefault="00C6680B" w:rsidP="00870362">
            <w:pPr>
              <w:pStyle w:val="a3"/>
              <w:spacing w:line="360" w:lineRule="auto"/>
              <w:jc w:val="both"/>
              <w:rPr>
                <w:sz w:val="24"/>
                <w:szCs w:val="24"/>
              </w:rPr>
            </w:pPr>
            <w:r w:rsidRPr="003E2018">
              <w:rPr>
                <w:sz w:val="24"/>
                <w:szCs w:val="24"/>
              </w:rPr>
              <w:t xml:space="preserve">Морфология и орфография. Культура речи. </w:t>
            </w:r>
          </w:p>
          <w:p w14:paraId="63347966" w14:textId="77777777" w:rsidR="00C6680B" w:rsidRPr="003E2018" w:rsidRDefault="00C6680B" w:rsidP="00870362">
            <w:pPr>
              <w:pStyle w:val="a3"/>
              <w:spacing w:line="360" w:lineRule="auto"/>
              <w:jc w:val="both"/>
              <w:rPr>
                <w:sz w:val="24"/>
                <w:szCs w:val="24"/>
              </w:rPr>
            </w:pPr>
            <w:r w:rsidRPr="003E2018">
              <w:rPr>
                <w:sz w:val="24"/>
                <w:szCs w:val="24"/>
              </w:rPr>
              <w:t>Причастие.</w:t>
            </w:r>
          </w:p>
        </w:tc>
        <w:tc>
          <w:tcPr>
            <w:tcW w:w="3402" w:type="dxa"/>
          </w:tcPr>
          <w:p w14:paraId="6F2222E8" w14:textId="77777777" w:rsidR="00C6680B" w:rsidRPr="003E2018" w:rsidRDefault="00C6680B" w:rsidP="00870362">
            <w:pPr>
              <w:pStyle w:val="a3"/>
              <w:spacing w:line="360" w:lineRule="auto"/>
              <w:jc w:val="center"/>
              <w:rPr>
                <w:sz w:val="24"/>
                <w:szCs w:val="24"/>
              </w:rPr>
            </w:pPr>
          </w:p>
          <w:p w14:paraId="0BA20ADB" w14:textId="77777777" w:rsidR="00C6680B" w:rsidRPr="003E2018" w:rsidRDefault="00BE4C9E" w:rsidP="00870362">
            <w:pPr>
              <w:pStyle w:val="a3"/>
              <w:spacing w:line="360" w:lineRule="auto"/>
              <w:jc w:val="center"/>
              <w:rPr>
                <w:sz w:val="24"/>
                <w:szCs w:val="24"/>
              </w:rPr>
            </w:pPr>
            <w:r>
              <w:rPr>
                <w:sz w:val="24"/>
                <w:szCs w:val="24"/>
              </w:rPr>
              <w:t>31</w:t>
            </w:r>
          </w:p>
        </w:tc>
      </w:tr>
      <w:tr w:rsidR="00C6680B" w:rsidRPr="003E2018" w14:paraId="53187B8E" w14:textId="77777777" w:rsidTr="006F7D0A">
        <w:tc>
          <w:tcPr>
            <w:tcW w:w="1134" w:type="dxa"/>
          </w:tcPr>
          <w:p w14:paraId="771688BF" w14:textId="77777777" w:rsidR="00C6680B" w:rsidRPr="003E2018" w:rsidRDefault="00C6680B" w:rsidP="00870362">
            <w:pPr>
              <w:pStyle w:val="a3"/>
              <w:spacing w:line="360" w:lineRule="auto"/>
              <w:jc w:val="both"/>
              <w:rPr>
                <w:sz w:val="24"/>
                <w:szCs w:val="24"/>
              </w:rPr>
            </w:pPr>
            <w:r w:rsidRPr="003E2018">
              <w:rPr>
                <w:sz w:val="24"/>
                <w:szCs w:val="24"/>
              </w:rPr>
              <w:t>4.</w:t>
            </w:r>
          </w:p>
        </w:tc>
        <w:tc>
          <w:tcPr>
            <w:tcW w:w="6491" w:type="dxa"/>
          </w:tcPr>
          <w:p w14:paraId="368908CA" w14:textId="77777777" w:rsidR="00C6680B" w:rsidRPr="003E2018" w:rsidRDefault="00C6680B" w:rsidP="00870362">
            <w:pPr>
              <w:pStyle w:val="a3"/>
              <w:spacing w:line="360" w:lineRule="auto"/>
              <w:jc w:val="both"/>
              <w:rPr>
                <w:sz w:val="24"/>
                <w:szCs w:val="24"/>
              </w:rPr>
            </w:pPr>
            <w:r w:rsidRPr="003E2018">
              <w:rPr>
                <w:sz w:val="24"/>
                <w:szCs w:val="24"/>
              </w:rPr>
              <w:t>Деепричастие.</w:t>
            </w:r>
          </w:p>
        </w:tc>
        <w:tc>
          <w:tcPr>
            <w:tcW w:w="3402" w:type="dxa"/>
          </w:tcPr>
          <w:p w14:paraId="4222FB89" w14:textId="77777777" w:rsidR="00C6680B" w:rsidRPr="003E2018" w:rsidRDefault="007F6783" w:rsidP="00870362">
            <w:pPr>
              <w:pStyle w:val="a3"/>
              <w:spacing w:line="360" w:lineRule="auto"/>
              <w:jc w:val="center"/>
              <w:rPr>
                <w:sz w:val="24"/>
                <w:szCs w:val="24"/>
              </w:rPr>
            </w:pPr>
            <w:r>
              <w:rPr>
                <w:sz w:val="24"/>
                <w:szCs w:val="24"/>
              </w:rPr>
              <w:t>11</w:t>
            </w:r>
          </w:p>
        </w:tc>
      </w:tr>
      <w:tr w:rsidR="00C6680B" w:rsidRPr="003E2018" w14:paraId="1484BB5F" w14:textId="77777777" w:rsidTr="006F7D0A">
        <w:tc>
          <w:tcPr>
            <w:tcW w:w="1134" w:type="dxa"/>
          </w:tcPr>
          <w:p w14:paraId="6D48C6AF" w14:textId="77777777" w:rsidR="00C6680B" w:rsidRPr="003E2018" w:rsidRDefault="00C6680B" w:rsidP="00870362">
            <w:pPr>
              <w:pStyle w:val="a3"/>
              <w:spacing w:line="360" w:lineRule="auto"/>
              <w:jc w:val="both"/>
              <w:rPr>
                <w:sz w:val="24"/>
                <w:szCs w:val="24"/>
              </w:rPr>
            </w:pPr>
            <w:r w:rsidRPr="003E2018">
              <w:rPr>
                <w:sz w:val="24"/>
                <w:szCs w:val="24"/>
              </w:rPr>
              <w:t>5.</w:t>
            </w:r>
          </w:p>
        </w:tc>
        <w:tc>
          <w:tcPr>
            <w:tcW w:w="6491" w:type="dxa"/>
          </w:tcPr>
          <w:p w14:paraId="1BFB0816" w14:textId="77777777" w:rsidR="00C6680B" w:rsidRPr="003E2018" w:rsidRDefault="00C6680B" w:rsidP="00870362">
            <w:pPr>
              <w:pStyle w:val="a3"/>
              <w:spacing w:line="360" w:lineRule="auto"/>
              <w:jc w:val="both"/>
              <w:rPr>
                <w:sz w:val="24"/>
                <w:szCs w:val="24"/>
              </w:rPr>
            </w:pPr>
            <w:r w:rsidRPr="003E2018">
              <w:rPr>
                <w:sz w:val="24"/>
                <w:szCs w:val="24"/>
              </w:rPr>
              <w:t>Наречие.</w:t>
            </w:r>
          </w:p>
        </w:tc>
        <w:tc>
          <w:tcPr>
            <w:tcW w:w="3402" w:type="dxa"/>
          </w:tcPr>
          <w:p w14:paraId="0871E5AC" w14:textId="77777777" w:rsidR="00C6680B" w:rsidRPr="003E2018" w:rsidRDefault="00BE4C9E" w:rsidP="00870362">
            <w:pPr>
              <w:pStyle w:val="a3"/>
              <w:spacing w:line="360" w:lineRule="auto"/>
              <w:jc w:val="center"/>
              <w:rPr>
                <w:sz w:val="24"/>
                <w:szCs w:val="24"/>
              </w:rPr>
            </w:pPr>
            <w:r>
              <w:rPr>
                <w:sz w:val="24"/>
                <w:szCs w:val="24"/>
              </w:rPr>
              <w:t>25</w:t>
            </w:r>
          </w:p>
        </w:tc>
      </w:tr>
      <w:tr w:rsidR="00C6680B" w:rsidRPr="003E2018" w14:paraId="56C51958" w14:textId="77777777" w:rsidTr="006F7D0A">
        <w:tc>
          <w:tcPr>
            <w:tcW w:w="1134" w:type="dxa"/>
          </w:tcPr>
          <w:p w14:paraId="4314F4B8" w14:textId="77777777" w:rsidR="00C6680B" w:rsidRPr="003E2018" w:rsidRDefault="00C6680B" w:rsidP="00870362">
            <w:pPr>
              <w:pStyle w:val="a3"/>
              <w:spacing w:line="360" w:lineRule="auto"/>
              <w:jc w:val="both"/>
              <w:rPr>
                <w:sz w:val="24"/>
                <w:szCs w:val="24"/>
              </w:rPr>
            </w:pPr>
            <w:r w:rsidRPr="003E2018">
              <w:rPr>
                <w:sz w:val="24"/>
                <w:szCs w:val="24"/>
              </w:rPr>
              <w:t>6.</w:t>
            </w:r>
          </w:p>
        </w:tc>
        <w:tc>
          <w:tcPr>
            <w:tcW w:w="6491" w:type="dxa"/>
          </w:tcPr>
          <w:p w14:paraId="15FCFC15" w14:textId="77777777" w:rsidR="00C6680B" w:rsidRPr="003E2018" w:rsidRDefault="00C6680B" w:rsidP="00870362">
            <w:pPr>
              <w:pStyle w:val="a3"/>
              <w:spacing w:line="360" w:lineRule="auto"/>
              <w:jc w:val="both"/>
              <w:rPr>
                <w:sz w:val="24"/>
                <w:szCs w:val="24"/>
              </w:rPr>
            </w:pPr>
            <w:r w:rsidRPr="003E2018">
              <w:rPr>
                <w:sz w:val="24"/>
                <w:szCs w:val="24"/>
              </w:rPr>
              <w:t>Категория состояния.</w:t>
            </w:r>
          </w:p>
        </w:tc>
        <w:tc>
          <w:tcPr>
            <w:tcW w:w="3402" w:type="dxa"/>
          </w:tcPr>
          <w:p w14:paraId="255F5ED0" w14:textId="77777777" w:rsidR="00C6680B" w:rsidRPr="003E2018" w:rsidRDefault="007F6783" w:rsidP="00870362">
            <w:pPr>
              <w:pStyle w:val="a3"/>
              <w:spacing w:line="360" w:lineRule="auto"/>
              <w:jc w:val="center"/>
              <w:rPr>
                <w:sz w:val="24"/>
                <w:szCs w:val="24"/>
              </w:rPr>
            </w:pPr>
            <w:r>
              <w:rPr>
                <w:sz w:val="24"/>
                <w:szCs w:val="24"/>
              </w:rPr>
              <w:t>7</w:t>
            </w:r>
          </w:p>
        </w:tc>
      </w:tr>
      <w:tr w:rsidR="00C6680B" w:rsidRPr="003E2018" w14:paraId="1A521015" w14:textId="77777777" w:rsidTr="006F7D0A">
        <w:tc>
          <w:tcPr>
            <w:tcW w:w="1134" w:type="dxa"/>
          </w:tcPr>
          <w:p w14:paraId="626A1F41" w14:textId="77777777" w:rsidR="00C6680B" w:rsidRPr="003E2018" w:rsidRDefault="00C6680B" w:rsidP="00870362">
            <w:pPr>
              <w:pStyle w:val="a3"/>
              <w:spacing w:line="360" w:lineRule="auto"/>
              <w:jc w:val="both"/>
              <w:rPr>
                <w:sz w:val="24"/>
                <w:szCs w:val="24"/>
              </w:rPr>
            </w:pPr>
            <w:r w:rsidRPr="003E2018">
              <w:rPr>
                <w:sz w:val="24"/>
                <w:szCs w:val="24"/>
              </w:rPr>
              <w:t>7.</w:t>
            </w:r>
          </w:p>
        </w:tc>
        <w:tc>
          <w:tcPr>
            <w:tcW w:w="6491" w:type="dxa"/>
          </w:tcPr>
          <w:p w14:paraId="1C3DFC19" w14:textId="77777777" w:rsidR="00C6680B" w:rsidRPr="003E2018" w:rsidRDefault="00C6680B" w:rsidP="00870362">
            <w:pPr>
              <w:pStyle w:val="a3"/>
              <w:spacing w:line="360" w:lineRule="auto"/>
              <w:jc w:val="both"/>
              <w:rPr>
                <w:sz w:val="24"/>
                <w:szCs w:val="24"/>
              </w:rPr>
            </w:pPr>
            <w:r w:rsidRPr="003E2018">
              <w:rPr>
                <w:sz w:val="24"/>
                <w:szCs w:val="24"/>
              </w:rPr>
              <w:t>Служебные части речи.</w:t>
            </w:r>
          </w:p>
          <w:p w14:paraId="10FD0BC0" w14:textId="77777777" w:rsidR="00C6680B" w:rsidRPr="003E2018" w:rsidRDefault="00C6680B" w:rsidP="00870362">
            <w:pPr>
              <w:pStyle w:val="a3"/>
              <w:spacing w:line="360" w:lineRule="auto"/>
              <w:jc w:val="both"/>
              <w:rPr>
                <w:sz w:val="24"/>
                <w:szCs w:val="24"/>
              </w:rPr>
            </w:pPr>
            <w:r w:rsidRPr="003E2018">
              <w:rPr>
                <w:sz w:val="24"/>
                <w:szCs w:val="24"/>
              </w:rPr>
              <w:t>Предлог.</w:t>
            </w:r>
          </w:p>
        </w:tc>
        <w:tc>
          <w:tcPr>
            <w:tcW w:w="3402" w:type="dxa"/>
          </w:tcPr>
          <w:p w14:paraId="56B86EDC" w14:textId="77777777" w:rsidR="00C6680B" w:rsidRDefault="007F6783" w:rsidP="00870362">
            <w:pPr>
              <w:pStyle w:val="a3"/>
              <w:spacing w:line="360" w:lineRule="auto"/>
              <w:jc w:val="center"/>
              <w:rPr>
                <w:sz w:val="24"/>
                <w:szCs w:val="24"/>
              </w:rPr>
            </w:pPr>
            <w:r>
              <w:rPr>
                <w:sz w:val="24"/>
                <w:szCs w:val="24"/>
              </w:rPr>
              <w:t>1</w:t>
            </w:r>
          </w:p>
          <w:p w14:paraId="7C81CAE8" w14:textId="77777777" w:rsidR="007F6783" w:rsidRPr="003E2018" w:rsidRDefault="007F6783" w:rsidP="00870362">
            <w:pPr>
              <w:pStyle w:val="a3"/>
              <w:spacing w:line="360" w:lineRule="auto"/>
              <w:jc w:val="center"/>
              <w:rPr>
                <w:sz w:val="24"/>
                <w:szCs w:val="24"/>
              </w:rPr>
            </w:pPr>
            <w:r>
              <w:rPr>
                <w:sz w:val="24"/>
                <w:szCs w:val="24"/>
              </w:rPr>
              <w:t>9</w:t>
            </w:r>
          </w:p>
        </w:tc>
      </w:tr>
      <w:tr w:rsidR="00C6680B" w:rsidRPr="003E2018" w14:paraId="1A8612AE" w14:textId="77777777" w:rsidTr="006F7D0A">
        <w:tc>
          <w:tcPr>
            <w:tcW w:w="1134" w:type="dxa"/>
          </w:tcPr>
          <w:p w14:paraId="593FBB63" w14:textId="77777777" w:rsidR="00C6680B" w:rsidRPr="003E2018" w:rsidRDefault="00C6680B" w:rsidP="00870362">
            <w:pPr>
              <w:pStyle w:val="a3"/>
              <w:spacing w:line="360" w:lineRule="auto"/>
              <w:jc w:val="both"/>
              <w:rPr>
                <w:sz w:val="24"/>
                <w:szCs w:val="24"/>
              </w:rPr>
            </w:pPr>
            <w:r w:rsidRPr="003E2018">
              <w:rPr>
                <w:sz w:val="24"/>
                <w:szCs w:val="24"/>
              </w:rPr>
              <w:t>8.</w:t>
            </w:r>
          </w:p>
        </w:tc>
        <w:tc>
          <w:tcPr>
            <w:tcW w:w="6491" w:type="dxa"/>
          </w:tcPr>
          <w:p w14:paraId="7D04A2EC" w14:textId="77777777" w:rsidR="00C6680B" w:rsidRPr="003E2018" w:rsidRDefault="00C6680B" w:rsidP="00870362">
            <w:pPr>
              <w:pStyle w:val="a3"/>
              <w:spacing w:line="360" w:lineRule="auto"/>
              <w:jc w:val="both"/>
              <w:rPr>
                <w:sz w:val="24"/>
                <w:szCs w:val="24"/>
              </w:rPr>
            </w:pPr>
            <w:r w:rsidRPr="003E2018">
              <w:rPr>
                <w:sz w:val="24"/>
                <w:szCs w:val="24"/>
              </w:rPr>
              <w:t>Союз.</w:t>
            </w:r>
          </w:p>
        </w:tc>
        <w:tc>
          <w:tcPr>
            <w:tcW w:w="3402" w:type="dxa"/>
          </w:tcPr>
          <w:p w14:paraId="35EB2F65" w14:textId="77777777" w:rsidR="00C6680B" w:rsidRPr="003E2018" w:rsidRDefault="007F6783" w:rsidP="00870362">
            <w:pPr>
              <w:pStyle w:val="a3"/>
              <w:spacing w:line="360" w:lineRule="auto"/>
              <w:jc w:val="center"/>
              <w:rPr>
                <w:sz w:val="24"/>
                <w:szCs w:val="24"/>
              </w:rPr>
            </w:pPr>
            <w:r>
              <w:rPr>
                <w:sz w:val="24"/>
                <w:szCs w:val="24"/>
              </w:rPr>
              <w:t>13</w:t>
            </w:r>
          </w:p>
        </w:tc>
      </w:tr>
      <w:tr w:rsidR="00C6680B" w:rsidRPr="003E2018" w14:paraId="436A0A60" w14:textId="77777777" w:rsidTr="006F7D0A">
        <w:tc>
          <w:tcPr>
            <w:tcW w:w="1134" w:type="dxa"/>
          </w:tcPr>
          <w:p w14:paraId="248760A6" w14:textId="77777777" w:rsidR="00C6680B" w:rsidRPr="003E2018" w:rsidRDefault="00C6680B" w:rsidP="00870362">
            <w:pPr>
              <w:pStyle w:val="a3"/>
              <w:spacing w:line="360" w:lineRule="auto"/>
              <w:jc w:val="both"/>
              <w:rPr>
                <w:sz w:val="24"/>
                <w:szCs w:val="24"/>
              </w:rPr>
            </w:pPr>
            <w:r w:rsidRPr="003E2018">
              <w:rPr>
                <w:sz w:val="24"/>
                <w:szCs w:val="24"/>
              </w:rPr>
              <w:t>9.</w:t>
            </w:r>
          </w:p>
        </w:tc>
        <w:tc>
          <w:tcPr>
            <w:tcW w:w="6491" w:type="dxa"/>
          </w:tcPr>
          <w:p w14:paraId="7893860F" w14:textId="77777777" w:rsidR="00C6680B" w:rsidRPr="003E2018" w:rsidRDefault="00C6680B" w:rsidP="00870362">
            <w:pPr>
              <w:pStyle w:val="a3"/>
              <w:spacing w:line="360" w:lineRule="auto"/>
              <w:jc w:val="both"/>
              <w:rPr>
                <w:sz w:val="24"/>
                <w:szCs w:val="24"/>
              </w:rPr>
            </w:pPr>
            <w:r w:rsidRPr="003E2018">
              <w:rPr>
                <w:sz w:val="24"/>
                <w:szCs w:val="24"/>
              </w:rPr>
              <w:t>Частица.</w:t>
            </w:r>
          </w:p>
        </w:tc>
        <w:tc>
          <w:tcPr>
            <w:tcW w:w="3402" w:type="dxa"/>
          </w:tcPr>
          <w:p w14:paraId="4E8AF1C6" w14:textId="77777777" w:rsidR="00C6680B" w:rsidRPr="003E2018" w:rsidRDefault="007F6783" w:rsidP="00870362">
            <w:pPr>
              <w:pStyle w:val="a3"/>
              <w:spacing w:line="360" w:lineRule="auto"/>
              <w:jc w:val="center"/>
              <w:rPr>
                <w:sz w:val="24"/>
                <w:szCs w:val="24"/>
              </w:rPr>
            </w:pPr>
            <w:r>
              <w:rPr>
                <w:sz w:val="24"/>
                <w:szCs w:val="24"/>
              </w:rPr>
              <w:t>13</w:t>
            </w:r>
          </w:p>
        </w:tc>
      </w:tr>
      <w:tr w:rsidR="00C6680B" w:rsidRPr="003E2018" w14:paraId="243CAB34" w14:textId="77777777" w:rsidTr="006F7D0A">
        <w:tc>
          <w:tcPr>
            <w:tcW w:w="1134" w:type="dxa"/>
          </w:tcPr>
          <w:p w14:paraId="561CEFB9" w14:textId="77777777" w:rsidR="00C6680B" w:rsidRPr="003E2018" w:rsidRDefault="00C6680B" w:rsidP="00870362">
            <w:pPr>
              <w:pStyle w:val="a3"/>
              <w:spacing w:line="360" w:lineRule="auto"/>
              <w:jc w:val="both"/>
              <w:rPr>
                <w:sz w:val="24"/>
                <w:szCs w:val="24"/>
              </w:rPr>
            </w:pPr>
            <w:r w:rsidRPr="003E2018">
              <w:rPr>
                <w:sz w:val="24"/>
                <w:szCs w:val="24"/>
              </w:rPr>
              <w:t>10.</w:t>
            </w:r>
          </w:p>
        </w:tc>
        <w:tc>
          <w:tcPr>
            <w:tcW w:w="6491" w:type="dxa"/>
          </w:tcPr>
          <w:p w14:paraId="2F2566CC" w14:textId="77777777" w:rsidR="00C6680B" w:rsidRPr="003E2018" w:rsidRDefault="00C6680B" w:rsidP="00870362">
            <w:pPr>
              <w:pStyle w:val="a3"/>
              <w:spacing w:line="360" w:lineRule="auto"/>
              <w:jc w:val="both"/>
              <w:rPr>
                <w:sz w:val="24"/>
                <w:szCs w:val="24"/>
              </w:rPr>
            </w:pPr>
            <w:r w:rsidRPr="003E2018">
              <w:rPr>
                <w:sz w:val="24"/>
                <w:szCs w:val="24"/>
              </w:rPr>
              <w:t>Междометие.</w:t>
            </w:r>
          </w:p>
        </w:tc>
        <w:tc>
          <w:tcPr>
            <w:tcW w:w="3402" w:type="dxa"/>
          </w:tcPr>
          <w:p w14:paraId="48E56ABD" w14:textId="77777777" w:rsidR="00C6680B" w:rsidRPr="003E2018" w:rsidRDefault="007F6783" w:rsidP="00870362">
            <w:pPr>
              <w:pStyle w:val="a3"/>
              <w:spacing w:line="360" w:lineRule="auto"/>
              <w:jc w:val="center"/>
              <w:rPr>
                <w:sz w:val="24"/>
                <w:szCs w:val="24"/>
              </w:rPr>
            </w:pPr>
            <w:r>
              <w:rPr>
                <w:sz w:val="24"/>
                <w:szCs w:val="24"/>
              </w:rPr>
              <w:t>6</w:t>
            </w:r>
          </w:p>
        </w:tc>
      </w:tr>
      <w:tr w:rsidR="00C6680B" w:rsidRPr="003E2018" w14:paraId="0C6F40F7" w14:textId="77777777" w:rsidTr="006F7D0A">
        <w:tc>
          <w:tcPr>
            <w:tcW w:w="1134" w:type="dxa"/>
          </w:tcPr>
          <w:p w14:paraId="4680BBDD" w14:textId="77777777" w:rsidR="00C6680B" w:rsidRPr="003E2018" w:rsidRDefault="00C6680B" w:rsidP="00870362">
            <w:pPr>
              <w:pStyle w:val="a3"/>
              <w:spacing w:line="360" w:lineRule="auto"/>
              <w:jc w:val="both"/>
              <w:rPr>
                <w:sz w:val="24"/>
                <w:szCs w:val="24"/>
              </w:rPr>
            </w:pPr>
            <w:r w:rsidRPr="003E2018">
              <w:rPr>
                <w:sz w:val="24"/>
                <w:szCs w:val="24"/>
              </w:rPr>
              <w:t>11.</w:t>
            </w:r>
          </w:p>
        </w:tc>
        <w:tc>
          <w:tcPr>
            <w:tcW w:w="6491" w:type="dxa"/>
          </w:tcPr>
          <w:p w14:paraId="53B3DC2F" w14:textId="77777777" w:rsidR="00C6680B" w:rsidRPr="003E2018" w:rsidRDefault="00C6680B" w:rsidP="00870362">
            <w:pPr>
              <w:pStyle w:val="a3"/>
              <w:spacing w:line="360" w:lineRule="auto"/>
              <w:jc w:val="both"/>
              <w:rPr>
                <w:sz w:val="24"/>
                <w:szCs w:val="24"/>
              </w:rPr>
            </w:pPr>
            <w:r w:rsidRPr="003E2018">
              <w:rPr>
                <w:sz w:val="24"/>
                <w:szCs w:val="24"/>
              </w:rPr>
              <w:t>Повторение и систематизация изученного в 5-7 классах.</w:t>
            </w:r>
          </w:p>
        </w:tc>
        <w:tc>
          <w:tcPr>
            <w:tcW w:w="3402" w:type="dxa"/>
          </w:tcPr>
          <w:p w14:paraId="3612DB2E" w14:textId="77777777" w:rsidR="00C6680B" w:rsidRPr="003E2018" w:rsidRDefault="007F6783" w:rsidP="00870362">
            <w:pPr>
              <w:pStyle w:val="a3"/>
              <w:spacing w:line="360" w:lineRule="auto"/>
              <w:jc w:val="center"/>
              <w:rPr>
                <w:sz w:val="24"/>
                <w:szCs w:val="24"/>
              </w:rPr>
            </w:pPr>
            <w:r>
              <w:rPr>
                <w:sz w:val="24"/>
                <w:szCs w:val="24"/>
              </w:rPr>
              <w:t>10</w:t>
            </w:r>
          </w:p>
        </w:tc>
      </w:tr>
      <w:tr w:rsidR="00C6680B" w:rsidRPr="003E2018" w14:paraId="65F903D1" w14:textId="77777777" w:rsidTr="006F7D0A">
        <w:tc>
          <w:tcPr>
            <w:tcW w:w="1134" w:type="dxa"/>
          </w:tcPr>
          <w:p w14:paraId="231C01A0" w14:textId="77777777" w:rsidR="00C6680B" w:rsidRPr="003E2018" w:rsidRDefault="00C6680B" w:rsidP="00870362">
            <w:pPr>
              <w:pStyle w:val="a3"/>
              <w:spacing w:line="360" w:lineRule="auto"/>
              <w:jc w:val="both"/>
              <w:rPr>
                <w:sz w:val="24"/>
                <w:szCs w:val="24"/>
              </w:rPr>
            </w:pPr>
          </w:p>
        </w:tc>
        <w:tc>
          <w:tcPr>
            <w:tcW w:w="6491" w:type="dxa"/>
          </w:tcPr>
          <w:p w14:paraId="04770BF4" w14:textId="77777777" w:rsidR="00C6680B" w:rsidRPr="003E2018" w:rsidRDefault="00C6680B" w:rsidP="00870362">
            <w:pPr>
              <w:pStyle w:val="a3"/>
              <w:spacing w:line="360" w:lineRule="auto"/>
              <w:jc w:val="both"/>
              <w:rPr>
                <w:sz w:val="24"/>
                <w:szCs w:val="24"/>
              </w:rPr>
            </w:pPr>
            <w:r w:rsidRPr="003E2018">
              <w:rPr>
                <w:sz w:val="24"/>
                <w:szCs w:val="24"/>
              </w:rPr>
              <w:t>Итого</w:t>
            </w:r>
          </w:p>
        </w:tc>
        <w:tc>
          <w:tcPr>
            <w:tcW w:w="3402" w:type="dxa"/>
          </w:tcPr>
          <w:p w14:paraId="6612454A" w14:textId="77777777" w:rsidR="00C6680B" w:rsidRPr="003E2018" w:rsidRDefault="00BE4C9E" w:rsidP="00870362">
            <w:pPr>
              <w:pStyle w:val="a3"/>
              <w:spacing w:line="360" w:lineRule="auto"/>
              <w:jc w:val="center"/>
              <w:rPr>
                <w:sz w:val="24"/>
                <w:szCs w:val="24"/>
              </w:rPr>
            </w:pPr>
            <w:r>
              <w:rPr>
                <w:sz w:val="24"/>
                <w:szCs w:val="24"/>
              </w:rPr>
              <w:t>140</w:t>
            </w:r>
          </w:p>
        </w:tc>
      </w:tr>
    </w:tbl>
    <w:p w14:paraId="1D146443" w14:textId="77777777" w:rsidR="00AF516A" w:rsidRDefault="00AF516A" w:rsidP="00AF516A">
      <w:pPr>
        <w:pStyle w:val="a3"/>
        <w:spacing w:line="360" w:lineRule="auto"/>
        <w:ind w:left="720"/>
        <w:jc w:val="both"/>
        <w:rPr>
          <w:rFonts w:ascii="Times New Roman" w:hAnsi="Times New Roman" w:cs="Times New Roman"/>
          <w:b/>
          <w:sz w:val="24"/>
          <w:szCs w:val="24"/>
        </w:rPr>
      </w:pPr>
    </w:p>
    <w:p w14:paraId="32571111" w14:textId="77777777" w:rsidR="00DE1524" w:rsidRDefault="00DE1524" w:rsidP="00AF516A">
      <w:pPr>
        <w:pStyle w:val="a3"/>
        <w:spacing w:line="360" w:lineRule="auto"/>
        <w:ind w:left="720"/>
        <w:jc w:val="both"/>
        <w:rPr>
          <w:rFonts w:ascii="Times New Roman" w:hAnsi="Times New Roman" w:cs="Times New Roman"/>
          <w:b/>
          <w:sz w:val="24"/>
          <w:szCs w:val="24"/>
        </w:rPr>
      </w:pPr>
    </w:p>
    <w:p w14:paraId="513691E4" w14:textId="77777777" w:rsidR="006F7D0A" w:rsidRDefault="006F7D0A" w:rsidP="00AF516A">
      <w:pPr>
        <w:pStyle w:val="a3"/>
        <w:spacing w:line="360" w:lineRule="auto"/>
        <w:ind w:left="720"/>
        <w:jc w:val="both"/>
        <w:rPr>
          <w:rFonts w:ascii="Times New Roman" w:hAnsi="Times New Roman" w:cs="Times New Roman"/>
          <w:b/>
          <w:sz w:val="24"/>
          <w:szCs w:val="24"/>
        </w:rPr>
      </w:pPr>
    </w:p>
    <w:p w14:paraId="3587B411" w14:textId="77777777" w:rsidR="006F7D0A" w:rsidRDefault="006F7D0A" w:rsidP="00AF516A">
      <w:pPr>
        <w:pStyle w:val="a3"/>
        <w:spacing w:line="360" w:lineRule="auto"/>
        <w:ind w:left="720"/>
        <w:jc w:val="both"/>
        <w:rPr>
          <w:rFonts w:ascii="Times New Roman" w:hAnsi="Times New Roman" w:cs="Times New Roman"/>
          <w:b/>
          <w:sz w:val="24"/>
          <w:szCs w:val="24"/>
        </w:rPr>
      </w:pPr>
    </w:p>
    <w:p w14:paraId="3213BAA8" w14:textId="77777777" w:rsidR="00DE1524" w:rsidRDefault="00DE1524" w:rsidP="00AF516A">
      <w:pPr>
        <w:pStyle w:val="a3"/>
        <w:spacing w:line="360" w:lineRule="auto"/>
        <w:ind w:left="720"/>
        <w:jc w:val="both"/>
        <w:rPr>
          <w:rFonts w:ascii="Times New Roman" w:hAnsi="Times New Roman" w:cs="Times New Roman"/>
          <w:b/>
          <w:sz w:val="24"/>
          <w:szCs w:val="24"/>
        </w:rPr>
      </w:pPr>
    </w:p>
    <w:p w14:paraId="39EC87A3" w14:textId="77777777" w:rsidR="00DE1524" w:rsidRDefault="00DE1524" w:rsidP="00AF516A">
      <w:pPr>
        <w:pStyle w:val="a3"/>
        <w:spacing w:line="360" w:lineRule="auto"/>
        <w:ind w:left="720"/>
        <w:jc w:val="both"/>
        <w:rPr>
          <w:rFonts w:ascii="Times New Roman" w:hAnsi="Times New Roman" w:cs="Times New Roman"/>
          <w:b/>
          <w:sz w:val="24"/>
          <w:szCs w:val="24"/>
        </w:rPr>
      </w:pPr>
    </w:p>
    <w:p w14:paraId="421C526E" w14:textId="77777777" w:rsidR="00DE1524" w:rsidRPr="001C5701" w:rsidRDefault="00DE1524" w:rsidP="00DE1524">
      <w:pPr>
        <w:pStyle w:val="a3"/>
        <w:jc w:val="center"/>
        <w:rPr>
          <w:rFonts w:ascii="Times New Roman" w:hAnsi="Times New Roman" w:cs="Times New Roman"/>
          <w:b/>
          <w:sz w:val="24"/>
          <w:szCs w:val="24"/>
        </w:rPr>
      </w:pPr>
      <w:r w:rsidRPr="001C5701">
        <w:rPr>
          <w:rFonts w:ascii="Times New Roman" w:hAnsi="Times New Roman" w:cs="Times New Roman"/>
          <w:b/>
          <w:sz w:val="24"/>
          <w:szCs w:val="24"/>
        </w:rPr>
        <w:t>Тематическое планирование с учетом рабочей программы воспитания</w:t>
      </w:r>
    </w:p>
    <w:p w14:paraId="5393141C" w14:textId="77777777" w:rsidR="00DE1524" w:rsidRPr="001C5701" w:rsidRDefault="00DE1524" w:rsidP="00DE1524">
      <w:pPr>
        <w:pStyle w:val="a3"/>
        <w:jc w:val="both"/>
        <w:rPr>
          <w:rFonts w:ascii="Times New Roman" w:hAnsi="Times New Roman" w:cs="Times New Roman"/>
          <w:b/>
          <w:sz w:val="24"/>
          <w:szCs w:val="24"/>
        </w:rPr>
      </w:pPr>
    </w:p>
    <w:tbl>
      <w:tblPr>
        <w:tblStyle w:val="a5"/>
        <w:tblW w:w="14850" w:type="dxa"/>
        <w:tblLayout w:type="fixed"/>
        <w:tblLook w:val="04A0" w:firstRow="1" w:lastRow="0" w:firstColumn="1" w:lastColumn="0" w:noHBand="0" w:noVBand="1"/>
      </w:tblPr>
      <w:tblGrid>
        <w:gridCol w:w="567"/>
        <w:gridCol w:w="5244"/>
        <w:gridCol w:w="7764"/>
        <w:gridCol w:w="1275"/>
      </w:tblGrid>
      <w:tr w:rsidR="00DE1524" w:rsidRPr="001C5701" w14:paraId="53F02C62" w14:textId="77777777" w:rsidTr="0046722E">
        <w:tc>
          <w:tcPr>
            <w:tcW w:w="567" w:type="dxa"/>
          </w:tcPr>
          <w:p w14:paraId="4C776152" w14:textId="77777777" w:rsidR="00DE1524" w:rsidRPr="001C5701" w:rsidRDefault="00DE1524" w:rsidP="0046722E">
            <w:pPr>
              <w:pStyle w:val="a3"/>
              <w:jc w:val="both"/>
              <w:rPr>
                <w:sz w:val="24"/>
                <w:szCs w:val="24"/>
              </w:rPr>
            </w:pPr>
            <w:r w:rsidRPr="001C5701">
              <w:rPr>
                <w:sz w:val="24"/>
                <w:szCs w:val="24"/>
              </w:rPr>
              <w:t xml:space="preserve">№ </w:t>
            </w:r>
          </w:p>
        </w:tc>
        <w:tc>
          <w:tcPr>
            <w:tcW w:w="5244" w:type="dxa"/>
          </w:tcPr>
          <w:p w14:paraId="1ADD56E4" w14:textId="77777777" w:rsidR="00DE1524" w:rsidRPr="001C5701" w:rsidRDefault="00DE1524" w:rsidP="0046722E">
            <w:pPr>
              <w:pStyle w:val="a3"/>
              <w:jc w:val="both"/>
              <w:rPr>
                <w:sz w:val="24"/>
                <w:szCs w:val="24"/>
              </w:rPr>
            </w:pPr>
            <w:r w:rsidRPr="001C5701">
              <w:rPr>
                <w:sz w:val="24"/>
                <w:szCs w:val="24"/>
              </w:rPr>
              <w:t xml:space="preserve">                         Разделы</w:t>
            </w:r>
          </w:p>
        </w:tc>
        <w:tc>
          <w:tcPr>
            <w:tcW w:w="7764" w:type="dxa"/>
          </w:tcPr>
          <w:p w14:paraId="385B22F9" w14:textId="77777777" w:rsidR="00DE1524" w:rsidRPr="001C5701" w:rsidRDefault="00DE1524" w:rsidP="0046722E">
            <w:pPr>
              <w:pStyle w:val="a3"/>
              <w:jc w:val="both"/>
              <w:rPr>
                <w:sz w:val="24"/>
                <w:szCs w:val="24"/>
              </w:rPr>
            </w:pPr>
            <w:r w:rsidRPr="001C5701">
              <w:rPr>
                <w:sz w:val="24"/>
                <w:szCs w:val="24"/>
              </w:rPr>
              <w:t>Модуль воспитательной программы «Школьный урок»</w:t>
            </w:r>
          </w:p>
        </w:tc>
        <w:tc>
          <w:tcPr>
            <w:tcW w:w="1275" w:type="dxa"/>
          </w:tcPr>
          <w:p w14:paraId="1B598280" w14:textId="77777777" w:rsidR="00DE1524" w:rsidRPr="001C5701" w:rsidRDefault="00DE1524" w:rsidP="0046722E">
            <w:pPr>
              <w:pStyle w:val="a3"/>
              <w:jc w:val="both"/>
              <w:rPr>
                <w:sz w:val="24"/>
                <w:szCs w:val="24"/>
              </w:rPr>
            </w:pPr>
            <w:r w:rsidRPr="001C5701">
              <w:rPr>
                <w:sz w:val="24"/>
                <w:szCs w:val="24"/>
              </w:rPr>
              <w:t>Всего</w:t>
            </w:r>
          </w:p>
        </w:tc>
      </w:tr>
      <w:tr w:rsidR="00DE1524" w:rsidRPr="001C5701" w14:paraId="5498AFF6" w14:textId="77777777" w:rsidTr="0046722E">
        <w:tc>
          <w:tcPr>
            <w:tcW w:w="567" w:type="dxa"/>
          </w:tcPr>
          <w:p w14:paraId="3FE39B2C" w14:textId="77777777" w:rsidR="00DE1524" w:rsidRPr="001C5701" w:rsidRDefault="00DE1524" w:rsidP="0046722E">
            <w:pPr>
              <w:pStyle w:val="a3"/>
              <w:jc w:val="both"/>
              <w:rPr>
                <w:sz w:val="24"/>
                <w:szCs w:val="24"/>
              </w:rPr>
            </w:pPr>
            <w:r w:rsidRPr="001C5701">
              <w:rPr>
                <w:sz w:val="24"/>
                <w:szCs w:val="24"/>
              </w:rPr>
              <w:t>1</w:t>
            </w:r>
          </w:p>
        </w:tc>
        <w:tc>
          <w:tcPr>
            <w:tcW w:w="5244" w:type="dxa"/>
          </w:tcPr>
          <w:p w14:paraId="19C4AC39" w14:textId="77777777" w:rsidR="00DE1524" w:rsidRPr="001C5701" w:rsidRDefault="00DE1524" w:rsidP="0046722E">
            <w:pPr>
              <w:pStyle w:val="a3"/>
              <w:jc w:val="both"/>
              <w:rPr>
                <w:sz w:val="24"/>
                <w:szCs w:val="24"/>
              </w:rPr>
            </w:pPr>
            <w:r w:rsidRPr="001C5701">
              <w:rPr>
                <w:sz w:val="24"/>
                <w:szCs w:val="24"/>
              </w:rPr>
              <w:t>Русский язык как развивающееся явление</w:t>
            </w:r>
          </w:p>
        </w:tc>
        <w:tc>
          <w:tcPr>
            <w:tcW w:w="7764" w:type="dxa"/>
          </w:tcPr>
          <w:p w14:paraId="290FB3E4" w14:textId="77777777" w:rsidR="00DE1524" w:rsidRPr="001C5701" w:rsidRDefault="00DE1524" w:rsidP="0046722E">
            <w:pPr>
              <w:pStyle w:val="a3"/>
              <w:jc w:val="center"/>
              <w:rPr>
                <w:sz w:val="24"/>
                <w:szCs w:val="24"/>
              </w:rPr>
            </w:pPr>
            <w:r w:rsidRPr="001C5701">
              <w:rPr>
                <w:sz w:val="24"/>
                <w:szCs w:val="24"/>
              </w:rPr>
              <w:t>День знаний</w:t>
            </w:r>
          </w:p>
        </w:tc>
        <w:tc>
          <w:tcPr>
            <w:tcW w:w="1275" w:type="dxa"/>
          </w:tcPr>
          <w:p w14:paraId="5A74F99C" w14:textId="77777777" w:rsidR="00DE1524" w:rsidRPr="001C5701" w:rsidRDefault="00DE1524" w:rsidP="0046722E">
            <w:pPr>
              <w:pStyle w:val="a3"/>
              <w:jc w:val="center"/>
              <w:rPr>
                <w:sz w:val="24"/>
                <w:szCs w:val="24"/>
              </w:rPr>
            </w:pPr>
            <w:r w:rsidRPr="001C5701">
              <w:rPr>
                <w:sz w:val="24"/>
                <w:szCs w:val="24"/>
              </w:rPr>
              <w:t>1</w:t>
            </w:r>
          </w:p>
        </w:tc>
      </w:tr>
      <w:tr w:rsidR="00DE1524" w:rsidRPr="001C5701" w14:paraId="11C372DF" w14:textId="77777777" w:rsidTr="0046722E">
        <w:tc>
          <w:tcPr>
            <w:tcW w:w="567" w:type="dxa"/>
          </w:tcPr>
          <w:p w14:paraId="00A3457D" w14:textId="77777777" w:rsidR="00DE1524" w:rsidRPr="001C5701" w:rsidRDefault="00DE1524" w:rsidP="0046722E">
            <w:pPr>
              <w:pStyle w:val="a3"/>
              <w:jc w:val="both"/>
              <w:rPr>
                <w:sz w:val="24"/>
                <w:szCs w:val="24"/>
              </w:rPr>
            </w:pPr>
            <w:r w:rsidRPr="001C5701">
              <w:rPr>
                <w:sz w:val="24"/>
                <w:szCs w:val="24"/>
              </w:rPr>
              <w:t>2</w:t>
            </w:r>
          </w:p>
        </w:tc>
        <w:tc>
          <w:tcPr>
            <w:tcW w:w="5244" w:type="dxa"/>
          </w:tcPr>
          <w:p w14:paraId="12AD8D14" w14:textId="77777777" w:rsidR="00DE1524" w:rsidRPr="001C5701" w:rsidRDefault="00DE1524" w:rsidP="0046722E">
            <w:pPr>
              <w:pStyle w:val="a3"/>
              <w:jc w:val="both"/>
              <w:rPr>
                <w:sz w:val="24"/>
                <w:szCs w:val="24"/>
              </w:rPr>
            </w:pPr>
            <w:r w:rsidRPr="001C5701">
              <w:rPr>
                <w:sz w:val="24"/>
                <w:szCs w:val="24"/>
              </w:rPr>
              <w:t>Повторение изученного  в 5-6 классах</w:t>
            </w:r>
          </w:p>
        </w:tc>
        <w:tc>
          <w:tcPr>
            <w:tcW w:w="7764" w:type="dxa"/>
          </w:tcPr>
          <w:p w14:paraId="2709E261" w14:textId="77777777" w:rsidR="00DE1524" w:rsidRPr="001C5701" w:rsidRDefault="00DE1524" w:rsidP="0046722E">
            <w:pPr>
              <w:pStyle w:val="a3"/>
              <w:rPr>
                <w:sz w:val="24"/>
                <w:szCs w:val="24"/>
              </w:rPr>
            </w:pPr>
            <w:r w:rsidRPr="001C5701">
              <w:rPr>
                <w:sz w:val="24"/>
                <w:szCs w:val="24"/>
              </w:rPr>
              <w:t>День солидарности в борьбе с терроризмом. Международный день распространения грамотности</w:t>
            </w:r>
          </w:p>
        </w:tc>
        <w:tc>
          <w:tcPr>
            <w:tcW w:w="1275" w:type="dxa"/>
          </w:tcPr>
          <w:p w14:paraId="413E655D" w14:textId="77777777" w:rsidR="00DE1524" w:rsidRPr="001C5701" w:rsidRDefault="00111C96" w:rsidP="0046722E">
            <w:pPr>
              <w:pStyle w:val="a3"/>
              <w:jc w:val="center"/>
              <w:rPr>
                <w:sz w:val="24"/>
                <w:szCs w:val="24"/>
              </w:rPr>
            </w:pPr>
            <w:r>
              <w:rPr>
                <w:sz w:val="24"/>
                <w:szCs w:val="24"/>
              </w:rPr>
              <w:t>13</w:t>
            </w:r>
          </w:p>
        </w:tc>
      </w:tr>
      <w:tr w:rsidR="00DE1524" w:rsidRPr="001C5701" w14:paraId="37061417" w14:textId="77777777" w:rsidTr="0046722E">
        <w:tc>
          <w:tcPr>
            <w:tcW w:w="567" w:type="dxa"/>
          </w:tcPr>
          <w:p w14:paraId="121A9B26" w14:textId="77777777" w:rsidR="00DE1524" w:rsidRPr="001C5701" w:rsidRDefault="00DE1524" w:rsidP="0046722E">
            <w:pPr>
              <w:pStyle w:val="a3"/>
              <w:jc w:val="both"/>
              <w:rPr>
                <w:sz w:val="24"/>
                <w:szCs w:val="24"/>
              </w:rPr>
            </w:pPr>
            <w:r w:rsidRPr="001C5701">
              <w:rPr>
                <w:sz w:val="24"/>
                <w:szCs w:val="24"/>
              </w:rPr>
              <w:t>3</w:t>
            </w:r>
          </w:p>
        </w:tc>
        <w:tc>
          <w:tcPr>
            <w:tcW w:w="5244" w:type="dxa"/>
          </w:tcPr>
          <w:p w14:paraId="21BEB4E2" w14:textId="77777777" w:rsidR="00DE1524" w:rsidRPr="001C5701" w:rsidRDefault="00DE1524" w:rsidP="0046722E">
            <w:pPr>
              <w:pStyle w:val="a3"/>
              <w:jc w:val="both"/>
              <w:rPr>
                <w:sz w:val="24"/>
                <w:szCs w:val="24"/>
              </w:rPr>
            </w:pPr>
            <w:r w:rsidRPr="001C5701">
              <w:rPr>
                <w:sz w:val="24"/>
                <w:szCs w:val="24"/>
              </w:rPr>
              <w:t>Морфология и орфография. Культура речи. Причастие</w:t>
            </w:r>
          </w:p>
        </w:tc>
        <w:tc>
          <w:tcPr>
            <w:tcW w:w="7764" w:type="dxa"/>
          </w:tcPr>
          <w:p w14:paraId="2C2DFECC" w14:textId="77777777" w:rsidR="00DE1524" w:rsidRPr="001C5701" w:rsidRDefault="00DE1524" w:rsidP="0046722E">
            <w:pPr>
              <w:tabs>
                <w:tab w:val="left" w:pos="916"/>
              </w:tabs>
              <w:rPr>
                <w:sz w:val="24"/>
                <w:szCs w:val="24"/>
              </w:rPr>
            </w:pPr>
            <w:r w:rsidRPr="001C5701">
              <w:rPr>
                <w:sz w:val="24"/>
                <w:szCs w:val="24"/>
              </w:rPr>
              <w:t>Международный день школьных библиотек.</w:t>
            </w:r>
          </w:p>
          <w:p w14:paraId="7B949087" w14:textId="77777777" w:rsidR="00DE1524" w:rsidRPr="001C5701" w:rsidRDefault="00DE1524" w:rsidP="0046722E">
            <w:pPr>
              <w:tabs>
                <w:tab w:val="left" w:pos="916"/>
              </w:tabs>
              <w:rPr>
                <w:sz w:val="24"/>
                <w:szCs w:val="24"/>
              </w:rPr>
            </w:pPr>
            <w:r w:rsidRPr="001C5701">
              <w:rPr>
                <w:sz w:val="24"/>
                <w:szCs w:val="24"/>
              </w:rPr>
              <w:t>День народного единства.</w:t>
            </w:r>
          </w:p>
          <w:p w14:paraId="0D7982A2" w14:textId="77777777" w:rsidR="00DE1524" w:rsidRPr="001C5701" w:rsidRDefault="00DE1524" w:rsidP="0046722E">
            <w:pPr>
              <w:tabs>
                <w:tab w:val="left" w:pos="916"/>
              </w:tabs>
              <w:rPr>
                <w:sz w:val="24"/>
                <w:szCs w:val="24"/>
              </w:rPr>
            </w:pPr>
            <w:r w:rsidRPr="001C5701">
              <w:rPr>
                <w:sz w:val="24"/>
                <w:szCs w:val="24"/>
              </w:rPr>
              <w:t>Международный день толерантности.</w:t>
            </w:r>
          </w:p>
          <w:p w14:paraId="0995306F" w14:textId="77777777" w:rsidR="00DE1524" w:rsidRPr="001C5701" w:rsidRDefault="00DE1524" w:rsidP="0046722E">
            <w:pPr>
              <w:tabs>
                <w:tab w:val="left" w:pos="916"/>
              </w:tabs>
              <w:rPr>
                <w:sz w:val="24"/>
                <w:szCs w:val="24"/>
              </w:rPr>
            </w:pPr>
            <w:r w:rsidRPr="001C5701">
              <w:rPr>
                <w:sz w:val="24"/>
                <w:szCs w:val="24"/>
              </w:rPr>
              <w:t>День матери в России</w:t>
            </w:r>
          </w:p>
          <w:p w14:paraId="3B6FD2EA" w14:textId="77777777" w:rsidR="00DE1524" w:rsidRPr="001C5701" w:rsidRDefault="00DE1524" w:rsidP="0046722E">
            <w:pPr>
              <w:pStyle w:val="a3"/>
              <w:rPr>
                <w:sz w:val="24"/>
                <w:szCs w:val="24"/>
              </w:rPr>
            </w:pPr>
          </w:p>
        </w:tc>
        <w:tc>
          <w:tcPr>
            <w:tcW w:w="1275" w:type="dxa"/>
          </w:tcPr>
          <w:p w14:paraId="4BFB2483" w14:textId="77777777" w:rsidR="00DE1524" w:rsidRPr="001C5701" w:rsidRDefault="00DE1524" w:rsidP="0046722E">
            <w:pPr>
              <w:pStyle w:val="a3"/>
              <w:jc w:val="center"/>
              <w:rPr>
                <w:sz w:val="24"/>
                <w:szCs w:val="24"/>
              </w:rPr>
            </w:pPr>
          </w:p>
          <w:p w14:paraId="7CB496B2" w14:textId="77777777" w:rsidR="00DE1524" w:rsidRPr="001C5701" w:rsidRDefault="00111C96" w:rsidP="0046722E">
            <w:pPr>
              <w:pStyle w:val="a3"/>
              <w:jc w:val="center"/>
              <w:rPr>
                <w:sz w:val="24"/>
                <w:szCs w:val="24"/>
              </w:rPr>
            </w:pPr>
            <w:r>
              <w:rPr>
                <w:sz w:val="24"/>
                <w:szCs w:val="24"/>
              </w:rPr>
              <w:t>31</w:t>
            </w:r>
          </w:p>
        </w:tc>
      </w:tr>
      <w:tr w:rsidR="00DE1524" w:rsidRPr="001C5701" w14:paraId="4031C411" w14:textId="77777777" w:rsidTr="0046722E">
        <w:tc>
          <w:tcPr>
            <w:tcW w:w="567" w:type="dxa"/>
          </w:tcPr>
          <w:p w14:paraId="7F3D7FB5" w14:textId="77777777" w:rsidR="00DE1524" w:rsidRPr="001C5701" w:rsidRDefault="00DE1524" w:rsidP="0046722E">
            <w:pPr>
              <w:pStyle w:val="a3"/>
              <w:jc w:val="both"/>
              <w:rPr>
                <w:sz w:val="24"/>
                <w:szCs w:val="24"/>
              </w:rPr>
            </w:pPr>
            <w:r w:rsidRPr="001C5701">
              <w:rPr>
                <w:sz w:val="24"/>
                <w:szCs w:val="24"/>
              </w:rPr>
              <w:t>4</w:t>
            </w:r>
          </w:p>
        </w:tc>
        <w:tc>
          <w:tcPr>
            <w:tcW w:w="5244" w:type="dxa"/>
          </w:tcPr>
          <w:p w14:paraId="75593C49" w14:textId="77777777" w:rsidR="00DE1524" w:rsidRPr="001C5701" w:rsidRDefault="00DE1524" w:rsidP="0046722E">
            <w:pPr>
              <w:pStyle w:val="a3"/>
              <w:jc w:val="both"/>
              <w:rPr>
                <w:sz w:val="24"/>
                <w:szCs w:val="24"/>
              </w:rPr>
            </w:pPr>
            <w:r w:rsidRPr="001C5701">
              <w:rPr>
                <w:sz w:val="24"/>
                <w:szCs w:val="24"/>
              </w:rPr>
              <w:t>Деепричастие</w:t>
            </w:r>
          </w:p>
        </w:tc>
        <w:tc>
          <w:tcPr>
            <w:tcW w:w="7764" w:type="dxa"/>
          </w:tcPr>
          <w:p w14:paraId="7B6AAE55" w14:textId="77777777" w:rsidR="00DE1524" w:rsidRPr="001C5701" w:rsidRDefault="00DE1524" w:rsidP="0046722E">
            <w:pPr>
              <w:pStyle w:val="a3"/>
              <w:rPr>
                <w:sz w:val="24"/>
                <w:szCs w:val="24"/>
              </w:rPr>
            </w:pPr>
            <w:r w:rsidRPr="001C5701">
              <w:rPr>
                <w:sz w:val="24"/>
                <w:szCs w:val="24"/>
              </w:rPr>
              <w:t>День матери в России</w:t>
            </w:r>
          </w:p>
        </w:tc>
        <w:tc>
          <w:tcPr>
            <w:tcW w:w="1275" w:type="dxa"/>
          </w:tcPr>
          <w:p w14:paraId="46AEEFC9" w14:textId="77777777" w:rsidR="00DE1524" w:rsidRPr="001C5701" w:rsidRDefault="00111C96" w:rsidP="0046722E">
            <w:pPr>
              <w:pStyle w:val="a3"/>
              <w:jc w:val="center"/>
              <w:rPr>
                <w:sz w:val="24"/>
                <w:szCs w:val="24"/>
              </w:rPr>
            </w:pPr>
            <w:r>
              <w:rPr>
                <w:sz w:val="24"/>
                <w:szCs w:val="24"/>
              </w:rPr>
              <w:t>11</w:t>
            </w:r>
          </w:p>
        </w:tc>
      </w:tr>
      <w:tr w:rsidR="00DE1524" w:rsidRPr="001C5701" w14:paraId="72688F02" w14:textId="77777777" w:rsidTr="0046722E">
        <w:tc>
          <w:tcPr>
            <w:tcW w:w="567" w:type="dxa"/>
          </w:tcPr>
          <w:p w14:paraId="503B960B" w14:textId="77777777" w:rsidR="00DE1524" w:rsidRPr="001C5701" w:rsidRDefault="00DE1524" w:rsidP="0046722E">
            <w:pPr>
              <w:pStyle w:val="a3"/>
              <w:jc w:val="both"/>
              <w:rPr>
                <w:sz w:val="24"/>
                <w:szCs w:val="24"/>
              </w:rPr>
            </w:pPr>
            <w:r w:rsidRPr="001C5701">
              <w:rPr>
                <w:sz w:val="24"/>
                <w:szCs w:val="24"/>
              </w:rPr>
              <w:t>5</w:t>
            </w:r>
          </w:p>
        </w:tc>
        <w:tc>
          <w:tcPr>
            <w:tcW w:w="5244" w:type="dxa"/>
          </w:tcPr>
          <w:p w14:paraId="18F803FB" w14:textId="77777777" w:rsidR="00DE1524" w:rsidRPr="001C5701" w:rsidRDefault="00DE1524" w:rsidP="0046722E">
            <w:pPr>
              <w:pStyle w:val="a3"/>
              <w:jc w:val="both"/>
              <w:rPr>
                <w:sz w:val="24"/>
                <w:szCs w:val="24"/>
              </w:rPr>
            </w:pPr>
            <w:r w:rsidRPr="001C5701">
              <w:rPr>
                <w:sz w:val="24"/>
                <w:szCs w:val="24"/>
              </w:rPr>
              <w:t>Наречие</w:t>
            </w:r>
          </w:p>
        </w:tc>
        <w:tc>
          <w:tcPr>
            <w:tcW w:w="7764" w:type="dxa"/>
          </w:tcPr>
          <w:p w14:paraId="7DBD81CE" w14:textId="77777777" w:rsidR="00DE1524" w:rsidRPr="001C5701" w:rsidRDefault="00DE1524" w:rsidP="0046722E">
            <w:pPr>
              <w:pStyle w:val="a3"/>
              <w:rPr>
                <w:sz w:val="24"/>
                <w:szCs w:val="24"/>
              </w:rPr>
            </w:pPr>
            <w:r w:rsidRPr="001C5701">
              <w:rPr>
                <w:sz w:val="24"/>
                <w:szCs w:val="24"/>
              </w:rPr>
              <w:t>Международный день инвалидов.</w:t>
            </w:r>
          </w:p>
          <w:p w14:paraId="6A29C2EE" w14:textId="77777777" w:rsidR="00DE1524" w:rsidRPr="001C5701" w:rsidRDefault="00DE1524" w:rsidP="0046722E">
            <w:pPr>
              <w:pStyle w:val="a3"/>
              <w:rPr>
                <w:sz w:val="24"/>
                <w:szCs w:val="24"/>
              </w:rPr>
            </w:pPr>
            <w:r w:rsidRPr="001C5701">
              <w:rPr>
                <w:sz w:val="24"/>
                <w:szCs w:val="24"/>
              </w:rPr>
              <w:t>День российской науки.</w:t>
            </w:r>
          </w:p>
          <w:p w14:paraId="5F28117B" w14:textId="77777777" w:rsidR="00DE1524" w:rsidRPr="001C5701" w:rsidRDefault="00DE1524" w:rsidP="0046722E">
            <w:pPr>
              <w:pStyle w:val="a3"/>
              <w:rPr>
                <w:sz w:val="24"/>
                <w:szCs w:val="24"/>
              </w:rPr>
            </w:pPr>
            <w:r w:rsidRPr="001C5701">
              <w:rPr>
                <w:sz w:val="24"/>
                <w:szCs w:val="24"/>
              </w:rPr>
              <w:t>Международный день родного языка.</w:t>
            </w:r>
          </w:p>
          <w:p w14:paraId="1F33808A" w14:textId="77777777" w:rsidR="00DE1524" w:rsidRPr="001C5701" w:rsidRDefault="00DE1524" w:rsidP="0046722E">
            <w:pPr>
              <w:pStyle w:val="a3"/>
              <w:rPr>
                <w:sz w:val="24"/>
                <w:szCs w:val="24"/>
              </w:rPr>
            </w:pPr>
            <w:r w:rsidRPr="001C5701">
              <w:rPr>
                <w:sz w:val="24"/>
                <w:szCs w:val="24"/>
              </w:rPr>
              <w:t>День защитника Отечества</w:t>
            </w:r>
          </w:p>
        </w:tc>
        <w:tc>
          <w:tcPr>
            <w:tcW w:w="1275" w:type="dxa"/>
          </w:tcPr>
          <w:p w14:paraId="15D6F458" w14:textId="77777777" w:rsidR="00DE1524" w:rsidRPr="001C5701" w:rsidRDefault="00111C96" w:rsidP="0046722E">
            <w:pPr>
              <w:pStyle w:val="a3"/>
              <w:jc w:val="center"/>
              <w:rPr>
                <w:sz w:val="24"/>
                <w:szCs w:val="24"/>
              </w:rPr>
            </w:pPr>
            <w:r>
              <w:rPr>
                <w:sz w:val="24"/>
                <w:szCs w:val="24"/>
              </w:rPr>
              <w:t>25</w:t>
            </w:r>
          </w:p>
        </w:tc>
      </w:tr>
      <w:tr w:rsidR="00DE1524" w:rsidRPr="001C5701" w14:paraId="20B9C74D" w14:textId="77777777" w:rsidTr="0046722E">
        <w:tc>
          <w:tcPr>
            <w:tcW w:w="567" w:type="dxa"/>
          </w:tcPr>
          <w:p w14:paraId="30434506" w14:textId="77777777" w:rsidR="00DE1524" w:rsidRPr="001C5701" w:rsidRDefault="00DE1524" w:rsidP="0046722E">
            <w:pPr>
              <w:pStyle w:val="a3"/>
              <w:jc w:val="both"/>
              <w:rPr>
                <w:sz w:val="24"/>
                <w:szCs w:val="24"/>
              </w:rPr>
            </w:pPr>
            <w:r w:rsidRPr="001C5701">
              <w:rPr>
                <w:sz w:val="24"/>
                <w:szCs w:val="24"/>
              </w:rPr>
              <w:t>6</w:t>
            </w:r>
          </w:p>
        </w:tc>
        <w:tc>
          <w:tcPr>
            <w:tcW w:w="5244" w:type="dxa"/>
          </w:tcPr>
          <w:p w14:paraId="1FBBD66A" w14:textId="77777777" w:rsidR="00DE1524" w:rsidRPr="001C5701" w:rsidRDefault="00DE1524" w:rsidP="0046722E">
            <w:pPr>
              <w:pStyle w:val="a3"/>
              <w:jc w:val="both"/>
              <w:rPr>
                <w:sz w:val="24"/>
                <w:szCs w:val="24"/>
              </w:rPr>
            </w:pPr>
            <w:r w:rsidRPr="001C5701">
              <w:rPr>
                <w:sz w:val="24"/>
                <w:szCs w:val="24"/>
              </w:rPr>
              <w:t>Категория состояния</w:t>
            </w:r>
          </w:p>
        </w:tc>
        <w:tc>
          <w:tcPr>
            <w:tcW w:w="7764" w:type="dxa"/>
          </w:tcPr>
          <w:p w14:paraId="041D752E" w14:textId="77777777" w:rsidR="00DE1524" w:rsidRPr="001C5701" w:rsidRDefault="00DE1524" w:rsidP="0046722E">
            <w:pPr>
              <w:pStyle w:val="a3"/>
              <w:rPr>
                <w:sz w:val="24"/>
                <w:szCs w:val="24"/>
              </w:rPr>
            </w:pPr>
            <w:r w:rsidRPr="001C5701">
              <w:rPr>
                <w:sz w:val="24"/>
                <w:szCs w:val="24"/>
              </w:rPr>
              <w:t>Международный женский день</w:t>
            </w:r>
          </w:p>
        </w:tc>
        <w:tc>
          <w:tcPr>
            <w:tcW w:w="1275" w:type="dxa"/>
          </w:tcPr>
          <w:p w14:paraId="792522ED" w14:textId="77777777" w:rsidR="00DE1524" w:rsidRPr="001C5701" w:rsidRDefault="00111C96" w:rsidP="0046722E">
            <w:pPr>
              <w:pStyle w:val="a3"/>
              <w:jc w:val="center"/>
              <w:rPr>
                <w:sz w:val="24"/>
                <w:szCs w:val="24"/>
              </w:rPr>
            </w:pPr>
            <w:r>
              <w:rPr>
                <w:sz w:val="24"/>
                <w:szCs w:val="24"/>
              </w:rPr>
              <w:t>7</w:t>
            </w:r>
          </w:p>
        </w:tc>
      </w:tr>
      <w:tr w:rsidR="00DE1524" w:rsidRPr="001C5701" w14:paraId="22B6DE59" w14:textId="77777777" w:rsidTr="0046722E">
        <w:tc>
          <w:tcPr>
            <w:tcW w:w="567" w:type="dxa"/>
          </w:tcPr>
          <w:p w14:paraId="121F895A" w14:textId="77777777" w:rsidR="00DE1524" w:rsidRPr="001C5701" w:rsidRDefault="00DE1524" w:rsidP="0046722E">
            <w:pPr>
              <w:pStyle w:val="a3"/>
              <w:jc w:val="both"/>
              <w:rPr>
                <w:sz w:val="24"/>
                <w:szCs w:val="24"/>
              </w:rPr>
            </w:pPr>
            <w:r w:rsidRPr="001C5701">
              <w:rPr>
                <w:sz w:val="24"/>
                <w:szCs w:val="24"/>
              </w:rPr>
              <w:t>7</w:t>
            </w:r>
          </w:p>
        </w:tc>
        <w:tc>
          <w:tcPr>
            <w:tcW w:w="5244" w:type="dxa"/>
          </w:tcPr>
          <w:p w14:paraId="5EE4F3E5" w14:textId="77777777" w:rsidR="00DE1524" w:rsidRPr="001C5701" w:rsidRDefault="00DE1524" w:rsidP="0046722E">
            <w:pPr>
              <w:pStyle w:val="a3"/>
              <w:jc w:val="both"/>
              <w:rPr>
                <w:sz w:val="24"/>
                <w:szCs w:val="24"/>
              </w:rPr>
            </w:pPr>
            <w:r w:rsidRPr="001C5701">
              <w:rPr>
                <w:sz w:val="24"/>
                <w:szCs w:val="24"/>
              </w:rPr>
              <w:t>Служебные части речи</w:t>
            </w:r>
          </w:p>
          <w:p w14:paraId="106D8CDC" w14:textId="77777777" w:rsidR="00DE1524" w:rsidRPr="001C5701" w:rsidRDefault="00DE1524" w:rsidP="0046722E">
            <w:pPr>
              <w:pStyle w:val="a3"/>
              <w:jc w:val="both"/>
              <w:rPr>
                <w:sz w:val="24"/>
                <w:szCs w:val="24"/>
              </w:rPr>
            </w:pPr>
            <w:r w:rsidRPr="001C5701">
              <w:rPr>
                <w:sz w:val="24"/>
                <w:szCs w:val="24"/>
              </w:rPr>
              <w:t>Предлог. Союз. Частица</w:t>
            </w:r>
          </w:p>
        </w:tc>
        <w:tc>
          <w:tcPr>
            <w:tcW w:w="7764" w:type="dxa"/>
          </w:tcPr>
          <w:p w14:paraId="55C18047" w14:textId="77777777" w:rsidR="00DE1524" w:rsidRPr="001C5701" w:rsidRDefault="00DE1524" w:rsidP="0046722E">
            <w:pPr>
              <w:pStyle w:val="a3"/>
              <w:rPr>
                <w:sz w:val="24"/>
                <w:szCs w:val="24"/>
              </w:rPr>
            </w:pPr>
          </w:p>
        </w:tc>
        <w:tc>
          <w:tcPr>
            <w:tcW w:w="1275" w:type="dxa"/>
          </w:tcPr>
          <w:p w14:paraId="7B631202" w14:textId="77777777" w:rsidR="00DE1524" w:rsidRPr="001C5701" w:rsidRDefault="00111C96" w:rsidP="0046722E">
            <w:pPr>
              <w:pStyle w:val="a3"/>
              <w:jc w:val="center"/>
              <w:rPr>
                <w:sz w:val="24"/>
                <w:szCs w:val="24"/>
              </w:rPr>
            </w:pPr>
            <w:r>
              <w:rPr>
                <w:sz w:val="24"/>
                <w:szCs w:val="24"/>
              </w:rPr>
              <w:t>36</w:t>
            </w:r>
          </w:p>
        </w:tc>
      </w:tr>
      <w:tr w:rsidR="00DE1524" w:rsidRPr="001C5701" w14:paraId="19C83A98" w14:textId="77777777" w:rsidTr="0046722E">
        <w:tc>
          <w:tcPr>
            <w:tcW w:w="567" w:type="dxa"/>
          </w:tcPr>
          <w:p w14:paraId="5C7CCD7A" w14:textId="77777777" w:rsidR="00DE1524" w:rsidRPr="001C5701" w:rsidRDefault="00DE1524" w:rsidP="0046722E">
            <w:pPr>
              <w:pStyle w:val="a3"/>
              <w:jc w:val="both"/>
              <w:rPr>
                <w:sz w:val="24"/>
                <w:szCs w:val="24"/>
              </w:rPr>
            </w:pPr>
            <w:r w:rsidRPr="001C5701">
              <w:rPr>
                <w:sz w:val="24"/>
                <w:szCs w:val="24"/>
              </w:rPr>
              <w:t>8</w:t>
            </w:r>
          </w:p>
        </w:tc>
        <w:tc>
          <w:tcPr>
            <w:tcW w:w="5244" w:type="dxa"/>
          </w:tcPr>
          <w:p w14:paraId="3AE3B6A9" w14:textId="77777777" w:rsidR="00DE1524" w:rsidRPr="001C5701" w:rsidRDefault="00DE1524" w:rsidP="0046722E">
            <w:pPr>
              <w:pStyle w:val="a3"/>
              <w:jc w:val="both"/>
              <w:rPr>
                <w:sz w:val="24"/>
                <w:szCs w:val="24"/>
              </w:rPr>
            </w:pPr>
            <w:r w:rsidRPr="001C5701">
              <w:rPr>
                <w:sz w:val="24"/>
                <w:szCs w:val="24"/>
              </w:rPr>
              <w:t>Междометие</w:t>
            </w:r>
          </w:p>
        </w:tc>
        <w:tc>
          <w:tcPr>
            <w:tcW w:w="7764" w:type="dxa"/>
          </w:tcPr>
          <w:p w14:paraId="4CE3361A" w14:textId="77777777" w:rsidR="00DE1524" w:rsidRPr="001C5701" w:rsidRDefault="006F7D0A" w:rsidP="0046722E">
            <w:pPr>
              <w:pStyle w:val="a3"/>
              <w:rPr>
                <w:sz w:val="24"/>
                <w:szCs w:val="24"/>
              </w:rPr>
            </w:pPr>
            <w:r>
              <w:rPr>
                <w:sz w:val="24"/>
                <w:szCs w:val="24"/>
              </w:rPr>
              <w:t>Уроки мужества.</w:t>
            </w:r>
          </w:p>
        </w:tc>
        <w:tc>
          <w:tcPr>
            <w:tcW w:w="1275" w:type="dxa"/>
          </w:tcPr>
          <w:p w14:paraId="439F72F0" w14:textId="77777777" w:rsidR="00DE1524" w:rsidRDefault="00111C96" w:rsidP="0046722E">
            <w:pPr>
              <w:pStyle w:val="a3"/>
              <w:jc w:val="center"/>
              <w:rPr>
                <w:sz w:val="24"/>
                <w:szCs w:val="24"/>
              </w:rPr>
            </w:pPr>
            <w:r>
              <w:rPr>
                <w:sz w:val="24"/>
                <w:szCs w:val="24"/>
              </w:rPr>
              <w:t>6</w:t>
            </w:r>
          </w:p>
          <w:p w14:paraId="570945D1" w14:textId="77777777" w:rsidR="00256E40" w:rsidRPr="001C5701" w:rsidRDefault="00256E40" w:rsidP="0046722E">
            <w:pPr>
              <w:pStyle w:val="a3"/>
              <w:jc w:val="center"/>
              <w:rPr>
                <w:sz w:val="24"/>
                <w:szCs w:val="24"/>
              </w:rPr>
            </w:pPr>
          </w:p>
        </w:tc>
      </w:tr>
      <w:tr w:rsidR="00DE1524" w:rsidRPr="001C5701" w14:paraId="323A72E8" w14:textId="77777777" w:rsidTr="0046722E">
        <w:trPr>
          <w:trHeight w:val="529"/>
        </w:trPr>
        <w:tc>
          <w:tcPr>
            <w:tcW w:w="567" w:type="dxa"/>
          </w:tcPr>
          <w:p w14:paraId="317CA0A0" w14:textId="77777777" w:rsidR="00DE1524" w:rsidRPr="001C5701" w:rsidRDefault="00DE1524" w:rsidP="0046722E">
            <w:pPr>
              <w:pStyle w:val="a3"/>
              <w:jc w:val="both"/>
              <w:rPr>
                <w:sz w:val="24"/>
                <w:szCs w:val="24"/>
              </w:rPr>
            </w:pPr>
            <w:r w:rsidRPr="001C5701">
              <w:rPr>
                <w:sz w:val="24"/>
                <w:szCs w:val="24"/>
              </w:rPr>
              <w:t>9</w:t>
            </w:r>
          </w:p>
        </w:tc>
        <w:tc>
          <w:tcPr>
            <w:tcW w:w="5244" w:type="dxa"/>
          </w:tcPr>
          <w:p w14:paraId="152AF7F0" w14:textId="77777777" w:rsidR="00DE1524" w:rsidRPr="001C5701" w:rsidRDefault="00DE1524" w:rsidP="0046722E">
            <w:pPr>
              <w:pStyle w:val="a3"/>
              <w:jc w:val="both"/>
              <w:rPr>
                <w:sz w:val="24"/>
                <w:szCs w:val="24"/>
              </w:rPr>
            </w:pPr>
            <w:r w:rsidRPr="001C5701">
              <w:rPr>
                <w:sz w:val="24"/>
                <w:szCs w:val="24"/>
              </w:rPr>
              <w:t>Повторение и систематизация изученного в 5-7 классах</w:t>
            </w:r>
          </w:p>
        </w:tc>
        <w:tc>
          <w:tcPr>
            <w:tcW w:w="7764" w:type="dxa"/>
          </w:tcPr>
          <w:p w14:paraId="2C76758D" w14:textId="77777777" w:rsidR="00DE1524" w:rsidRPr="001C5701" w:rsidRDefault="00DE1524" w:rsidP="0046722E">
            <w:pPr>
              <w:pStyle w:val="a3"/>
              <w:rPr>
                <w:sz w:val="24"/>
                <w:szCs w:val="24"/>
              </w:rPr>
            </w:pPr>
            <w:r w:rsidRPr="001C5701">
              <w:rPr>
                <w:sz w:val="24"/>
                <w:szCs w:val="24"/>
              </w:rPr>
              <w:t>Международный день семьи.</w:t>
            </w:r>
          </w:p>
          <w:p w14:paraId="57886103" w14:textId="77777777" w:rsidR="00DE1524" w:rsidRPr="001C5701" w:rsidRDefault="00DE1524" w:rsidP="0046722E">
            <w:pPr>
              <w:pStyle w:val="a3"/>
              <w:rPr>
                <w:sz w:val="24"/>
                <w:szCs w:val="24"/>
              </w:rPr>
            </w:pPr>
            <w:r w:rsidRPr="001C5701">
              <w:rPr>
                <w:sz w:val="24"/>
                <w:szCs w:val="24"/>
              </w:rPr>
              <w:t>День славянской письменности и культуры</w:t>
            </w:r>
          </w:p>
        </w:tc>
        <w:tc>
          <w:tcPr>
            <w:tcW w:w="1275" w:type="dxa"/>
          </w:tcPr>
          <w:p w14:paraId="25FE922C" w14:textId="77777777" w:rsidR="00DE1524" w:rsidRPr="001C5701" w:rsidRDefault="00111C96" w:rsidP="0046722E">
            <w:pPr>
              <w:pStyle w:val="a3"/>
              <w:jc w:val="center"/>
              <w:rPr>
                <w:sz w:val="24"/>
                <w:szCs w:val="24"/>
              </w:rPr>
            </w:pPr>
            <w:r>
              <w:rPr>
                <w:sz w:val="24"/>
                <w:szCs w:val="24"/>
              </w:rPr>
              <w:t>10</w:t>
            </w:r>
          </w:p>
        </w:tc>
      </w:tr>
      <w:tr w:rsidR="00DE1524" w:rsidRPr="001C5701" w14:paraId="6550717A" w14:textId="77777777" w:rsidTr="0046722E">
        <w:tc>
          <w:tcPr>
            <w:tcW w:w="567" w:type="dxa"/>
          </w:tcPr>
          <w:p w14:paraId="07570EB8" w14:textId="77777777" w:rsidR="00DE1524" w:rsidRPr="001C5701" w:rsidRDefault="00DE1524" w:rsidP="0046722E">
            <w:pPr>
              <w:pStyle w:val="a3"/>
              <w:jc w:val="both"/>
              <w:rPr>
                <w:sz w:val="24"/>
                <w:szCs w:val="24"/>
              </w:rPr>
            </w:pPr>
          </w:p>
        </w:tc>
        <w:tc>
          <w:tcPr>
            <w:tcW w:w="5244" w:type="dxa"/>
          </w:tcPr>
          <w:p w14:paraId="31DC538E" w14:textId="77777777" w:rsidR="00DE1524" w:rsidRPr="001C5701" w:rsidRDefault="00DE1524" w:rsidP="0046722E">
            <w:pPr>
              <w:pStyle w:val="a3"/>
              <w:jc w:val="both"/>
              <w:rPr>
                <w:sz w:val="24"/>
                <w:szCs w:val="24"/>
              </w:rPr>
            </w:pPr>
            <w:r w:rsidRPr="001C5701">
              <w:rPr>
                <w:sz w:val="24"/>
                <w:szCs w:val="24"/>
              </w:rPr>
              <w:t>Итого</w:t>
            </w:r>
          </w:p>
        </w:tc>
        <w:tc>
          <w:tcPr>
            <w:tcW w:w="7764" w:type="dxa"/>
          </w:tcPr>
          <w:p w14:paraId="6C7E3697" w14:textId="77777777" w:rsidR="00DE1524" w:rsidRPr="001C5701" w:rsidRDefault="00DE1524" w:rsidP="0046722E">
            <w:pPr>
              <w:pStyle w:val="a3"/>
              <w:jc w:val="center"/>
              <w:rPr>
                <w:sz w:val="24"/>
                <w:szCs w:val="24"/>
              </w:rPr>
            </w:pPr>
          </w:p>
        </w:tc>
        <w:tc>
          <w:tcPr>
            <w:tcW w:w="1275" w:type="dxa"/>
          </w:tcPr>
          <w:p w14:paraId="41012E0D" w14:textId="77777777" w:rsidR="00DE1524" w:rsidRPr="001C5701" w:rsidRDefault="00DE1524" w:rsidP="0046722E">
            <w:pPr>
              <w:pStyle w:val="a3"/>
              <w:jc w:val="center"/>
              <w:rPr>
                <w:sz w:val="24"/>
                <w:szCs w:val="24"/>
              </w:rPr>
            </w:pPr>
            <w:r w:rsidRPr="001C5701">
              <w:rPr>
                <w:sz w:val="24"/>
                <w:szCs w:val="24"/>
              </w:rPr>
              <w:t>140</w:t>
            </w:r>
          </w:p>
        </w:tc>
      </w:tr>
    </w:tbl>
    <w:p w14:paraId="5A1E3D78" w14:textId="77777777" w:rsidR="00DE1524" w:rsidRPr="001C5701" w:rsidRDefault="00DE1524" w:rsidP="00DE1524">
      <w:pPr>
        <w:pStyle w:val="a3"/>
        <w:jc w:val="both"/>
        <w:rPr>
          <w:rFonts w:ascii="Times New Roman" w:hAnsi="Times New Roman" w:cs="Times New Roman"/>
          <w:b/>
          <w:sz w:val="24"/>
          <w:szCs w:val="24"/>
        </w:rPr>
      </w:pPr>
    </w:p>
    <w:p w14:paraId="552910DD" w14:textId="77777777" w:rsidR="00DE1524" w:rsidRDefault="00DE1524" w:rsidP="00AF516A">
      <w:pPr>
        <w:pStyle w:val="a3"/>
        <w:spacing w:line="360" w:lineRule="auto"/>
        <w:ind w:left="720"/>
        <w:jc w:val="both"/>
        <w:rPr>
          <w:rFonts w:ascii="Times New Roman" w:hAnsi="Times New Roman" w:cs="Times New Roman"/>
          <w:b/>
          <w:sz w:val="24"/>
          <w:szCs w:val="24"/>
        </w:rPr>
      </w:pPr>
    </w:p>
    <w:p w14:paraId="2378DA2F" w14:textId="77777777" w:rsidR="00DE1524" w:rsidRDefault="00DE1524" w:rsidP="00AF516A">
      <w:pPr>
        <w:pStyle w:val="a3"/>
        <w:spacing w:line="360" w:lineRule="auto"/>
        <w:ind w:left="720"/>
        <w:jc w:val="both"/>
        <w:rPr>
          <w:rFonts w:ascii="Times New Roman" w:hAnsi="Times New Roman" w:cs="Times New Roman"/>
          <w:b/>
          <w:sz w:val="24"/>
          <w:szCs w:val="24"/>
        </w:rPr>
      </w:pPr>
    </w:p>
    <w:p w14:paraId="6E570620" w14:textId="77777777" w:rsidR="00DE1524" w:rsidRDefault="00DE1524" w:rsidP="00AF516A">
      <w:pPr>
        <w:pStyle w:val="a3"/>
        <w:spacing w:line="360" w:lineRule="auto"/>
        <w:ind w:left="720"/>
        <w:jc w:val="both"/>
        <w:rPr>
          <w:rFonts w:ascii="Times New Roman" w:hAnsi="Times New Roman" w:cs="Times New Roman"/>
          <w:b/>
          <w:sz w:val="24"/>
          <w:szCs w:val="24"/>
        </w:rPr>
      </w:pPr>
    </w:p>
    <w:p w14:paraId="1B92FDA7" w14:textId="77777777" w:rsidR="00DE1524" w:rsidRPr="003E2018" w:rsidRDefault="00DE1524" w:rsidP="00AF516A">
      <w:pPr>
        <w:pStyle w:val="a3"/>
        <w:spacing w:line="360" w:lineRule="auto"/>
        <w:ind w:left="720"/>
        <w:jc w:val="both"/>
        <w:rPr>
          <w:rFonts w:ascii="Times New Roman" w:hAnsi="Times New Roman" w:cs="Times New Roman"/>
          <w:b/>
          <w:sz w:val="24"/>
          <w:szCs w:val="24"/>
        </w:rPr>
      </w:pPr>
    </w:p>
    <w:tbl>
      <w:tblPr>
        <w:tblStyle w:val="a5"/>
        <w:tblpPr w:leftFromText="180" w:rightFromText="180" w:vertAnchor="text" w:tblpY="1"/>
        <w:tblOverlap w:val="never"/>
        <w:tblW w:w="14850" w:type="dxa"/>
        <w:tblLayout w:type="fixed"/>
        <w:tblLook w:val="04A0" w:firstRow="1" w:lastRow="0" w:firstColumn="1" w:lastColumn="0" w:noHBand="0" w:noVBand="1"/>
      </w:tblPr>
      <w:tblGrid>
        <w:gridCol w:w="14850"/>
      </w:tblGrid>
      <w:tr w:rsidR="00AF516A" w:rsidRPr="003E2018" w14:paraId="04856C2C" w14:textId="77777777" w:rsidTr="00190ED0">
        <w:trPr>
          <w:trHeight w:val="9107"/>
        </w:trPr>
        <w:tc>
          <w:tcPr>
            <w:tcW w:w="14850" w:type="dxa"/>
            <w:tcBorders>
              <w:top w:val="nil"/>
              <w:left w:val="nil"/>
              <w:bottom w:val="nil"/>
              <w:right w:val="nil"/>
            </w:tcBorders>
          </w:tcPr>
          <w:p w14:paraId="7119A53D" w14:textId="77777777" w:rsidR="00AF516A" w:rsidRPr="003E2018" w:rsidRDefault="002A7C58" w:rsidP="00190ED0">
            <w:pPr>
              <w:pStyle w:val="a3"/>
              <w:spacing w:line="360" w:lineRule="auto"/>
              <w:jc w:val="both"/>
              <w:rPr>
                <w:b/>
                <w:sz w:val="24"/>
                <w:szCs w:val="24"/>
              </w:rPr>
            </w:pPr>
            <w:r>
              <w:rPr>
                <w:b/>
                <w:sz w:val="24"/>
                <w:szCs w:val="24"/>
              </w:rPr>
              <w:lastRenderedPageBreak/>
              <w:t xml:space="preserve">                  Содержание  учебного предмета</w:t>
            </w:r>
          </w:p>
          <w:p w14:paraId="7FE5107D" w14:textId="77777777" w:rsidR="00AF516A" w:rsidRPr="003E2018" w:rsidRDefault="00AF516A" w:rsidP="00190ED0">
            <w:pPr>
              <w:pStyle w:val="a3"/>
              <w:spacing w:line="360" w:lineRule="auto"/>
              <w:jc w:val="both"/>
              <w:rPr>
                <w:sz w:val="24"/>
                <w:szCs w:val="24"/>
              </w:rPr>
            </w:pPr>
          </w:p>
          <w:p w14:paraId="11B68B04" w14:textId="77777777" w:rsidR="00AF516A" w:rsidRPr="003E2018" w:rsidRDefault="00AF516A" w:rsidP="00190ED0">
            <w:pPr>
              <w:rPr>
                <w:b/>
                <w:sz w:val="24"/>
                <w:szCs w:val="24"/>
              </w:rPr>
            </w:pPr>
            <w:r w:rsidRPr="003E2018">
              <w:rPr>
                <w:b/>
                <w:sz w:val="24"/>
                <w:szCs w:val="24"/>
              </w:rPr>
              <w:t>1. Вводный урок. Русский язык как развивающееся явление.(1 час)</w:t>
            </w:r>
          </w:p>
          <w:p w14:paraId="22FFD8D2" w14:textId="77777777" w:rsidR="00AF516A" w:rsidRPr="003E2018" w:rsidRDefault="00AF516A" w:rsidP="00190ED0">
            <w:pPr>
              <w:jc w:val="both"/>
              <w:rPr>
                <w:sz w:val="24"/>
                <w:szCs w:val="24"/>
              </w:rPr>
            </w:pPr>
            <w:r w:rsidRPr="003E2018">
              <w:rPr>
                <w:i/>
                <w:sz w:val="24"/>
                <w:szCs w:val="24"/>
              </w:rPr>
              <w:t>Знать</w:t>
            </w:r>
            <w:r w:rsidRPr="003E2018">
              <w:rPr>
                <w:sz w:val="24"/>
                <w:szCs w:val="24"/>
              </w:rPr>
              <w:t xml:space="preserve"> некоторые особенности развития русского языка; понятия: русский литературный язык, литературная норма, изменчивость норм языка.</w:t>
            </w:r>
          </w:p>
          <w:p w14:paraId="4C2DA4E3" w14:textId="77777777" w:rsidR="00AF516A" w:rsidRPr="003E2018" w:rsidRDefault="00AF516A" w:rsidP="00190ED0">
            <w:pPr>
              <w:jc w:val="both"/>
              <w:rPr>
                <w:sz w:val="24"/>
                <w:szCs w:val="24"/>
              </w:rPr>
            </w:pPr>
            <w:r w:rsidRPr="003E2018">
              <w:rPr>
                <w:i/>
                <w:sz w:val="24"/>
                <w:szCs w:val="24"/>
              </w:rPr>
              <w:t>Уметь</w:t>
            </w:r>
            <w:r w:rsidRPr="003E2018">
              <w:rPr>
                <w:sz w:val="24"/>
                <w:szCs w:val="24"/>
              </w:rPr>
              <w:t xml:space="preserve"> обобщать знания о языке, полученные в 5–6 классах; оперировать терминами при анализе языкового явления; работать с учебной и справочной литературой.</w:t>
            </w:r>
          </w:p>
          <w:p w14:paraId="0E1B85F0" w14:textId="77777777" w:rsidR="00AF516A" w:rsidRPr="003E2018" w:rsidRDefault="00AF516A" w:rsidP="00190ED0">
            <w:pPr>
              <w:rPr>
                <w:b/>
                <w:sz w:val="24"/>
                <w:szCs w:val="24"/>
              </w:rPr>
            </w:pPr>
            <w:r w:rsidRPr="003E2018">
              <w:rPr>
                <w:b/>
                <w:sz w:val="24"/>
                <w:szCs w:val="24"/>
              </w:rPr>
              <w:t>2. Повторени</w:t>
            </w:r>
            <w:r w:rsidR="00FD6A02">
              <w:rPr>
                <w:b/>
                <w:sz w:val="24"/>
                <w:szCs w:val="24"/>
              </w:rPr>
              <w:t>е изученного в 5 – 6 классах.(13</w:t>
            </w:r>
            <w:r w:rsidRPr="003E2018">
              <w:rPr>
                <w:b/>
                <w:sz w:val="24"/>
                <w:szCs w:val="24"/>
              </w:rPr>
              <w:t xml:space="preserve"> часов)</w:t>
            </w:r>
          </w:p>
          <w:p w14:paraId="50EE0A20" w14:textId="77777777" w:rsidR="00AF516A" w:rsidRPr="003E2018" w:rsidRDefault="00AF516A" w:rsidP="00190ED0">
            <w:pPr>
              <w:rPr>
                <w:b/>
                <w:i/>
                <w:sz w:val="24"/>
                <w:szCs w:val="24"/>
              </w:rPr>
            </w:pPr>
            <w:r w:rsidRPr="003E2018">
              <w:rPr>
                <w:b/>
                <w:i/>
                <w:sz w:val="24"/>
                <w:szCs w:val="24"/>
              </w:rPr>
              <w:t>2.1.Синтаксис и пунктуация</w:t>
            </w:r>
          </w:p>
          <w:p w14:paraId="57074178" w14:textId="77777777" w:rsidR="00AF516A" w:rsidRPr="003E2018" w:rsidRDefault="00AF516A" w:rsidP="00190ED0">
            <w:pPr>
              <w:jc w:val="both"/>
              <w:rPr>
                <w:sz w:val="24"/>
                <w:szCs w:val="24"/>
              </w:rPr>
            </w:pPr>
            <w:r w:rsidRPr="003E2018">
              <w:rPr>
                <w:bCs/>
                <w:i/>
                <w:sz w:val="24"/>
                <w:szCs w:val="24"/>
              </w:rPr>
              <w:t>Знать</w:t>
            </w:r>
            <w:r w:rsidRPr="003E2018">
              <w:rPr>
                <w:sz w:val="24"/>
                <w:szCs w:val="24"/>
              </w:rPr>
              <w:t xml:space="preserve">изученные сведения из раздела «Синтаксис и пунктуация»; понятия </w:t>
            </w:r>
            <w:r w:rsidRPr="003E2018">
              <w:rPr>
                <w:i/>
                <w:iCs/>
                <w:sz w:val="24"/>
                <w:szCs w:val="24"/>
              </w:rPr>
              <w:t>грамматическая основа предложения, члены предложения</w:t>
            </w:r>
            <w:r w:rsidRPr="003E2018">
              <w:rPr>
                <w:sz w:val="24"/>
                <w:szCs w:val="24"/>
              </w:rPr>
              <w:t>; строение ПП и СП; правила постановки знаков препинания в ПП и СП.</w:t>
            </w:r>
          </w:p>
          <w:p w14:paraId="4C677C3F" w14:textId="77777777" w:rsidR="00AF516A" w:rsidRPr="003E2018" w:rsidRDefault="00AF516A" w:rsidP="00190ED0">
            <w:pPr>
              <w:jc w:val="both"/>
              <w:rPr>
                <w:sz w:val="24"/>
                <w:szCs w:val="24"/>
              </w:rPr>
            </w:pPr>
            <w:r w:rsidRPr="003E2018">
              <w:rPr>
                <w:bCs/>
                <w:i/>
                <w:sz w:val="24"/>
                <w:szCs w:val="24"/>
              </w:rPr>
              <w:t>Уметь</w:t>
            </w:r>
            <w:r w:rsidRPr="003E2018">
              <w:rPr>
                <w:sz w:val="24"/>
                <w:szCs w:val="24"/>
              </w:rPr>
              <w:t>ставить знаки препинания в простом и сложном предложениях.</w:t>
            </w:r>
          </w:p>
          <w:p w14:paraId="39166D0E" w14:textId="77777777" w:rsidR="00AF516A" w:rsidRPr="003E2018" w:rsidRDefault="00AF516A" w:rsidP="00190ED0">
            <w:pPr>
              <w:jc w:val="both"/>
              <w:rPr>
                <w:b/>
                <w:i/>
                <w:sz w:val="24"/>
                <w:szCs w:val="24"/>
              </w:rPr>
            </w:pPr>
            <w:r w:rsidRPr="003E2018">
              <w:rPr>
                <w:b/>
                <w:i/>
                <w:sz w:val="24"/>
                <w:szCs w:val="24"/>
              </w:rPr>
              <w:t>2.2. Лексика и фразеология.</w:t>
            </w:r>
          </w:p>
          <w:p w14:paraId="2C6288B4" w14:textId="77777777" w:rsidR="00AF516A" w:rsidRPr="003E2018" w:rsidRDefault="00AF516A" w:rsidP="00190ED0">
            <w:pPr>
              <w:jc w:val="both"/>
              <w:rPr>
                <w:sz w:val="24"/>
                <w:szCs w:val="24"/>
              </w:rPr>
            </w:pPr>
            <w:r w:rsidRPr="003E2018">
              <w:rPr>
                <w:bCs/>
                <w:i/>
                <w:sz w:val="24"/>
                <w:szCs w:val="24"/>
              </w:rPr>
              <w:t>Знать</w:t>
            </w:r>
            <w:r w:rsidRPr="003E2018">
              <w:rPr>
                <w:sz w:val="24"/>
                <w:szCs w:val="24"/>
              </w:rPr>
              <w:t xml:space="preserve">понятия </w:t>
            </w:r>
            <w:r w:rsidRPr="003E2018">
              <w:rPr>
                <w:iCs/>
                <w:sz w:val="24"/>
                <w:szCs w:val="24"/>
              </w:rPr>
              <w:t>лексическое значение слова, прямое и переносное значение, синонимы, антонимы, фразеологизмы</w:t>
            </w:r>
            <w:r w:rsidRPr="003E2018">
              <w:rPr>
                <w:sz w:val="24"/>
                <w:szCs w:val="24"/>
              </w:rPr>
              <w:t>.</w:t>
            </w:r>
          </w:p>
          <w:p w14:paraId="5B233A54" w14:textId="77777777" w:rsidR="00AF516A" w:rsidRPr="003E2018" w:rsidRDefault="00AF516A" w:rsidP="00190ED0">
            <w:pPr>
              <w:jc w:val="both"/>
              <w:rPr>
                <w:sz w:val="24"/>
                <w:szCs w:val="24"/>
              </w:rPr>
            </w:pPr>
            <w:r w:rsidRPr="003E2018">
              <w:rPr>
                <w:i/>
                <w:sz w:val="24"/>
                <w:szCs w:val="24"/>
              </w:rPr>
              <w:t>Уметь</w:t>
            </w:r>
            <w:r w:rsidRPr="003E2018">
              <w:rPr>
                <w:sz w:val="24"/>
                <w:szCs w:val="24"/>
              </w:rPr>
              <w:t xml:space="preserve"> ставить знаки препинания в сложном предложении, в предложении с прямой речью, в обозначении орфограмм.</w:t>
            </w:r>
          </w:p>
          <w:p w14:paraId="718199A8" w14:textId="77777777" w:rsidR="00AF516A" w:rsidRPr="003E2018" w:rsidRDefault="00AF516A" w:rsidP="00190ED0">
            <w:pPr>
              <w:jc w:val="both"/>
              <w:rPr>
                <w:b/>
                <w:i/>
                <w:sz w:val="24"/>
                <w:szCs w:val="24"/>
              </w:rPr>
            </w:pPr>
            <w:r w:rsidRPr="003E2018">
              <w:rPr>
                <w:b/>
                <w:i/>
                <w:sz w:val="24"/>
                <w:szCs w:val="24"/>
              </w:rPr>
              <w:t>2.3. Фонетика и орфография.</w:t>
            </w:r>
          </w:p>
          <w:p w14:paraId="13F0A683" w14:textId="77777777" w:rsidR="00AF516A" w:rsidRPr="003E2018" w:rsidRDefault="00AF516A" w:rsidP="00190ED0">
            <w:pPr>
              <w:jc w:val="both"/>
              <w:rPr>
                <w:sz w:val="24"/>
                <w:szCs w:val="24"/>
              </w:rPr>
            </w:pPr>
            <w:r w:rsidRPr="003E2018">
              <w:rPr>
                <w:i/>
                <w:sz w:val="24"/>
                <w:szCs w:val="24"/>
              </w:rPr>
              <w:t>Повторить</w:t>
            </w:r>
            <w:r w:rsidRPr="003E2018">
              <w:rPr>
                <w:sz w:val="24"/>
                <w:szCs w:val="24"/>
              </w:rPr>
              <w:t xml:space="preserve"> трудные вопросы темы (роль букв е, ё, ю, я), порядок и особенности фонетического разбора, соотнесенность произношения и написания слов в русском языке, орфограммы, связанные с безударными гласными, проверяемыми согласными,  с   правописанием  ъ   и  ь.</w:t>
            </w:r>
          </w:p>
          <w:p w14:paraId="1230B966" w14:textId="77777777" w:rsidR="00AF516A" w:rsidRPr="003E2018" w:rsidRDefault="00AF516A" w:rsidP="00190ED0">
            <w:pPr>
              <w:jc w:val="both"/>
              <w:rPr>
                <w:sz w:val="24"/>
                <w:szCs w:val="24"/>
              </w:rPr>
            </w:pPr>
          </w:p>
          <w:p w14:paraId="72452E4E" w14:textId="77777777" w:rsidR="00AF516A" w:rsidRPr="003E2018" w:rsidRDefault="00AF516A" w:rsidP="00190ED0">
            <w:pPr>
              <w:jc w:val="both"/>
              <w:rPr>
                <w:b/>
                <w:i/>
                <w:sz w:val="24"/>
                <w:szCs w:val="24"/>
              </w:rPr>
            </w:pPr>
            <w:r w:rsidRPr="003E2018">
              <w:rPr>
                <w:b/>
                <w:i/>
                <w:sz w:val="24"/>
                <w:szCs w:val="24"/>
              </w:rPr>
              <w:t>2.4. Словообразование и орфография.</w:t>
            </w:r>
          </w:p>
          <w:p w14:paraId="630E65A3" w14:textId="77777777" w:rsidR="00AF516A" w:rsidRPr="003E2018" w:rsidRDefault="00AF516A" w:rsidP="00190ED0">
            <w:pPr>
              <w:autoSpaceDE w:val="0"/>
              <w:ind w:left="30" w:right="30"/>
              <w:jc w:val="both"/>
              <w:rPr>
                <w:sz w:val="24"/>
                <w:szCs w:val="24"/>
              </w:rPr>
            </w:pPr>
            <w:r w:rsidRPr="003E2018">
              <w:rPr>
                <w:bCs/>
                <w:i/>
                <w:sz w:val="24"/>
                <w:szCs w:val="24"/>
              </w:rPr>
              <w:t>Вспомнить и закрепить</w:t>
            </w:r>
            <w:r w:rsidRPr="003E2018">
              <w:rPr>
                <w:sz w:val="24"/>
                <w:szCs w:val="24"/>
              </w:rPr>
              <w:t xml:space="preserve"> навыки словообразовательного разбора.</w:t>
            </w:r>
          </w:p>
          <w:p w14:paraId="3A5E0F6F" w14:textId="77777777" w:rsidR="00AF516A" w:rsidRPr="003E2018" w:rsidRDefault="00AF516A" w:rsidP="00190ED0">
            <w:pPr>
              <w:autoSpaceDE w:val="0"/>
              <w:ind w:left="30" w:right="30"/>
              <w:jc w:val="both"/>
              <w:rPr>
                <w:sz w:val="24"/>
                <w:szCs w:val="24"/>
              </w:rPr>
            </w:pPr>
            <w:r w:rsidRPr="003E2018">
              <w:rPr>
                <w:bCs/>
                <w:i/>
                <w:sz w:val="24"/>
                <w:szCs w:val="24"/>
              </w:rPr>
              <w:t>Повторить</w:t>
            </w:r>
            <w:r w:rsidRPr="003E2018">
              <w:rPr>
                <w:sz w:val="24"/>
                <w:szCs w:val="24"/>
              </w:rPr>
              <w:t xml:space="preserve"> орфограммы в корнях, суффиксах и окончаниях.</w:t>
            </w:r>
          </w:p>
          <w:p w14:paraId="4582DA68" w14:textId="77777777" w:rsidR="00AF516A" w:rsidRPr="003E2018" w:rsidRDefault="00AF516A" w:rsidP="00190ED0">
            <w:pPr>
              <w:jc w:val="both"/>
              <w:rPr>
                <w:sz w:val="24"/>
                <w:szCs w:val="24"/>
              </w:rPr>
            </w:pPr>
            <w:r w:rsidRPr="003E2018">
              <w:rPr>
                <w:bCs/>
                <w:i/>
                <w:sz w:val="24"/>
                <w:szCs w:val="24"/>
              </w:rPr>
              <w:t>Уметь</w:t>
            </w:r>
            <w:r w:rsidRPr="003E2018">
              <w:rPr>
                <w:sz w:val="24"/>
                <w:szCs w:val="24"/>
              </w:rPr>
              <w:t xml:space="preserve"> различать формы слова и однокоренные слова.</w:t>
            </w:r>
          </w:p>
          <w:p w14:paraId="4801B3C1" w14:textId="77777777" w:rsidR="00AF516A" w:rsidRPr="003E2018" w:rsidRDefault="00AF516A" w:rsidP="00190ED0">
            <w:pPr>
              <w:jc w:val="both"/>
              <w:rPr>
                <w:b/>
                <w:i/>
                <w:sz w:val="24"/>
                <w:szCs w:val="24"/>
              </w:rPr>
            </w:pPr>
            <w:r w:rsidRPr="003E2018">
              <w:rPr>
                <w:b/>
                <w:i/>
                <w:sz w:val="24"/>
                <w:szCs w:val="24"/>
              </w:rPr>
              <w:t>2.5. Морфология и орфография.</w:t>
            </w:r>
          </w:p>
          <w:p w14:paraId="0459C324" w14:textId="77777777" w:rsidR="00AF516A" w:rsidRPr="003E2018" w:rsidRDefault="00AF516A" w:rsidP="00190ED0">
            <w:pPr>
              <w:jc w:val="both"/>
              <w:rPr>
                <w:sz w:val="24"/>
                <w:szCs w:val="24"/>
              </w:rPr>
            </w:pPr>
            <w:r w:rsidRPr="003E2018">
              <w:rPr>
                <w:i/>
                <w:sz w:val="24"/>
                <w:szCs w:val="24"/>
              </w:rPr>
              <w:t>Повторить</w:t>
            </w:r>
            <w:r w:rsidRPr="003E2018">
              <w:rPr>
                <w:sz w:val="24"/>
                <w:szCs w:val="24"/>
              </w:rPr>
              <w:t xml:space="preserve"> основные сведения по морфологии, правописание безударных гласных в окончаниях изменяемых частей речи.</w:t>
            </w:r>
          </w:p>
          <w:p w14:paraId="029FEF42" w14:textId="77777777" w:rsidR="00AF516A" w:rsidRPr="003E2018" w:rsidRDefault="00AF516A" w:rsidP="00190ED0">
            <w:pPr>
              <w:jc w:val="both"/>
              <w:rPr>
                <w:sz w:val="24"/>
                <w:szCs w:val="24"/>
              </w:rPr>
            </w:pPr>
            <w:r w:rsidRPr="003E2018">
              <w:rPr>
                <w:i/>
                <w:sz w:val="24"/>
                <w:szCs w:val="24"/>
              </w:rPr>
              <w:t>Уметь</w:t>
            </w:r>
            <w:r w:rsidRPr="003E2018">
              <w:rPr>
                <w:sz w:val="24"/>
                <w:szCs w:val="24"/>
              </w:rPr>
              <w:t xml:space="preserve"> разграничивать части речи по их морфологическим признакам.</w:t>
            </w:r>
          </w:p>
          <w:p w14:paraId="4CAA6CC6" w14:textId="77777777" w:rsidR="00AF516A" w:rsidRPr="003E2018" w:rsidRDefault="00AF516A" w:rsidP="00190ED0">
            <w:pPr>
              <w:jc w:val="both"/>
              <w:rPr>
                <w:b/>
                <w:i/>
                <w:sz w:val="24"/>
                <w:szCs w:val="24"/>
              </w:rPr>
            </w:pPr>
            <w:r w:rsidRPr="003E2018">
              <w:rPr>
                <w:b/>
                <w:i/>
                <w:sz w:val="24"/>
                <w:szCs w:val="24"/>
              </w:rPr>
              <w:t>2.6. Урок-практикум</w:t>
            </w:r>
          </w:p>
          <w:p w14:paraId="411BD1CE" w14:textId="77777777" w:rsidR="00AF516A" w:rsidRPr="003E2018" w:rsidRDefault="00AF516A" w:rsidP="00190ED0">
            <w:pPr>
              <w:jc w:val="both"/>
              <w:rPr>
                <w:sz w:val="24"/>
                <w:szCs w:val="24"/>
              </w:rPr>
            </w:pPr>
            <w:r w:rsidRPr="003E2018">
              <w:rPr>
                <w:i/>
                <w:sz w:val="24"/>
                <w:szCs w:val="24"/>
              </w:rPr>
              <w:t>Знать</w:t>
            </w:r>
            <w:r w:rsidRPr="003E2018">
              <w:rPr>
                <w:sz w:val="24"/>
                <w:szCs w:val="24"/>
              </w:rPr>
              <w:t xml:space="preserve"> основные работы по морфологии, орфографии, синтаксису.</w:t>
            </w:r>
          </w:p>
          <w:p w14:paraId="634CAF90" w14:textId="77777777" w:rsidR="00AF516A" w:rsidRPr="003E2018" w:rsidRDefault="00AF516A" w:rsidP="00190ED0">
            <w:pPr>
              <w:jc w:val="both"/>
              <w:rPr>
                <w:sz w:val="24"/>
                <w:szCs w:val="24"/>
              </w:rPr>
            </w:pPr>
            <w:r w:rsidRPr="003E2018">
              <w:rPr>
                <w:i/>
                <w:sz w:val="24"/>
                <w:szCs w:val="24"/>
              </w:rPr>
              <w:t>Уметь</w:t>
            </w:r>
            <w:r w:rsidRPr="003E2018">
              <w:rPr>
                <w:sz w:val="24"/>
                <w:szCs w:val="24"/>
              </w:rPr>
              <w:t xml:space="preserve"> применять орфографические, пунктуационные правила.</w:t>
            </w:r>
          </w:p>
          <w:p w14:paraId="0FF81E74" w14:textId="77777777" w:rsidR="00AF516A" w:rsidRPr="003E2018" w:rsidRDefault="00AF516A" w:rsidP="00190ED0">
            <w:pPr>
              <w:jc w:val="both"/>
              <w:rPr>
                <w:b/>
                <w:i/>
                <w:sz w:val="24"/>
                <w:szCs w:val="24"/>
              </w:rPr>
            </w:pPr>
            <w:r w:rsidRPr="003E2018">
              <w:rPr>
                <w:b/>
                <w:i/>
                <w:sz w:val="24"/>
                <w:szCs w:val="24"/>
              </w:rPr>
              <w:t>2.7. Текст. Стили литературного языка.</w:t>
            </w:r>
          </w:p>
          <w:p w14:paraId="3CB4F446" w14:textId="77777777" w:rsidR="00AF516A" w:rsidRPr="003E2018" w:rsidRDefault="00AF516A" w:rsidP="00190ED0">
            <w:pPr>
              <w:jc w:val="both"/>
              <w:rPr>
                <w:sz w:val="24"/>
                <w:szCs w:val="24"/>
              </w:rPr>
            </w:pPr>
            <w:r w:rsidRPr="003E2018">
              <w:rPr>
                <w:i/>
                <w:sz w:val="24"/>
                <w:szCs w:val="24"/>
              </w:rPr>
              <w:t>Знать</w:t>
            </w:r>
            <w:r w:rsidRPr="003E2018">
              <w:rPr>
                <w:sz w:val="24"/>
                <w:szCs w:val="24"/>
              </w:rPr>
              <w:t xml:space="preserve"> основные признаки текста, типы речи; изученные стили языка, особенности публицистического стиля.</w:t>
            </w:r>
          </w:p>
          <w:p w14:paraId="050BFAC0" w14:textId="77777777" w:rsidR="00AF516A" w:rsidRPr="003E2018" w:rsidRDefault="00AF516A" w:rsidP="00190ED0">
            <w:pPr>
              <w:jc w:val="both"/>
              <w:rPr>
                <w:sz w:val="24"/>
                <w:szCs w:val="24"/>
              </w:rPr>
            </w:pPr>
            <w:r w:rsidRPr="003E2018">
              <w:rPr>
                <w:i/>
                <w:sz w:val="24"/>
                <w:szCs w:val="24"/>
              </w:rPr>
              <w:t>Уметь</w:t>
            </w:r>
            <w:r w:rsidRPr="003E2018">
              <w:rPr>
                <w:sz w:val="24"/>
                <w:szCs w:val="24"/>
              </w:rPr>
              <w:t xml:space="preserve"> анализировать текст, определять его типовую принадлежность; осуществлять комплексный анализ текста.</w:t>
            </w:r>
          </w:p>
          <w:p w14:paraId="379F38A5" w14:textId="77777777" w:rsidR="00AF516A" w:rsidRPr="003E2018" w:rsidRDefault="00AF516A" w:rsidP="00190ED0">
            <w:pPr>
              <w:jc w:val="both"/>
              <w:rPr>
                <w:b/>
                <w:sz w:val="24"/>
                <w:szCs w:val="24"/>
              </w:rPr>
            </w:pPr>
            <w:r w:rsidRPr="003E2018">
              <w:rPr>
                <w:b/>
                <w:sz w:val="24"/>
                <w:szCs w:val="24"/>
              </w:rPr>
              <w:t xml:space="preserve">3. Морфология </w:t>
            </w:r>
            <w:r w:rsidR="000F6472">
              <w:rPr>
                <w:b/>
                <w:sz w:val="24"/>
                <w:szCs w:val="24"/>
              </w:rPr>
              <w:t>и орфография. Культура речи. (31 ч</w:t>
            </w:r>
            <w:r w:rsidRPr="003E2018">
              <w:rPr>
                <w:b/>
                <w:sz w:val="24"/>
                <w:szCs w:val="24"/>
              </w:rPr>
              <w:t>)</w:t>
            </w:r>
          </w:p>
          <w:p w14:paraId="724CE1D0" w14:textId="77777777" w:rsidR="00AF516A" w:rsidRPr="003E2018" w:rsidRDefault="00AF516A" w:rsidP="00190ED0">
            <w:pPr>
              <w:jc w:val="both"/>
              <w:rPr>
                <w:b/>
                <w:sz w:val="24"/>
                <w:szCs w:val="24"/>
              </w:rPr>
            </w:pPr>
            <w:r w:rsidRPr="003E2018">
              <w:rPr>
                <w:b/>
                <w:sz w:val="24"/>
                <w:szCs w:val="24"/>
              </w:rPr>
              <w:t xml:space="preserve">3.1. Причастие. </w:t>
            </w:r>
          </w:p>
          <w:p w14:paraId="0A7FDA88" w14:textId="77777777" w:rsidR="00AF516A" w:rsidRPr="003E2018" w:rsidRDefault="00AF516A" w:rsidP="00190ED0">
            <w:pPr>
              <w:jc w:val="both"/>
              <w:rPr>
                <w:sz w:val="24"/>
                <w:szCs w:val="24"/>
              </w:rPr>
            </w:pPr>
            <w:r w:rsidRPr="003E2018">
              <w:rPr>
                <w:i/>
                <w:sz w:val="24"/>
                <w:szCs w:val="24"/>
              </w:rPr>
              <w:t>Знать</w:t>
            </w:r>
            <w:r w:rsidRPr="003E2018">
              <w:rPr>
                <w:sz w:val="24"/>
                <w:szCs w:val="24"/>
              </w:rPr>
              <w:t xml:space="preserve"> характеристику причастия по значению, морфологические признаки глагола и прилагательного у причастия, синтаксическую роль </w:t>
            </w:r>
            <w:r w:rsidRPr="003E2018">
              <w:rPr>
                <w:sz w:val="24"/>
                <w:szCs w:val="24"/>
              </w:rPr>
              <w:lastRenderedPageBreak/>
              <w:t>причастия в предложении.</w:t>
            </w:r>
          </w:p>
          <w:p w14:paraId="65EF5185" w14:textId="77777777" w:rsidR="009772D0" w:rsidRPr="009772D0" w:rsidRDefault="00AF516A" w:rsidP="00190ED0">
            <w:pPr>
              <w:pStyle w:val="Textbody"/>
              <w:spacing w:after="0"/>
              <w:rPr>
                <w:rFonts w:ascii="Times New Roman" w:hAnsi="Times New Roman" w:cs="Times New Roman"/>
                <w:sz w:val="24"/>
              </w:rPr>
            </w:pPr>
            <w:r w:rsidRPr="009772D0">
              <w:rPr>
                <w:rFonts w:ascii="Times New Roman" w:hAnsi="Times New Roman" w:cs="Times New Roman"/>
                <w:i/>
                <w:sz w:val="24"/>
              </w:rPr>
              <w:t>Уметь</w:t>
            </w:r>
            <w:r w:rsidRPr="009772D0">
              <w:rPr>
                <w:rFonts w:ascii="Times New Roman" w:hAnsi="Times New Roman" w:cs="Times New Roman"/>
                <w:sz w:val="24"/>
              </w:rPr>
              <w:t xml:space="preserve"> различать причастия и прилагательные, находить причастия в тексте, определять признаки прилагательного и глагола у причастий, определять синтаксическую роль причастия в предложении, уметь доказать принадлежность причастия к самостоятельным частям речи в форме рассуждения.</w:t>
            </w:r>
            <w:r w:rsidR="009772D0" w:rsidRPr="009772D0">
              <w:rPr>
                <w:rFonts w:ascii="Times New Roman" w:hAnsi="Times New Roman" w:cs="Times New Roman"/>
                <w:sz w:val="24"/>
              </w:rPr>
              <w:t xml:space="preserve"> Умение правильно ставить ударение в полных и кратких страда</w:t>
            </w:r>
            <w:r w:rsidR="009772D0" w:rsidRPr="009772D0">
              <w:rPr>
                <w:rFonts w:ascii="Times New Roman" w:hAnsi="Times New Roman" w:cs="Times New Roman"/>
                <w:sz w:val="24"/>
              </w:rPr>
              <w:softHyphen/>
              <w:t xml:space="preserve">тельных причастиях </w:t>
            </w:r>
            <w:r w:rsidR="009772D0" w:rsidRPr="009772D0">
              <w:rPr>
                <w:rFonts w:ascii="Times New Roman" w:hAnsi="Times New Roman" w:cs="Times New Roman"/>
                <w:i/>
                <w:sz w:val="24"/>
              </w:rPr>
              <w:t>(принесённый, принесён, принесена, принесено, при</w:t>
            </w:r>
            <w:r w:rsidR="009772D0" w:rsidRPr="009772D0">
              <w:rPr>
                <w:rFonts w:ascii="Times New Roman" w:hAnsi="Times New Roman" w:cs="Times New Roman"/>
                <w:i/>
                <w:sz w:val="24"/>
              </w:rPr>
              <w:softHyphen/>
              <w:t xml:space="preserve">несены), </w:t>
            </w:r>
            <w:r w:rsidR="009772D0" w:rsidRPr="009772D0">
              <w:rPr>
                <w:rFonts w:ascii="Times New Roman" w:hAnsi="Times New Roman" w:cs="Times New Roman"/>
                <w:sz w:val="24"/>
              </w:rPr>
              <w:t xml:space="preserve">правильно употреблять причастия с суффиксом </w:t>
            </w:r>
            <w:r w:rsidR="009772D0" w:rsidRPr="009772D0">
              <w:rPr>
                <w:rFonts w:ascii="Times New Roman" w:hAnsi="Times New Roman" w:cs="Times New Roman"/>
                <w:i/>
                <w:sz w:val="24"/>
              </w:rPr>
              <w:t xml:space="preserve">-ся, </w:t>
            </w:r>
            <w:r w:rsidR="009772D0" w:rsidRPr="009772D0">
              <w:rPr>
                <w:rFonts w:ascii="Times New Roman" w:hAnsi="Times New Roman" w:cs="Times New Roman"/>
                <w:sz w:val="24"/>
              </w:rPr>
              <w:t>согласовывать причастия с определяемыми существительными, строить предложения с причастным  оборотом.</w:t>
            </w:r>
            <w:r w:rsidR="009772D0">
              <w:rPr>
                <w:rFonts w:ascii="Times New Roman" w:hAnsi="Times New Roman" w:cs="Times New Roman"/>
                <w:sz w:val="24"/>
              </w:rPr>
              <w:t>Текстообразующая роль причастий.</w:t>
            </w:r>
          </w:p>
          <w:p w14:paraId="29174B69" w14:textId="77777777" w:rsidR="009772D0" w:rsidRPr="009772D0" w:rsidRDefault="009772D0" w:rsidP="00190ED0">
            <w:pPr>
              <w:pStyle w:val="Textbody"/>
              <w:spacing w:after="0"/>
              <w:rPr>
                <w:rFonts w:ascii="Times New Roman" w:hAnsi="Times New Roman" w:cs="Times New Roman"/>
                <w:sz w:val="24"/>
              </w:rPr>
            </w:pPr>
            <w:r w:rsidRPr="009772D0">
              <w:rPr>
                <w:rFonts w:ascii="Times New Roman" w:hAnsi="Times New Roman" w:cs="Times New Roman"/>
                <w:sz w:val="24"/>
              </w:rPr>
              <w:t>Описание внешности человека: структура текста, языковые особенности (в том числе специальные «портретные» слова). Устный пересказ исходного текста с описанием внешности. Выборочное изложение текста с описанием внешности. Описание внешности знакомого по личным впечатлениям, по фотографии.</w:t>
            </w:r>
          </w:p>
          <w:p w14:paraId="7DB4CACA" w14:textId="77777777" w:rsidR="009772D0" w:rsidRPr="009772D0" w:rsidRDefault="009772D0" w:rsidP="00190ED0">
            <w:pPr>
              <w:pStyle w:val="Textbody"/>
              <w:spacing w:after="0"/>
              <w:rPr>
                <w:rFonts w:ascii="Times New Roman" w:hAnsi="Times New Roman" w:cs="Times New Roman"/>
                <w:sz w:val="24"/>
              </w:rPr>
            </w:pPr>
            <w:r w:rsidRPr="009772D0">
              <w:rPr>
                <w:rFonts w:ascii="Times New Roman" w:hAnsi="Times New Roman" w:cs="Times New Roman"/>
                <w:sz w:val="24"/>
              </w:rPr>
              <w:t>Виды публичных общественно-политических выступлений. Их структура.</w:t>
            </w:r>
          </w:p>
          <w:p w14:paraId="1BD4AACF" w14:textId="77777777" w:rsidR="00AF516A" w:rsidRPr="009772D0" w:rsidRDefault="00AF516A" w:rsidP="00190ED0">
            <w:pPr>
              <w:jc w:val="both"/>
              <w:rPr>
                <w:sz w:val="24"/>
                <w:szCs w:val="24"/>
              </w:rPr>
            </w:pPr>
          </w:p>
          <w:p w14:paraId="48A991C1" w14:textId="77777777" w:rsidR="00AF516A" w:rsidRPr="003E2018" w:rsidRDefault="007F6783" w:rsidP="00190ED0">
            <w:pPr>
              <w:jc w:val="both"/>
              <w:rPr>
                <w:b/>
                <w:sz w:val="24"/>
                <w:szCs w:val="24"/>
              </w:rPr>
            </w:pPr>
            <w:r>
              <w:rPr>
                <w:b/>
                <w:sz w:val="24"/>
                <w:szCs w:val="24"/>
              </w:rPr>
              <w:t>3.2. Деепричастие.(11</w:t>
            </w:r>
            <w:r w:rsidR="00AF516A" w:rsidRPr="003E2018">
              <w:rPr>
                <w:b/>
                <w:sz w:val="24"/>
                <w:szCs w:val="24"/>
              </w:rPr>
              <w:t xml:space="preserve"> часов)</w:t>
            </w:r>
          </w:p>
          <w:p w14:paraId="2C4968B0" w14:textId="77777777" w:rsidR="00AF516A" w:rsidRPr="003E2018" w:rsidRDefault="00AF516A" w:rsidP="00190ED0">
            <w:pPr>
              <w:jc w:val="both"/>
              <w:rPr>
                <w:sz w:val="24"/>
                <w:szCs w:val="24"/>
              </w:rPr>
            </w:pPr>
            <w:r w:rsidRPr="003E2018">
              <w:rPr>
                <w:i/>
                <w:sz w:val="24"/>
                <w:szCs w:val="24"/>
              </w:rPr>
              <w:t>Знать</w:t>
            </w:r>
            <w:r w:rsidRPr="003E2018">
              <w:rPr>
                <w:sz w:val="24"/>
                <w:szCs w:val="24"/>
              </w:rPr>
              <w:t xml:space="preserve"> характеристику деепричастия по значению, признаки глагола и наречия у деепричастия, синтаксическую роль деепричастия в предложении; знать, что основное и добавочное действия, обозначенные глаголом-сказуемым и деепричастием, относятся к одному и тому же лицу (предмету).</w:t>
            </w:r>
          </w:p>
          <w:p w14:paraId="1741FE08" w14:textId="77777777" w:rsidR="00AF516A" w:rsidRDefault="00AF516A" w:rsidP="00190ED0">
            <w:pPr>
              <w:jc w:val="both"/>
              <w:rPr>
                <w:sz w:val="24"/>
                <w:szCs w:val="24"/>
              </w:rPr>
            </w:pPr>
            <w:r w:rsidRPr="003E2018">
              <w:rPr>
                <w:i/>
                <w:sz w:val="24"/>
                <w:szCs w:val="24"/>
              </w:rPr>
              <w:t xml:space="preserve">Уметь </w:t>
            </w:r>
            <w:r w:rsidRPr="003E2018">
              <w:rPr>
                <w:sz w:val="24"/>
                <w:szCs w:val="24"/>
              </w:rPr>
              <w:t>находить слова, обозначающие основные и добавочные действия, в предложениях; определять синтаксическую роль деепричастия; находить и исправлять ошибки в употреблении деепричастий; определять вид деепричастии</w:t>
            </w:r>
            <w:r w:rsidR="009772D0">
              <w:rPr>
                <w:sz w:val="24"/>
                <w:szCs w:val="24"/>
              </w:rPr>
              <w:t>. Текстообразующая роль деепричастий.</w:t>
            </w:r>
          </w:p>
          <w:p w14:paraId="59BB476E" w14:textId="77777777" w:rsidR="009772D0" w:rsidRPr="005F12F2" w:rsidRDefault="009772D0" w:rsidP="00190ED0">
            <w:pPr>
              <w:pStyle w:val="Textbody"/>
              <w:spacing w:after="0"/>
              <w:rPr>
                <w:rFonts w:ascii="Times New Roman" w:hAnsi="Times New Roman" w:cs="Times New Roman"/>
                <w:sz w:val="24"/>
              </w:rPr>
            </w:pPr>
            <w:r w:rsidRPr="005F12F2">
              <w:rPr>
                <w:rFonts w:ascii="Times New Roman" w:hAnsi="Times New Roman" w:cs="Times New Roman"/>
                <w:sz w:val="24"/>
              </w:rPr>
              <w:t>Умение правильно строить предложение с деепричастным оборотом. Рассказ по картине.</w:t>
            </w:r>
          </w:p>
          <w:p w14:paraId="00B02E97" w14:textId="77777777" w:rsidR="009772D0" w:rsidRPr="003E2018" w:rsidRDefault="009772D0" w:rsidP="00190ED0">
            <w:pPr>
              <w:jc w:val="both"/>
              <w:rPr>
                <w:sz w:val="24"/>
                <w:szCs w:val="24"/>
              </w:rPr>
            </w:pPr>
          </w:p>
          <w:p w14:paraId="01F8125A" w14:textId="77777777" w:rsidR="00AF516A" w:rsidRPr="003E2018" w:rsidRDefault="000F6472" w:rsidP="00190ED0">
            <w:pPr>
              <w:jc w:val="both"/>
              <w:rPr>
                <w:b/>
                <w:sz w:val="24"/>
                <w:szCs w:val="24"/>
              </w:rPr>
            </w:pPr>
            <w:r>
              <w:rPr>
                <w:b/>
                <w:sz w:val="24"/>
                <w:szCs w:val="24"/>
              </w:rPr>
              <w:t>3.3. Наречие. (25</w:t>
            </w:r>
            <w:r w:rsidR="00AF516A" w:rsidRPr="003E2018">
              <w:rPr>
                <w:b/>
                <w:sz w:val="24"/>
                <w:szCs w:val="24"/>
              </w:rPr>
              <w:t xml:space="preserve"> часа)</w:t>
            </w:r>
          </w:p>
          <w:p w14:paraId="24E4C2B7" w14:textId="77777777" w:rsidR="00AF516A" w:rsidRPr="003E2018" w:rsidRDefault="00AF516A" w:rsidP="00190ED0">
            <w:pPr>
              <w:jc w:val="both"/>
              <w:rPr>
                <w:sz w:val="24"/>
                <w:szCs w:val="24"/>
              </w:rPr>
            </w:pPr>
            <w:r w:rsidRPr="003E2018">
              <w:rPr>
                <w:i/>
                <w:sz w:val="24"/>
                <w:szCs w:val="24"/>
              </w:rPr>
              <w:t>Знать</w:t>
            </w:r>
            <w:r w:rsidRPr="003E2018">
              <w:rPr>
                <w:sz w:val="24"/>
                <w:szCs w:val="24"/>
              </w:rPr>
              <w:t xml:space="preserve"> значение наречия; вопросы, на которые оно отвечает; знать, что наречия не изменяются, синтаксическую роль наречия в предложении.</w:t>
            </w:r>
          </w:p>
          <w:p w14:paraId="770EB869" w14:textId="77777777" w:rsidR="00AF516A" w:rsidRDefault="00AF516A" w:rsidP="00190ED0">
            <w:pPr>
              <w:jc w:val="both"/>
              <w:rPr>
                <w:sz w:val="24"/>
                <w:szCs w:val="24"/>
              </w:rPr>
            </w:pPr>
            <w:r w:rsidRPr="003E2018">
              <w:rPr>
                <w:i/>
                <w:sz w:val="24"/>
                <w:szCs w:val="24"/>
              </w:rPr>
              <w:t xml:space="preserve">Уметь </w:t>
            </w:r>
            <w:r w:rsidRPr="003E2018">
              <w:rPr>
                <w:sz w:val="24"/>
                <w:szCs w:val="24"/>
              </w:rPr>
              <w:t>находить наречия в тексте; группировать словосочетания с наречиями, относящимися к глаголам, причастиям, деепричастиям прилагательным, другим наречиям; находить и исправлять ошибки в употреблении наречий.</w:t>
            </w:r>
            <w:r w:rsidR="009772D0">
              <w:rPr>
                <w:sz w:val="24"/>
                <w:szCs w:val="24"/>
              </w:rPr>
              <w:t xml:space="preserve"> Правописание, употребление наречий, текстообразующая роль.</w:t>
            </w:r>
          </w:p>
          <w:p w14:paraId="0AC5821B" w14:textId="77777777" w:rsidR="009772D0" w:rsidRPr="005F12F2" w:rsidRDefault="009772D0" w:rsidP="00190ED0">
            <w:pPr>
              <w:pStyle w:val="Textbody"/>
              <w:spacing w:after="0"/>
              <w:ind w:right="346"/>
              <w:rPr>
                <w:rFonts w:ascii="Times New Roman" w:hAnsi="Times New Roman" w:cs="Times New Roman"/>
                <w:sz w:val="24"/>
              </w:rPr>
            </w:pPr>
            <w:r w:rsidRPr="005F12F2">
              <w:rPr>
                <w:rFonts w:ascii="Times New Roman" w:hAnsi="Times New Roman" w:cs="Times New Roman"/>
                <w:sz w:val="24"/>
              </w:rPr>
              <w:t>Умение правильно ставить ударение в наречиях.</w:t>
            </w:r>
            <w:r w:rsidRPr="005F12F2">
              <w:rPr>
                <w:rFonts w:ascii="Times New Roman" w:hAnsi="Times New Roman" w:cs="Times New Roman"/>
                <w:sz w:val="24"/>
              </w:rPr>
              <w:br/>
              <w:t>Умение использовать в речи наречия-синонимы и  антонимы.</w:t>
            </w:r>
          </w:p>
          <w:p w14:paraId="561CFB88" w14:textId="77777777" w:rsidR="009772D0" w:rsidRPr="005F12F2" w:rsidRDefault="009772D0" w:rsidP="00190ED0">
            <w:pPr>
              <w:pStyle w:val="Textbody"/>
              <w:spacing w:after="0"/>
              <w:rPr>
                <w:rFonts w:ascii="Times New Roman" w:hAnsi="Times New Roman" w:cs="Times New Roman"/>
                <w:sz w:val="24"/>
              </w:rPr>
            </w:pPr>
            <w:r w:rsidRPr="005F12F2">
              <w:rPr>
                <w:rFonts w:ascii="Times New Roman" w:hAnsi="Times New Roman" w:cs="Times New Roman"/>
                <w:sz w:val="24"/>
              </w:rPr>
              <w:t>Описание действий как вид текста: структура текста, его языковые особенности. Пересказ исходного текста с описанием действий.</w:t>
            </w:r>
          </w:p>
          <w:p w14:paraId="30EA7350" w14:textId="77777777" w:rsidR="009772D0" w:rsidRPr="003E2018" w:rsidRDefault="009772D0" w:rsidP="00190ED0">
            <w:pPr>
              <w:jc w:val="both"/>
              <w:rPr>
                <w:sz w:val="24"/>
                <w:szCs w:val="24"/>
              </w:rPr>
            </w:pPr>
          </w:p>
          <w:p w14:paraId="2D5694E9" w14:textId="77777777" w:rsidR="00AF516A" w:rsidRPr="003E2018" w:rsidRDefault="007F6783" w:rsidP="00190ED0">
            <w:pPr>
              <w:jc w:val="both"/>
              <w:rPr>
                <w:b/>
                <w:sz w:val="24"/>
                <w:szCs w:val="24"/>
              </w:rPr>
            </w:pPr>
            <w:r>
              <w:rPr>
                <w:b/>
                <w:sz w:val="24"/>
                <w:szCs w:val="24"/>
              </w:rPr>
              <w:t>3.4. Категория состояния.(7</w:t>
            </w:r>
            <w:r w:rsidR="00AF516A" w:rsidRPr="003E2018">
              <w:rPr>
                <w:b/>
                <w:sz w:val="24"/>
                <w:szCs w:val="24"/>
              </w:rPr>
              <w:t xml:space="preserve"> часа)</w:t>
            </w:r>
          </w:p>
          <w:p w14:paraId="6D9B881B" w14:textId="77777777" w:rsidR="00AF516A" w:rsidRPr="003E2018" w:rsidRDefault="00AF516A" w:rsidP="00190ED0">
            <w:pPr>
              <w:jc w:val="both"/>
              <w:rPr>
                <w:sz w:val="24"/>
                <w:szCs w:val="24"/>
              </w:rPr>
            </w:pPr>
            <w:r w:rsidRPr="003E2018">
              <w:rPr>
                <w:i/>
                <w:sz w:val="24"/>
                <w:szCs w:val="24"/>
              </w:rPr>
              <w:t>Знать</w:t>
            </w:r>
            <w:r w:rsidRPr="003E2018">
              <w:rPr>
                <w:sz w:val="24"/>
                <w:szCs w:val="24"/>
              </w:rPr>
              <w:t xml:space="preserve"> значение категории состояния; знать, что слова категории состояния не изменяются; что состояние может быть выражено и в положительной, и в сравнительной степени; синтаксическую роль слов категории состояния в предложении; разграничение наречий и категории состояния.</w:t>
            </w:r>
          </w:p>
          <w:p w14:paraId="02C16F5F" w14:textId="77777777" w:rsidR="009772D0" w:rsidRPr="009772D0" w:rsidRDefault="00AF516A" w:rsidP="00190ED0">
            <w:pPr>
              <w:pStyle w:val="Textbody"/>
              <w:shd w:val="clear" w:color="auto" w:fill="FFFFFF"/>
              <w:spacing w:after="0"/>
              <w:ind w:right="22"/>
              <w:jc w:val="both"/>
              <w:rPr>
                <w:rFonts w:ascii="Times New Roman" w:hAnsi="Times New Roman" w:cs="Times New Roman"/>
                <w:sz w:val="24"/>
              </w:rPr>
            </w:pPr>
            <w:r w:rsidRPr="009772D0">
              <w:rPr>
                <w:rFonts w:ascii="Times New Roman" w:hAnsi="Times New Roman" w:cs="Times New Roman"/>
                <w:i/>
                <w:sz w:val="24"/>
              </w:rPr>
              <w:t>Уметь</w:t>
            </w:r>
            <w:r w:rsidRPr="009772D0">
              <w:rPr>
                <w:rFonts w:ascii="Times New Roman" w:hAnsi="Times New Roman" w:cs="Times New Roman"/>
                <w:sz w:val="24"/>
              </w:rPr>
              <w:t xml:space="preserve"> находить слова категории состояния; определять, к каким группам по значению относятся слова категории состояния; определять синтаксическую роль слов категории состояния в предложении; разграничивать наречия и слова категории состояния в предложениях и в тексте.</w:t>
            </w:r>
            <w:r w:rsidR="009772D0" w:rsidRPr="009772D0">
              <w:rPr>
                <w:rFonts w:ascii="Times New Roman" w:hAnsi="Times New Roman" w:cs="Times New Roman"/>
                <w:sz w:val="24"/>
              </w:rPr>
              <w:t xml:space="preserve"> Выборочное изложение текста с описанием состояния человека или природы.</w:t>
            </w:r>
          </w:p>
          <w:p w14:paraId="51DA30DB" w14:textId="77777777" w:rsidR="00AF516A" w:rsidRPr="003E2018" w:rsidRDefault="00AF516A" w:rsidP="00190ED0">
            <w:pPr>
              <w:jc w:val="both"/>
              <w:rPr>
                <w:sz w:val="24"/>
                <w:szCs w:val="24"/>
              </w:rPr>
            </w:pPr>
          </w:p>
          <w:p w14:paraId="3A9114E2" w14:textId="77777777" w:rsidR="00AF516A" w:rsidRPr="003E2018" w:rsidRDefault="007F6783" w:rsidP="00190ED0">
            <w:pPr>
              <w:jc w:val="both"/>
              <w:rPr>
                <w:b/>
                <w:sz w:val="24"/>
                <w:szCs w:val="24"/>
              </w:rPr>
            </w:pPr>
            <w:r>
              <w:rPr>
                <w:b/>
                <w:sz w:val="24"/>
                <w:szCs w:val="24"/>
              </w:rPr>
              <w:lastRenderedPageBreak/>
              <w:t>4. Служебные части речи. ( 42</w:t>
            </w:r>
            <w:r w:rsidR="00AF516A" w:rsidRPr="003E2018">
              <w:rPr>
                <w:b/>
                <w:sz w:val="24"/>
                <w:szCs w:val="24"/>
              </w:rPr>
              <w:t xml:space="preserve"> час</w:t>
            </w:r>
            <w:r>
              <w:rPr>
                <w:b/>
                <w:sz w:val="24"/>
                <w:szCs w:val="24"/>
              </w:rPr>
              <w:t>а</w:t>
            </w:r>
            <w:r w:rsidR="00AF516A" w:rsidRPr="003E2018">
              <w:rPr>
                <w:b/>
                <w:sz w:val="24"/>
                <w:szCs w:val="24"/>
              </w:rPr>
              <w:t>)</w:t>
            </w:r>
          </w:p>
          <w:p w14:paraId="6ADAEBFB" w14:textId="77777777" w:rsidR="00AF516A" w:rsidRPr="003E2018" w:rsidRDefault="00AF516A" w:rsidP="00190ED0">
            <w:pPr>
              <w:jc w:val="both"/>
              <w:rPr>
                <w:sz w:val="24"/>
                <w:szCs w:val="24"/>
              </w:rPr>
            </w:pPr>
            <w:r w:rsidRPr="003E2018">
              <w:rPr>
                <w:i/>
                <w:sz w:val="24"/>
                <w:szCs w:val="24"/>
              </w:rPr>
              <w:t>Знать</w:t>
            </w:r>
            <w:r w:rsidRPr="003E2018">
              <w:rPr>
                <w:sz w:val="24"/>
                <w:szCs w:val="24"/>
              </w:rPr>
              <w:t xml:space="preserve"> перечень служебных частей речи; отличие служебных частей речи от самостоятельных.</w:t>
            </w:r>
          </w:p>
          <w:p w14:paraId="6B9BD9C4" w14:textId="77777777" w:rsidR="00AF516A" w:rsidRDefault="00AF516A" w:rsidP="00190ED0">
            <w:pPr>
              <w:jc w:val="both"/>
              <w:rPr>
                <w:sz w:val="24"/>
                <w:szCs w:val="24"/>
              </w:rPr>
            </w:pPr>
            <w:r w:rsidRPr="003E2018">
              <w:rPr>
                <w:i/>
                <w:sz w:val="24"/>
                <w:szCs w:val="24"/>
              </w:rPr>
              <w:t>Уметь</w:t>
            </w:r>
            <w:r w:rsidRPr="003E2018">
              <w:rPr>
                <w:sz w:val="24"/>
                <w:szCs w:val="24"/>
              </w:rPr>
              <w:t xml:space="preserve"> находить служебные части речи в тексте, классифицировать их.</w:t>
            </w:r>
          </w:p>
          <w:p w14:paraId="54FE2F76" w14:textId="77777777" w:rsidR="00C140DA" w:rsidRPr="005F12F2" w:rsidRDefault="00C140DA" w:rsidP="00190ED0">
            <w:pPr>
              <w:pStyle w:val="Textbody"/>
              <w:shd w:val="clear" w:color="auto" w:fill="FFFFFF"/>
              <w:spacing w:after="0"/>
              <w:ind w:right="22" w:firstLine="709"/>
              <w:jc w:val="center"/>
              <w:rPr>
                <w:rFonts w:ascii="Times New Roman" w:hAnsi="Times New Roman" w:cs="Times New Roman"/>
                <w:sz w:val="24"/>
              </w:rPr>
            </w:pPr>
            <w:r w:rsidRPr="005F12F2">
              <w:rPr>
                <w:rFonts w:ascii="Times New Roman" w:hAnsi="Times New Roman" w:cs="Times New Roman"/>
                <w:b/>
                <w:sz w:val="24"/>
              </w:rPr>
              <w:t xml:space="preserve">Предлог  </w:t>
            </w:r>
          </w:p>
          <w:p w14:paraId="366F9410" w14:textId="77777777" w:rsidR="00C140DA" w:rsidRPr="005F12F2" w:rsidRDefault="00C140DA" w:rsidP="00190ED0">
            <w:pPr>
              <w:pStyle w:val="Textbody"/>
              <w:spacing w:after="0"/>
              <w:ind w:right="29"/>
              <w:rPr>
                <w:rFonts w:ascii="Times New Roman" w:hAnsi="Times New Roman" w:cs="Times New Roman"/>
                <w:sz w:val="24"/>
              </w:rPr>
            </w:pPr>
            <w:r w:rsidRPr="005F12F2">
              <w:rPr>
                <w:rFonts w:ascii="Times New Roman" w:hAnsi="Times New Roman" w:cs="Times New Roman"/>
                <w:sz w:val="24"/>
              </w:rPr>
              <w:t> Предлог как служебная часть речи. Синтаксическая роль предлогов в предложении. Непроизводные и производные предлоги. Простые и составные предлоги. Текстообразующая роль</w:t>
            </w:r>
            <w:r w:rsidR="00170F7E">
              <w:rPr>
                <w:rFonts w:ascii="Times New Roman" w:hAnsi="Times New Roman" w:cs="Times New Roman"/>
                <w:sz w:val="24"/>
              </w:rPr>
              <w:t xml:space="preserve"> </w:t>
            </w:r>
            <w:r w:rsidRPr="005F12F2">
              <w:rPr>
                <w:rFonts w:ascii="Times New Roman" w:hAnsi="Times New Roman" w:cs="Times New Roman"/>
                <w:sz w:val="24"/>
              </w:rPr>
              <w:t>предлогов.</w:t>
            </w:r>
          </w:p>
          <w:p w14:paraId="71900D9D" w14:textId="77777777" w:rsidR="00C140DA" w:rsidRPr="005F12F2" w:rsidRDefault="00C140DA" w:rsidP="00190ED0">
            <w:pPr>
              <w:pStyle w:val="Textbody"/>
              <w:spacing w:after="0"/>
              <w:rPr>
                <w:rFonts w:ascii="Times New Roman" w:hAnsi="Times New Roman" w:cs="Times New Roman"/>
                <w:sz w:val="24"/>
              </w:rPr>
            </w:pPr>
            <w:r w:rsidRPr="005F12F2">
              <w:rPr>
                <w:rFonts w:ascii="Times New Roman" w:hAnsi="Times New Roman" w:cs="Times New Roman"/>
                <w:sz w:val="24"/>
              </w:rPr>
              <w:t xml:space="preserve">Слитные и раздельные написания предлогов </w:t>
            </w:r>
            <w:r w:rsidRPr="005F12F2">
              <w:rPr>
                <w:rFonts w:ascii="Times New Roman" w:hAnsi="Times New Roman" w:cs="Times New Roman"/>
                <w:b/>
                <w:sz w:val="24"/>
              </w:rPr>
              <w:t xml:space="preserve">(в </w:t>
            </w:r>
            <w:r w:rsidRPr="005F12F2">
              <w:rPr>
                <w:rFonts w:ascii="Times New Roman" w:hAnsi="Times New Roman" w:cs="Times New Roman"/>
                <w:b/>
                <w:i/>
                <w:sz w:val="24"/>
              </w:rPr>
              <w:t xml:space="preserve">течение, ввиду, вследствие </w:t>
            </w:r>
            <w:r w:rsidRPr="005F12F2">
              <w:rPr>
                <w:rFonts w:ascii="Times New Roman" w:hAnsi="Times New Roman" w:cs="Times New Roman"/>
                <w:sz w:val="24"/>
              </w:rPr>
              <w:t xml:space="preserve">и др.). Дефис в предлогах </w:t>
            </w:r>
            <w:r w:rsidRPr="005F12F2">
              <w:rPr>
                <w:rFonts w:ascii="Times New Roman" w:hAnsi="Times New Roman" w:cs="Times New Roman"/>
                <w:b/>
                <w:i/>
                <w:sz w:val="24"/>
              </w:rPr>
              <w:t>из-за, из-под.</w:t>
            </w:r>
          </w:p>
          <w:p w14:paraId="3E673E24" w14:textId="77777777" w:rsidR="00C140DA" w:rsidRPr="005F12F2" w:rsidRDefault="00C140DA" w:rsidP="00190ED0">
            <w:pPr>
              <w:pStyle w:val="Textbody"/>
              <w:spacing w:after="0"/>
              <w:ind w:right="43"/>
              <w:rPr>
                <w:rFonts w:ascii="Times New Roman" w:hAnsi="Times New Roman" w:cs="Times New Roman"/>
                <w:sz w:val="24"/>
              </w:rPr>
            </w:pPr>
            <w:r w:rsidRPr="005F12F2">
              <w:rPr>
                <w:rFonts w:ascii="Times New Roman" w:hAnsi="Times New Roman" w:cs="Times New Roman"/>
                <w:sz w:val="24"/>
              </w:rPr>
              <w:t xml:space="preserve"> Умение правильно употреблять предлоги </w:t>
            </w:r>
            <w:r w:rsidRPr="005F12F2">
              <w:rPr>
                <w:rFonts w:ascii="Times New Roman" w:hAnsi="Times New Roman" w:cs="Times New Roman"/>
                <w:i/>
                <w:sz w:val="24"/>
              </w:rPr>
              <w:t>в</w:t>
            </w:r>
            <w:r w:rsidRPr="005F12F2">
              <w:rPr>
                <w:rFonts w:ascii="Times New Roman" w:hAnsi="Times New Roman" w:cs="Times New Roman"/>
                <w:sz w:val="24"/>
              </w:rPr>
              <w:t xml:space="preserve">и </w:t>
            </w:r>
            <w:r w:rsidRPr="005F12F2">
              <w:rPr>
                <w:rFonts w:ascii="Times New Roman" w:hAnsi="Times New Roman" w:cs="Times New Roman"/>
                <w:i/>
                <w:sz w:val="24"/>
              </w:rPr>
              <w:t xml:space="preserve">на, с </w:t>
            </w:r>
            <w:r w:rsidRPr="005F12F2">
              <w:rPr>
                <w:rFonts w:ascii="Times New Roman" w:hAnsi="Times New Roman" w:cs="Times New Roman"/>
                <w:sz w:val="24"/>
              </w:rPr>
              <w:t xml:space="preserve">и </w:t>
            </w:r>
            <w:r w:rsidRPr="005F12F2">
              <w:rPr>
                <w:rFonts w:ascii="Times New Roman" w:hAnsi="Times New Roman" w:cs="Times New Roman"/>
                <w:b/>
                <w:i/>
                <w:sz w:val="24"/>
              </w:rPr>
              <w:t xml:space="preserve">из. </w:t>
            </w:r>
            <w:r w:rsidRPr="005F12F2">
              <w:rPr>
                <w:rFonts w:ascii="Times New Roman" w:hAnsi="Times New Roman" w:cs="Times New Roman"/>
                <w:sz w:val="24"/>
              </w:rPr>
              <w:t xml:space="preserve">Умение правильно употреблять существительные с предлогами </w:t>
            </w:r>
            <w:r w:rsidRPr="005F12F2">
              <w:rPr>
                <w:rFonts w:ascii="Times New Roman" w:hAnsi="Times New Roman" w:cs="Times New Roman"/>
                <w:b/>
                <w:i/>
                <w:sz w:val="24"/>
              </w:rPr>
              <w:t xml:space="preserve">по, благодаря, </w:t>
            </w:r>
            <w:r w:rsidRPr="005F12F2">
              <w:rPr>
                <w:rFonts w:ascii="Times New Roman" w:hAnsi="Times New Roman" w:cs="Times New Roman"/>
                <w:i/>
                <w:sz w:val="24"/>
              </w:rPr>
              <w:t>согласно, вопреки.</w:t>
            </w:r>
            <w:r w:rsidRPr="005F12F2">
              <w:rPr>
                <w:rFonts w:ascii="Times New Roman" w:hAnsi="Times New Roman" w:cs="Times New Roman"/>
                <w:sz w:val="24"/>
              </w:rPr>
              <w:t xml:space="preserve"> Умение пользоваться в речи предлогами-синонимами.</w:t>
            </w:r>
          </w:p>
          <w:p w14:paraId="19C7B988" w14:textId="77777777" w:rsidR="00C140DA" w:rsidRPr="005F12F2" w:rsidRDefault="00C140DA" w:rsidP="00190ED0">
            <w:pPr>
              <w:pStyle w:val="Textbody"/>
              <w:spacing w:after="0"/>
              <w:ind w:right="50"/>
              <w:rPr>
                <w:rFonts w:ascii="Times New Roman" w:hAnsi="Times New Roman" w:cs="Times New Roman"/>
                <w:sz w:val="24"/>
              </w:rPr>
            </w:pPr>
            <w:r w:rsidRPr="005F12F2">
              <w:rPr>
                <w:rFonts w:ascii="Times New Roman" w:hAnsi="Times New Roman" w:cs="Times New Roman"/>
                <w:sz w:val="24"/>
              </w:rPr>
              <w:t>Рассказ от своего имени на основе прочитанного. Рассказ на основе увиденного на картине.</w:t>
            </w:r>
          </w:p>
          <w:p w14:paraId="1E2550B4" w14:textId="77777777" w:rsidR="00C140DA" w:rsidRPr="005F12F2" w:rsidRDefault="00C140DA" w:rsidP="00190ED0">
            <w:pPr>
              <w:pStyle w:val="Textbody"/>
              <w:shd w:val="clear" w:color="auto" w:fill="FFFFFF"/>
              <w:spacing w:after="0"/>
              <w:ind w:right="65" w:firstLine="709"/>
              <w:jc w:val="center"/>
              <w:rPr>
                <w:rFonts w:ascii="Times New Roman" w:hAnsi="Times New Roman" w:cs="Times New Roman"/>
                <w:b/>
                <w:sz w:val="24"/>
              </w:rPr>
            </w:pPr>
            <w:r w:rsidRPr="005F12F2">
              <w:rPr>
                <w:rFonts w:ascii="Times New Roman" w:hAnsi="Times New Roman" w:cs="Times New Roman"/>
                <w:b/>
                <w:sz w:val="24"/>
              </w:rPr>
              <w:t xml:space="preserve">Союз  </w:t>
            </w:r>
          </w:p>
          <w:p w14:paraId="1895C902" w14:textId="77777777" w:rsidR="00C140DA" w:rsidRPr="005F12F2" w:rsidRDefault="00C140DA" w:rsidP="00190ED0">
            <w:pPr>
              <w:pStyle w:val="Textbody"/>
              <w:spacing w:after="0"/>
              <w:ind w:right="50"/>
              <w:rPr>
                <w:rFonts w:ascii="Times New Roman" w:hAnsi="Times New Roman" w:cs="Times New Roman"/>
                <w:sz w:val="24"/>
              </w:rPr>
            </w:pPr>
            <w:r w:rsidRPr="005F12F2">
              <w:rPr>
                <w:rFonts w:ascii="Times New Roman" w:hAnsi="Times New Roman" w:cs="Times New Roman"/>
                <w:sz w:val="24"/>
              </w:rPr>
              <w:t> Союз как служебная часть речи. Синтаксическая роль союзов в предложении. Простые и составе союзы. Союзы сочинительные и подчинительные; сочинительные союзы — соеди</w:t>
            </w:r>
            <w:r w:rsidRPr="005F12F2">
              <w:rPr>
                <w:rFonts w:ascii="Times New Roman" w:hAnsi="Times New Roman" w:cs="Times New Roman"/>
                <w:sz w:val="24"/>
              </w:rPr>
              <w:softHyphen/>
              <w:t>нительные, разделительные и противительные. Употребление сочинительных союзов в простом и сложном предложениях; употребление подчинительных союзов в сложном предложении. Тек</w:t>
            </w:r>
            <w:r w:rsidRPr="005F12F2">
              <w:rPr>
                <w:rFonts w:ascii="Times New Roman" w:hAnsi="Times New Roman" w:cs="Times New Roman"/>
                <w:sz w:val="24"/>
              </w:rPr>
              <w:softHyphen/>
              <w:t>стообразующая роль союзов.</w:t>
            </w:r>
          </w:p>
          <w:p w14:paraId="454D0D5F" w14:textId="77777777" w:rsidR="00C140DA" w:rsidRPr="005F12F2" w:rsidRDefault="00C140DA" w:rsidP="00190ED0">
            <w:pPr>
              <w:pStyle w:val="Textbody"/>
              <w:shd w:val="clear" w:color="auto" w:fill="FFFFFF"/>
              <w:spacing w:after="0"/>
              <w:ind w:right="50" w:firstLine="709"/>
              <w:jc w:val="both"/>
              <w:rPr>
                <w:rFonts w:ascii="Times New Roman" w:hAnsi="Times New Roman" w:cs="Times New Roman"/>
                <w:sz w:val="24"/>
              </w:rPr>
            </w:pPr>
            <w:r w:rsidRPr="005F12F2">
              <w:rPr>
                <w:rFonts w:ascii="Times New Roman" w:hAnsi="Times New Roman" w:cs="Times New Roman"/>
                <w:sz w:val="24"/>
              </w:rPr>
              <w:t xml:space="preserve">Слитные и раздельные написания союзов. Отличие на письме союзов </w:t>
            </w:r>
            <w:r w:rsidRPr="005F12F2">
              <w:rPr>
                <w:rFonts w:ascii="Times New Roman" w:hAnsi="Times New Roman" w:cs="Times New Roman"/>
                <w:b/>
                <w:i/>
                <w:sz w:val="24"/>
              </w:rPr>
              <w:t xml:space="preserve">зато, тоже, чтобы </w:t>
            </w:r>
            <w:r w:rsidRPr="005F12F2">
              <w:rPr>
                <w:rFonts w:ascii="Times New Roman" w:hAnsi="Times New Roman" w:cs="Times New Roman"/>
                <w:sz w:val="24"/>
              </w:rPr>
              <w:t>от местоимений с предлогом и частица</w:t>
            </w:r>
            <w:r w:rsidRPr="005F12F2">
              <w:rPr>
                <w:rFonts w:ascii="Times New Roman" w:hAnsi="Times New Roman" w:cs="Times New Roman"/>
                <w:sz w:val="24"/>
              </w:rPr>
              <w:softHyphen/>
              <w:t xml:space="preserve">ми и союза </w:t>
            </w:r>
            <w:r w:rsidRPr="005F12F2">
              <w:rPr>
                <w:rFonts w:ascii="Times New Roman" w:hAnsi="Times New Roman" w:cs="Times New Roman"/>
                <w:b/>
                <w:i/>
                <w:sz w:val="24"/>
              </w:rPr>
              <w:t xml:space="preserve">также </w:t>
            </w:r>
            <w:r w:rsidRPr="005F12F2">
              <w:rPr>
                <w:rFonts w:ascii="Times New Roman" w:hAnsi="Times New Roman" w:cs="Times New Roman"/>
                <w:sz w:val="24"/>
              </w:rPr>
              <w:t xml:space="preserve">от наречия </w:t>
            </w:r>
            <w:r w:rsidRPr="005F12F2">
              <w:rPr>
                <w:rFonts w:ascii="Times New Roman" w:hAnsi="Times New Roman" w:cs="Times New Roman"/>
                <w:b/>
                <w:i/>
                <w:sz w:val="24"/>
              </w:rPr>
              <w:t xml:space="preserve">так </w:t>
            </w:r>
            <w:r w:rsidRPr="005F12F2">
              <w:rPr>
                <w:rFonts w:ascii="Times New Roman" w:hAnsi="Times New Roman" w:cs="Times New Roman"/>
                <w:sz w:val="24"/>
              </w:rPr>
              <w:t xml:space="preserve">с частицей </w:t>
            </w:r>
            <w:r w:rsidRPr="005F12F2">
              <w:rPr>
                <w:rFonts w:ascii="Times New Roman" w:hAnsi="Times New Roman" w:cs="Times New Roman"/>
                <w:i/>
                <w:sz w:val="24"/>
              </w:rPr>
              <w:t>же.</w:t>
            </w:r>
          </w:p>
          <w:p w14:paraId="3806BF77" w14:textId="77777777" w:rsidR="00C140DA" w:rsidRPr="005F12F2" w:rsidRDefault="00C140DA" w:rsidP="00190ED0">
            <w:pPr>
              <w:pStyle w:val="Textbody"/>
              <w:shd w:val="clear" w:color="auto" w:fill="FFFFFF"/>
              <w:spacing w:after="0"/>
              <w:ind w:right="50"/>
              <w:jc w:val="both"/>
              <w:rPr>
                <w:rFonts w:ascii="Times New Roman" w:hAnsi="Times New Roman" w:cs="Times New Roman"/>
                <w:sz w:val="24"/>
              </w:rPr>
            </w:pPr>
            <w:r w:rsidRPr="005F12F2">
              <w:rPr>
                <w:rFonts w:ascii="Times New Roman" w:hAnsi="Times New Roman" w:cs="Times New Roman"/>
                <w:sz w:val="24"/>
              </w:rPr>
              <w:t> Умение пользоваться  в речи союзами-синонимами.</w:t>
            </w:r>
          </w:p>
          <w:p w14:paraId="75EC1CC8" w14:textId="77777777" w:rsidR="00C140DA" w:rsidRPr="005F12F2" w:rsidRDefault="00C140DA" w:rsidP="00190ED0">
            <w:pPr>
              <w:pStyle w:val="Textbody"/>
              <w:shd w:val="clear" w:color="auto" w:fill="FFFFFF"/>
              <w:spacing w:after="0"/>
              <w:ind w:right="50"/>
              <w:jc w:val="both"/>
              <w:rPr>
                <w:rFonts w:ascii="Times New Roman" w:hAnsi="Times New Roman" w:cs="Times New Roman"/>
                <w:sz w:val="24"/>
              </w:rPr>
            </w:pPr>
            <w:r w:rsidRPr="005F12F2">
              <w:rPr>
                <w:rFonts w:ascii="Times New Roman" w:hAnsi="Times New Roman" w:cs="Times New Roman"/>
                <w:sz w:val="24"/>
              </w:rPr>
              <w:t> Устное рассуждение на дискуссионную тему; его языковые особенности.</w:t>
            </w:r>
          </w:p>
          <w:p w14:paraId="7E191BB7" w14:textId="77777777" w:rsidR="00C140DA" w:rsidRPr="005F12F2" w:rsidRDefault="00C140DA" w:rsidP="00190ED0">
            <w:pPr>
              <w:pStyle w:val="Textbody"/>
              <w:spacing w:after="0"/>
              <w:ind w:right="43"/>
              <w:jc w:val="center"/>
              <w:rPr>
                <w:rFonts w:ascii="Times New Roman" w:hAnsi="Times New Roman" w:cs="Times New Roman"/>
                <w:b/>
                <w:sz w:val="24"/>
              </w:rPr>
            </w:pPr>
            <w:r>
              <w:rPr>
                <w:rFonts w:ascii="Times New Roman" w:hAnsi="Times New Roman" w:cs="Times New Roman"/>
                <w:b/>
                <w:sz w:val="24"/>
              </w:rPr>
              <w:t xml:space="preserve">Частица  </w:t>
            </w:r>
          </w:p>
          <w:p w14:paraId="24492D73" w14:textId="77777777" w:rsidR="00C140DA" w:rsidRPr="005F12F2" w:rsidRDefault="00C140DA" w:rsidP="00190ED0">
            <w:pPr>
              <w:pStyle w:val="Textbody"/>
              <w:spacing w:after="0"/>
              <w:ind w:right="50"/>
              <w:rPr>
                <w:rFonts w:ascii="Times New Roman" w:hAnsi="Times New Roman" w:cs="Times New Roman"/>
                <w:sz w:val="24"/>
              </w:rPr>
            </w:pPr>
            <w:r w:rsidRPr="005F12F2">
              <w:rPr>
                <w:rFonts w:ascii="Times New Roman" w:hAnsi="Times New Roman" w:cs="Times New Roman"/>
                <w:sz w:val="24"/>
              </w:rPr>
              <w:t xml:space="preserve"> Частица как служебная часть речи. Синтаксическая роль частиц в предложении. Формообразующие и смысловые частицы. Текстообразующая роль частиц. Различение на письме частиц </w:t>
            </w:r>
            <w:r w:rsidRPr="005F12F2">
              <w:rPr>
                <w:rFonts w:ascii="Times New Roman" w:hAnsi="Times New Roman" w:cs="Times New Roman"/>
                <w:b/>
                <w:i/>
                <w:sz w:val="24"/>
              </w:rPr>
              <w:t xml:space="preserve">не </w:t>
            </w:r>
            <w:r w:rsidRPr="005F12F2">
              <w:rPr>
                <w:rFonts w:ascii="Times New Roman" w:hAnsi="Times New Roman" w:cs="Times New Roman"/>
                <w:sz w:val="24"/>
              </w:rPr>
              <w:t xml:space="preserve">и </w:t>
            </w:r>
            <w:r w:rsidRPr="005F12F2">
              <w:rPr>
                <w:rFonts w:ascii="Times New Roman" w:hAnsi="Times New Roman" w:cs="Times New Roman"/>
                <w:b/>
                <w:i/>
                <w:sz w:val="24"/>
              </w:rPr>
              <w:t xml:space="preserve">ни. </w:t>
            </w:r>
            <w:r w:rsidRPr="005F12F2">
              <w:rPr>
                <w:rFonts w:ascii="Times New Roman" w:hAnsi="Times New Roman" w:cs="Times New Roman"/>
                <w:sz w:val="24"/>
              </w:rPr>
              <w:t xml:space="preserve">Правописание </w:t>
            </w:r>
            <w:r w:rsidRPr="005F12F2">
              <w:rPr>
                <w:rFonts w:ascii="Times New Roman" w:hAnsi="Times New Roman" w:cs="Times New Roman"/>
                <w:b/>
                <w:i/>
                <w:sz w:val="24"/>
              </w:rPr>
              <w:t xml:space="preserve">не </w:t>
            </w:r>
            <w:r w:rsidRPr="005F12F2">
              <w:rPr>
                <w:rFonts w:ascii="Times New Roman" w:hAnsi="Times New Roman" w:cs="Times New Roman"/>
                <w:sz w:val="24"/>
              </w:rPr>
              <w:t xml:space="preserve">и </w:t>
            </w:r>
            <w:r w:rsidRPr="005F12F2">
              <w:rPr>
                <w:rFonts w:ascii="Times New Roman" w:hAnsi="Times New Roman" w:cs="Times New Roman"/>
                <w:b/>
                <w:i/>
                <w:sz w:val="24"/>
              </w:rPr>
              <w:t xml:space="preserve">ни </w:t>
            </w:r>
            <w:r w:rsidRPr="005F12F2">
              <w:rPr>
                <w:rFonts w:ascii="Times New Roman" w:hAnsi="Times New Roman" w:cs="Times New Roman"/>
                <w:sz w:val="24"/>
              </w:rPr>
              <w:t>с различными частями речи.</w:t>
            </w:r>
          </w:p>
          <w:p w14:paraId="266152E5" w14:textId="77777777" w:rsidR="00C140DA" w:rsidRPr="005F12F2" w:rsidRDefault="00C140DA" w:rsidP="00190ED0">
            <w:pPr>
              <w:pStyle w:val="Textbody"/>
              <w:shd w:val="clear" w:color="auto" w:fill="FFFFFF"/>
              <w:spacing w:after="0"/>
              <w:jc w:val="both"/>
              <w:rPr>
                <w:rFonts w:ascii="Times New Roman" w:hAnsi="Times New Roman" w:cs="Times New Roman"/>
                <w:sz w:val="24"/>
              </w:rPr>
            </w:pPr>
            <w:r w:rsidRPr="005F12F2">
              <w:rPr>
                <w:rFonts w:ascii="Times New Roman" w:hAnsi="Times New Roman" w:cs="Times New Roman"/>
                <w:sz w:val="24"/>
              </w:rPr>
              <w:t>Умение выразительно читать предложения с модальными частицами.</w:t>
            </w:r>
          </w:p>
          <w:p w14:paraId="7EB5E4EB" w14:textId="77777777" w:rsidR="00C140DA" w:rsidRPr="005F12F2" w:rsidRDefault="00C140DA" w:rsidP="00190ED0">
            <w:pPr>
              <w:pStyle w:val="Textbody"/>
              <w:shd w:val="clear" w:color="auto" w:fill="FFFFFF"/>
              <w:spacing w:after="0"/>
              <w:rPr>
                <w:rFonts w:ascii="Times New Roman" w:hAnsi="Times New Roman" w:cs="Times New Roman"/>
                <w:sz w:val="24"/>
              </w:rPr>
            </w:pPr>
            <w:r w:rsidRPr="005F12F2">
              <w:rPr>
                <w:rFonts w:ascii="Times New Roman" w:hAnsi="Times New Roman" w:cs="Times New Roman"/>
                <w:b/>
                <w:sz w:val="24"/>
              </w:rPr>
              <w:t> </w:t>
            </w:r>
            <w:r w:rsidRPr="005F12F2">
              <w:rPr>
                <w:rFonts w:ascii="Times New Roman" w:hAnsi="Times New Roman" w:cs="Times New Roman"/>
                <w:sz w:val="24"/>
              </w:rPr>
              <w:t>Рассказ по данному сюжету.</w:t>
            </w:r>
          </w:p>
          <w:p w14:paraId="231C0163" w14:textId="77777777" w:rsidR="00C140DA" w:rsidRPr="005F12F2" w:rsidRDefault="00C140DA" w:rsidP="00190ED0">
            <w:pPr>
              <w:pStyle w:val="Textbody"/>
              <w:shd w:val="clear" w:color="auto" w:fill="FFFFFF"/>
              <w:spacing w:after="0"/>
              <w:ind w:firstLine="709"/>
              <w:jc w:val="center"/>
              <w:rPr>
                <w:rFonts w:ascii="Times New Roman" w:hAnsi="Times New Roman" w:cs="Times New Roman"/>
                <w:b/>
                <w:sz w:val="24"/>
              </w:rPr>
            </w:pPr>
            <w:r w:rsidRPr="005F12F2">
              <w:rPr>
                <w:rFonts w:ascii="Times New Roman" w:hAnsi="Times New Roman" w:cs="Times New Roman"/>
                <w:b/>
                <w:sz w:val="24"/>
              </w:rPr>
              <w:t>Междомети</w:t>
            </w:r>
            <w:r>
              <w:rPr>
                <w:rFonts w:ascii="Times New Roman" w:hAnsi="Times New Roman" w:cs="Times New Roman"/>
                <w:b/>
                <w:sz w:val="24"/>
              </w:rPr>
              <w:t xml:space="preserve">е. Звукоподражательные слова  </w:t>
            </w:r>
          </w:p>
          <w:p w14:paraId="046DE9BE" w14:textId="77777777" w:rsidR="00C140DA" w:rsidRPr="005F12F2" w:rsidRDefault="00C140DA" w:rsidP="00190ED0">
            <w:pPr>
              <w:pStyle w:val="Textbody"/>
              <w:spacing w:after="0"/>
              <w:rPr>
                <w:rFonts w:ascii="Times New Roman" w:hAnsi="Times New Roman" w:cs="Times New Roman"/>
                <w:sz w:val="24"/>
              </w:rPr>
            </w:pPr>
            <w:r w:rsidRPr="005F12F2">
              <w:rPr>
                <w:rFonts w:ascii="Times New Roman" w:hAnsi="Times New Roman" w:cs="Times New Roman"/>
                <w:sz w:val="24"/>
              </w:rPr>
              <w:t>Междометие как часть речи. Синтаксическая роль междометий в предложении. Звукоподражательные слова  и  их отличие от  междометий. Дефис в междометиях. Интонационное выделение междоме</w:t>
            </w:r>
            <w:r w:rsidRPr="005F12F2">
              <w:rPr>
                <w:rFonts w:ascii="Times New Roman" w:hAnsi="Times New Roman" w:cs="Times New Roman"/>
                <w:sz w:val="24"/>
              </w:rPr>
              <w:softHyphen/>
              <w:t>тий. Запятая и восклицательный знак при междометиях.</w:t>
            </w:r>
          </w:p>
          <w:p w14:paraId="07ACC909" w14:textId="77777777" w:rsidR="00C140DA" w:rsidRPr="005F12F2" w:rsidRDefault="00C140DA" w:rsidP="00190ED0">
            <w:pPr>
              <w:pStyle w:val="Textbody"/>
              <w:shd w:val="clear" w:color="auto" w:fill="FFFFFF"/>
              <w:spacing w:after="0"/>
              <w:rPr>
                <w:rFonts w:ascii="Times New Roman" w:hAnsi="Times New Roman" w:cs="Times New Roman"/>
                <w:sz w:val="24"/>
              </w:rPr>
            </w:pPr>
            <w:r w:rsidRPr="005F12F2">
              <w:rPr>
                <w:rFonts w:ascii="Times New Roman" w:hAnsi="Times New Roman" w:cs="Times New Roman"/>
                <w:sz w:val="24"/>
              </w:rPr>
              <w:t>Умение   выразительно   читать   предложения   с   междометиями.</w:t>
            </w:r>
          </w:p>
          <w:p w14:paraId="0AA91BCA" w14:textId="77777777" w:rsidR="00C140DA" w:rsidRPr="003E2018" w:rsidRDefault="00C140DA" w:rsidP="00190ED0">
            <w:pPr>
              <w:jc w:val="both"/>
              <w:rPr>
                <w:sz w:val="24"/>
                <w:szCs w:val="24"/>
              </w:rPr>
            </w:pPr>
          </w:p>
          <w:p w14:paraId="149BCCBB" w14:textId="77777777" w:rsidR="00AF516A" w:rsidRPr="003E2018" w:rsidRDefault="00AF516A" w:rsidP="00190ED0">
            <w:pPr>
              <w:rPr>
                <w:b/>
                <w:sz w:val="24"/>
                <w:szCs w:val="24"/>
              </w:rPr>
            </w:pPr>
            <w:r w:rsidRPr="003E2018">
              <w:rPr>
                <w:b/>
                <w:sz w:val="24"/>
                <w:szCs w:val="24"/>
              </w:rPr>
              <w:t>5. Пов</w:t>
            </w:r>
            <w:r w:rsidR="007F6783">
              <w:rPr>
                <w:b/>
                <w:sz w:val="24"/>
                <w:szCs w:val="24"/>
              </w:rPr>
              <w:t>т</w:t>
            </w:r>
            <w:r w:rsidR="00FD6A02">
              <w:rPr>
                <w:b/>
                <w:sz w:val="24"/>
                <w:szCs w:val="24"/>
              </w:rPr>
              <w:t>орение изученного в 7 классе.(10</w:t>
            </w:r>
            <w:r w:rsidRPr="003E2018">
              <w:rPr>
                <w:b/>
                <w:sz w:val="24"/>
                <w:szCs w:val="24"/>
              </w:rPr>
              <w:t xml:space="preserve"> часов)</w:t>
            </w:r>
          </w:p>
          <w:p w14:paraId="3809EC30" w14:textId="77777777" w:rsidR="00AF516A" w:rsidRPr="003E2018" w:rsidRDefault="00AF516A" w:rsidP="00190ED0">
            <w:pPr>
              <w:pStyle w:val="31"/>
              <w:widowControl w:val="0"/>
              <w:ind w:left="0"/>
              <w:jc w:val="both"/>
              <w:rPr>
                <w:sz w:val="24"/>
                <w:szCs w:val="24"/>
              </w:rPr>
            </w:pPr>
            <w:r w:rsidRPr="003E2018">
              <w:rPr>
                <w:i/>
                <w:sz w:val="24"/>
                <w:szCs w:val="24"/>
              </w:rPr>
              <w:t>Знать</w:t>
            </w:r>
            <w:r w:rsidRPr="003E2018">
              <w:rPr>
                <w:sz w:val="24"/>
                <w:szCs w:val="24"/>
              </w:rPr>
              <w:t xml:space="preserve"> определения основных изученных в 5- 7 классах языковых единиц, речеведческих понятий, орфографических и пунктуационных правил, обосновывать свои ответы, приводя нужные примеры.</w:t>
            </w:r>
          </w:p>
          <w:p w14:paraId="6FB6C780" w14:textId="77777777" w:rsidR="00AF516A" w:rsidRPr="003E2018" w:rsidRDefault="00AF516A" w:rsidP="00190ED0">
            <w:pPr>
              <w:pStyle w:val="31"/>
              <w:widowControl w:val="0"/>
              <w:ind w:left="0"/>
              <w:jc w:val="both"/>
              <w:rPr>
                <w:sz w:val="24"/>
                <w:szCs w:val="24"/>
              </w:rPr>
            </w:pPr>
          </w:p>
          <w:p w14:paraId="52106013" w14:textId="77777777" w:rsidR="00AF516A" w:rsidRDefault="00AF516A" w:rsidP="00190ED0">
            <w:pPr>
              <w:pStyle w:val="a3"/>
              <w:spacing w:line="360" w:lineRule="auto"/>
              <w:jc w:val="both"/>
              <w:rPr>
                <w:b/>
                <w:kern w:val="1"/>
                <w:sz w:val="24"/>
                <w:szCs w:val="24"/>
                <w:lang w:eastAsia="ar-SA"/>
              </w:rPr>
            </w:pPr>
          </w:p>
          <w:p w14:paraId="5942AC5E" w14:textId="77777777" w:rsidR="0068379B" w:rsidRPr="003E2018" w:rsidRDefault="0068379B" w:rsidP="00190ED0">
            <w:pPr>
              <w:pStyle w:val="a3"/>
              <w:spacing w:line="360" w:lineRule="auto"/>
              <w:jc w:val="both"/>
              <w:rPr>
                <w:b/>
                <w:sz w:val="24"/>
                <w:szCs w:val="24"/>
              </w:rPr>
            </w:pPr>
          </w:p>
          <w:p w14:paraId="6DDB6877" w14:textId="77777777" w:rsidR="00AF516A" w:rsidRPr="003E2018" w:rsidRDefault="00170F7E" w:rsidP="00190ED0">
            <w:pPr>
              <w:pStyle w:val="a3"/>
              <w:spacing w:line="360" w:lineRule="auto"/>
              <w:jc w:val="both"/>
              <w:rPr>
                <w:b/>
                <w:sz w:val="24"/>
                <w:szCs w:val="24"/>
              </w:rPr>
            </w:pPr>
            <w:r>
              <w:rPr>
                <w:b/>
                <w:sz w:val="24"/>
                <w:szCs w:val="24"/>
              </w:rPr>
              <w:lastRenderedPageBreak/>
              <w:t xml:space="preserve">                                                    </w:t>
            </w:r>
            <w:r w:rsidR="00AF516A" w:rsidRPr="003E2018">
              <w:rPr>
                <w:b/>
                <w:sz w:val="24"/>
                <w:szCs w:val="24"/>
              </w:rPr>
              <w:t>Календарно-тематическое планирование</w:t>
            </w:r>
          </w:p>
          <w:tbl>
            <w:tblPr>
              <w:tblStyle w:val="a5"/>
              <w:tblW w:w="14455" w:type="dxa"/>
              <w:tblLayout w:type="fixed"/>
              <w:tblLook w:val="04A0" w:firstRow="1" w:lastRow="0" w:firstColumn="1" w:lastColumn="0" w:noHBand="0" w:noVBand="1"/>
            </w:tblPr>
            <w:tblGrid>
              <w:gridCol w:w="846"/>
              <w:gridCol w:w="3260"/>
              <w:gridCol w:w="7513"/>
              <w:gridCol w:w="1418"/>
              <w:gridCol w:w="1418"/>
            </w:tblGrid>
            <w:tr w:rsidR="0068379B" w:rsidRPr="003E2018" w14:paraId="5240B410" w14:textId="77777777" w:rsidTr="007F6783">
              <w:trPr>
                <w:trHeight w:val="562"/>
              </w:trPr>
              <w:tc>
                <w:tcPr>
                  <w:tcW w:w="846" w:type="dxa"/>
                  <w:vMerge w:val="restart"/>
                </w:tcPr>
                <w:p w14:paraId="154380AA" w14:textId="77777777" w:rsidR="0068379B" w:rsidRPr="003E2018" w:rsidRDefault="0068379B" w:rsidP="006F1F7C">
                  <w:pPr>
                    <w:framePr w:hSpace="180" w:wrap="around" w:vAnchor="text" w:hAnchor="text" w:y="1"/>
                    <w:suppressOverlap/>
                    <w:rPr>
                      <w:sz w:val="24"/>
                      <w:szCs w:val="24"/>
                      <w:highlight w:val="yellow"/>
                    </w:rPr>
                  </w:pPr>
                </w:p>
                <w:p w14:paraId="59ABAEBB" w14:textId="77777777" w:rsidR="0068379B" w:rsidRPr="003E2018" w:rsidRDefault="0068379B" w:rsidP="006F1F7C">
                  <w:pPr>
                    <w:framePr w:hSpace="180" w:wrap="around" w:vAnchor="text" w:hAnchor="text" w:y="1"/>
                    <w:suppressOverlap/>
                    <w:rPr>
                      <w:sz w:val="24"/>
                      <w:szCs w:val="24"/>
                      <w:highlight w:val="yellow"/>
                    </w:rPr>
                  </w:pPr>
                  <w:r w:rsidRPr="003E2018">
                    <w:rPr>
                      <w:sz w:val="24"/>
                      <w:szCs w:val="24"/>
                    </w:rPr>
                    <w:t xml:space="preserve">№ </w:t>
                  </w:r>
                </w:p>
              </w:tc>
              <w:tc>
                <w:tcPr>
                  <w:tcW w:w="3260" w:type="dxa"/>
                  <w:vMerge w:val="restart"/>
                </w:tcPr>
                <w:p w14:paraId="2A5B25E2" w14:textId="77777777" w:rsidR="0068379B" w:rsidRPr="003E2018" w:rsidRDefault="0068379B" w:rsidP="006F1F7C">
                  <w:pPr>
                    <w:framePr w:hSpace="180" w:wrap="around" w:vAnchor="text" w:hAnchor="text" w:y="1"/>
                    <w:suppressOverlap/>
                    <w:rPr>
                      <w:sz w:val="24"/>
                      <w:szCs w:val="24"/>
                      <w:highlight w:val="yellow"/>
                    </w:rPr>
                  </w:pPr>
                  <w:r w:rsidRPr="003E2018">
                    <w:rPr>
                      <w:sz w:val="24"/>
                      <w:szCs w:val="24"/>
                    </w:rPr>
                    <w:t>Изучаемый раздел, тема урока</w:t>
                  </w:r>
                </w:p>
              </w:tc>
              <w:tc>
                <w:tcPr>
                  <w:tcW w:w="7513" w:type="dxa"/>
                  <w:vMerge w:val="restart"/>
                </w:tcPr>
                <w:p w14:paraId="05C922CD" w14:textId="77777777" w:rsidR="0068379B" w:rsidRPr="003E2018" w:rsidRDefault="0068379B" w:rsidP="006F1F7C">
                  <w:pPr>
                    <w:framePr w:hSpace="180" w:wrap="around" w:vAnchor="text" w:hAnchor="text" w:y="1"/>
                    <w:suppressOverlap/>
                    <w:rPr>
                      <w:sz w:val="24"/>
                      <w:szCs w:val="24"/>
                      <w:highlight w:val="yellow"/>
                    </w:rPr>
                  </w:pPr>
                  <w:r w:rsidRPr="003E2018">
                    <w:rPr>
                      <w:sz w:val="24"/>
                      <w:szCs w:val="24"/>
                    </w:rPr>
                    <w:t>Основные виды учебной деятельности обучающихся</w:t>
                  </w:r>
                </w:p>
              </w:tc>
              <w:tc>
                <w:tcPr>
                  <w:tcW w:w="2836" w:type="dxa"/>
                  <w:gridSpan w:val="2"/>
                </w:tcPr>
                <w:p w14:paraId="1048C1D5" w14:textId="77777777" w:rsidR="0068379B" w:rsidRPr="0068379B" w:rsidRDefault="0068379B" w:rsidP="006F1F7C">
                  <w:pPr>
                    <w:framePr w:hSpace="180" w:wrap="around" w:vAnchor="text" w:hAnchor="text" w:y="1"/>
                    <w:suppressOverlap/>
                    <w:rPr>
                      <w:sz w:val="24"/>
                      <w:szCs w:val="24"/>
                      <w:highlight w:val="yellow"/>
                    </w:rPr>
                  </w:pPr>
                  <w:r w:rsidRPr="003E2018">
                    <w:rPr>
                      <w:sz w:val="24"/>
                      <w:szCs w:val="24"/>
                    </w:rPr>
                    <w:t>Календарные сроки</w:t>
                  </w:r>
                </w:p>
              </w:tc>
            </w:tr>
            <w:tr w:rsidR="0068379B" w:rsidRPr="003E2018" w14:paraId="69204091" w14:textId="77777777" w:rsidTr="007F6783">
              <w:trPr>
                <w:trHeight w:val="429"/>
              </w:trPr>
              <w:tc>
                <w:tcPr>
                  <w:tcW w:w="846" w:type="dxa"/>
                  <w:vMerge/>
                </w:tcPr>
                <w:p w14:paraId="17489FAF" w14:textId="77777777" w:rsidR="0068379B" w:rsidRPr="003E2018" w:rsidRDefault="0068379B" w:rsidP="006F1F7C">
                  <w:pPr>
                    <w:framePr w:hSpace="180" w:wrap="around" w:vAnchor="text" w:hAnchor="text" w:y="1"/>
                    <w:suppressOverlap/>
                    <w:rPr>
                      <w:sz w:val="24"/>
                      <w:szCs w:val="24"/>
                      <w:highlight w:val="yellow"/>
                    </w:rPr>
                  </w:pPr>
                </w:p>
              </w:tc>
              <w:tc>
                <w:tcPr>
                  <w:tcW w:w="3260" w:type="dxa"/>
                  <w:vMerge/>
                </w:tcPr>
                <w:p w14:paraId="5822B631" w14:textId="77777777" w:rsidR="0068379B" w:rsidRPr="003E2018" w:rsidRDefault="0068379B" w:rsidP="006F1F7C">
                  <w:pPr>
                    <w:framePr w:hSpace="180" w:wrap="around" w:vAnchor="text" w:hAnchor="text" w:y="1"/>
                    <w:suppressOverlap/>
                    <w:rPr>
                      <w:sz w:val="24"/>
                      <w:szCs w:val="24"/>
                      <w:highlight w:val="yellow"/>
                    </w:rPr>
                  </w:pPr>
                </w:p>
              </w:tc>
              <w:tc>
                <w:tcPr>
                  <w:tcW w:w="7513" w:type="dxa"/>
                  <w:vMerge/>
                </w:tcPr>
                <w:p w14:paraId="46B469CA" w14:textId="77777777" w:rsidR="0068379B" w:rsidRPr="003E2018" w:rsidRDefault="0068379B" w:rsidP="006F1F7C">
                  <w:pPr>
                    <w:framePr w:hSpace="180" w:wrap="around" w:vAnchor="text" w:hAnchor="text" w:y="1"/>
                    <w:suppressOverlap/>
                    <w:rPr>
                      <w:sz w:val="24"/>
                      <w:szCs w:val="24"/>
                      <w:highlight w:val="yellow"/>
                    </w:rPr>
                  </w:pPr>
                </w:p>
              </w:tc>
              <w:tc>
                <w:tcPr>
                  <w:tcW w:w="1418" w:type="dxa"/>
                </w:tcPr>
                <w:p w14:paraId="124B4B1E" w14:textId="77777777" w:rsidR="0068379B" w:rsidRPr="003E2018" w:rsidRDefault="0068379B" w:rsidP="006F1F7C">
                  <w:pPr>
                    <w:framePr w:hSpace="180" w:wrap="around" w:vAnchor="text" w:hAnchor="text" w:y="1"/>
                    <w:suppressOverlap/>
                    <w:rPr>
                      <w:sz w:val="24"/>
                      <w:szCs w:val="24"/>
                    </w:rPr>
                  </w:pPr>
                  <w:r w:rsidRPr="003E2018">
                    <w:rPr>
                      <w:sz w:val="24"/>
                      <w:szCs w:val="24"/>
                    </w:rPr>
                    <w:t>Планируемые сроки</w:t>
                  </w:r>
                </w:p>
              </w:tc>
              <w:tc>
                <w:tcPr>
                  <w:tcW w:w="1418" w:type="dxa"/>
                </w:tcPr>
                <w:p w14:paraId="6D8D847A" w14:textId="77777777" w:rsidR="0068379B" w:rsidRPr="003E2018" w:rsidRDefault="0068379B" w:rsidP="006F1F7C">
                  <w:pPr>
                    <w:framePr w:hSpace="180" w:wrap="around" w:vAnchor="text" w:hAnchor="text" w:y="1"/>
                    <w:suppressOverlap/>
                    <w:rPr>
                      <w:sz w:val="24"/>
                      <w:szCs w:val="24"/>
                      <w:highlight w:val="yellow"/>
                    </w:rPr>
                  </w:pPr>
                  <w:r w:rsidRPr="003E2018">
                    <w:rPr>
                      <w:sz w:val="24"/>
                      <w:szCs w:val="24"/>
                    </w:rPr>
                    <w:t>Фактические сроки</w:t>
                  </w:r>
                </w:p>
              </w:tc>
            </w:tr>
            <w:tr w:rsidR="00AF516A" w:rsidRPr="003E2018" w14:paraId="5DE86F0E" w14:textId="77777777" w:rsidTr="007F6783">
              <w:tc>
                <w:tcPr>
                  <w:tcW w:w="846" w:type="dxa"/>
                  <w:vMerge w:val="restart"/>
                </w:tcPr>
                <w:p w14:paraId="1559EB72" w14:textId="77777777" w:rsidR="00AF516A" w:rsidRPr="003E2018" w:rsidRDefault="00AF516A" w:rsidP="006F1F7C">
                  <w:pPr>
                    <w:framePr w:hSpace="180" w:wrap="around" w:vAnchor="text" w:hAnchor="text" w:y="1"/>
                    <w:suppressOverlap/>
                    <w:rPr>
                      <w:sz w:val="24"/>
                      <w:szCs w:val="24"/>
                    </w:rPr>
                  </w:pPr>
                  <w:r w:rsidRPr="003E2018">
                    <w:rPr>
                      <w:sz w:val="24"/>
                      <w:szCs w:val="24"/>
                    </w:rPr>
                    <w:t>1</w:t>
                  </w:r>
                </w:p>
              </w:tc>
              <w:tc>
                <w:tcPr>
                  <w:tcW w:w="13609" w:type="dxa"/>
                  <w:gridSpan w:val="4"/>
                  <w:tcBorders>
                    <w:right w:val="single" w:sz="4" w:space="0" w:color="auto"/>
                  </w:tcBorders>
                </w:tcPr>
                <w:p w14:paraId="35AA360D" w14:textId="77777777" w:rsidR="00AF516A" w:rsidRPr="003E2018" w:rsidRDefault="00AF516A" w:rsidP="006F1F7C">
                  <w:pPr>
                    <w:framePr w:hSpace="180" w:wrap="around" w:vAnchor="text" w:hAnchor="text" w:y="1"/>
                    <w:suppressOverlap/>
                    <w:rPr>
                      <w:sz w:val="24"/>
                      <w:szCs w:val="24"/>
                    </w:rPr>
                  </w:pPr>
                  <w:r w:rsidRPr="003E2018">
                    <w:rPr>
                      <w:b/>
                      <w:sz w:val="24"/>
                      <w:szCs w:val="24"/>
                    </w:rPr>
                    <w:t>ВВЕДЕНИЕ</w:t>
                  </w:r>
                  <w:r w:rsidR="007C1EE2">
                    <w:rPr>
                      <w:b/>
                      <w:sz w:val="24"/>
                      <w:szCs w:val="24"/>
                    </w:rPr>
                    <w:t xml:space="preserve"> 1 час</w:t>
                  </w:r>
                </w:p>
              </w:tc>
            </w:tr>
            <w:tr w:rsidR="0068379B" w:rsidRPr="003E2018" w14:paraId="23C779BA" w14:textId="77777777" w:rsidTr="007F6783">
              <w:tc>
                <w:tcPr>
                  <w:tcW w:w="846" w:type="dxa"/>
                  <w:vMerge/>
                </w:tcPr>
                <w:p w14:paraId="38F9603A" w14:textId="77777777" w:rsidR="0068379B" w:rsidRPr="003E2018" w:rsidRDefault="0068379B" w:rsidP="006F1F7C">
                  <w:pPr>
                    <w:framePr w:hSpace="180" w:wrap="around" w:vAnchor="text" w:hAnchor="text" w:y="1"/>
                    <w:suppressOverlap/>
                    <w:rPr>
                      <w:sz w:val="24"/>
                      <w:szCs w:val="24"/>
                    </w:rPr>
                  </w:pPr>
                </w:p>
              </w:tc>
              <w:tc>
                <w:tcPr>
                  <w:tcW w:w="3260" w:type="dxa"/>
                </w:tcPr>
                <w:p w14:paraId="51ED5960" w14:textId="77777777" w:rsidR="0068379B" w:rsidRPr="003E2018" w:rsidRDefault="0068379B" w:rsidP="006F1F7C">
                  <w:pPr>
                    <w:framePr w:hSpace="180" w:wrap="around" w:vAnchor="text" w:hAnchor="text" w:y="1"/>
                    <w:suppressOverlap/>
                    <w:rPr>
                      <w:sz w:val="24"/>
                      <w:szCs w:val="24"/>
                    </w:rPr>
                  </w:pPr>
                  <w:r w:rsidRPr="003E2018">
                    <w:rPr>
                      <w:sz w:val="24"/>
                      <w:szCs w:val="24"/>
                    </w:rPr>
                    <w:t>Русский язык как развивающееся явление.</w:t>
                  </w:r>
                </w:p>
              </w:tc>
              <w:tc>
                <w:tcPr>
                  <w:tcW w:w="7513" w:type="dxa"/>
                </w:tcPr>
                <w:p w14:paraId="198A9C95" w14:textId="77777777" w:rsidR="0068379B" w:rsidRPr="00FB5CA9" w:rsidRDefault="0068379B" w:rsidP="006F1F7C">
                  <w:pPr>
                    <w:framePr w:hSpace="180" w:wrap="around" w:vAnchor="text" w:hAnchor="text" w:y="1"/>
                    <w:autoSpaceDE w:val="0"/>
                    <w:autoSpaceDN w:val="0"/>
                    <w:adjustRightInd w:val="0"/>
                    <w:suppressOverlap/>
                    <w:jc w:val="both"/>
                    <w:rPr>
                      <w:iCs/>
                      <w:sz w:val="24"/>
                      <w:szCs w:val="24"/>
                    </w:rPr>
                  </w:pPr>
                  <w:r w:rsidRPr="003E2018">
                    <w:rPr>
                      <w:iCs/>
                      <w:sz w:val="24"/>
                      <w:szCs w:val="24"/>
                    </w:rPr>
                    <w:t>Отвечают на вопросы по содержанию текстов упражнения. Пишут диктант. Работают над лексикой текстов с целью осмыслить тему «Развитие я</w:t>
                  </w:r>
                  <w:r w:rsidR="00E7480D">
                    <w:rPr>
                      <w:iCs/>
                      <w:sz w:val="24"/>
                      <w:szCs w:val="24"/>
                    </w:rPr>
                    <w:t>зыка». Создают аргумент</w:t>
                  </w:r>
                  <w:r w:rsidRPr="003E2018">
                    <w:rPr>
                      <w:iCs/>
                      <w:sz w:val="24"/>
                      <w:szCs w:val="24"/>
                    </w:rPr>
                    <w:t xml:space="preserve"> текст по теме. Попутно решают отдельные вопросы лексики, си</w:t>
                  </w:r>
                  <w:r w:rsidR="00FB5CA9">
                    <w:rPr>
                      <w:iCs/>
                      <w:sz w:val="24"/>
                      <w:szCs w:val="24"/>
                    </w:rPr>
                    <w:t>нтаксиса, фонетики, орфографии.</w:t>
                  </w:r>
                </w:p>
              </w:tc>
              <w:tc>
                <w:tcPr>
                  <w:tcW w:w="1418" w:type="dxa"/>
                </w:tcPr>
                <w:p w14:paraId="75A5B866" w14:textId="77777777" w:rsidR="0068379B" w:rsidRPr="003E2018" w:rsidRDefault="00D61F99" w:rsidP="006F1F7C">
                  <w:pPr>
                    <w:framePr w:hSpace="180" w:wrap="around" w:vAnchor="text" w:hAnchor="text" w:y="1"/>
                    <w:suppressOverlap/>
                    <w:rPr>
                      <w:sz w:val="24"/>
                      <w:szCs w:val="24"/>
                    </w:rPr>
                  </w:pPr>
                  <w:r>
                    <w:rPr>
                      <w:sz w:val="24"/>
                      <w:szCs w:val="24"/>
                    </w:rPr>
                    <w:t>2</w:t>
                  </w:r>
                  <w:r w:rsidR="0068379B" w:rsidRPr="003E2018">
                    <w:rPr>
                      <w:sz w:val="24"/>
                      <w:szCs w:val="24"/>
                    </w:rPr>
                    <w:t>.09</w:t>
                  </w:r>
                </w:p>
              </w:tc>
              <w:tc>
                <w:tcPr>
                  <w:tcW w:w="1418" w:type="dxa"/>
                </w:tcPr>
                <w:p w14:paraId="71A00AB3" w14:textId="77777777" w:rsidR="0068379B" w:rsidRPr="003E2018" w:rsidRDefault="0068379B" w:rsidP="006F1F7C">
                  <w:pPr>
                    <w:framePr w:hSpace="180" w:wrap="around" w:vAnchor="text" w:hAnchor="text" w:y="1"/>
                    <w:autoSpaceDE w:val="0"/>
                    <w:autoSpaceDN w:val="0"/>
                    <w:adjustRightInd w:val="0"/>
                    <w:spacing w:after="283"/>
                    <w:suppressOverlap/>
                    <w:jc w:val="both"/>
                    <w:rPr>
                      <w:sz w:val="24"/>
                      <w:szCs w:val="24"/>
                    </w:rPr>
                  </w:pPr>
                </w:p>
              </w:tc>
            </w:tr>
            <w:tr w:rsidR="007F6783" w:rsidRPr="003E2018" w14:paraId="7472D3CE" w14:textId="77777777" w:rsidTr="007F6783">
              <w:tc>
                <w:tcPr>
                  <w:tcW w:w="846" w:type="dxa"/>
                </w:tcPr>
                <w:p w14:paraId="3695A26C" w14:textId="77777777" w:rsidR="007F6783" w:rsidRPr="003E2018" w:rsidRDefault="007F6783" w:rsidP="006F1F7C">
                  <w:pPr>
                    <w:framePr w:hSpace="180" w:wrap="around" w:vAnchor="text" w:hAnchor="text" w:y="1"/>
                    <w:suppressOverlap/>
                    <w:rPr>
                      <w:sz w:val="24"/>
                      <w:szCs w:val="24"/>
                    </w:rPr>
                  </w:pPr>
                </w:p>
              </w:tc>
              <w:tc>
                <w:tcPr>
                  <w:tcW w:w="13609" w:type="dxa"/>
                  <w:gridSpan w:val="4"/>
                </w:tcPr>
                <w:p w14:paraId="2584D883" w14:textId="77777777" w:rsidR="007F6783" w:rsidRPr="007F6783" w:rsidRDefault="007F6783" w:rsidP="006F1F7C">
                  <w:pPr>
                    <w:framePr w:hSpace="180" w:wrap="around" w:vAnchor="text" w:hAnchor="text" w:y="1"/>
                    <w:suppressOverlap/>
                    <w:rPr>
                      <w:b/>
                      <w:sz w:val="24"/>
                      <w:szCs w:val="24"/>
                    </w:rPr>
                  </w:pPr>
                  <w:r w:rsidRPr="003E2018">
                    <w:rPr>
                      <w:b/>
                      <w:sz w:val="24"/>
                      <w:szCs w:val="24"/>
                    </w:rPr>
                    <w:t xml:space="preserve">ПОВТОРЕНИЕ ИЗУЧЕННОГО В 5-6 КЛАССАХ </w:t>
                  </w:r>
                  <w:r>
                    <w:rPr>
                      <w:b/>
                      <w:sz w:val="24"/>
                      <w:szCs w:val="24"/>
                    </w:rPr>
                    <w:t xml:space="preserve"> </w:t>
                  </w:r>
                  <w:r w:rsidR="00D830E5">
                    <w:rPr>
                      <w:b/>
                      <w:sz w:val="24"/>
                      <w:szCs w:val="24"/>
                    </w:rPr>
                    <w:t>13</w:t>
                  </w:r>
                  <w:r>
                    <w:rPr>
                      <w:b/>
                      <w:sz w:val="24"/>
                      <w:szCs w:val="24"/>
                    </w:rPr>
                    <w:t xml:space="preserve"> часов</w:t>
                  </w:r>
                </w:p>
              </w:tc>
            </w:tr>
            <w:tr w:rsidR="0068379B" w:rsidRPr="003E2018" w14:paraId="3013BD16" w14:textId="77777777" w:rsidTr="007F6783">
              <w:tc>
                <w:tcPr>
                  <w:tcW w:w="846" w:type="dxa"/>
                </w:tcPr>
                <w:p w14:paraId="74348B35" w14:textId="77777777" w:rsidR="0068379B" w:rsidRPr="003E2018" w:rsidRDefault="0068379B" w:rsidP="006F1F7C">
                  <w:pPr>
                    <w:framePr w:hSpace="180" w:wrap="around" w:vAnchor="text" w:hAnchor="text" w:y="1"/>
                    <w:suppressOverlap/>
                    <w:rPr>
                      <w:sz w:val="24"/>
                      <w:szCs w:val="24"/>
                    </w:rPr>
                  </w:pPr>
                  <w:r w:rsidRPr="003E2018">
                    <w:rPr>
                      <w:sz w:val="24"/>
                      <w:szCs w:val="24"/>
                    </w:rPr>
                    <w:t>2</w:t>
                  </w:r>
                </w:p>
              </w:tc>
              <w:tc>
                <w:tcPr>
                  <w:tcW w:w="3260" w:type="dxa"/>
                </w:tcPr>
                <w:p w14:paraId="1ECD5662" w14:textId="77777777" w:rsidR="0068379B" w:rsidRPr="003E2018" w:rsidRDefault="0068379B" w:rsidP="006F1F7C">
                  <w:pPr>
                    <w:framePr w:hSpace="180" w:wrap="around" w:vAnchor="text" w:hAnchor="text" w:y="1"/>
                    <w:suppressOverlap/>
                    <w:rPr>
                      <w:sz w:val="24"/>
                      <w:szCs w:val="24"/>
                    </w:rPr>
                  </w:pPr>
                  <w:r>
                    <w:rPr>
                      <w:sz w:val="24"/>
                      <w:szCs w:val="24"/>
                    </w:rPr>
                    <w:t>Разделы науки о языке. С</w:t>
                  </w:r>
                  <w:r w:rsidRPr="003E2018">
                    <w:rPr>
                      <w:sz w:val="24"/>
                      <w:szCs w:val="24"/>
                    </w:rPr>
                    <w:t>интаксис. Синтаксический разбор.</w:t>
                  </w:r>
                </w:p>
              </w:tc>
              <w:tc>
                <w:tcPr>
                  <w:tcW w:w="7513" w:type="dxa"/>
                </w:tcPr>
                <w:p w14:paraId="4677B742" w14:textId="77777777" w:rsidR="0068379B" w:rsidRPr="00FB5CA9" w:rsidRDefault="0068379B" w:rsidP="006F1F7C">
                  <w:pPr>
                    <w:framePr w:hSpace="180" w:wrap="around" w:vAnchor="text" w:hAnchor="text" w:y="1"/>
                    <w:autoSpaceDE w:val="0"/>
                    <w:autoSpaceDN w:val="0"/>
                    <w:adjustRightInd w:val="0"/>
                    <w:suppressOverlap/>
                    <w:jc w:val="both"/>
                    <w:rPr>
                      <w:iCs/>
                      <w:sz w:val="24"/>
                      <w:szCs w:val="24"/>
                    </w:rPr>
                  </w:pPr>
                  <w:r w:rsidRPr="003E2018">
                    <w:rPr>
                      <w:iCs/>
                      <w:sz w:val="24"/>
                      <w:szCs w:val="24"/>
                    </w:rPr>
                    <w:t>Отвечают на контрольные вопросы по теме. Составляют словосочетания и предложения на близкие учащимся темы. Читают выразительно и списывают тексты, работая над орфограммами. Выполняют полный и ч</w:t>
                  </w:r>
                  <w:r w:rsidR="00FB5CA9">
                    <w:rPr>
                      <w:iCs/>
                      <w:sz w:val="24"/>
                      <w:szCs w:val="24"/>
                    </w:rPr>
                    <w:t>астичный синтаксический разбор.</w:t>
                  </w:r>
                </w:p>
              </w:tc>
              <w:tc>
                <w:tcPr>
                  <w:tcW w:w="1418" w:type="dxa"/>
                </w:tcPr>
                <w:p w14:paraId="79BE27A7" w14:textId="77777777" w:rsidR="0068379B" w:rsidRPr="003E2018" w:rsidRDefault="00FF46E2" w:rsidP="006F1F7C">
                  <w:pPr>
                    <w:framePr w:hSpace="180" w:wrap="around" w:vAnchor="text" w:hAnchor="text" w:y="1"/>
                    <w:suppressOverlap/>
                    <w:rPr>
                      <w:sz w:val="24"/>
                      <w:szCs w:val="24"/>
                    </w:rPr>
                  </w:pPr>
                  <w:r>
                    <w:rPr>
                      <w:sz w:val="24"/>
                      <w:szCs w:val="24"/>
                    </w:rPr>
                    <w:t>3</w:t>
                  </w:r>
                  <w:r w:rsidR="0068379B" w:rsidRPr="003E2018">
                    <w:rPr>
                      <w:sz w:val="24"/>
                      <w:szCs w:val="24"/>
                    </w:rPr>
                    <w:t>.09</w:t>
                  </w:r>
                </w:p>
              </w:tc>
              <w:tc>
                <w:tcPr>
                  <w:tcW w:w="1418" w:type="dxa"/>
                </w:tcPr>
                <w:p w14:paraId="0F043937" w14:textId="77777777" w:rsidR="0068379B" w:rsidRPr="003E2018" w:rsidRDefault="0068379B" w:rsidP="006F1F7C">
                  <w:pPr>
                    <w:framePr w:hSpace="180" w:wrap="around" w:vAnchor="text" w:hAnchor="text" w:y="1"/>
                    <w:suppressOverlap/>
                    <w:rPr>
                      <w:sz w:val="24"/>
                      <w:szCs w:val="24"/>
                    </w:rPr>
                  </w:pPr>
                </w:p>
              </w:tc>
            </w:tr>
            <w:tr w:rsidR="0068379B" w:rsidRPr="003E2018" w14:paraId="73107352" w14:textId="77777777" w:rsidTr="007F6783">
              <w:tc>
                <w:tcPr>
                  <w:tcW w:w="846" w:type="dxa"/>
                </w:tcPr>
                <w:p w14:paraId="0049C120" w14:textId="77777777" w:rsidR="0068379B" w:rsidRPr="003E2018" w:rsidRDefault="0068379B" w:rsidP="006F1F7C">
                  <w:pPr>
                    <w:framePr w:hSpace="180" w:wrap="around" w:vAnchor="text" w:hAnchor="text" w:y="1"/>
                    <w:suppressOverlap/>
                    <w:rPr>
                      <w:sz w:val="24"/>
                      <w:szCs w:val="24"/>
                    </w:rPr>
                  </w:pPr>
                  <w:r w:rsidRPr="003E2018">
                    <w:rPr>
                      <w:sz w:val="24"/>
                      <w:szCs w:val="24"/>
                    </w:rPr>
                    <w:t>3</w:t>
                  </w:r>
                </w:p>
              </w:tc>
              <w:tc>
                <w:tcPr>
                  <w:tcW w:w="3260" w:type="dxa"/>
                </w:tcPr>
                <w:p w14:paraId="28828AB8" w14:textId="77777777" w:rsidR="0068379B" w:rsidRPr="003E2018" w:rsidRDefault="0068379B" w:rsidP="006F1F7C">
                  <w:pPr>
                    <w:framePr w:hSpace="180" w:wrap="around" w:vAnchor="text" w:hAnchor="text" w:y="1"/>
                    <w:suppressOverlap/>
                    <w:rPr>
                      <w:sz w:val="24"/>
                      <w:szCs w:val="24"/>
                    </w:rPr>
                  </w:pPr>
                  <w:r w:rsidRPr="003E2018">
                    <w:rPr>
                      <w:sz w:val="24"/>
                      <w:szCs w:val="24"/>
                    </w:rPr>
                    <w:t>Пунктуация. Пунктуационный разбор.</w:t>
                  </w:r>
                </w:p>
              </w:tc>
              <w:tc>
                <w:tcPr>
                  <w:tcW w:w="7513" w:type="dxa"/>
                </w:tcPr>
                <w:p w14:paraId="33108120" w14:textId="77777777" w:rsidR="0068379B" w:rsidRPr="00FB5CA9" w:rsidRDefault="0068379B" w:rsidP="006F1F7C">
                  <w:pPr>
                    <w:framePr w:hSpace="180" w:wrap="around" w:vAnchor="text" w:hAnchor="text" w:y="1"/>
                    <w:autoSpaceDE w:val="0"/>
                    <w:autoSpaceDN w:val="0"/>
                    <w:adjustRightInd w:val="0"/>
                    <w:suppressOverlap/>
                    <w:jc w:val="both"/>
                    <w:rPr>
                      <w:iCs/>
                      <w:sz w:val="24"/>
                      <w:szCs w:val="24"/>
                    </w:rPr>
                  </w:pPr>
                  <w:r w:rsidRPr="003E2018">
                    <w:rPr>
                      <w:iCs/>
                      <w:sz w:val="24"/>
                      <w:szCs w:val="24"/>
                    </w:rPr>
                    <w:t>Отвечают на контрольные вопросы по теме, иллюстрируя ответы своими примерами. Составляют из простых предложений сложные и анализируют их пунктуацию. Оформляют предложения с прямой речью и обращением и анализируют их пунктуацию. Проводят пунктуац</w:t>
                  </w:r>
                  <w:r w:rsidR="00FB5CA9">
                    <w:rPr>
                      <w:iCs/>
                      <w:sz w:val="24"/>
                      <w:szCs w:val="24"/>
                    </w:rPr>
                    <w:t xml:space="preserve">ионный разбор. Пишут диктант.  </w:t>
                  </w:r>
                </w:p>
              </w:tc>
              <w:tc>
                <w:tcPr>
                  <w:tcW w:w="1418" w:type="dxa"/>
                </w:tcPr>
                <w:p w14:paraId="1B36670B" w14:textId="77777777" w:rsidR="0068379B" w:rsidRPr="003E2018" w:rsidRDefault="00FF46E2" w:rsidP="006F1F7C">
                  <w:pPr>
                    <w:framePr w:hSpace="180" w:wrap="around" w:vAnchor="text" w:hAnchor="text" w:y="1"/>
                    <w:suppressOverlap/>
                    <w:rPr>
                      <w:sz w:val="24"/>
                      <w:szCs w:val="24"/>
                    </w:rPr>
                  </w:pPr>
                  <w:r>
                    <w:rPr>
                      <w:sz w:val="24"/>
                      <w:szCs w:val="24"/>
                    </w:rPr>
                    <w:t>4</w:t>
                  </w:r>
                  <w:r w:rsidR="0068379B" w:rsidRPr="003E2018">
                    <w:rPr>
                      <w:sz w:val="24"/>
                      <w:szCs w:val="24"/>
                    </w:rPr>
                    <w:t>.09</w:t>
                  </w:r>
                </w:p>
              </w:tc>
              <w:tc>
                <w:tcPr>
                  <w:tcW w:w="1418" w:type="dxa"/>
                </w:tcPr>
                <w:p w14:paraId="111BD03D" w14:textId="77777777" w:rsidR="0068379B" w:rsidRPr="003E2018" w:rsidRDefault="0068379B" w:rsidP="006F1F7C">
                  <w:pPr>
                    <w:framePr w:hSpace="180" w:wrap="around" w:vAnchor="text" w:hAnchor="text" w:y="1"/>
                    <w:suppressOverlap/>
                    <w:rPr>
                      <w:sz w:val="24"/>
                      <w:szCs w:val="24"/>
                    </w:rPr>
                  </w:pPr>
                </w:p>
              </w:tc>
            </w:tr>
            <w:tr w:rsidR="0068379B" w:rsidRPr="003E2018" w14:paraId="62C711A6" w14:textId="77777777" w:rsidTr="007F6783">
              <w:tc>
                <w:tcPr>
                  <w:tcW w:w="846" w:type="dxa"/>
                </w:tcPr>
                <w:p w14:paraId="592515B6" w14:textId="77777777" w:rsidR="0068379B" w:rsidRPr="003E2018" w:rsidRDefault="0068379B" w:rsidP="006F1F7C">
                  <w:pPr>
                    <w:framePr w:hSpace="180" w:wrap="around" w:vAnchor="text" w:hAnchor="text" w:y="1"/>
                    <w:suppressOverlap/>
                    <w:rPr>
                      <w:sz w:val="24"/>
                      <w:szCs w:val="24"/>
                    </w:rPr>
                  </w:pPr>
                  <w:r w:rsidRPr="003E2018">
                    <w:rPr>
                      <w:sz w:val="24"/>
                      <w:szCs w:val="24"/>
                    </w:rPr>
                    <w:t>4</w:t>
                  </w:r>
                </w:p>
              </w:tc>
              <w:tc>
                <w:tcPr>
                  <w:tcW w:w="3260" w:type="dxa"/>
                </w:tcPr>
                <w:p w14:paraId="7EBEC9F2" w14:textId="77777777" w:rsidR="0068379B" w:rsidRPr="003E2018" w:rsidRDefault="0068379B" w:rsidP="006F1F7C">
                  <w:pPr>
                    <w:framePr w:hSpace="180" w:wrap="around" w:vAnchor="text" w:hAnchor="text" w:y="1"/>
                    <w:suppressOverlap/>
                    <w:rPr>
                      <w:sz w:val="24"/>
                      <w:szCs w:val="24"/>
                    </w:rPr>
                  </w:pPr>
                  <w:r w:rsidRPr="003E2018">
                    <w:rPr>
                      <w:sz w:val="24"/>
                      <w:szCs w:val="24"/>
                    </w:rPr>
                    <w:t>Лексика и фразеология.</w:t>
                  </w:r>
                </w:p>
              </w:tc>
              <w:tc>
                <w:tcPr>
                  <w:tcW w:w="7513" w:type="dxa"/>
                </w:tcPr>
                <w:p w14:paraId="78563927" w14:textId="77777777" w:rsidR="0068379B" w:rsidRPr="003E2018" w:rsidRDefault="0068379B" w:rsidP="006F1F7C">
                  <w:pPr>
                    <w:framePr w:hSpace="180" w:wrap="around" w:vAnchor="text" w:hAnchor="text" w:y="1"/>
                    <w:suppressOverlap/>
                    <w:rPr>
                      <w:sz w:val="24"/>
                      <w:szCs w:val="24"/>
                    </w:rPr>
                  </w:pPr>
                  <w:r w:rsidRPr="003E2018">
                    <w:rPr>
                      <w:iCs/>
                      <w:sz w:val="24"/>
                      <w:szCs w:val="24"/>
                    </w:rPr>
                    <w:t>Отвечают на контрольные во</w:t>
                  </w:r>
                  <w:r w:rsidR="00E7480D">
                    <w:rPr>
                      <w:iCs/>
                      <w:sz w:val="24"/>
                      <w:szCs w:val="24"/>
                    </w:rPr>
                    <w:t>просы. Работают над лексич.</w:t>
                  </w:r>
                  <w:r w:rsidRPr="003E2018">
                    <w:rPr>
                      <w:iCs/>
                      <w:sz w:val="24"/>
                      <w:szCs w:val="24"/>
                    </w:rPr>
                    <w:t>значением слов с толковым словаре</w:t>
                  </w:r>
                  <w:r w:rsidR="00E7480D">
                    <w:rPr>
                      <w:iCs/>
                      <w:sz w:val="24"/>
                      <w:szCs w:val="24"/>
                    </w:rPr>
                    <w:t>м. Подбирают примеры лексич.</w:t>
                  </w:r>
                  <w:r w:rsidRPr="003E2018">
                    <w:rPr>
                      <w:iCs/>
                      <w:sz w:val="24"/>
                      <w:szCs w:val="24"/>
                    </w:rPr>
                    <w:t xml:space="preserve"> явлений из литературных произведений. Читают интонационно правильно и списывают тексты, попутно работая над орфографией и пунктуацией. Работают над особенностями употребления слов разных лексических групп. Приводят историю отдельных фразеологизмов.</w:t>
                  </w:r>
                </w:p>
              </w:tc>
              <w:tc>
                <w:tcPr>
                  <w:tcW w:w="1418" w:type="dxa"/>
                </w:tcPr>
                <w:p w14:paraId="1EDB9145" w14:textId="77777777" w:rsidR="0068379B" w:rsidRPr="003E2018" w:rsidRDefault="0041366C" w:rsidP="006F1F7C">
                  <w:pPr>
                    <w:framePr w:hSpace="180" w:wrap="around" w:vAnchor="text" w:hAnchor="text" w:y="1"/>
                    <w:suppressOverlap/>
                    <w:rPr>
                      <w:sz w:val="24"/>
                      <w:szCs w:val="24"/>
                    </w:rPr>
                  </w:pPr>
                  <w:r>
                    <w:rPr>
                      <w:sz w:val="24"/>
                      <w:szCs w:val="24"/>
                    </w:rPr>
                    <w:t>6</w:t>
                  </w:r>
                  <w:r w:rsidR="0068379B" w:rsidRPr="003E2018">
                    <w:rPr>
                      <w:sz w:val="24"/>
                      <w:szCs w:val="24"/>
                    </w:rPr>
                    <w:t>.09</w:t>
                  </w:r>
                </w:p>
              </w:tc>
              <w:tc>
                <w:tcPr>
                  <w:tcW w:w="1418" w:type="dxa"/>
                </w:tcPr>
                <w:p w14:paraId="6860C088" w14:textId="77777777" w:rsidR="0068379B" w:rsidRPr="003E2018" w:rsidRDefault="0068379B" w:rsidP="006F1F7C">
                  <w:pPr>
                    <w:framePr w:hSpace="180" w:wrap="around" w:vAnchor="text" w:hAnchor="text" w:y="1"/>
                    <w:suppressOverlap/>
                    <w:rPr>
                      <w:sz w:val="24"/>
                      <w:szCs w:val="24"/>
                    </w:rPr>
                  </w:pPr>
                </w:p>
              </w:tc>
            </w:tr>
            <w:tr w:rsidR="0068379B" w:rsidRPr="003E2018" w14:paraId="3D9A3E0C" w14:textId="77777777" w:rsidTr="007F6783">
              <w:tc>
                <w:tcPr>
                  <w:tcW w:w="846" w:type="dxa"/>
                </w:tcPr>
                <w:p w14:paraId="09FCEAE5" w14:textId="77777777" w:rsidR="0068379B" w:rsidRPr="003E2018" w:rsidRDefault="0068379B" w:rsidP="006F1F7C">
                  <w:pPr>
                    <w:framePr w:hSpace="180" w:wrap="around" w:vAnchor="text" w:hAnchor="text" w:y="1"/>
                    <w:suppressOverlap/>
                    <w:rPr>
                      <w:sz w:val="24"/>
                      <w:szCs w:val="24"/>
                    </w:rPr>
                  </w:pPr>
                  <w:r w:rsidRPr="003E2018">
                    <w:rPr>
                      <w:sz w:val="24"/>
                      <w:szCs w:val="24"/>
                    </w:rPr>
                    <w:t>5</w:t>
                  </w:r>
                  <w:r w:rsidR="009412B6">
                    <w:rPr>
                      <w:sz w:val="24"/>
                      <w:szCs w:val="24"/>
                    </w:rPr>
                    <w:t>-6</w:t>
                  </w:r>
                </w:p>
              </w:tc>
              <w:tc>
                <w:tcPr>
                  <w:tcW w:w="3260" w:type="dxa"/>
                </w:tcPr>
                <w:p w14:paraId="46CC01A6" w14:textId="77777777" w:rsidR="0068379B" w:rsidRPr="003E2018" w:rsidRDefault="0068379B" w:rsidP="006F1F7C">
                  <w:pPr>
                    <w:framePr w:hSpace="180" w:wrap="around" w:vAnchor="text" w:hAnchor="text" w:y="1"/>
                    <w:suppressOverlap/>
                    <w:rPr>
                      <w:sz w:val="24"/>
                      <w:szCs w:val="24"/>
                    </w:rPr>
                  </w:pPr>
                  <w:r w:rsidRPr="003E2018">
                    <w:rPr>
                      <w:sz w:val="24"/>
                      <w:szCs w:val="24"/>
                    </w:rPr>
                    <w:t>Фонетика и орфография. Фонетический разбор слова.</w:t>
                  </w:r>
                </w:p>
              </w:tc>
              <w:tc>
                <w:tcPr>
                  <w:tcW w:w="7513" w:type="dxa"/>
                </w:tcPr>
                <w:p w14:paraId="1B680876" w14:textId="77777777" w:rsidR="0068379B" w:rsidRPr="003E2018" w:rsidRDefault="0068379B" w:rsidP="006F1F7C">
                  <w:pPr>
                    <w:framePr w:hSpace="180" w:wrap="around" w:vAnchor="text" w:hAnchor="text" w:y="1"/>
                    <w:suppressOverlap/>
                    <w:rPr>
                      <w:sz w:val="24"/>
                      <w:szCs w:val="24"/>
                    </w:rPr>
                  </w:pPr>
                  <w:r w:rsidRPr="003E2018">
                    <w:rPr>
                      <w:iCs/>
                      <w:sz w:val="24"/>
                      <w:szCs w:val="24"/>
                    </w:rPr>
                    <w:t xml:space="preserve">Отвечают на контрольные вопросы. Иллюстрируют ответы своими примерами. Читают выразительно поэтические тексты. Выявляют особенности русской </w:t>
                  </w:r>
                  <w:r w:rsidR="00E7480D">
                    <w:rPr>
                      <w:iCs/>
                      <w:sz w:val="24"/>
                      <w:szCs w:val="24"/>
                    </w:rPr>
                    <w:t>фонетики. Выполняют фонетич.</w:t>
                  </w:r>
                  <w:r w:rsidRPr="003E2018">
                    <w:rPr>
                      <w:iCs/>
                      <w:sz w:val="24"/>
                      <w:szCs w:val="24"/>
                    </w:rPr>
                    <w:t xml:space="preserve"> разбор слова.</w:t>
                  </w:r>
                </w:p>
              </w:tc>
              <w:tc>
                <w:tcPr>
                  <w:tcW w:w="1418" w:type="dxa"/>
                </w:tcPr>
                <w:p w14:paraId="01195177" w14:textId="77777777" w:rsidR="0068379B" w:rsidRDefault="00FF46E2" w:rsidP="006F1F7C">
                  <w:pPr>
                    <w:framePr w:hSpace="180" w:wrap="around" w:vAnchor="text" w:hAnchor="text" w:y="1"/>
                    <w:suppressOverlap/>
                    <w:rPr>
                      <w:sz w:val="24"/>
                      <w:szCs w:val="24"/>
                    </w:rPr>
                  </w:pPr>
                  <w:r>
                    <w:rPr>
                      <w:sz w:val="24"/>
                      <w:szCs w:val="24"/>
                    </w:rPr>
                    <w:t>7</w:t>
                  </w:r>
                  <w:r w:rsidR="0068379B" w:rsidRPr="003E2018">
                    <w:rPr>
                      <w:sz w:val="24"/>
                      <w:szCs w:val="24"/>
                    </w:rPr>
                    <w:t>.09</w:t>
                  </w:r>
                </w:p>
                <w:p w14:paraId="4356F75B" w14:textId="77777777" w:rsidR="00D61F99" w:rsidRPr="003E2018" w:rsidRDefault="00FF46E2" w:rsidP="006F1F7C">
                  <w:pPr>
                    <w:framePr w:hSpace="180" w:wrap="around" w:vAnchor="text" w:hAnchor="text" w:y="1"/>
                    <w:suppressOverlap/>
                    <w:rPr>
                      <w:sz w:val="24"/>
                      <w:szCs w:val="24"/>
                    </w:rPr>
                  </w:pPr>
                  <w:r>
                    <w:rPr>
                      <w:sz w:val="24"/>
                      <w:szCs w:val="24"/>
                    </w:rPr>
                    <w:t>8</w:t>
                  </w:r>
                  <w:r w:rsidR="00D61F99">
                    <w:rPr>
                      <w:sz w:val="24"/>
                      <w:szCs w:val="24"/>
                    </w:rPr>
                    <w:t>.09</w:t>
                  </w:r>
                </w:p>
              </w:tc>
              <w:tc>
                <w:tcPr>
                  <w:tcW w:w="1418" w:type="dxa"/>
                </w:tcPr>
                <w:p w14:paraId="7A5C2F94" w14:textId="77777777" w:rsidR="0068379B" w:rsidRPr="003E2018" w:rsidRDefault="0068379B" w:rsidP="006F1F7C">
                  <w:pPr>
                    <w:framePr w:hSpace="180" w:wrap="around" w:vAnchor="text" w:hAnchor="text" w:y="1"/>
                    <w:suppressOverlap/>
                    <w:rPr>
                      <w:sz w:val="24"/>
                      <w:szCs w:val="24"/>
                    </w:rPr>
                  </w:pPr>
                </w:p>
              </w:tc>
            </w:tr>
            <w:tr w:rsidR="0068379B" w:rsidRPr="003E2018" w14:paraId="255B9A71" w14:textId="77777777" w:rsidTr="007F6783">
              <w:tc>
                <w:tcPr>
                  <w:tcW w:w="846" w:type="dxa"/>
                </w:tcPr>
                <w:p w14:paraId="614B20CF" w14:textId="77777777" w:rsidR="0068379B" w:rsidRPr="003E2018" w:rsidRDefault="009412B6" w:rsidP="006F1F7C">
                  <w:pPr>
                    <w:framePr w:hSpace="180" w:wrap="around" w:vAnchor="text" w:hAnchor="text" w:y="1"/>
                    <w:suppressOverlap/>
                    <w:rPr>
                      <w:sz w:val="24"/>
                      <w:szCs w:val="24"/>
                    </w:rPr>
                  </w:pPr>
                  <w:r>
                    <w:rPr>
                      <w:sz w:val="24"/>
                      <w:szCs w:val="24"/>
                    </w:rPr>
                    <w:t>7</w:t>
                  </w:r>
                </w:p>
              </w:tc>
              <w:tc>
                <w:tcPr>
                  <w:tcW w:w="3260" w:type="dxa"/>
                </w:tcPr>
                <w:p w14:paraId="1A3685DC" w14:textId="77777777" w:rsidR="0068379B" w:rsidRPr="003E2018" w:rsidRDefault="0068379B" w:rsidP="006F1F7C">
                  <w:pPr>
                    <w:framePr w:hSpace="180" w:wrap="around" w:vAnchor="text" w:hAnchor="text" w:y="1"/>
                    <w:suppressOverlap/>
                    <w:rPr>
                      <w:sz w:val="24"/>
                      <w:szCs w:val="24"/>
                    </w:rPr>
                  </w:pPr>
                  <w:r w:rsidRPr="003E2018">
                    <w:rPr>
                      <w:sz w:val="24"/>
                      <w:szCs w:val="24"/>
                    </w:rPr>
                    <w:t xml:space="preserve">Словообразование и орфография. </w:t>
                  </w:r>
                  <w:r w:rsidR="00E7480D">
                    <w:rPr>
                      <w:sz w:val="24"/>
                      <w:szCs w:val="24"/>
                    </w:rPr>
                    <w:t>Морфемный и словообразоват</w:t>
                  </w:r>
                  <w:r w:rsidRPr="003E2018">
                    <w:rPr>
                      <w:sz w:val="24"/>
                      <w:szCs w:val="24"/>
                    </w:rPr>
                    <w:t xml:space="preserve"> разбор.</w:t>
                  </w:r>
                </w:p>
              </w:tc>
              <w:tc>
                <w:tcPr>
                  <w:tcW w:w="7513" w:type="dxa"/>
                </w:tcPr>
                <w:p w14:paraId="38BA0889" w14:textId="77777777" w:rsidR="0068379B" w:rsidRPr="003E2018" w:rsidRDefault="0068379B" w:rsidP="006F1F7C">
                  <w:pPr>
                    <w:framePr w:hSpace="180" w:wrap="around" w:vAnchor="text" w:hAnchor="text" w:y="1"/>
                    <w:suppressOverlap/>
                    <w:rPr>
                      <w:sz w:val="24"/>
                      <w:szCs w:val="24"/>
                    </w:rPr>
                  </w:pPr>
                  <w:r w:rsidRPr="003E2018">
                    <w:rPr>
                      <w:iCs/>
                      <w:sz w:val="24"/>
                      <w:szCs w:val="24"/>
                    </w:rPr>
                    <w:t>Отвечают на контрольные вопросы. Выполняют морфемный и словообразовательный разбор. Соотносят выбор орфограммы со словообразовательными условиями.</w:t>
                  </w:r>
                </w:p>
              </w:tc>
              <w:tc>
                <w:tcPr>
                  <w:tcW w:w="1418" w:type="dxa"/>
                </w:tcPr>
                <w:p w14:paraId="53E651C6" w14:textId="77777777" w:rsidR="0068379B" w:rsidRPr="003E2018" w:rsidRDefault="00FF46E2" w:rsidP="006F1F7C">
                  <w:pPr>
                    <w:framePr w:hSpace="180" w:wrap="around" w:vAnchor="text" w:hAnchor="text" w:y="1"/>
                    <w:suppressOverlap/>
                    <w:rPr>
                      <w:sz w:val="24"/>
                      <w:szCs w:val="24"/>
                    </w:rPr>
                  </w:pPr>
                  <w:r>
                    <w:rPr>
                      <w:sz w:val="24"/>
                      <w:szCs w:val="24"/>
                    </w:rPr>
                    <w:t>9</w:t>
                  </w:r>
                  <w:r w:rsidR="0068379B" w:rsidRPr="003E2018">
                    <w:rPr>
                      <w:sz w:val="24"/>
                      <w:szCs w:val="24"/>
                    </w:rPr>
                    <w:t>.09</w:t>
                  </w:r>
                </w:p>
              </w:tc>
              <w:tc>
                <w:tcPr>
                  <w:tcW w:w="1418" w:type="dxa"/>
                </w:tcPr>
                <w:p w14:paraId="45DC093F" w14:textId="77777777" w:rsidR="0068379B" w:rsidRPr="003E2018" w:rsidRDefault="0068379B" w:rsidP="006F1F7C">
                  <w:pPr>
                    <w:framePr w:hSpace="180" w:wrap="around" w:vAnchor="text" w:hAnchor="text" w:y="1"/>
                    <w:suppressOverlap/>
                    <w:rPr>
                      <w:sz w:val="24"/>
                      <w:szCs w:val="24"/>
                    </w:rPr>
                  </w:pPr>
                </w:p>
              </w:tc>
            </w:tr>
            <w:tr w:rsidR="0068379B" w:rsidRPr="003E2018" w14:paraId="36BB7AAF" w14:textId="77777777" w:rsidTr="007F6783">
              <w:tc>
                <w:tcPr>
                  <w:tcW w:w="846" w:type="dxa"/>
                </w:tcPr>
                <w:p w14:paraId="4640B1C0" w14:textId="77777777" w:rsidR="0068379B" w:rsidRPr="003E2018" w:rsidRDefault="009412B6" w:rsidP="006F1F7C">
                  <w:pPr>
                    <w:framePr w:hSpace="180" w:wrap="around" w:vAnchor="text" w:hAnchor="text" w:y="1"/>
                    <w:suppressOverlap/>
                    <w:rPr>
                      <w:sz w:val="24"/>
                      <w:szCs w:val="24"/>
                    </w:rPr>
                  </w:pPr>
                  <w:r>
                    <w:rPr>
                      <w:sz w:val="24"/>
                      <w:szCs w:val="24"/>
                    </w:rPr>
                    <w:t>8-9</w:t>
                  </w:r>
                </w:p>
              </w:tc>
              <w:tc>
                <w:tcPr>
                  <w:tcW w:w="3260" w:type="dxa"/>
                </w:tcPr>
                <w:p w14:paraId="3AEFDE47" w14:textId="77777777" w:rsidR="0068379B" w:rsidRPr="003E2018" w:rsidRDefault="0068379B" w:rsidP="006F1F7C">
                  <w:pPr>
                    <w:framePr w:hSpace="180" w:wrap="around" w:vAnchor="text" w:hAnchor="text" w:y="1"/>
                    <w:suppressOverlap/>
                    <w:rPr>
                      <w:sz w:val="24"/>
                      <w:szCs w:val="24"/>
                    </w:rPr>
                  </w:pPr>
                  <w:r w:rsidRPr="003E2018">
                    <w:rPr>
                      <w:sz w:val="24"/>
                      <w:szCs w:val="24"/>
                    </w:rPr>
                    <w:t>Морфология и орфография. Мо</w:t>
                  </w:r>
                  <w:r w:rsidR="00E7480D">
                    <w:rPr>
                      <w:sz w:val="24"/>
                      <w:szCs w:val="24"/>
                    </w:rPr>
                    <w:t>рфологич</w:t>
                  </w:r>
                  <w:r w:rsidR="009412B6">
                    <w:rPr>
                      <w:sz w:val="24"/>
                      <w:szCs w:val="24"/>
                    </w:rPr>
                    <w:t xml:space="preserve">еский </w:t>
                  </w:r>
                  <w:r w:rsidRPr="003E2018">
                    <w:rPr>
                      <w:sz w:val="24"/>
                      <w:szCs w:val="24"/>
                    </w:rPr>
                    <w:t>разбор слова.</w:t>
                  </w:r>
                  <w:r w:rsidR="009412B6">
                    <w:rPr>
                      <w:sz w:val="24"/>
                      <w:szCs w:val="24"/>
                    </w:rPr>
                    <w:t xml:space="preserve"> </w:t>
                  </w:r>
                </w:p>
              </w:tc>
              <w:tc>
                <w:tcPr>
                  <w:tcW w:w="7513" w:type="dxa"/>
                </w:tcPr>
                <w:p w14:paraId="1F2F273B" w14:textId="77777777" w:rsidR="0068379B" w:rsidRDefault="0068379B" w:rsidP="006F1F7C">
                  <w:pPr>
                    <w:framePr w:hSpace="180" w:wrap="around" w:vAnchor="text" w:hAnchor="text" w:y="1"/>
                    <w:suppressOverlap/>
                    <w:rPr>
                      <w:iCs/>
                      <w:sz w:val="24"/>
                      <w:szCs w:val="24"/>
                    </w:rPr>
                  </w:pPr>
                  <w:r w:rsidRPr="003E2018">
                    <w:rPr>
                      <w:iCs/>
                      <w:sz w:val="24"/>
                      <w:szCs w:val="24"/>
                    </w:rPr>
                    <w:t xml:space="preserve">Классифицируют части речи и выполняют морфологический разбор. Отвечают на контрольные вопросы. Читают текст и рассуждают на основе его содержания. Определяют категории глагола. Анализируют </w:t>
                  </w:r>
                  <w:r w:rsidRPr="003E2018">
                    <w:rPr>
                      <w:iCs/>
                      <w:sz w:val="24"/>
                      <w:szCs w:val="24"/>
                    </w:rPr>
                    <w:lastRenderedPageBreak/>
                    <w:t>орфограммы</w:t>
                  </w:r>
                </w:p>
                <w:p w14:paraId="6F00C950" w14:textId="77777777" w:rsidR="0004766A" w:rsidRPr="003E2018" w:rsidRDefault="0004766A" w:rsidP="006F1F7C">
                  <w:pPr>
                    <w:framePr w:hSpace="180" w:wrap="around" w:vAnchor="text" w:hAnchor="text" w:y="1"/>
                    <w:suppressOverlap/>
                    <w:rPr>
                      <w:sz w:val="24"/>
                      <w:szCs w:val="24"/>
                    </w:rPr>
                  </w:pPr>
                </w:p>
              </w:tc>
              <w:tc>
                <w:tcPr>
                  <w:tcW w:w="1418" w:type="dxa"/>
                </w:tcPr>
                <w:p w14:paraId="0C37FBD3" w14:textId="77777777" w:rsidR="0068379B" w:rsidRDefault="00FF46E2" w:rsidP="006F1F7C">
                  <w:pPr>
                    <w:framePr w:hSpace="180" w:wrap="around" w:vAnchor="text" w:hAnchor="text" w:y="1"/>
                    <w:suppressOverlap/>
                    <w:rPr>
                      <w:sz w:val="24"/>
                      <w:szCs w:val="24"/>
                    </w:rPr>
                  </w:pPr>
                  <w:r>
                    <w:rPr>
                      <w:sz w:val="24"/>
                      <w:szCs w:val="24"/>
                    </w:rPr>
                    <w:lastRenderedPageBreak/>
                    <w:t>10</w:t>
                  </w:r>
                  <w:r w:rsidR="0068379B" w:rsidRPr="003E2018">
                    <w:rPr>
                      <w:sz w:val="24"/>
                      <w:szCs w:val="24"/>
                    </w:rPr>
                    <w:t>.09</w:t>
                  </w:r>
                </w:p>
                <w:p w14:paraId="5AC48792" w14:textId="77777777" w:rsidR="00D61F99" w:rsidRPr="003E2018" w:rsidRDefault="00FF46E2" w:rsidP="006F1F7C">
                  <w:pPr>
                    <w:framePr w:hSpace="180" w:wrap="around" w:vAnchor="text" w:hAnchor="text" w:y="1"/>
                    <w:suppressOverlap/>
                    <w:rPr>
                      <w:sz w:val="24"/>
                      <w:szCs w:val="24"/>
                    </w:rPr>
                  </w:pPr>
                  <w:r>
                    <w:rPr>
                      <w:sz w:val="24"/>
                      <w:szCs w:val="24"/>
                    </w:rPr>
                    <w:t>14</w:t>
                  </w:r>
                  <w:r w:rsidR="00D61F99">
                    <w:rPr>
                      <w:sz w:val="24"/>
                      <w:szCs w:val="24"/>
                    </w:rPr>
                    <w:t>.09</w:t>
                  </w:r>
                </w:p>
              </w:tc>
              <w:tc>
                <w:tcPr>
                  <w:tcW w:w="1418" w:type="dxa"/>
                </w:tcPr>
                <w:p w14:paraId="4091D58A" w14:textId="77777777" w:rsidR="0068379B" w:rsidRDefault="0068379B" w:rsidP="006F1F7C">
                  <w:pPr>
                    <w:framePr w:hSpace="180" w:wrap="around" w:vAnchor="text" w:hAnchor="text" w:y="1"/>
                    <w:suppressOverlap/>
                    <w:rPr>
                      <w:sz w:val="24"/>
                      <w:szCs w:val="24"/>
                    </w:rPr>
                  </w:pPr>
                </w:p>
                <w:p w14:paraId="35B9DF62" w14:textId="77777777" w:rsidR="009412B6" w:rsidRPr="003E2018" w:rsidRDefault="009412B6" w:rsidP="006F1F7C">
                  <w:pPr>
                    <w:framePr w:hSpace="180" w:wrap="around" w:vAnchor="text" w:hAnchor="text" w:y="1"/>
                    <w:suppressOverlap/>
                    <w:rPr>
                      <w:sz w:val="24"/>
                      <w:szCs w:val="24"/>
                    </w:rPr>
                  </w:pPr>
                </w:p>
              </w:tc>
            </w:tr>
            <w:tr w:rsidR="0004766A" w:rsidRPr="003E2018" w14:paraId="76C46A6A" w14:textId="77777777" w:rsidTr="007F6783">
              <w:tc>
                <w:tcPr>
                  <w:tcW w:w="846" w:type="dxa"/>
                </w:tcPr>
                <w:p w14:paraId="515E5B5F" w14:textId="77777777" w:rsidR="0004766A" w:rsidRPr="003E2018" w:rsidRDefault="0004766A" w:rsidP="006F1F7C">
                  <w:pPr>
                    <w:framePr w:hSpace="180" w:wrap="around" w:vAnchor="text" w:hAnchor="text" w:y="1"/>
                    <w:suppressOverlap/>
                    <w:rPr>
                      <w:sz w:val="24"/>
                      <w:szCs w:val="24"/>
                    </w:rPr>
                  </w:pPr>
                  <w:r>
                    <w:rPr>
                      <w:sz w:val="24"/>
                      <w:szCs w:val="24"/>
                    </w:rPr>
                    <w:t>10</w:t>
                  </w:r>
                </w:p>
              </w:tc>
              <w:tc>
                <w:tcPr>
                  <w:tcW w:w="3260" w:type="dxa"/>
                </w:tcPr>
                <w:p w14:paraId="2BE43683" w14:textId="77777777" w:rsidR="0004766A" w:rsidRDefault="0004766A" w:rsidP="006F1F7C">
                  <w:pPr>
                    <w:framePr w:hSpace="180" w:wrap="around" w:vAnchor="text" w:hAnchor="text" w:y="1"/>
                    <w:suppressOverlap/>
                    <w:rPr>
                      <w:sz w:val="24"/>
                      <w:szCs w:val="24"/>
                    </w:rPr>
                  </w:pPr>
                  <w:r>
                    <w:rPr>
                      <w:sz w:val="24"/>
                      <w:szCs w:val="24"/>
                    </w:rPr>
                    <w:t>Входное тестирование. Подготовка к контрольному диктанту.</w:t>
                  </w:r>
                </w:p>
              </w:tc>
              <w:tc>
                <w:tcPr>
                  <w:tcW w:w="7513" w:type="dxa"/>
                </w:tcPr>
                <w:p w14:paraId="6D0C01C0" w14:textId="77777777" w:rsidR="0004766A" w:rsidRPr="003E2018" w:rsidRDefault="0004766A" w:rsidP="006F1F7C">
                  <w:pPr>
                    <w:framePr w:hSpace="180" w:wrap="around" w:vAnchor="text" w:hAnchor="text" w:y="1"/>
                    <w:suppressOverlap/>
                    <w:rPr>
                      <w:color w:val="1C1C1C"/>
                      <w:sz w:val="24"/>
                      <w:szCs w:val="24"/>
                    </w:rPr>
                  </w:pPr>
                  <w:r>
                    <w:rPr>
                      <w:color w:val="1C1C1C"/>
                      <w:sz w:val="24"/>
                      <w:szCs w:val="24"/>
                    </w:rPr>
                    <w:t>Выполнение теста. Повторение и закрепление.</w:t>
                  </w:r>
                </w:p>
              </w:tc>
              <w:tc>
                <w:tcPr>
                  <w:tcW w:w="1418" w:type="dxa"/>
                </w:tcPr>
                <w:p w14:paraId="00AC0B81" w14:textId="77777777" w:rsidR="0004766A" w:rsidRPr="003E2018" w:rsidRDefault="00FF46E2" w:rsidP="006F1F7C">
                  <w:pPr>
                    <w:framePr w:hSpace="180" w:wrap="around" w:vAnchor="text" w:hAnchor="text" w:y="1"/>
                    <w:suppressOverlap/>
                    <w:rPr>
                      <w:sz w:val="24"/>
                      <w:szCs w:val="24"/>
                    </w:rPr>
                  </w:pPr>
                  <w:r>
                    <w:rPr>
                      <w:sz w:val="24"/>
                      <w:szCs w:val="24"/>
                    </w:rPr>
                    <w:t>15</w:t>
                  </w:r>
                  <w:r w:rsidR="00FD6A02">
                    <w:rPr>
                      <w:sz w:val="24"/>
                      <w:szCs w:val="24"/>
                    </w:rPr>
                    <w:t>.09</w:t>
                  </w:r>
                </w:p>
              </w:tc>
              <w:tc>
                <w:tcPr>
                  <w:tcW w:w="1418" w:type="dxa"/>
                </w:tcPr>
                <w:p w14:paraId="634204F1" w14:textId="77777777" w:rsidR="0004766A" w:rsidRPr="003E2018" w:rsidRDefault="0004766A" w:rsidP="006F1F7C">
                  <w:pPr>
                    <w:framePr w:hSpace="180" w:wrap="around" w:vAnchor="text" w:hAnchor="text" w:y="1"/>
                    <w:suppressOverlap/>
                    <w:rPr>
                      <w:sz w:val="24"/>
                      <w:szCs w:val="24"/>
                    </w:rPr>
                  </w:pPr>
                </w:p>
              </w:tc>
            </w:tr>
            <w:tr w:rsidR="0004766A" w:rsidRPr="003E2018" w14:paraId="6988AE6D" w14:textId="77777777" w:rsidTr="007F6783">
              <w:tc>
                <w:tcPr>
                  <w:tcW w:w="846" w:type="dxa"/>
                </w:tcPr>
                <w:p w14:paraId="68335A25" w14:textId="77777777" w:rsidR="0004766A" w:rsidRDefault="0004766A" w:rsidP="006F1F7C">
                  <w:pPr>
                    <w:framePr w:hSpace="180" w:wrap="around" w:vAnchor="text" w:hAnchor="text" w:y="1"/>
                    <w:suppressOverlap/>
                    <w:rPr>
                      <w:sz w:val="24"/>
                      <w:szCs w:val="24"/>
                    </w:rPr>
                  </w:pPr>
                  <w:r>
                    <w:rPr>
                      <w:sz w:val="24"/>
                      <w:szCs w:val="24"/>
                    </w:rPr>
                    <w:t>11</w:t>
                  </w:r>
                </w:p>
              </w:tc>
              <w:tc>
                <w:tcPr>
                  <w:tcW w:w="3260" w:type="dxa"/>
                </w:tcPr>
                <w:p w14:paraId="15161E2D" w14:textId="77777777" w:rsidR="0004766A" w:rsidRDefault="0004766A" w:rsidP="006F1F7C">
                  <w:pPr>
                    <w:framePr w:hSpace="180" w:wrap="around" w:vAnchor="text" w:hAnchor="text" w:y="1"/>
                    <w:suppressOverlap/>
                    <w:rPr>
                      <w:sz w:val="24"/>
                      <w:szCs w:val="24"/>
                    </w:rPr>
                  </w:pPr>
                  <w:r w:rsidRPr="0004766A">
                    <w:rPr>
                      <w:sz w:val="24"/>
                      <w:szCs w:val="24"/>
                    </w:rPr>
                    <w:t>Контрольный диктант по теме «Повторение».</w:t>
                  </w:r>
                </w:p>
              </w:tc>
              <w:tc>
                <w:tcPr>
                  <w:tcW w:w="7513" w:type="dxa"/>
                </w:tcPr>
                <w:p w14:paraId="0C906AEF" w14:textId="77777777" w:rsidR="0004766A" w:rsidRDefault="0004766A" w:rsidP="006F1F7C">
                  <w:pPr>
                    <w:framePr w:hSpace="180" w:wrap="around" w:vAnchor="text" w:hAnchor="text" w:y="1"/>
                    <w:suppressOverlap/>
                    <w:rPr>
                      <w:color w:val="1C1C1C"/>
                      <w:sz w:val="24"/>
                      <w:szCs w:val="24"/>
                    </w:rPr>
                  </w:pPr>
                  <w:r>
                    <w:rPr>
                      <w:color w:val="1C1C1C"/>
                      <w:sz w:val="24"/>
                      <w:szCs w:val="24"/>
                    </w:rPr>
                    <w:t>Написание диктанта, выполнение грамматических заданий.</w:t>
                  </w:r>
                </w:p>
              </w:tc>
              <w:tc>
                <w:tcPr>
                  <w:tcW w:w="1418" w:type="dxa"/>
                </w:tcPr>
                <w:p w14:paraId="1B630A59" w14:textId="77777777" w:rsidR="0004766A" w:rsidRPr="003E2018" w:rsidRDefault="00FF46E2" w:rsidP="006F1F7C">
                  <w:pPr>
                    <w:framePr w:hSpace="180" w:wrap="around" w:vAnchor="text" w:hAnchor="text" w:y="1"/>
                    <w:suppressOverlap/>
                    <w:rPr>
                      <w:sz w:val="24"/>
                      <w:szCs w:val="24"/>
                    </w:rPr>
                  </w:pPr>
                  <w:r>
                    <w:rPr>
                      <w:sz w:val="24"/>
                      <w:szCs w:val="24"/>
                    </w:rPr>
                    <w:t>16</w:t>
                  </w:r>
                  <w:r w:rsidR="00FD6A02">
                    <w:rPr>
                      <w:sz w:val="24"/>
                      <w:szCs w:val="24"/>
                    </w:rPr>
                    <w:t>.09</w:t>
                  </w:r>
                </w:p>
              </w:tc>
              <w:tc>
                <w:tcPr>
                  <w:tcW w:w="1418" w:type="dxa"/>
                </w:tcPr>
                <w:p w14:paraId="4190C2A9" w14:textId="77777777" w:rsidR="0004766A" w:rsidRPr="003E2018" w:rsidRDefault="0004766A" w:rsidP="006F1F7C">
                  <w:pPr>
                    <w:framePr w:hSpace="180" w:wrap="around" w:vAnchor="text" w:hAnchor="text" w:y="1"/>
                    <w:suppressOverlap/>
                    <w:rPr>
                      <w:sz w:val="24"/>
                      <w:szCs w:val="24"/>
                    </w:rPr>
                  </w:pPr>
                </w:p>
              </w:tc>
            </w:tr>
            <w:tr w:rsidR="0068379B" w:rsidRPr="003E2018" w14:paraId="5C002BEE" w14:textId="77777777" w:rsidTr="007F6783">
              <w:tc>
                <w:tcPr>
                  <w:tcW w:w="846" w:type="dxa"/>
                </w:tcPr>
                <w:p w14:paraId="3B986E0E" w14:textId="77777777" w:rsidR="0068379B" w:rsidRPr="003E2018" w:rsidRDefault="0004766A" w:rsidP="006F1F7C">
                  <w:pPr>
                    <w:framePr w:hSpace="180" w:wrap="around" w:vAnchor="text" w:hAnchor="text" w:y="1"/>
                    <w:suppressOverlap/>
                    <w:rPr>
                      <w:sz w:val="24"/>
                      <w:szCs w:val="24"/>
                    </w:rPr>
                  </w:pPr>
                  <w:r>
                    <w:rPr>
                      <w:sz w:val="24"/>
                      <w:szCs w:val="24"/>
                    </w:rPr>
                    <w:t>12</w:t>
                  </w:r>
                </w:p>
              </w:tc>
              <w:tc>
                <w:tcPr>
                  <w:tcW w:w="3260" w:type="dxa"/>
                </w:tcPr>
                <w:p w14:paraId="61C2DC7C" w14:textId="77777777" w:rsidR="0068379B" w:rsidRPr="003E2018" w:rsidRDefault="00E7480D" w:rsidP="006F1F7C">
                  <w:pPr>
                    <w:framePr w:hSpace="180" w:wrap="around" w:vAnchor="text" w:hAnchor="text" w:y="1"/>
                    <w:suppressOverlap/>
                    <w:rPr>
                      <w:sz w:val="24"/>
                      <w:szCs w:val="24"/>
                    </w:rPr>
                  </w:pPr>
                  <w:r>
                    <w:rPr>
                      <w:sz w:val="24"/>
                      <w:szCs w:val="24"/>
                    </w:rPr>
                    <w:t>Анализ конт.</w:t>
                  </w:r>
                  <w:r w:rsidR="0068379B">
                    <w:rPr>
                      <w:sz w:val="24"/>
                      <w:szCs w:val="24"/>
                    </w:rPr>
                    <w:t>работы. Текст.</w:t>
                  </w:r>
                </w:p>
              </w:tc>
              <w:tc>
                <w:tcPr>
                  <w:tcW w:w="7513" w:type="dxa"/>
                </w:tcPr>
                <w:p w14:paraId="0B91733E" w14:textId="77777777" w:rsidR="0068379B" w:rsidRPr="003E2018" w:rsidRDefault="0068379B" w:rsidP="006F1F7C">
                  <w:pPr>
                    <w:framePr w:hSpace="180" w:wrap="around" w:vAnchor="text" w:hAnchor="text" w:y="1"/>
                    <w:suppressOverlap/>
                    <w:rPr>
                      <w:sz w:val="24"/>
                      <w:szCs w:val="24"/>
                    </w:rPr>
                  </w:pPr>
                  <w:r w:rsidRPr="003E2018">
                    <w:rPr>
                      <w:iCs/>
                      <w:sz w:val="24"/>
                      <w:szCs w:val="24"/>
                    </w:rPr>
                    <w:t>Проводят комплексный анализ текста. Составляют диалог</w:t>
                  </w:r>
                </w:p>
              </w:tc>
              <w:tc>
                <w:tcPr>
                  <w:tcW w:w="1418" w:type="dxa"/>
                </w:tcPr>
                <w:p w14:paraId="65FEBE1B" w14:textId="77777777" w:rsidR="0068379B" w:rsidRPr="003E2018" w:rsidRDefault="00FF46E2" w:rsidP="006F1F7C">
                  <w:pPr>
                    <w:framePr w:hSpace="180" w:wrap="around" w:vAnchor="text" w:hAnchor="text" w:y="1"/>
                    <w:suppressOverlap/>
                    <w:rPr>
                      <w:sz w:val="24"/>
                      <w:szCs w:val="24"/>
                    </w:rPr>
                  </w:pPr>
                  <w:r>
                    <w:rPr>
                      <w:sz w:val="24"/>
                      <w:szCs w:val="24"/>
                    </w:rPr>
                    <w:t>17</w:t>
                  </w:r>
                  <w:r w:rsidR="0068379B" w:rsidRPr="003E2018">
                    <w:rPr>
                      <w:sz w:val="24"/>
                      <w:szCs w:val="24"/>
                    </w:rPr>
                    <w:t>.09</w:t>
                  </w:r>
                </w:p>
              </w:tc>
              <w:tc>
                <w:tcPr>
                  <w:tcW w:w="1418" w:type="dxa"/>
                </w:tcPr>
                <w:p w14:paraId="78CFEE91" w14:textId="77777777" w:rsidR="0068379B" w:rsidRPr="003E2018" w:rsidRDefault="0068379B" w:rsidP="006F1F7C">
                  <w:pPr>
                    <w:framePr w:hSpace="180" w:wrap="around" w:vAnchor="text" w:hAnchor="text" w:y="1"/>
                    <w:suppressOverlap/>
                    <w:rPr>
                      <w:sz w:val="24"/>
                      <w:szCs w:val="24"/>
                    </w:rPr>
                  </w:pPr>
                </w:p>
              </w:tc>
            </w:tr>
            <w:tr w:rsidR="0068379B" w:rsidRPr="003E2018" w14:paraId="0D8056EF" w14:textId="77777777" w:rsidTr="007F6783">
              <w:tc>
                <w:tcPr>
                  <w:tcW w:w="846" w:type="dxa"/>
                </w:tcPr>
                <w:p w14:paraId="0DA24206" w14:textId="77777777" w:rsidR="0068379B" w:rsidRPr="003E2018" w:rsidRDefault="0004766A" w:rsidP="006F1F7C">
                  <w:pPr>
                    <w:framePr w:hSpace="180" w:wrap="around" w:vAnchor="text" w:hAnchor="text" w:y="1"/>
                    <w:suppressOverlap/>
                    <w:rPr>
                      <w:sz w:val="24"/>
                      <w:szCs w:val="24"/>
                    </w:rPr>
                  </w:pPr>
                  <w:r>
                    <w:rPr>
                      <w:sz w:val="24"/>
                      <w:szCs w:val="24"/>
                    </w:rPr>
                    <w:t>13</w:t>
                  </w:r>
                </w:p>
              </w:tc>
              <w:tc>
                <w:tcPr>
                  <w:tcW w:w="3260" w:type="dxa"/>
                </w:tcPr>
                <w:p w14:paraId="24CB9D9F" w14:textId="77777777" w:rsidR="0068379B" w:rsidRPr="003E2018" w:rsidRDefault="0068379B" w:rsidP="006F1F7C">
                  <w:pPr>
                    <w:framePr w:hSpace="180" w:wrap="around" w:vAnchor="text" w:hAnchor="text" w:y="1"/>
                    <w:suppressOverlap/>
                    <w:rPr>
                      <w:sz w:val="24"/>
                      <w:szCs w:val="24"/>
                    </w:rPr>
                  </w:pPr>
                  <w:r w:rsidRPr="003E2018">
                    <w:rPr>
                      <w:sz w:val="24"/>
                      <w:szCs w:val="24"/>
                    </w:rPr>
                    <w:t>Р.р. Диалог как текст. Виды диалога</w:t>
                  </w:r>
                </w:p>
              </w:tc>
              <w:tc>
                <w:tcPr>
                  <w:tcW w:w="7513" w:type="dxa"/>
                </w:tcPr>
                <w:p w14:paraId="326AB481" w14:textId="77777777" w:rsidR="0068379B" w:rsidRPr="003E2018" w:rsidRDefault="00E7480D" w:rsidP="006F1F7C">
                  <w:pPr>
                    <w:framePr w:hSpace="180" w:wrap="around" w:vAnchor="text" w:hAnchor="text" w:y="1"/>
                    <w:suppressOverlap/>
                    <w:rPr>
                      <w:sz w:val="24"/>
                      <w:szCs w:val="24"/>
                    </w:rPr>
                  </w:pPr>
                  <w:r>
                    <w:rPr>
                      <w:iCs/>
                      <w:sz w:val="24"/>
                      <w:szCs w:val="24"/>
                    </w:rPr>
                    <w:t>К</w:t>
                  </w:r>
                  <w:r w:rsidR="0068379B" w:rsidRPr="003E2018">
                    <w:rPr>
                      <w:iCs/>
                      <w:sz w:val="24"/>
                      <w:szCs w:val="24"/>
                    </w:rPr>
                    <w:t>омплексный анализ текста. Списывают текст, попутно деля его на абзацы. Соотносят стили текстов и жанры. Определяют основные признаки публицистического стиля. Находят признаки публицистики в конкретных текстах.</w:t>
                  </w:r>
                </w:p>
              </w:tc>
              <w:tc>
                <w:tcPr>
                  <w:tcW w:w="1418" w:type="dxa"/>
                </w:tcPr>
                <w:p w14:paraId="429B873D" w14:textId="77777777" w:rsidR="0068379B" w:rsidRPr="003E2018" w:rsidRDefault="00FF46E2" w:rsidP="006F1F7C">
                  <w:pPr>
                    <w:framePr w:hSpace="180" w:wrap="around" w:vAnchor="text" w:hAnchor="text" w:y="1"/>
                    <w:suppressOverlap/>
                    <w:rPr>
                      <w:sz w:val="24"/>
                      <w:szCs w:val="24"/>
                    </w:rPr>
                  </w:pPr>
                  <w:r>
                    <w:rPr>
                      <w:sz w:val="24"/>
                      <w:szCs w:val="24"/>
                    </w:rPr>
                    <w:t>21</w:t>
                  </w:r>
                  <w:r w:rsidR="0068379B" w:rsidRPr="003E2018">
                    <w:rPr>
                      <w:sz w:val="24"/>
                      <w:szCs w:val="24"/>
                    </w:rPr>
                    <w:t>.09</w:t>
                  </w:r>
                </w:p>
              </w:tc>
              <w:tc>
                <w:tcPr>
                  <w:tcW w:w="1418" w:type="dxa"/>
                </w:tcPr>
                <w:p w14:paraId="63A008D9" w14:textId="77777777" w:rsidR="0068379B" w:rsidRPr="003E2018" w:rsidRDefault="0068379B" w:rsidP="006F1F7C">
                  <w:pPr>
                    <w:framePr w:hSpace="180" w:wrap="around" w:vAnchor="text" w:hAnchor="text" w:y="1"/>
                    <w:suppressOverlap/>
                    <w:rPr>
                      <w:sz w:val="24"/>
                      <w:szCs w:val="24"/>
                    </w:rPr>
                  </w:pPr>
                </w:p>
              </w:tc>
            </w:tr>
            <w:tr w:rsidR="0068379B" w:rsidRPr="003E2018" w14:paraId="52B8908F" w14:textId="77777777" w:rsidTr="007F6783">
              <w:tc>
                <w:tcPr>
                  <w:tcW w:w="846" w:type="dxa"/>
                </w:tcPr>
                <w:p w14:paraId="0F93CA19" w14:textId="77777777" w:rsidR="0068379B" w:rsidRPr="003E2018" w:rsidRDefault="0004766A" w:rsidP="006F1F7C">
                  <w:pPr>
                    <w:framePr w:hSpace="180" w:wrap="around" w:vAnchor="text" w:hAnchor="text" w:y="1"/>
                    <w:suppressOverlap/>
                    <w:rPr>
                      <w:sz w:val="24"/>
                      <w:szCs w:val="24"/>
                    </w:rPr>
                  </w:pPr>
                  <w:r>
                    <w:rPr>
                      <w:sz w:val="24"/>
                      <w:szCs w:val="24"/>
                    </w:rPr>
                    <w:t>14</w:t>
                  </w:r>
                </w:p>
              </w:tc>
              <w:tc>
                <w:tcPr>
                  <w:tcW w:w="3260" w:type="dxa"/>
                </w:tcPr>
                <w:p w14:paraId="33BCC832" w14:textId="77777777" w:rsidR="0068379B" w:rsidRPr="003E2018" w:rsidRDefault="0068379B" w:rsidP="006F1F7C">
                  <w:pPr>
                    <w:framePr w:hSpace="180" w:wrap="around" w:vAnchor="text" w:hAnchor="text" w:y="1"/>
                    <w:suppressOverlap/>
                    <w:rPr>
                      <w:sz w:val="24"/>
                      <w:szCs w:val="24"/>
                    </w:rPr>
                  </w:pPr>
                  <w:r w:rsidRPr="003E2018">
                    <w:rPr>
                      <w:sz w:val="24"/>
                      <w:szCs w:val="24"/>
                    </w:rPr>
                    <w:t>Р.р. Текст</w:t>
                  </w:r>
                  <w:r>
                    <w:rPr>
                      <w:sz w:val="24"/>
                      <w:szCs w:val="24"/>
                    </w:rPr>
                    <w:t>.</w:t>
                  </w:r>
                  <w:r w:rsidRPr="003E2018">
                    <w:rPr>
                      <w:sz w:val="24"/>
                      <w:szCs w:val="24"/>
                    </w:rPr>
                    <w:t xml:space="preserve"> Стили литературного языка. Публицистический стиль.</w:t>
                  </w:r>
                </w:p>
              </w:tc>
              <w:tc>
                <w:tcPr>
                  <w:tcW w:w="7513" w:type="dxa"/>
                </w:tcPr>
                <w:p w14:paraId="6C58F8F5" w14:textId="77777777" w:rsidR="0068379B" w:rsidRPr="003E2018" w:rsidRDefault="0068379B" w:rsidP="006F1F7C">
                  <w:pPr>
                    <w:framePr w:hSpace="180" w:wrap="around" w:vAnchor="text" w:hAnchor="text" w:y="1"/>
                    <w:suppressOverlap/>
                    <w:rPr>
                      <w:sz w:val="24"/>
                      <w:szCs w:val="24"/>
                    </w:rPr>
                  </w:pPr>
                  <w:r w:rsidRPr="003E2018">
                    <w:rPr>
                      <w:iCs/>
                      <w:sz w:val="24"/>
                      <w:szCs w:val="24"/>
                    </w:rPr>
                    <w:t>Проводят комплексный анализ текста. Списывают текст, попутно деля его на абзацы. Соотносят стили текстов и жанры.</w:t>
                  </w:r>
                </w:p>
              </w:tc>
              <w:tc>
                <w:tcPr>
                  <w:tcW w:w="1418" w:type="dxa"/>
                </w:tcPr>
                <w:p w14:paraId="2C53C431" w14:textId="77777777" w:rsidR="0068379B" w:rsidRPr="003E2018" w:rsidRDefault="00FF46E2" w:rsidP="006F1F7C">
                  <w:pPr>
                    <w:framePr w:hSpace="180" w:wrap="around" w:vAnchor="text" w:hAnchor="text" w:y="1"/>
                    <w:suppressOverlap/>
                    <w:rPr>
                      <w:sz w:val="24"/>
                      <w:szCs w:val="24"/>
                    </w:rPr>
                  </w:pPr>
                  <w:r>
                    <w:rPr>
                      <w:sz w:val="24"/>
                      <w:szCs w:val="24"/>
                    </w:rPr>
                    <w:t>22</w:t>
                  </w:r>
                  <w:r w:rsidR="0068379B" w:rsidRPr="003E2018">
                    <w:rPr>
                      <w:sz w:val="24"/>
                      <w:szCs w:val="24"/>
                    </w:rPr>
                    <w:t>.09</w:t>
                  </w:r>
                </w:p>
              </w:tc>
              <w:tc>
                <w:tcPr>
                  <w:tcW w:w="1418" w:type="dxa"/>
                </w:tcPr>
                <w:p w14:paraId="249A68F0" w14:textId="77777777" w:rsidR="0068379B" w:rsidRPr="003E2018" w:rsidRDefault="0068379B" w:rsidP="006F1F7C">
                  <w:pPr>
                    <w:framePr w:hSpace="180" w:wrap="around" w:vAnchor="text" w:hAnchor="text" w:y="1"/>
                    <w:suppressOverlap/>
                    <w:rPr>
                      <w:sz w:val="24"/>
                      <w:szCs w:val="24"/>
                    </w:rPr>
                  </w:pPr>
                </w:p>
              </w:tc>
            </w:tr>
            <w:tr w:rsidR="00815C66" w:rsidRPr="003E2018" w14:paraId="2B6B49D3" w14:textId="77777777" w:rsidTr="007F6783">
              <w:tc>
                <w:tcPr>
                  <w:tcW w:w="14455" w:type="dxa"/>
                  <w:gridSpan w:val="5"/>
                  <w:tcBorders>
                    <w:right w:val="single" w:sz="4" w:space="0" w:color="auto"/>
                  </w:tcBorders>
                </w:tcPr>
                <w:p w14:paraId="0D8EA1D5" w14:textId="77777777" w:rsidR="00815C66" w:rsidRPr="003E2018" w:rsidRDefault="00815C66" w:rsidP="006F1F7C">
                  <w:pPr>
                    <w:framePr w:hSpace="180" w:wrap="around" w:vAnchor="text" w:hAnchor="text" w:y="1"/>
                    <w:suppressOverlap/>
                    <w:rPr>
                      <w:b/>
                      <w:sz w:val="24"/>
                      <w:szCs w:val="24"/>
                    </w:rPr>
                  </w:pPr>
                  <w:r w:rsidRPr="003E2018">
                    <w:rPr>
                      <w:b/>
                      <w:sz w:val="24"/>
                      <w:szCs w:val="24"/>
                    </w:rPr>
                    <w:t>МОРФОЛОГИЯ И ОРФОГРАФИЯ</w:t>
                  </w:r>
                  <w:r w:rsidRPr="003E2018">
                    <w:rPr>
                      <w:sz w:val="24"/>
                      <w:szCs w:val="24"/>
                    </w:rPr>
                    <w:t xml:space="preserve">. </w:t>
                  </w:r>
                  <w:r w:rsidR="00D830E5">
                    <w:rPr>
                      <w:b/>
                      <w:sz w:val="24"/>
                      <w:szCs w:val="24"/>
                    </w:rPr>
                    <w:t>КУЛЬТУРА РЕЧИ.  31 час.</w:t>
                  </w:r>
                </w:p>
                <w:p w14:paraId="33E320BA" w14:textId="77777777" w:rsidR="00815C66" w:rsidRPr="003E2018" w:rsidRDefault="00815C66" w:rsidP="006F1F7C">
                  <w:pPr>
                    <w:framePr w:hSpace="180" w:wrap="around" w:vAnchor="text" w:hAnchor="text" w:y="1"/>
                    <w:suppressOverlap/>
                    <w:rPr>
                      <w:sz w:val="24"/>
                      <w:szCs w:val="24"/>
                    </w:rPr>
                  </w:pPr>
                  <w:r w:rsidRPr="003E2018">
                    <w:rPr>
                      <w:b/>
                      <w:sz w:val="24"/>
                      <w:szCs w:val="24"/>
                    </w:rPr>
                    <w:t>ПРИЧАСТИЕ</w:t>
                  </w:r>
                </w:p>
              </w:tc>
            </w:tr>
            <w:tr w:rsidR="0068379B" w:rsidRPr="003E2018" w14:paraId="40A7D33E" w14:textId="77777777" w:rsidTr="007F6783">
              <w:tc>
                <w:tcPr>
                  <w:tcW w:w="846" w:type="dxa"/>
                </w:tcPr>
                <w:p w14:paraId="4DFBFDB7" w14:textId="77777777" w:rsidR="0068379B" w:rsidRPr="003E2018" w:rsidRDefault="0004766A" w:rsidP="006F1F7C">
                  <w:pPr>
                    <w:framePr w:hSpace="180" w:wrap="around" w:vAnchor="text" w:hAnchor="text" w:y="1"/>
                    <w:suppressOverlap/>
                    <w:rPr>
                      <w:sz w:val="24"/>
                      <w:szCs w:val="24"/>
                    </w:rPr>
                  </w:pPr>
                  <w:r>
                    <w:rPr>
                      <w:sz w:val="24"/>
                      <w:szCs w:val="24"/>
                    </w:rPr>
                    <w:t>15</w:t>
                  </w:r>
                </w:p>
              </w:tc>
              <w:tc>
                <w:tcPr>
                  <w:tcW w:w="3260" w:type="dxa"/>
                </w:tcPr>
                <w:p w14:paraId="57413C0E" w14:textId="77777777" w:rsidR="0068379B" w:rsidRPr="003E2018" w:rsidRDefault="0068379B" w:rsidP="006F1F7C">
                  <w:pPr>
                    <w:framePr w:hSpace="180" w:wrap="around" w:vAnchor="text" w:hAnchor="text" w:y="1"/>
                    <w:suppressOverlap/>
                    <w:rPr>
                      <w:sz w:val="24"/>
                      <w:szCs w:val="24"/>
                    </w:rPr>
                  </w:pPr>
                  <w:r w:rsidRPr="003E2018">
                    <w:rPr>
                      <w:sz w:val="24"/>
                      <w:szCs w:val="24"/>
                    </w:rPr>
                    <w:t>Причастие как часть речи.</w:t>
                  </w:r>
                </w:p>
              </w:tc>
              <w:tc>
                <w:tcPr>
                  <w:tcW w:w="7513" w:type="dxa"/>
                </w:tcPr>
                <w:p w14:paraId="7CA9D879" w14:textId="77777777" w:rsidR="0068379B" w:rsidRPr="003E2018" w:rsidRDefault="0068379B" w:rsidP="006F1F7C">
                  <w:pPr>
                    <w:framePr w:hSpace="180" w:wrap="around" w:vAnchor="text" w:hAnchor="text" w:y="1"/>
                    <w:suppressOverlap/>
                    <w:rPr>
                      <w:sz w:val="24"/>
                      <w:szCs w:val="24"/>
                    </w:rPr>
                  </w:pPr>
                  <w:r w:rsidRPr="003E2018">
                    <w:rPr>
                      <w:iCs/>
                      <w:sz w:val="24"/>
                      <w:szCs w:val="24"/>
                    </w:rPr>
                    <w:t>Анализируют и характеризуют общекатегориальное значение, морфологические признаки и синтаксическую роль причастия. Рассуждают с обоснованием своего мнения об особенностях причастия как части речи. Находят и дифференцируют причастия по указанным признакам в предложениях и текстах.</w:t>
                  </w:r>
                </w:p>
              </w:tc>
              <w:tc>
                <w:tcPr>
                  <w:tcW w:w="1418" w:type="dxa"/>
                </w:tcPr>
                <w:p w14:paraId="1AE28FAC" w14:textId="77777777" w:rsidR="0068379B" w:rsidRPr="003E2018" w:rsidRDefault="00FF46E2" w:rsidP="006F1F7C">
                  <w:pPr>
                    <w:framePr w:hSpace="180" w:wrap="around" w:vAnchor="text" w:hAnchor="text" w:y="1"/>
                    <w:suppressOverlap/>
                    <w:rPr>
                      <w:sz w:val="24"/>
                      <w:szCs w:val="24"/>
                    </w:rPr>
                  </w:pPr>
                  <w:r>
                    <w:rPr>
                      <w:sz w:val="24"/>
                      <w:szCs w:val="24"/>
                    </w:rPr>
                    <w:t>23</w:t>
                  </w:r>
                  <w:r w:rsidR="0068379B" w:rsidRPr="003E2018">
                    <w:rPr>
                      <w:sz w:val="24"/>
                      <w:szCs w:val="24"/>
                    </w:rPr>
                    <w:t>.09</w:t>
                  </w:r>
                </w:p>
              </w:tc>
              <w:tc>
                <w:tcPr>
                  <w:tcW w:w="1418" w:type="dxa"/>
                </w:tcPr>
                <w:p w14:paraId="00AE7AC0" w14:textId="77777777" w:rsidR="0068379B" w:rsidRPr="003E2018" w:rsidRDefault="0068379B" w:rsidP="006F1F7C">
                  <w:pPr>
                    <w:framePr w:hSpace="180" w:wrap="around" w:vAnchor="text" w:hAnchor="text" w:y="1"/>
                    <w:suppressOverlap/>
                    <w:rPr>
                      <w:sz w:val="24"/>
                      <w:szCs w:val="24"/>
                    </w:rPr>
                  </w:pPr>
                </w:p>
              </w:tc>
            </w:tr>
            <w:tr w:rsidR="0068379B" w:rsidRPr="003E2018" w14:paraId="6E595229" w14:textId="77777777" w:rsidTr="007F6783">
              <w:tc>
                <w:tcPr>
                  <w:tcW w:w="846" w:type="dxa"/>
                </w:tcPr>
                <w:p w14:paraId="015FD3E9" w14:textId="77777777" w:rsidR="0068379B" w:rsidRPr="003E2018" w:rsidRDefault="0004766A" w:rsidP="006F1F7C">
                  <w:pPr>
                    <w:framePr w:hSpace="180" w:wrap="around" w:vAnchor="text" w:hAnchor="text" w:y="1"/>
                    <w:suppressOverlap/>
                    <w:rPr>
                      <w:sz w:val="24"/>
                      <w:szCs w:val="24"/>
                    </w:rPr>
                  </w:pPr>
                  <w:r>
                    <w:rPr>
                      <w:sz w:val="24"/>
                      <w:szCs w:val="24"/>
                    </w:rPr>
                    <w:t>16</w:t>
                  </w:r>
                </w:p>
              </w:tc>
              <w:tc>
                <w:tcPr>
                  <w:tcW w:w="3260" w:type="dxa"/>
                </w:tcPr>
                <w:p w14:paraId="54513D2D" w14:textId="77777777" w:rsidR="0068379B" w:rsidRPr="003E2018" w:rsidRDefault="0068379B" w:rsidP="006F1F7C">
                  <w:pPr>
                    <w:framePr w:hSpace="180" w:wrap="around" w:vAnchor="text" w:hAnchor="text" w:y="1"/>
                    <w:suppressOverlap/>
                    <w:rPr>
                      <w:sz w:val="24"/>
                      <w:szCs w:val="24"/>
                    </w:rPr>
                  </w:pPr>
                  <w:r w:rsidRPr="003E2018">
                    <w:rPr>
                      <w:sz w:val="24"/>
                      <w:szCs w:val="24"/>
                    </w:rPr>
                    <w:t xml:space="preserve">Склонение причастий и правописание гласных </w:t>
                  </w:r>
                  <w:r w:rsidR="00E7480D">
                    <w:rPr>
                      <w:sz w:val="24"/>
                      <w:szCs w:val="24"/>
                    </w:rPr>
                    <w:t>в падежных окончаниях</w:t>
                  </w:r>
                </w:p>
              </w:tc>
              <w:tc>
                <w:tcPr>
                  <w:tcW w:w="7513" w:type="dxa"/>
                </w:tcPr>
                <w:p w14:paraId="4BA4D5A5" w14:textId="77777777" w:rsidR="0068379B" w:rsidRPr="003E2018" w:rsidRDefault="0068379B" w:rsidP="006F1F7C">
                  <w:pPr>
                    <w:framePr w:hSpace="180" w:wrap="around" w:vAnchor="text" w:hAnchor="text" w:y="1"/>
                    <w:suppressOverlap/>
                    <w:rPr>
                      <w:sz w:val="24"/>
                      <w:szCs w:val="24"/>
                    </w:rPr>
                  </w:pPr>
                  <w:r w:rsidRPr="003E2018">
                    <w:rPr>
                      <w:iCs/>
                      <w:sz w:val="24"/>
                      <w:szCs w:val="24"/>
                    </w:rPr>
                    <w:t>Выявляют путем наблюдений особенности склонения причастий. Склоняют предложенные словосочетания. Усваивают правило написания гласных в падежных окончаниях причастий.</w:t>
                  </w:r>
                </w:p>
              </w:tc>
              <w:tc>
                <w:tcPr>
                  <w:tcW w:w="1418" w:type="dxa"/>
                </w:tcPr>
                <w:p w14:paraId="0DA4E845" w14:textId="77777777" w:rsidR="0068379B" w:rsidRPr="003E2018" w:rsidRDefault="00FF46E2" w:rsidP="006F1F7C">
                  <w:pPr>
                    <w:framePr w:hSpace="180" w:wrap="around" w:vAnchor="text" w:hAnchor="text" w:y="1"/>
                    <w:suppressOverlap/>
                    <w:rPr>
                      <w:sz w:val="24"/>
                      <w:szCs w:val="24"/>
                    </w:rPr>
                  </w:pPr>
                  <w:r>
                    <w:rPr>
                      <w:sz w:val="24"/>
                      <w:szCs w:val="24"/>
                    </w:rPr>
                    <w:t>24</w:t>
                  </w:r>
                  <w:r w:rsidR="00D61F99">
                    <w:rPr>
                      <w:sz w:val="24"/>
                      <w:szCs w:val="24"/>
                    </w:rPr>
                    <w:t>.09</w:t>
                  </w:r>
                </w:p>
              </w:tc>
              <w:tc>
                <w:tcPr>
                  <w:tcW w:w="1418" w:type="dxa"/>
                </w:tcPr>
                <w:p w14:paraId="0A6F63EE" w14:textId="77777777" w:rsidR="0068379B" w:rsidRPr="003E2018" w:rsidRDefault="0068379B" w:rsidP="006F1F7C">
                  <w:pPr>
                    <w:framePr w:hSpace="180" w:wrap="around" w:vAnchor="text" w:hAnchor="text" w:y="1"/>
                    <w:suppressOverlap/>
                    <w:rPr>
                      <w:sz w:val="24"/>
                      <w:szCs w:val="24"/>
                    </w:rPr>
                  </w:pPr>
                </w:p>
              </w:tc>
            </w:tr>
            <w:tr w:rsidR="0004766A" w:rsidRPr="003E2018" w14:paraId="282CB58B" w14:textId="77777777" w:rsidTr="007F6783">
              <w:tc>
                <w:tcPr>
                  <w:tcW w:w="846" w:type="dxa"/>
                </w:tcPr>
                <w:p w14:paraId="73B1F1A4" w14:textId="77777777" w:rsidR="0004766A" w:rsidRDefault="0004766A" w:rsidP="006F1F7C">
                  <w:pPr>
                    <w:framePr w:hSpace="180" w:wrap="around" w:vAnchor="text" w:hAnchor="text" w:y="1"/>
                    <w:suppressOverlap/>
                    <w:rPr>
                      <w:sz w:val="24"/>
                      <w:szCs w:val="24"/>
                    </w:rPr>
                  </w:pPr>
                  <w:r>
                    <w:rPr>
                      <w:sz w:val="24"/>
                      <w:szCs w:val="24"/>
                    </w:rPr>
                    <w:t>17</w:t>
                  </w:r>
                </w:p>
              </w:tc>
              <w:tc>
                <w:tcPr>
                  <w:tcW w:w="3260" w:type="dxa"/>
                </w:tcPr>
                <w:p w14:paraId="0C901F6F" w14:textId="77777777" w:rsidR="0004766A" w:rsidRPr="003E2018" w:rsidRDefault="0004766A" w:rsidP="006F1F7C">
                  <w:pPr>
                    <w:framePr w:hSpace="180" w:wrap="around" w:vAnchor="text" w:hAnchor="text" w:y="1"/>
                    <w:suppressOverlap/>
                    <w:rPr>
                      <w:sz w:val="24"/>
                      <w:szCs w:val="24"/>
                    </w:rPr>
                  </w:pPr>
                  <w:r w:rsidRPr="0004766A">
                    <w:rPr>
                      <w:sz w:val="24"/>
                      <w:szCs w:val="24"/>
                    </w:rPr>
                    <w:t>Склонение причастий и правописание гласных в падежных окончаниях</w:t>
                  </w:r>
                  <w:r>
                    <w:rPr>
                      <w:sz w:val="24"/>
                      <w:szCs w:val="24"/>
                    </w:rPr>
                    <w:t>. Практическая работа.</w:t>
                  </w:r>
                </w:p>
              </w:tc>
              <w:tc>
                <w:tcPr>
                  <w:tcW w:w="7513" w:type="dxa"/>
                </w:tcPr>
                <w:p w14:paraId="1012ACBC" w14:textId="77777777" w:rsidR="0004766A" w:rsidRPr="003E2018" w:rsidRDefault="0004766A" w:rsidP="006F1F7C">
                  <w:pPr>
                    <w:framePr w:hSpace="180" w:wrap="around" w:vAnchor="text" w:hAnchor="text" w:y="1"/>
                    <w:suppressOverlap/>
                    <w:rPr>
                      <w:iCs/>
                      <w:sz w:val="24"/>
                      <w:szCs w:val="24"/>
                    </w:rPr>
                  </w:pPr>
                  <w:r>
                    <w:rPr>
                      <w:iCs/>
                      <w:sz w:val="24"/>
                      <w:szCs w:val="24"/>
                    </w:rPr>
                    <w:t>Лингвистический разбор, устные выступления, самостоятельная работа.</w:t>
                  </w:r>
                </w:p>
              </w:tc>
              <w:tc>
                <w:tcPr>
                  <w:tcW w:w="1418" w:type="dxa"/>
                </w:tcPr>
                <w:p w14:paraId="37795FBF" w14:textId="77777777" w:rsidR="0004766A" w:rsidRPr="003E2018" w:rsidRDefault="0041366C" w:rsidP="006F1F7C">
                  <w:pPr>
                    <w:framePr w:hSpace="180" w:wrap="around" w:vAnchor="text" w:hAnchor="text" w:y="1"/>
                    <w:suppressOverlap/>
                    <w:rPr>
                      <w:sz w:val="24"/>
                      <w:szCs w:val="24"/>
                    </w:rPr>
                  </w:pPr>
                  <w:r>
                    <w:rPr>
                      <w:sz w:val="24"/>
                      <w:szCs w:val="24"/>
                    </w:rPr>
                    <w:t>2</w:t>
                  </w:r>
                  <w:r w:rsidR="00FF46E2">
                    <w:rPr>
                      <w:sz w:val="24"/>
                      <w:szCs w:val="24"/>
                    </w:rPr>
                    <w:t>8</w:t>
                  </w:r>
                  <w:r w:rsidR="00D61F99">
                    <w:rPr>
                      <w:sz w:val="24"/>
                      <w:szCs w:val="24"/>
                    </w:rPr>
                    <w:t>.09</w:t>
                  </w:r>
                </w:p>
              </w:tc>
              <w:tc>
                <w:tcPr>
                  <w:tcW w:w="1418" w:type="dxa"/>
                </w:tcPr>
                <w:p w14:paraId="465AE5BF" w14:textId="77777777" w:rsidR="0004766A" w:rsidRPr="003E2018" w:rsidRDefault="0004766A" w:rsidP="006F1F7C">
                  <w:pPr>
                    <w:framePr w:hSpace="180" w:wrap="around" w:vAnchor="text" w:hAnchor="text" w:y="1"/>
                    <w:suppressOverlap/>
                    <w:rPr>
                      <w:sz w:val="24"/>
                      <w:szCs w:val="24"/>
                    </w:rPr>
                  </w:pPr>
                </w:p>
              </w:tc>
            </w:tr>
            <w:tr w:rsidR="0068379B" w:rsidRPr="003E2018" w14:paraId="77EDDD7B" w14:textId="77777777" w:rsidTr="007F6783">
              <w:tc>
                <w:tcPr>
                  <w:tcW w:w="846" w:type="dxa"/>
                </w:tcPr>
                <w:p w14:paraId="563D5137" w14:textId="77777777" w:rsidR="0068379B" w:rsidRPr="003E2018" w:rsidRDefault="0004766A" w:rsidP="006F1F7C">
                  <w:pPr>
                    <w:framePr w:hSpace="180" w:wrap="around" w:vAnchor="text" w:hAnchor="text" w:y="1"/>
                    <w:suppressOverlap/>
                    <w:rPr>
                      <w:sz w:val="24"/>
                      <w:szCs w:val="24"/>
                    </w:rPr>
                  </w:pPr>
                  <w:r>
                    <w:rPr>
                      <w:sz w:val="24"/>
                      <w:szCs w:val="24"/>
                    </w:rPr>
                    <w:t>18-19</w:t>
                  </w:r>
                </w:p>
              </w:tc>
              <w:tc>
                <w:tcPr>
                  <w:tcW w:w="3260" w:type="dxa"/>
                </w:tcPr>
                <w:p w14:paraId="09617BE8" w14:textId="77777777" w:rsidR="0068379B" w:rsidRPr="003E2018" w:rsidRDefault="0068379B" w:rsidP="006F1F7C">
                  <w:pPr>
                    <w:framePr w:hSpace="180" w:wrap="around" w:vAnchor="text" w:hAnchor="text" w:y="1"/>
                    <w:suppressOverlap/>
                    <w:rPr>
                      <w:sz w:val="24"/>
                      <w:szCs w:val="24"/>
                    </w:rPr>
                  </w:pPr>
                  <w:r w:rsidRPr="003E2018">
                    <w:rPr>
                      <w:sz w:val="24"/>
                      <w:szCs w:val="24"/>
                    </w:rPr>
                    <w:t>Причастный оборот. Выделение причастного оборота запятыми.</w:t>
                  </w:r>
                </w:p>
              </w:tc>
              <w:tc>
                <w:tcPr>
                  <w:tcW w:w="7513" w:type="dxa"/>
                </w:tcPr>
                <w:p w14:paraId="7BDB2D59" w14:textId="77777777" w:rsidR="0068379B" w:rsidRPr="00FB5CA9" w:rsidRDefault="0068379B" w:rsidP="006F1F7C">
                  <w:pPr>
                    <w:framePr w:hSpace="180" w:wrap="around" w:vAnchor="text" w:hAnchor="text" w:y="1"/>
                    <w:autoSpaceDE w:val="0"/>
                    <w:autoSpaceDN w:val="0"/>
                    <w:adjustRightInd w:val="0"/>
                    <w:suppressOverlap/>
                    <w:jc w:val="both"/>
                    <w:rPr>
                      <w:iCs/>
                      <w:sz w:val="24"/>
                      <w:szCs w:val="24"/>
                    </w:rPr>
                  </w:pPr>
                  <w:r w:rsidRPr="003E2018">
                    <w:rPr>
                      <w:iCs/>
                      <w:sz w:val="24"/>
                      <w:szCs w:val="24"/>
                    </w:rPr>
                    <w:t>Определяют причастный оборот. Анализируют словосочетания с причастием. Опознают причастные обороты и одиночные пр</w:t>
                  </w:r>
                  <w:r w:rsidR="00FB5CA9">
                    <w:rPr>
                      <w:iCs/>
                      <w:sz w:val="24"/>
                      <w:szCs w:val="24"/>
                    </w:rPr>
                    <w:t xml:space="preserve">ичастия в предложении. </w:t>
                  </w:r>
                </w:p>
              </w:tc>
              <w:tc>
                <w:tcPr>
                  <w:tcW w:w="1418" w:type="dxa"/>
                </w:tcPr>
                <w:p w14:paraId="2267A6C5" w14:textId="77777777" w:rsidR="0068379B" w:rsidRDefault="00D61F99" w:rsidP="006F1F7C">
                  <w:pPr>
                    <w:framePr w:hSpace="180" w:wrap="around" w:vAnchor="text" w:hAnchor="text" w:y="1"/>
                    <w:suppressOverlap/>
                    <w:rPr>
                      <w:sz w:val="24"/>
                      <w:szCs w:val="24"/>
                    </w:rPr>
                  </w:pPr>
                  <w:r>
                    <w:rPr>
                      <w:sz w:val="24"/>
                      <w:szCs w:val="24"/>
                    </w:rPr>
                    <w:t>2</w:t>
                  </w:r>
                  <w:r w:rsidR="00FF46E2">
                    <w:rPr>
                      <w:sz w:val="24"/>
                      <w:szCs w:val="24"/>
                    </w:rPr>
                    <w:t>9.09</w:t>
                  </w:r>
                </w:p>
                <w:p w14:paraId="7D759BB8" w14:textId="77777777" w:rsidR="00D61F99" w:rsidRPr="003E2018" w:rsidRDefault="00FF46E2" w:rsidP="006F1F7C">
                  <w:pPr>
                    <w:framePr w:hSpace="180" w:wrap="around" w:vAnchor="text" w:hAnchor="text" w:y="1"/>
                    <w:suppressOverlap/>
                    <w:rPr>
                      <w:sz w:val="24"/>
                      <w:szCs w:val="24"/>
                    </w:rPr>
                  </w:pPr>
                  <w:r>
                    <w:rPr>
                      <w:sz w:val="24"/>
                      <w:szCs w:val="24"/>
                    </w:rPr>
                    <w:t>30.09</w:t>
                  </w:r>
                </w:p>
              </w:tc>
              <w:tc>
                <w:tcPr>
                  <w:tcW w:w="1418" w:type="dxa"/>
                </w:tcPr>
                <w:p w14:paraId="23E3DEFA" w14:textId="77777777" w:rsidR="0068379B" w:rsidRPr="003E2018" w:rsidRDefault="0068379B" w:rsidP="006F1F7C">
                  <w:pPr>
                    <w:framePr w:hSpace="180" w:wrap="around" w:vAnchor="text" w:hAnchor="text" w:y="1"/>
                    <w:suppressOverlap/>
                    <w:rPr>
                      <w:sz w:val="24"/>
                      <w:szCs w:val="24"/>
                    </w:rPr>
                  </w:pPr>
                </w:p>
              </w:tc>
            </w:tr>
            <w:tr w:rsidR="0068379B" w:rsidRPr="003E2018" w14:paraId="747DAAF0" w14:textId="77777777" w:rsidTr="007F6783">
              <w:tc>
                <w:tcPr>
                  <w:tcW w:w="846" w:type="dxa"/>
                </w:tcPr>
                <w:p w14:paraId="7B56AE84" w14:textId="77777777" w:rsidR="0068379B" w:rsidRPr="003E2018" w:rsidRDefault="0004766A" w:rsidP="006F1F7C">
                  <w:pPr>
                    <w:framePr w:hSpace="180" w:wrap="around" w:vAnchor="text" w:hAnchor="text" w:y="1"/>
                    <w:suppressOverlap/>
                    <w:rPr>
                      <w:sz w:val="24"/>
                      <w:szCs w:val="24"/>
                    </w:rPr>
                  </w:pPr>
                  <w:r>
                    <w:rPr>
                      <w:sz w:val="24"/>
                      <w:szCs w:val="24"/>
                    </w:rPr>
                    <w:t>20</w:t>
                  </w:r>
                </w:p>
              </w:tc>
              <w:tc>
                <w:tcPr>
                  <w:tcW w:w="3260" w:type="dxa"/>
                </w:tcPr>
                <w:p w14:paraId="47720174" w14:textId="77777777" w:rsidR="0068379B" w:rsidRDefault="0068379B" w:rsidP="006F1F7C">
                  <w:pPr>
                    <w:framePr w:hSpace="180" w:wrap="around" w:vAnchor="text" w:hAnchor="text" w:y="1"/>
                    <w:suppressOverlap/>
                    <w:rPr>
                      <w:sz w:val="24"/>
                      <w:szCs w:val="24"/>
                    </w:rPr>
                  </w:pPr>
                  <w:r w:rsidRPr="003E2018">
                    <w:rPr>
                      <w:sz w:val="24"/>
                      <w:szCs w:val="24"/>
                    </w:rPr>
                    <w:t>Р.р. Описание внешности человека.</w:t>
                  </w:r>
                </w:p>
                <w:p w14:paraId="7BAE9096" w14:textId="77777777" w:rsidR="0068379B" w:rsidRPr="003E2018" w:rsidRDefault="0068379B" w:rsidP="006F1F7C">
                  <w:pPr>
                    <w:framePr w:hSpace="180" w:wrap="around" w:vAnchor="text" w:hAnchor="text" w:y="1"/>
                    <w:suppressOverlap/>
                    <w:rPr>
                      <w:sz w:val="24"/>
                      <w:szCs w:val="24"/>
                    </w:rPr>
                  </w:pPr>
                  <w:r>
                    <w:rPr>
                      <w:sz w:val="24"/>
                      <w:szCs w:val="24"/>
                    </w:rPr>
                    <w:t>Сочинение.</w:t>
                  </w:r>
                </w:p>
              </w:tc>
              <w:tc>
                <w:tcPr>
                  <w:tcW w:w="7513" w:type="dxa"/>
                </w:tcPr>
                <w:p w14:paraId="72EDB556" w14:textId="77777777" w:rsidR="0068379B" w:rsidRPr="00FB5CA9" w:rsidRDefault="0068379B" w:rsidP="006F1F7C">
                  <w:pPr>
                    <w:framePr w:hSpace="180" w:wrap="around" w:vAnchor="text" w:hAnchor="text" w:y="1"/>
                    <w:autoSpaceDE w:val="0"/>
                    <w:autoSpaceDN w:val="0"/>
                    <w:adjustRightInd w:val="0"/>
                    <w:suppressOverlap/>
                    <w:jc w:val="both"/>
                    <w:rPr>
                      <w:iCs/>
                      <w:sz w:val="24"/>
                      <w:szCs w:val="24"/>
                    </w:rPr>
                  </w:pPr>
                  <w:r w:rsidRPr="003E2018">
                    <w:rPr>
                      <w:iCs/>
                      <w:sz w:val="24"/>
                      <w:szCs w:val="24"/>
                    </w:rPr>
                    <w:t xml:space="preserve">Знакомятся с основными видами словесного описания внешности человека. Читают разные литературные тексты с описанием внешности. Анализируют роль причастных оборотов и причастий в </w:t>
                  </w:r>
                  <w:r w:rsidRPr="003E2018">
                    <w:rPr>
                      <w:iCs/>
                      <w:sz w:val="24"/>
                      <w:szCs w:val="24"/>
                    </w:rPr>
                    <w:lastRenderedPageBreak/>
                    <w:t>портретных характеристиках.</w:t>
                  </w:r>
                </w:p>
              </w:tc>
              <w:tc>
                <w:tcPr>
                  <w:tcW w:w="1418" w:type="dxa"/>
                </w:tcPr>
                <w:p w14:paraId="2452A558" w14:textId="77777777" w:rsidR="0068379B" w:rsidRPr="003E2018" w:rsidRDefault="00FF46E2" w:rsidP="006F1F7C">
                  <w:pPr>
                    <w:framePr w:hSpace="180" w:wrap="around" w:vAnchor="text" w:hAnchor="text" w:y="1"/>
                    <w:suppressOverlap/>
                    <w:rPr>
                      <w:sz w:val="24"/>
                      <w:szCs w:val="24"/>
                    </w:rPr>
                  </w:pPr>
                  <w:r>
                    <w:rPr>
                      <w:sz w:val="24"/>
                      <w:szCs w:val="24"/>
                    </w:rPr>
                    <w:lastRenderedPageBreak/>
                    <w:t>1</w:t>
                  </w:r>
                  <w:r w:rsidR="0068379B" w:rsidRPr="003E2018">
                    <w:rPr>
                      <w:sz w:val="24"/>
                      <w:szCs w:val="24"/>
                    </w:rPr>
                    <w:t>.10</w:t>
                  </w:r>
                </w:p>
              </w:tc>
              <w:tc>
                <w:tcPr>
                  <w:tcW w:w="1418" w:type="dxa"/>
                </w:tcPr>
                <w:p w14:paraId="119DF99D" w14:textId="77777777" w:rsidR="0068379B" w:rsidRPr="003E2018" w:rsidRDefault="0068379B" w:rsidP="006F1F7C">
                  <w:pPr>
                    <w:framePr w:hSpace="180" w:wrap="around" w:vAnchor="text" w:hAnchor="text" w:y="1"/>
                    <w:suppressOverlap/>
                    <w:rPr>
                      <w:sz w:val="24"/>
                      <w:szCs w:val="24"/>
                    </w:rPr>
                  </w:pPr>
                </w:p>
              </w:tc>
            </w:tr>
            <w:tr w:rsidR="0068379B" w:rsidRPr="003E2018" w14:paraId="7071A9FC" w14:textId="77777777" w:rsidTr="007F6783">
              <w:tc>
                <w:tcPr>
                  <w:tcW w:w="846" w:type="dxa"/>
                </w:tcPr>
                <w:p w14:paraId="1413AE27" w14:textId="77777777" w:rsidR="0068379B" w:rsidRPr="003E2018" w:rsidRDefault="0004766A" w:rsidP="006F1F7C">
                  <w:pPr>
                    <w:framePr w:hSpace="180" w:wrap="around" w:vAnchor="text" w:hAnchor="text" w:y="1"/>
                    <w:suppressOverlap/>
                    <w:rPr>
                      <w:sz w:val="24"/>
                      <w:szCs w:val="24"/>
                    </w:rPr>
                  </w:pPr>
                  <w:r>
                    <w:rPr>
                      <w:sz w:val="24"/>
                      <w:szCs w:val="24"/>
                    </w:rPr>
                    <w:t>21</w:t>
                  </w:r>
                </w:p>
              </w:tc>
              <w:tc>
                <w:tcPr>
                  <w:tcW w:w="3260" w:type="dxa"/>
                </w:tcPr>
                <w:p w14:paraId="520CD679" w14:textId="77777777" w:rsidR="0068379B" w:rsidRPr="003E2018" w:rsidRDefault="0068379B" w:rsidP="006F1F7C">
                  <w:pPr>
                    <w:framePr w:hSpace="180" w:wrap="around" w:vAnchor="text" w:hAnchor="text" w:y="1"/>
                    <w:suppressOverlap/>
                    <w:rPr>
                      <w:sz w:val="24"/>
                      <w:szCs w:val="24"/>
                    </w:rPr>
                  </w:pPr>
                  <w:r w:rsidRPr="003E2018">
                    <w:rPr>
                      <w:sz w:val="24"/>
                      <w:szCs w:val="24"/>
                    </w:rPr>
                    <w:t>Действительные и страдательные причастия.</w:t>
                  </w:r>
                </w:p>
              </w:tc>
              <w:tc>
                <w:tcPr>
                  <w:tcW w:w="7513" w:type="dxa"/>
                </w:tcPr>
                <w:p w14:paraId="518CC4A9" w14:textId="77777777" w:rsidR="0068379B" w:rsidRPr="00FB5CA9" w:rsidRDefault="00E7480D" w:rsidP="006F1F7C">
                  <w:pPr>
                    <w:framePr w:hSpace="180" w:wrap="around" w:vAnchor="text" w:hAnchor="text" w:y="1"/>
                    <w:autoSpaceDE w:val="0"/>
                    <w:autoSpaceDN w:val="0"/>
                    <w:adjustRightInd w:val="0"/>
                    <w:suppressOverlap/>
                    <w:jc w:val="both"/>
                    <w:rPr>
                      <w:iCs/>
                      <w:sz w:val="24"/>
                      <w:szCs w:val="24"/>
                    </w:rPr>
                  </w:pPr>
                  <w:r>
                    <w:rPr>
                      <w:iCs/>
                      <w:sz w:val="24"/>
                      <w:szCs w:val="24"/>
                    </w:rPr>
                    <w:t>Анализ.</w:t>
                  </w:r>
                  <w:r w:rsidR="0068379B" w:rsidRPr="003E2018">
                    <w:rPr>
                      <w:iCs/>
                      <w:sz w:val="24"/>
                      <w:szCs w:val="24"/>
                    </w:rPr>
                    <w:t xml:space="preserve"> материал для наблюдений. Знакомят</w:t>
                  </w:r>
                  <w:r>
                    <w:rPr>
                      <w:iCs/>
                      <w:sz w:val="24"/>
                      <w:szCs w:val="24"/>
                    </w:rPr>
                    <w:t>ся с определением действ и страд</w:t>
                  </w:r>
                  <w:r w:rsidR="0068379B" w:rsidRPr="003E2018">
                    <w:rPr>
                      <w:iCs/>
                      <w:sz w:val="24"/>
                      <w:szCs w:val="24"/>
                    </w:rPr>
                    <w:t xml:space="preserve"> причастий. Опознают разные </w:t>
                  </w:r>
                  <w:r>
                    <w:rPr>
                      <w:iCs/>
                      <w:sz w:val="24"/>
                      <w:szCs w:val="24"/>
                    </w:rPr>
                    <w:t xml:space="preserve">причастия, используя образец </w:t>
                  </w:r>
                  <w:r w:rsidR="0068379B" w:rsidRPr="003E2018">
                    <w:rPr>
                      <w:iCs/>
                      <w:sz w:val="24"/>
                      <w:szCs w:val="24"/>
                    </w:rPr>
                    <w:t xml:space="preserve"> рассуждения. Активизируют знания о пун</w:t>
                  </w:r>
                  <w:r>
                    <w:rPr>
                      <w:iCs/>
                      <w:sz w:val="24"/>
                      <w:szCs w:val="24"/>
                    </w:rPr>
                    <w:t>ктуации при прич</w:t>
                  </w:r>
                  <w:r w:rsidR="00FB5CA9">
                    <w:rPr>
                      <w:iCs/>
                      <w:sz w:val="24"/>
                      <w:szCs w:val="24"/>
                    </w:rPr>
                    <w:t xml:space="preserve"> обороте.</w:t>
                  </w:r>
                </w:p>
              </w:tc>
              <w:tc>
                <w:tcPr>
                  <w:tcW w:w="1418" w:type="dxa"/>
                </w:tcPr>
                <w:p w14:paraId="20616608" w14:textId="77777777" w:rsidR="0068379B" w:rsidRPr="003E2018" w:rsidRDefault="00FF46E2" w:rsidP="006F1F7C">
                  <w:pPr>
                    <w:framePr w:hSpace="180" w:wrap="around" w:vAnchor="text" w:hAnchor="text" w:y="1"/>
                    <w:suppressOverlap/>
                    <w:rPr>
                      <w:sz w:val="24"/>
                      <w:szCs w:val="24"/>
                    </w:rPr>
                  </w:pPr>
                  <w:r>
                    <w:rPr>
                      <w:sz w:val="24"/>
                      <w:szCs w:val="24"/>
                    </w:rPr>
                    <w:t>5</w:t>
                  </w:r>
                  <w:r w:rsidR="0068379B" w:rsidRPr="003E2018">
                    <w:rPr>
                      <w:sz w:val="24"/>
                      <w:szCs w:val="24"/>
                    </w:rPr>
                    <w:t>.10</w:t>
                  </w:r>
                </w:p>
              </w:tc>
              <w:tc>
                <w:tcPr>
                  <w:tcW w:w="1418" w:type="dxa"/>
                </w:tcPr>
                <w:p w14:paraId="53940431" w14:textId="77777777" w:rsidR="0068379B" w:rsidRPr="003E2018" w:rsidRDefault="0068379B" w:rsidP="006F1F7C">
                  <w:pPr>
                    <w:framePr w:hSpace="180" w:wrap="around" w:vAnchor="text" w:hAnchor="text" w:y="1"/>
                    <w:suppressOverlap/>
                    <w:rPr>
                      <w:sz w:val="24"/>
                      <w:szCs w:val="24"/>
                    </w:rPr>
                  </w:pPr>
                </w:p>
              </w:tc>
            </w:tr>
            <w:tr w:rsidR="0068379B" w:rsidRPr="003E2018" w14:paraId="1E68FE39" w14:textId="77777777" w:rsidTr="007F6783">
              <w:tc>
                <w:tcPr>
                  <w:tcW w:w="846" w:type="dxa"/>
                </w:tcPr>
                <w:p w14:paraId="53930EC0" w14:textId="77777777" w:rsidR="0068379B" w:rsidRPr="003E2018" w:rsidRDefault="0004766A" w:rsidP="006F1F7C">
                  <w:pPr>
                    <w:framePr w:hSpace="180" w:wrap="around" w:vAnchor="text" w:hAnchor="text" w:y="1"/>
                    <w:suppressOverlap/>
                    <w:rPr>
                      <w:sz w:val="24"/>
                      <w:szCs w:val="24"/>
                    </w:rPr>
                  </w:pPr>
                  <w:r>
                    <w:rPr>
                      <w:sz w:val="24"/>
                      <w:szCs w:val="24"/>
                    </w:rPr>
                    <w:t>22</w:t>
                  </w:r>
                </w:p>
              </w:tc>
              <w:tc>
                <w:tcPr>
                  <w:tcW w:w="3260" w:type="dxa"/>
                </w:tcPr>
                <w:p w14:paraId="4BA9AC4C" w14:textId="77777777" w:rsidR="0068379B" w:rsidRPr="003E2018" w:rsidRDefault="0068379B" w:rsidP="006F1F7C">
                  <w:pPr>
                    <w:framePr w:hSpace="180" w:wrap="around" w:vAnchor="text" w:hAnchor="text" w:y="1"/>
                    <w:suppressOverlap/>
                    <w:rPr>
                      <w:sz w:val="24"/>
                      <w:szCs w:val="24"/>
                    </w:rPr>
                  </w:pPr>
                  <w:r w:rsidRPr="003E2018">
                    <w:rPr>
                      <w:sz w:val="24"/>
                      <w:szCs w:val="24"/>
                    </w:rPr>
                    <w:t>Краткие и полные страдательные причастия.</w:t>
                  </w:r>
                </w:p>
              </w:tc>
              <w:tc>
                <w:tcPr>
                  <w:tcW w:w="7513" w:type="dxa"/>
                </w:tcPr>
                <w:p w14:paraId="4743C390" w14:textId="77777777" w:rsidR="0068379B" w:rsidRPr="003E2018" w:rsidRDefault="0068379B" w:rsidP="006F1F7C">
                  <w:pPr>
                    <w:framePr w:hSpace="180" w:wrap="around" w:vAnchor="text" w:hAnchor="text" w:y="1"/>
                    <w:suppressOverlap/>
                    <w:rPr>
                      <w:sz w:val="24"/>
                      <w:szCs w:val="24"/>
                    </w:rPr>
                  </w:pPr>
                  <w:r w:rsidRPr="003E2018">
                    <w:rPr>
                      <w:iCs/>
                      <w:sz w:val="24"/>
                      <w:szCs w:val="24"/>
                    </w:rPr>
                    <w:t>Распознаю</w:t>
                  </w:r>
                  <w:r w:rsidR="00E7480D">
                    <w:rPr>
                      <w:iCs/>
                      <w:sz w:val="24"/>
                      <w:szCs w:val="24"/>
                    </w:rPr>
                    <w:t>т полные и краткие страд</w:t>
                  </w:r>
                  <w:r w:rsidRPr="003E2018">
                    <w:rPr>
                      <w:iCs/>
                      <w:sz w:val="24"/>
                      <w:szCs w:val="24"/>
                    </w:rPr>
                    <w:t xml:space="preserve"> причастия. Работают по образцу над формой причастия. Определяют синтаксическую роль причастий.</w:t>
                  </w:r>
                </w:p>
              </w:tc>
              <w:tc>
                <w:tcPr>
                  <w:tcW w:w="1418" w:type="dxa"/>
                </w:tcPr>
                <w:p w14:paraId="0DB250FE" w14:textId="77777777" w:rsidR="0068379B" w:rsidRPr="003E2018" w:rsidRDefault="00FF46E2" w:rsidP="006F1F7C">
                  <w:pPr>
                    <w:framePr w:hSpace="180" w:wrap="around" w:vAnchor="text" w:hAnchor="text" w:y="1"/>
                    <w:suppressOverlap/>
                    <w:rPr>
                      <w:sz w:val="24"/>
                      <w:szCs w:val="24"/>
                    </w:rPr>
                  </w:pPr>
                  <w:r>
                    <w:rPr>
                      <w:sz w:val="24"/>
                      <w:szCs w:val="24"/>
                    </w:rPr>
                    <w:t>6</w:t>
                  </w:r>
                  <w:r w:rsidR="0068379B" w:rsidRPr="003E2018">
                    <w:rPr>
                      <w:sz w:val="24"/>
                      <w:szCs w:val="24"/>
                    </w:rPr>
                    <w:t>.10</w:t>
                  </w:r>
                </w:p>
              </w:tc>
              <w:tc>
                <w:tcPr>
                  <w:tcW w:w="1418" w:type="dxa"/>
                </w:tcPr>
                <w:p w14:paraId="0CD9E669" w14:textId="77777777" w:rsidR="0068379B" w:rsidRPr="003E2018" w:rsidRDefault="0068379B" w:rsidP="006F1F7C">
                  <w:pPr>
                    <w:framePr w:hSpace="180" w:wrap="around" w:vAnchor="text" w:hAnchor="text" w:y="1"/>
                    <w:suppressOverlap/>
                    <w:rPr>
                      <w:sz w:val="24"/>
                      <w:szCs w:val="24"/>
                    </w:rPr>
                  </w:pPr>
                </w:p>
              </w:tc>
            </w:tr>
            <w:tr w:rsidR="0068379B" w:rsidRPr="003E2018" w14:paraId="448D892B" w14:textId="77777777" w:rsidTr="007F6783">
              <w:tc>
                <w:tcPr>
                  <w:tcW w:w="846" w:type="dxa"/>
                </w:tcPr>
                <w:p w14:paraId="3CED8D66" w14:textId="77777777" w:rsidR="0068379B" w:rsidRPr="003E2018" w:rsidRDefault="0004766A" w:rsidP="006F1F7C">
                  <w:pPr>
                    <w:framePr w:hSpace="180" w:wrap="around" w:vAnchor="text" w:hAnchor="text" w:y="1"/>
                    <w:suppressOverlap/>
                    <w:rPr>
                      <w:sz w:val="24"/>
                      <w:szCs w:val="24"/>
                    </w:rPr>
                  </w:pPr>
                  <w:r>
                    <w:rPr>
                      <w:sz w:val="24"/>
                      <w:szCs w:val="24"/>
                    </w:rPr>
                    <w:t>23</w:t>
                  </w:r>
                </w:p>
              </w:tc>
              <w:tc>
                <w:tcPr>
                  <w:tcW w:w="3260" w:type="dxa"/>
                </w:tcPr>
                <w:p w14:paraId="005660D8" w14:textId="77777777" w:rsidR="0068379B" w:rsidRPr="003E2018" w:rsidRDefault="0068379B" w:rsidP="006F1F7C">
                  <w:pPr>
                    <w:framePr w:hSpace="180" w:wrap="around" w:vAnchor="text" w:hAnchor="text" w:y="1"/>
                    <w:suppressOverlap/>
                    <w:rPr>
                      <w:sz w:val="24"/>
                      <w:szCs w:val="24"/>
                    </w:rPr>
                  </w:pPr>
                  <w:r w:rsidRPr="003E2018">
                    <w:rPr>
                      <w:sz w:val="24"/>
                      <w:szCs w:val="24"/>
                    </w:rPr>
                    <w:t>Действительные причастия настоящего времени. Гласные в суффиксах действительных причастий настоящего времени.</w:t>
                  </w:r>
                </w:p>
              </w:tc>
              <w:tc>
                <w:tcPr>
                  <w:tcW w:w="7513" w:type="dxa"/>
                </w:tcPr>
                <w:p w14:paraId="0CCDE955" w14:textId="77777777" w:rsidR="0068379B" w:rsidRPr="003E2018" w:rsidRDefault="0068379B" w:rsidP="006F1F7C">
                  <w:pPr>
                    <w:framePr w:hSpace="180" w:wrap="around" w:vAnchor="text" w:hAnchor="text" w:y="1"/>
                    <w:suppressOverlap/>
                    <w:rPr>
                      <w:sz w:val="24"/>
                      <w:szCs w:val="24"/>
                    </w:rPr>
                  </w:pPr>
                  <w:r w:rsidRPr="003E2018">
                    <w:rPr>
                      <w:iCs/>
                      <w:sz w:val="24"/>
                      <w:szCs w:val="24"/>
                    </w:rPr>
                    <w:t>Распознают действительные причастия настоящего времени. Работают с таблицей и материалом для ознакомления. Образуют действительные причастия от разных глаголов. Повторяют условия выбора гласных в окончании глаголов I и II спряжений. Изучают правило выбора гласных   в суффиксах действительных причастий настояще</w:t>
                  </w:r>
                  <w:r w:rsidR="003C4865">
                    <w:rPr>
                      <w:iCs/>
                      <w:sz w:val="24"/>
                      <w:szCs w:val="24"/>
                    </w:rPr>
                    <w:t>го времени. Выполняют упр, по правила</w:t>
                  </w:r>
                  <w:r w:rsidRPr="003E2018">
                    <w:rPr>
                      <w:iCs/>
                      <w:sz w:val="24"/>
                      <w:szCs w:val="24"/>
                    </w:rPr>
                    <w:t>м.</w:t>
                  </w:r>
                </w:p>
              </w:tc>
              <w:tc>
                <w:tcPr>
                  <w:tcW w:w="1418" w:type="dxa"/>
                </w:tcPr>
                <w:p w14:paraId="527D1176" w14:textId="77777777" w:rsidR="0068379B" w:rsidRPr="003E2018" w:rsidRDefault="00FF46E2" w:rsidP="006F1F7C">
                  <w:pPr>
                    <w:framePr w:hSpace="180" w:wrap="around" w:vAnchor="text" w:hAnchor="text" w:y="1"/>
                    <w:suppressOverlap/>
                    <w:rPr>
                      <w:sz w:val="24"/>
                      <w:szCs w:val="24"/>
                    </w:rPr>
                  </w:pPr>
                  <w:r>
                    <w:rPr>
                      <w:sz w:val="24"/>
                      <w:szCs w:val="24"/>
                    </w:rPr>
                    <w:t>7</w:t>
                  </w:r>
                  <w:r w:rsidR="0068379B" w:rsidRPr="003E2018">
                    <w:rPr>
                      <w:sz w:val="24"/>
                      <w:szCs w:val="24"/>
                    </w:rPr>
                    <w:t>.10</w:t>
                  </w:r>
                </w:p>
              </w:tc>
              <w:tc>
                <w:tcPr>
                  <w:tcW w:w="1418" w:type="dxa"/>
                </w:tcPr>
                <w:p w14:paraId="2313AAD6" w14:textId="77777777" w:rsidR="0068379B" w:rsidRPr="003E2018" w:rsidRDefault="0068379B" w:rsidP="006F1F7C">
                  <w:pPr>
                    <w:framePr w:hSpace="180" w:wrap="around" w:vAnchor="text" w:hAnchor="text" w:y="1"/>
                    <w:suppressOverlap/>
                    <w:rPr>
                      <w:sz w:val="24"/>
                      <w:szCs w:val="24"/>
                    </w:rPr>
                  </w:pPr>
                </w:p>
              </w:tc>
            </w:tr>
            <w:tr w:rsidR="0068379B" w:rsidRPr="003E2018" w14:paraId="3BB640BB" w14:textId="77777777" w:rsidTr="007F6783">
              <w:tc>
                <w:tcPr>
                  <w:tcW w:w="846" w:type="dxa"/>
                </w:tcPr>
                <w:p w14:paraId="04D3FDA8" w14:textId="77777777" w:rsidR="0068379B" w:rsidRPr="003E2018" w:rsidRDefault="0004766A" w:rsidP="006F1F7C">
                  <w:pPr>
                    <w:framePr w:hSpace="180" w:wrap="around" w:vAnchor="text" w:hAnchor="text" w:y="1"/>
                    <w:suppressOverlap/>
                    <w:rPr>
                      <w:sz w:val="24"/>
                      <w:szCs w:val="24"/>
                    </w:rPr>
                  </w:pPr>
                  <w:r>
                    <w:rPr>
                      <w:sz w:val="24"/>
                      <w:szCs w:val="24"/>
                    </w:rPr>
                    <w:t>24</w:t>
                  </w:r>
                </w:p>
              </w:tc>
              <w:tc>
                <w:tcPr>
                  <w:tcW w:w="3260" w:type="dxa"/>
                </w:tcPr>
                <w:p w14:paraId="53B6D100" w14:textId="77777777" w:rsidR="0068379B" w:rsidRPr="003E2018" w:rsidRDefault="0068379B" w:rsidP="006F1F7C">
                  <w:pPr>
                    <w:framePr w:hSpace="180" w:wrap="around" w:vAnchor="text" w:hAnchor="text" w:y="1"/>
                    <w:suppressOverlap/>
                    <w:rPr>
                      <w:sz w:val="24"/>
                      <w:szCs w:val="24"/>
                    </w:rPr>
                  </w:pPr>
                  <w:r w:rsidRPr="003E2018">
                    <w:rPr>
                      <w:sz w:val="24"/>
                      <w:szCs w:val="24"/>
                    </w:rPr>
                    <w:t>Действительные причастия прошедшего времени.</w:t>
                  </w:r>
                </w:p>
              </w:tc>
              <w:tc>
                <w:tcPr>
                  <w:tcW w:w="7513" w:type="dxa"/>
                </w:tcPr>
                <w:p w14:paraId="277CC4F8" w14:textId="77777777" w:rsidR="0068379B" w:rsidRPr="003E2018" w:rsidRDefault="003C4865" w:rsidP="006F1F7C">
                  <w:pPr>
                    <w:framePr w:hSpace="180" w:wrap="around" w:vAnchor="text" w:hAnchor="text" w:y="1"/>
                    <w:suppressOverlap/>
                    <w:rPr>
                      <w:sz w:val="24"/>
                      <w:szCs w:val="24"/>
                    </w:rPr>
                  </w:pPr>
                  <w:r>
                    <w:rPr>
                      <w:iCs/>
                      <w:sz w:val="24"/>
                      <w:szCs w:val="24"/>
                    </w:rPr>
                    <w:t>Распознают дппв</w:t>
                  </w:r>
                  <w:r w:rsidR="0068379B" w:rsidRPr="003E2018">
                    <w:rPr>
                      <w:iCs/>
                      <w:sz w:val="24"/>
                      <w:szCs w:val="24"/>
                    </w:rPr>
                    <w:t>. Работают с таблицей и материалом для ознакомления. Образуют  причастия от разных глаголов.  Изучают правило выбора г</w:t>
                  </w:r>
                  <w:r>
                    <w:rPr>
                      <w:iCs/>
                      <w:sz w:val="24"/>
                      <w:szCs w:val="24"/>
                    </w:rPr>
                    <w:t>ласных   в суффиксах дпнв</w:t>
                  </w:r>
                  <w:r w:rsidR="0068379B" w:rsidRPr="003E2018">
                    <w:rPr>
                      <w:iCs/>
                      <w:sz w:val="24"/>
                      <w:szCs w:val="24"/>
                    </w:rPr>
                    <w:t>.</w:t>
                  </w:r>
                </w:p>
              </w:tc>
              <w:tc>
                <w:tcPr>
                  <w:tcW w:w="1418" w:type="dxa"/>
                </w:tcPr>
                <w:p w14:paraId="789D1B02" w14:textId="77777777" w:rsidR="0068379B" w:rsidRPr="003E2018" w:rsidRDefault="00FF46E2" w:rsidP="006F1F7C">
                  <w:pPr>
                    <w:framePr w:hSpace="180" w:wrap="around" w:vAnchor="text" w:hAnchor="text" w:y="1"/>
                    <w:suppressOverlap/>
                    <w:rPr>
                      <w:sz w:val="24"/>
                      <w:szCs w:val="24"/>
                    </w:rPr>
                  </w:pPr>
                  <w:r>
                    <w:rPr>
                      <w:sz w:val="24"/>
                      <w:szCs w:val="24"/>
                    </w:rPr>
                    <w:t>8</w:t>
                  </w:r>
                  <w:r w:rsidR="0068379B" w:rsidRPr="003E2018">
                    <w:rPr>
                      <w:sz w:val="24"/>
                      <w:szCs w:val="24"/>
                    </w:rPr>
                    <w:t>.10</w:t>
                  </w:r>
                </w:p>
              </w:tc>
              <w:tc>
                <w:tcPr>
                  <w:tcW w:w="1418" w:type="dxa"/>
                </w:tcPr>
                <w:p w14:paraId="3E220F6B" w14:textId="77777777" w:rsidR="0068379B" w:rsidRPr="003E2018" w:rsidRDefault="0068379B" w:rsidP="006F1F7C">
                  <w:pPr>
                    <w:framePr w:hSpace="180" w:wrap="around" w:vAnchor="text" w:hAnchor="text" w:y="1"/>
                    <w:suppressOverlap/>
                    <w:rPr>
                      <w:sz w:val="24"/>
                      <w:szCs w:val="24"/>
                    </w:rPr>
                  </w:pPr>
                </w:p>
              </w:tc>
            </w:tr>
            <w:tr w:rsidR="00FC78EA" w:rsidRPr="003E2018" w14:paraId="17211BC6" w14:textId="77777777" w:rsidTr="007F6783">
              <w:tc>
                <w:tcPr>
                  <w:tcW w:w="846" w:type="dxa"/>
                </w:tcPr>
                <w:p w14:paraId="59DE1D00" w14:textId="77777777" w:rsidR="00FC78EA" w:rsidRDefault="00FC78EA" w:rsidP="006F1F7C">
                  <w:pPr>
                    <w:framePr w:hSpace="180" w:wrap="around" w:vAnchor="text" w:hAnchor="text" w:y="1"/>
                    <w:suppressOverlap/>
                    <w:rPr>
                      <w:sz w:val="24"/>
                      <w:szCs w:val="24"/>
                    </w:rPr>
                  </w:pPr>
                  <w:r>
                    <w:rPr>
                      <w:sz w:val="24"/>
                      <w:szCs w:val="24"/>
                    </w:rPr>
                    <w:t>25</w:t>
                  </w:r>
                </w:p>
              </w:tc>
              <w:tc>
                <w:tcPr>
                  <w:tcW w:w="3260" w:type="dxa"/>
                </w:tcPr>
                <w:p w14:paraId="390B6563" w14:textId="77777777" w:rsidR="00FC78EA" w:rsidRPr="003E2018" w:rsidRDefault="00FC78EA" w:rsidP="006F1F7C">
                  <w:pPr>
                    <w:framePr w:hSpace="180" w:wrap="around" w:vAnchor="text" w:hAnchor="text" w:y="1"/>
                    <w:suppressOverlap/>
                    <w:rPr>
                      <w:sz w:val="24"/>
                      <w:szCs w:val="24"/>
                    </w:rPr>
                  </w:pPr>
                  <w:r>
                    <w:rPr>
                      <w:sz w:val="24"/>
                      <w:szCs w:val="24"/>
                    </w:rPr>
                    <w:t>Действительные причастия настоящего и прошедшего времени. Практика.</w:t>
                  </w:r>
                </w:p>
              </w:tc>
              <w:tc>
                <w:tcPr>
                  <w:tcW w:w="7513" w:type="dxa"/>
                </w:tcPr>
                <w:p w14:paraId="053D5F62" w14:textId="77777777" w:rsidR="00FC78EA" w:rsidRDefault="00FC78EA" w:rsidP="006F1F7C">
                  <w:pPr>
                    <w:framePr w:hSpace="180" w:wrap="around" w:vAnchor="text" w:hAnchor="text" w:y="1"/>
                    <w:suppressOverlap/>
                    <w:rPr>
                      <w:iCs/>
                      <w:sz w:val="24"/>
                      <w:szCs w:val="24"/>
                    </w:rPr>
                  </w:pPr>
                  <w:r>
                    <w:rPr>
                      <w:iCs/>
                      <w:sz w:val="24"/>
                      <w:szCs w:val="24"/>
                    </w:rPr>
                    <w:t>Лингвистический разбор, самостоятельная работа, выступления учеников, консультация учителя.</w:t>
                  </w:r>
                </w:p>
              </w:tc>
              <w:tc>
                <w:tcPr>
                  <w:tcW w:w="1418" w:type="dxa"/>
                </w:tcPr>
                <w:p w14:paraId="1E80F2F8" w14:textId="77777777" w:rsidR="00FC78EA" w:rsidRPr="003E2018" w:rsidRDefault="00FF46E2" w:rsidP="006F1F7C">
                  <w:pPr>
                    <w:framePr w:hSpace="180" w:wrap="around" w:vAnchor="text" w:hAnchor="text" w:y="1"/>
                    <w:suppressOverlap/>
                    <w:rPr>
                      <w:sz w:val="24"/>
                      <w:szCs w:val="24"/>
                    </w:rPr>
                  </w:pPr>
                  <w:r>
                    <w:rPr>
                      <w:sz w:val="24"/>
                      <w:szCs w:val="24"/>
                    </w:rPr>
                    <w:t>12</w:t>
                  </w:r>
                  <w:r w:rsidR="00A677F5">
                    <w:rPr>
                      <w:sz w:val="24"/>
                      <w:szCs w:val="24"/>
                    </w:rPr>
                    <w:t>.10</w:t>
                  </w:r>
                </w:p>
              </w:tc>
              <w:tc>
                <w:tcPr>
                  <w:tcW w:w="1418" w:type="dxa"/>
                </w:tcPr>
                <w:p w14:paraId="53F5C8B1" w14:textId="77777777" w:rsidR="00FC78EA" w:rsidRPr="003E2018" w:rsidRDefault="00FC78EA" w:rsidP="006F1F7C">
                  <w:pPr>
                    <w:framePr w:hSpace="180" w:wrap="around" w:vAnchor="text" w:hAnchor="text" w:y="1"/>
                    <w:suppressOverlap/>
                    <w:rPr>
                      <w:sz w:val="24"/>
                      <w:szCs w:val="24"/>
                    </w:rPr>
                  </w:pPr>
                </w:p>
              </w:tc>
            </w:tr>
            <w:tr w:rsidR="0068379B" w:rsidRPr="003E2018" w14:paraId="29E70C6F" w14:textId="77777777" w:rsidTr="007F6783">
              <w:tc>
                <w:tcPr>
                  <w:tcW w:w="846" w:type="dxa"/>
                </w:tcPr>
                <w:p w14:paraId="6C333CDD" w14:textId="77777777" w:rsidR="0068379B" w:rsidRPr="003E2018" w:rsidRDefault="0004766A" w:rsidP="006F1F7C">
                  <w:pPr>
                    <w:framePr w:hSpace="180" w:wrap="around" w:vAnchor="text" w:hAnchor="text" w:y="1"/>
                    <w:suppressOverlap/>
                    <w:rPr>
                      <w:sz w:val="24"/>
                      <w:szCs w:val="24"/>
                    </w:rPr>
                  </w:pPr>
                  <w:r>
                    <w:rPr>
                      <w:sz w:val="24"/>
                      <w:szCs w:val="24"/>
                    </w:rPr>
                    <w:t>2</w:t>
                  </w:r>
                  <w:r w:rsidR="00FC78EA">
                    <w:rPr>
                      <w:sz w:val="24"/>
                      <w:szCs w:val="24"/>
                    </w:rPr>
                    <w:t>6</w:t>
                  </w:r>
                </w:p>
              </w:tc>
              <w:tc>
                <w:tcPr>
                  <w:tcW w:w="3260" w:type="dxa"/>
                </w:tcPr>
                <w:p w14:paraId="04B2E47F" w14:textId="77777777" w:rsidR="0068379B" w:rsidRPr="003E2018" w:rsidRDefault="0068379B" w:rsidP="006F1F7C">
                  <w:pPr>
                    <w:framePr w:hSpace="180" w:wrap="around" w:vAnchor="text" w:hAnchor="text" w:y="1"/>
                    <w:suppressOverlap/>
                    <w:rPr>
                      <w:sz w:val="24"/>
                      <w:szCs w:val="24"/>
                    </w:rPr>
                  </w:pPr>
                  <w:r w:rsidRPr="003E2018">
                    <w:rPr>
                      <w:sz w:val="24"/>
                      <w:szCs w:val="24"/>
                    </w:rPr>
                    <w:t>Р.р. Изложение</w:t>
                  </w:r>
                  <w:r w:rsidR="00FC78EA">
                    <w:rPr>
                      <w:sz w:val="24"/>
                      <w:szCs w:val="24"/>
                    </w:rPr>
                    <w:t xml:space="preserve"> с использованием причастий. </w:t>
                  </w:r>
                </w:p>
              </w:tc>
              <w:tc>
                <w:tcPr>
                  <w:tcW w:w="7513" w:type="dxa"/>
                </w:tcPr>
                <w:p w14:paraId="5DF49980" w14:textId="77777777" w:rsidR="0068379B" w:rsidRPr="003E2018" w:rsidRDefault="0068379B" w:rsidP="006F1F7C">
                  <w:pPr>
                    <w:framePr w:hSpace="180" w:wrap="around" w:vAnchor="text" w:hAnchor="text" w:y="1"/>
                    <w:suppressOverlap/>
                    <w:rPr>
                      <w:sz w:val="24"/>
                      <w:szCs w:val="24"/>
                    </w:rPr>
                  </w:pPr>
                  <w:r w:rsidRPr="003E2018">
                    <w:rPr>
                      <w:color w:val="1C1C1C"/>
                      <w:sz w:val="24"/>
                      <w:szCs w:val="24"/>
                    </w:rPr>
                    <w:t>Определяют границы предложений и способы их передачи в устной и письменной речи. Пишут сжатое изложение по тексту</w:t>
                  </w:r>
                  <w:r w:rsidR="00FC78EA">
                    <w:rPr>
                      <w:color w:val="1C1C1C"/>
                      <w:sz w:val="24"/>
                      <w:szCs w:val="24"/>
                    </w:rPr>
                    <w:t xml:space="preserve"> упр 116</w:t>
                  </w:r>
                </w:p>
              </w:tc>
              <w:tc>
                <w:tcPr>
                  <w:tcW w:w="1418" w:type="dxa"/>
                </w:tcPr>
                <w:p w14:paraId="0BB1BAA4" w14:textId="77777777" w:rsidR="0068379B" w:rsidRPr="003E2018" w:rsidRDefault="00FF46E2" w:rsidP="006F1F7C">
                  <w:pPr>
                    <w:framePr w:hSpace="180" w:wrap="around" w:vAnchor="text" w:hAnchor="text" w:y="1"/>
                    <w:suppressOverlap/>
                    <w:rPr>
                      <w:sz w:val="24"/>
                      <w:szCs w:val="24"/>
                    </w:rPr>
                  </w:pPr>
                  <w:r>
                    <w:rPr>
                      <w:sz w:val="24"/>
                      <w:szCs w:val="24"/>
                    </w:rPr>
                    <w:t>13</w:t>
                  </w:r>
                  <w:r w:rsidR="0068379B" w:rsidRPr="003E2018">
                    <w:rPr>
                      <w:sz w:val="24"/>
                      <w:szCs w:val="24"/>
                    </w:rPr>
                    <w:t>.10</w:t>
                  </w:r>
                </w:p>
              </w:tc>
              <w:tc>
                <w:tcPr>
                  <w:tcW w:w="1418" w:type="dxa"/>
                </w:tcPr>
                <w:p w14:paraId="3C51D1B6" w14:textId="77777777" w:rsidR="0068379B" w:rsidRPr="003E2018" w:rsidRDefault="0068379B" w:rsidP="006F1F7C">
                  <w:pPr>
                    <w:framePr w:hSpace="180" w:wrap="around" w:vAnchor="text" w:hAnchor="text" w:y="1"/>
                    <w:suppressOverlap/>
                    <w:rPr>
                      <w:sz w:val="24"/>
                      <w:szCs w:val="24"/>
                    </w:rPr>
                  </w:pPr>
                </w:p>
              </w:tc>
            </w:tr>
            <w:tr w:rsidR="0068379B" w:rsidRPr="003E2018" w14:paraId="17A21B18" w14:textId="77777777" w:rsidTr="007F6783">
              <w:tc>
                <w:tcPr>
                  <w:tcW w:w="846" w:type="dxa"/>
                </w:tcPr>
                <w:p w14:paraId="1FD4C595" w14:textId="77777777" w:rsidR="0068379B" w:rsidRPr="003E2018" w:rsidRDefault="00FC78EA" w:rsidP="006F1F7C">
                  <w:pPr>
                    <w:framePr w:hSpace="180" w:wrap="around" w:vAnchor="text" w:hAnchor="text" w:y="1"/>
                    <w:suppressOverlap/>
                    <w:rPr>
                      <w:sz w:val="24"/>
                      <w:szCs w:val="24"/>
                    </w:rPr>
                  </w:pPr>
                  <w:r>
                    <w:rPr>
                      <w:sz w:val="24"/>
                      <w:szCs w:val="24"/>
                    </w:rPr>
                    <w:t>27</w:t>
                  </w:r>
                </w:p>
              </w:tc>
              <w:tc>
                <w:tcPr>
                  <w:tcW w:w="3260" w:type="dxa"/>
                </w:tcPr>
                <w:p w14:paraId="40ACB501" w14:textId="77777777" w:rsidR="0068379B" w:rsidRPr="003E2018" w:rsidRDefault="0068379B" w:rsidP="006F1F7C">
                  <w:pPr>
                    <w:framePr w:hSpace="180" w:wrap="around" w:vAnchor="text" w:hAnchor="text" w:y="1"/>
                    <w:suppressOverlap/>
                    <w:rPr>
                      <w:sz w:val="24"/>
                      <w:szCs w:val="24"/>
                    </w:rPr>
                  </w:pPr>
                  <w:r w:rsidRPr="003E2018">
                    <w:rPr>
                      <w:sz w:val="24"/>
                      <w:szCs w:val="24"/>
                    </w:rPr>
                    <w:t>Страдательные причастия настоящего времени. Гласные в суффиксах страдательных причастий настоящего времени.</w:t>
                  </w:r>
                </w:p>
              </w:tc>
              <w:tc>
                <w:tcPr>
                  <w:tcW w:w="7513" w:type="dxa"/>
                </w:tcPr>
                <w:p w14:paraId="3CA8B2F7" w14:textId="77777777" w:rsidR="0068379B" w:rsidRPr="003E2018" w:rsidRDefault="003C4865" w:rsidP="006F1F7C">
                  <w:pPr>
                    <w:framePr w:hSpace="180" w:wrap="around" w:vAnchor="text" w:hAnchor="text" w:y="1"/>
                    <w:suppressOverlap/>
                    <w:rPr>
                      <w:sz w:val="24"/>
                      <w:szCs w:val="24"/>
                    </w:rPr>
                  </w:pPr>
                  <w:r>
                    <w:rPr>
                      <w:iCs/>
                      <w:sz w:val="24"/>
                      <w:szCs w:val="24"/>
                    </w:rPr>
                    <w:t>Распознают спнв</w:t>
                  </w:r>
                  <w:r w:rsidR="0068379B" w:rsidRPr="003E2018">
                    <w:rPr>
                      <w:iCs/>
                      <w:sz w:val="24"/>
                      <w:szCs w:val="24"/>
                    </w:rPr>
                    <w:t xml:space="preserve">. Работают с таблицей и материалом для ознакомления.  Усваивают  правило выбора </w:t>
                  </w:r>
                  <w:r>
                    <w:rPr>
                      <w:iCs/>
                      <w:sz w:val="24"/>
                      <w:szCs w:val="24"/>
                    </w:rPr>
                    <w:t>гласных   в суффиксах спнв</w:t>
                  </w:r>
                  <w:r w:rsidR="0068379B" w:rsidRPr="003E2018">
                    <w:rPr>
                      <w:iCs/>
                      <w:sz w:val="24"/>
                      <w:szCs w:val="24"/>
                    </w:rPr>
                    <w:t>. Образуют причастия от разных глаголов. Преобразуют сложное предложение в простое с причастным оборотом. Заменяют действительное причастие на страдательное.</w:t>
                  </w:r>
                </w:p>
              </w:tc>
              <w:tc>
                <w:tcPr>
                  <w:tcW w:w="1418" w:type="dxa"/>
                </w:tcPr>
                <w:p w14:paraId="2EE69223" w14:textId="77777777" w:rsidR="0068379B" w:rsidRPr="003E2018" w:rsidRDefault="00FF46E2" w:rsidP="006F1F7C">
                  <w:pPr>
                    <w:framePr w:hSpace="180" w:wrap="around" w:vAnchor="text" w:hAnchor="text" w:y="1"/>
                    <w:suppressOverlap/>
                    <w:rPr>
                      <w:sz w:val="24"/>
                      <w:szCs w:val="24"/>
                    </w:rPr>
                  </w:pPr>
                  <w:r>
                    <w:rPr>
                      <w:sz w:val="24"/>
                      <w:szCs w:val="24"/>
                    </w:rPr>
                    <w:t>14</w:t>
                  </w:r>
                  <w:r w:rsidR="0068379B" w:rsidRPr="003E2018">
                    <w:rPr>
                      <w:sz w:val="24"/>
                      <w:szCs w:val="24"/>
                    </w:rPr>
                    <w:t>.10</w:t>
                  </w:r>
                </w:p>
              </w:tc>
              <w:tc>
                <w:tcPr>
                  <w:tcW w:w="1418" w:type="dxa"/>
                </w:tcPr>
                <w:p w14:paraId="5E810B79" w14:textId="77777777" w:rsidR="0068379B" w:rsidRPr="003E2018" w:rsidRDefault="0068379B" w:rsidP="006F1F7C">
                  <w:pPr>
                    <w:framePr w:hSpace="180" w:wrap="around" w:vAnchor="text" w:hAnchor="text" w:y="1"/>
                    <w:suppressOverlap/>
                    <w:rPr>
                      <w:sz w:val="24"/>
                      <w:szCs w:val="24"/>
                    </w:rPr>
                  </w:pPr>
                </w:p>
              </w:tc>
            </w:tr>
            <w:tr w:rsidR="0068379B" w:rsidRPr="003E2018" w14:paraId="2A55C8BD" w14:textId="77777777" w:rsidTr="007F6783">
              <w:tc>
                <w:tcPr>
                  <w:tcW w:w="846" w:type="dxa"/>
                </w:tcPr>
                <w:p w14:paraId="40F61E0B" w14:textId="77777777" w:rsidR="0068379B" w:rsidRPr="003E2018" w:rsidRDefault="00FC78EA" w:rsidP="006F1F7C">
                  <w:pPr>
                    <w:framePr w:hSpace="180" w:wrap="around" w:vAnchor="text" w:hAnchor="text" w:y="1"/>
                    <w:suppressOverlap/>
                    <w:rPr>
                      <w:sz w:val="24"/>
                      <w:szCs w:val="24"/>
                    </w:rPr>
                  </w:pPr>
                  <w:r>
                    <w:rPr>
                      <w:sz w:val="24"/>
                      <w:szCs w:val="24"/>
                    </w:rPr>
                    <w:t>28</w:t>
                  </w:r>
                </w:p>
              </w:tc>
              <w:tc>
                <w:tcPr>
                  <w:tcW w:w="3260" w:type="dxa"/>
                </w:tcPr>
                <w:p w14:paraId="3CEB59EC" w14:textId="77777777" w:rsidR="0068379B" w:rsidRPr="003E2018" w:rsidRDefault="0068379B" w:rsidP="006F1F7C">
                  <w:pPr>
                    <w:framePr w:hSpace="180" w:wrap="around" w:vAnchor="text" w:hAnchor="text" w:y="1"/>
                    <w:suppressOverlap/>
                    <w:rPr>
                      <w:sz w:val="24"/>
                      <w:szCs w:val="24"/>
                    </w:rPr>
                  </w:pPr>
                  <w:r w:rsidRPr="003E2018">
                    <w:rPr>
                      <w:sz w:val="24"/>
                      <w:szCs w:val="24"/>
                    </w:rPr>
                    <w:t>Страдательные причастия прошедшего времени.</w:t>
                  </w:r>
                </w:p>
              </w:tc>
              <w:tc>
                <w:tcPr>
                  <w:tcW w:w="7513" w:type="dxa"/>
                </w:tcPr>
                <w:p w14:paraId="2BE588FA" w14:textId="77777777" w:rsidR="0068379B" w:rsidRPr="003E2018" w:rsidRDefault="0068379B" w:rsidP="006F1F7C">
                  <w:pPr>
                    <w:framePr w:hSpace="180" w:wrap="around" w:vAnchor="text" w:hAnchor="text" w:y="1"/>
                    <w:suppressOverlap/>
                    <w:rPr>
                      <w:sz w:val="24"/>
                      <w:szCs w:val="24"/>
                    </w:rPr>
                  </w:pPr>
                  <w:r w:rsidRPr="003E2018">
                    <w:rPr>
                      <w:iCs/>
                      <w:sz w:val="24"/>
                      <w:szCs w:val="24"/>
                    </w:rPr>
                    <w:t>Распознают страдательные причастия прошедшего  времени. Работают с таблицей и материалом для ознакомления.   Образуют страдательные причастия от разных глаголов.</w:t>
                  </w:r>
                </w:p>
              </w:tc>
              <w:tc>
                <w:tcPr>
                  <w:tcW w:w="1418" w:type="dxa"/>
                </w:tcPr>
                <w:p w14:paraId="1FC4BB49" w14:textId="77777777" w:rsidR="0068379B" w:rsidRPr="003E2018" w:rsidRDefault="00FF46E2" w:rsidP="006F1F7C">
                  <w:pPr>
                    <w:framePr w:hSpace="180" w:wrap="around" w:vAnchor="text" w:hAnchor="text" w:y="1"/>
                    <w:suppressOverlap/>
                    <w:rPr>
                      <w:sz w:val="24"/>
                      <w:szCs w:val="24"/>
                    </w:rPr>
                  </w:pPr>
                  <w:r>
                    <w:rPr>
                      <w:sz w:val="24"/>
                      <w:szCs w:val="24"/>
                    </w:rPr>
                    <w:t>15</w:t>
                  </w:r>
                  <w:r w:rsidR="0068379B" w:rsidRPr="003E2018">
                    <w:rPr>
                      <w:sz w:val="24"/>
                      <w:szCs w:val="24"/>
                    </w:rPr>
                    <w:t>.10</w:t>
                  </w:r>
                </w:p>
              </w:tc>
              <w:tc>
                <w:tcPr>
                  <w:tcW w:w="1418" w:type="dxa"/>
                </w:tcPr>
                <w:p w14:paraId="5951988A" w14:textId="77777777" w:rsidR="0068379B" w:rsidRPr="003E2018" w:rsidRDefault="0068379B" w:rsidP="006F1F7C">
                  <w:pPr>
                    <w:framePr w:hSpace="180" w:wrap="around" w:vAnchor="text" w:hAnchor="text" w:y="1"/>
                    <w:suppressOverlap/>
                    <w:rPr>
                      <w:sz w:val="24"/>
                      <w:szCs w:val="24"/>
                    </w:rPr>
                  </w:pPr>
                </w:p>
              </w:tc>
            </w:tr>
            <w:tr w:rsidR="007C1EE2" w:rsidRPr="007C1EE2" w14:paraId="6305E9A2" w14:textId="77777777" w:rsidTr="007F6783">
              <w:tc>
                <w:tcPr>
                  <w:tcW w:w="846" w:type="dxa"/>
                </w:tcPr>
                <w:p w14:paraId="3802D600" w14:textId="77777777" w:rsidR="007C1EE2" w:rsidRPr="003E2018" w:rsidRDefault="00FC78EA" w:rsidP="006F1F7C">
                  <w:pPr>
                    <w:framePr w:hSpace="180" w:wrap="around" w:vAnchor="text" w:hAnchor="text" w:y="1"/>
                    <w:suppressOverlap/>
                    <w:rPr>
                      <w:sz w:val="24"/>
                      <w:szCs w:val="24"/>
                    </w:rPr>
                  </w:pPr>
                  <w:r>
                    <w:rPr>
                      <w:sz w:val="24"/>
                      <w:szCs w:val="24"/>
                    </w:rPr>
                    <w:t>29</w:t>
                  </w:r>
                </w:p>
              </w:tc>
              <w:tc>
                <w:tcPr>
                  <w:tcW w:w="3260" w:type="dxa"/>
                </w:tcPr>
                <w:p w14:paraId="5FD88195" w14:textId="77777777" w:rsidR="007C1EE2" w:rsidRPr="003E2018" w:rsidRDefault="007C1EE2" w:rsidP="006F1F7C">
                  <w:pPr>
                    <w:framePr w:hSpace="180" w:wrap="around" w:vAnchor="text" w:hAnchor="text" w:y="1"/>
                    <w:suppressOverlap/>
                    <w:rPr>
                      <w:sz w:val="24"/>
                      <w:szCs w:val="24"/>
                    </w:rPr>
                  </w:pPr>
                  <w:r>
                    <w:rPr>
                      <w:sz w:val="24"/>
                      <w:szCs w:val="24"/>
                    </w:rPr>
                    <w:t>Закрепление тем: ДПНВ, ДППВ, СПНВ, СППВ</w:t>
                  </w:r>
                </w:p>
              </w:tc>
              <w:tc>
                <w:tcPr>
                  <w:tcW w:w="7513" w:type="dxa"/>
                </w:tcPr>
                <w:p w14:paraId="0FF02B31" w14:textId="77777777" w:rsidR="007C1EE2" w:rsidRPr="007C1EE2" w:rsidRDefault="007C1EE2" w:rsidP="006F1F7C">
                  <w:pPr>
                    <w:framePr w:hSpace="180" w:wrap="around" w:vAnchor="text" w:hAnchor="text" w:y="1"/>
                    <w:suppressOverlap/>
                    <w:rPr>
                      <w:iCs/>
                      <w:sz w:val="24"/>
                      <w:szCs w:val="24"/>
                    </w:rPr>
                  </w:pPr>
                  <w:r>
                    <w:rPr>
                      <w:iCs/>
                      <w:sz w:val="24"/>
                      <w:szCs w:val="24"/>
                    </w:rPr>
                    <w:t>Тренировка в образовании разных форм причастий, выполнение упражнений на закрепление. Закрепление навыков обособления причастного оборота</w:t>
                  </w:r>
                </w:p>
              </w:tc>
              <w:tc>
                <w:tcPr>
                  <w:tcW w:w="1418" w:type="dxa"/>
                </w:tcPr>
                <w:p w14:paraId="0BB5A629" w14:textId="77777777" w:rsidR="007C1EE2" w:rsidRPr="007C1EE2" w:rsidRDefault="00FF46E2" w:rsidP="006F1F7C">
                  <w:pPr>
                    <w:framePr w:hSpace="180" w:wrap="around" w:vAnchor="text" w:hAnchor="text" w:y="1"/>
                    <w:suppressOverlap/>
                    <w:rPr>
                      <w:sz w:val="24"/>
                      <w:szCs w:val="24"/>
                    </w:rPr>
                  </w:pPr>
                  <w:r>
                    <w:rPr>
                      <w:sz w:val="24"/>
                      <w:szCs w:val="24"/>
                    </w:rPr>
                    <w:t>19</w:t>
                  </w:r>
                  <w:r w:rsidR="007C1EE2">
                    <w:rPr>
                      <w:sz w:val="24"/>
                      <w:szCs w:val="24"/>
                    </w:rPr>
                    <w:t>.10</w:t>
                  </w:r>
                </w:p>
              </w:tc>
              <w:tc>
                <w:tcPr>
                  <w:tcW w:w="1418" w:type="dxa"/>
                </w:tcPr>
                <w:p w14:paraId="52B41E94" w14:textId="77777777" w:rsidR="007C1EE2" w:rsidRPr="007C1EE2" w:rsidRDefault="007C1EE2" w:rsidP="006F1F7C">
                  <w:pPr>
                    <w:framePr w:hSpace="180" w:wrap="around" w:vAnchor="text" w:hAnchor="text" w:y="1"/>
                    <w:suppressOverlap/>
                    <w:rPr>
                      <w:sz w:val="24"/>
                      <w:szCs w:val="24"/>
                    </w:rPr>
                  </w:pPr>
                </w:p>
              </w:tc>
            </w:tr>
            <w:tr w:rsidR="0068379B" w:rsidRPr="003E2018" w14:paraId="10F6CE17" w14:textId="77777777" w:rsidTr="007F6783">
              <w:tc>
                <w:tcPr>
                  <w:tcW w:w="846" w:type="dxa"/>
                </w:tcPr>
                <w:p w14:paraId="74E0CBD5" w14:textId="77777777" w:rsidR="0068379B" w:rsidRPr="003E2018" w:rsidRDefault="00FC78EA" w:rsidP="006F1F7C">
                  <w:pPr>
                    <w:framePr w:hSpace="180" w:wrap="around" w:vAnchor="text" w:hAnchor="text" w:y="1"/>
                    <w:suppressOverlap/>
                    <w:rPr>
                      <w:sz w:val="24"/>
                      <w:szCs w:val="24"/>
                    </w:rPr>
                  </w:pPr>
                  <w:r>
                    <w:rPr>
                      <w:sz w:val="24"/>
                      <w:szCs w:val="24"/>
                    </w:rPr>
                    <w:t>30</w:t>
                  </w:r>
                </w:p>
              </w:tc>
              <w:tc>
                <w:tcPr>
                  <w:tcW w:w="3260" w:type="dxa"/>
                </w:tcPr>
                <w:p w14:paraId="6EF89E5E" w14:textId="77777777" w:rsidR="0068379B" w:rsidRPr="003E2018" w:rsidRDefault="0068379B" w:rsidP="006F1F7C">
                  <w:pPr>
                    <w:framePr w:hSpace="180" w:wrap="around" w:vAnchor="text" w:hAnchor="text" w:y="1"/>
                    <w:suppressOverlap/>
                    <w:rPr>
                      <w:sz w:val="24"/>
                      <w:szCs w:val="24"/>
                    </w:rPr>
                  </w:pPr>
                  <w:r w:rsidRPr="003E2018">
                    <w:rPr>
                      <w:sz w:val="24"/>
                      <w:szCs w:val="24"/>
                    </w:rPr>
                    <w:t xml:space="preserve">Гласные перед </w:t>
                  </w:r>
                  <w:r w:rsidRPr="003E2018">
                    <w:rPr>
                      <w:b/>
                      <w:i/>
                      <w:sz w:val="24"/>
                      <w:szCs w:val="24"/>
                    </w:rPr>
                    <w:t>н</w:t>
                  </w:r>
                  <w:r w:rsidRPr="003E2018">
                    <w:rPr>
                      <w:sz w:val="24"/>
                      <w:szCs w:val="24"/>
                    </w:rPr>
                    <w:t xml:space="preserve"> в полных и кратких страдательных причастиях.</w:t>
                  </w:r>
                </w:p>
              </w:tc>
              <w:tc>
                <w:tcPr>
                  <w:tcW w:w="7513" w:type="dxa"/>
                </w:tcPr>
                <w:p w14:paraId="52E05CE1" w14:textId="77777777" w:rsidR="0068379B" w:rsidRPr="003E2018" w:rsidRDefault="0068379B" w:rsidP="006F1F7C">
                  <w:pPr>
                    <w:framePr w:hSpace="180" w:wrap="around" w:vAnchor="text" w:hAnchor="text" w:y="1"/>
                    <w:suppressOverlap/>
                    <w:rPr>
                      <w:sz w:val="24"/>
                      <w:szCs w:val="24"/>
                    </w:rPr>
                  </w:pPr>
                  <w:r w:rsidRPr="003E2018">
                    <w:rPr>
                      <w:iCs/>
                      <w:sz w:val="24"/>
                      <w:szCs w:val="24"/>
                    </w:rPr>
                    <w:t>Усваивают правило написания гласных перед н в полных и кратких страдательных причастиях. Выполняют упражнения, руководствуясь усвоенным правилом.</w:t>
                  </w:r>
                </w:p>
              </w:tc>
              <w:tc>
                <w:tcPr>
                  <w:tcW w:w="1418" w:type="dxa"/>
                </w:tcPr>
                <w:p w14:paraId="045810C3" w14:textId="77777777" w:rsidR="0068379B" w:rsidRPr="003E2018" w:rsidRDefault="00FF46E2" w:rsidP="006F1F7C">
                  <w:pPr>
                    <w:framePr w:hSpace="180" w:wrap="around" w:vAnchor="text" w:hAnchor="text" w:y="1"/>
                    <w:suppressOverlap/>
                    <w:rPr>
                      <w:sz w:val="24"/>
                      <w:szCs w:val="24"/>
                    </w:rPr>
                  </w:pPr>
                  <w:r>
                    <w:rPr>
                      <w:sz w:val="24"/>
                      <w:szCs w:val="24"/>
                    </w:rPr>
                    <w:t>20</w:t>
                  </w:r>
                  <w:r w:rsidR="00E7480D">
                    <w:rPr>
                      <w:sz w:val="24"/>
                      <w:szCs w:val="24"/>
                    </w:rPr>
                    <w:t>.10</w:t>
                  </w:r>
                </w:p>
              </w:tc>
              <w:tc>
                <w:tcPr>
                  <w:tcW w:w="1418" w:type="dxa"/>
                </w:tcPr>
                <w:p w14:paraId="4187C755" w14:textId="77777777" w:rsidR="0068379B" w:rsidRPr="003E2018" w:rsidRDefault="0068379B" w:rsidP="006F1F7C">
                  <w:pPr>
                    <w:framePr w:hSpace="180" w:wrap="around" w:vAnchor="text" w:hAnchor="text" w:y="1"/>
                    <w:suppressOverlap/>
                    <w:rPr>
                      <w:sz w:val="24"/>
                      <w:szCs w:val="24"/>
                    </w:rPr>
                  </w:pPr>
                </w:p>
              </w:tc>
            </w:tr>
            <w:tr w:rsidR="0068379B" w:rsidRPr="003E2018" w14:paraId="6FCD7FA5" w14:textId="77777777" w:rsidTr="007F6783">
              <w:tc>
                <w:tcPr>
                  <w:tcW w:w="846" w:type="dxa"/>
                </w:tcPr>
                <w:p w14:paraId="674D0366" w14:textId="77777777" w:rsidR="0068379B" w:rsidRPr="003E2018" w:rsidRDefault="00FC78EA" w:rsidP="006F1F7C">
                  <w:pPr>
                    <w:framePr w:hSpace="180" w:wrap="around" w:vAnchor="text" w:hAnchor="text" w:y="1"/>
                    <w:suppressOverlap/>
                    <w:rPr>
                      <w:sz w:val="24"/>
                      <w:szCs w:val="24"/>
                    </w:rPr>
                  </w:pPr>
                  <w:r>
                    <w:rPr>
                      <w:sz w:val="24"/>
                      <w:szCs w:val="24"/>
                    </w:rPr>
                    <w:t>31-32</w:t>
                  </w:r>
                </w:p>
              </w:tc>
              <w:tc>
                <w:tcPr>
                  <w:tcW w:w="3260" w:type="dxa"/>
                </w:tcPr>
                <w:p w14:paraId="10883EFE" w14:textId="77777777" w:rsidR="0068379B" w:rsidRPr="003E2018" w:rsidRDefault="0068379B" w:rsidP="006F1F7C">
                  <w:pPr>
                    <w:framePr w:hSpace="180" w:wrap="around" w:vAnchor="text" w:hAnchor="text" w:y="1"/>
                    <w:suppressOverlap/>
                    <w:rPr>
                      <w:sz w:val="24"/>
                      <w:szCs w:val="24"/>
                    </w:rPr>
                  </w:pPr>
                  <w:r w:rsidRPr="003E2018">
                    <w:rPr>
                      <w:sz w:val="24"/>
                      <w:szCs w:val="24"/>
                    </w:rPr>
                    <w:t xml:space="preserve">Одна и две буквы </w:t>
                  </w:r>
                  <w:r w:rsidRPr="003E2018">
                    <w:rPr>
                      <w:b/>
                      <w:i/>
                      <w:sz w:val="24"/>
                      <w:szCs w:val="24"/>
                    </w:rPr>
                    <w:t>н</w:t>
                  </w:r>
                  <w:r w:rsidRPr="003E2018">
                    <w:rPr>
                      <w:sz w:val="24"/>
                      <w:szCs w:val="24"/>
                    </w:rPr>
                    <w:t xml:space="preserve"> в </w:t>
                  </w:r>
                  <w:r w:rsidRPr="003E2018">
                    <w:rPr>
                      <w:sz w:val="24"/>
                      <w:szCs w:val="24"/>
                    </w:rPr>
                    <w:lastRenderedPageBreak/>
                    <w:t>суффиксах страдательных причастий прошедшего времени.</w:t>
                  </w:r>
                  <w:r w:rsidR="00D92B9D" w:rsidRPr="003E2018">
                    <w:rPr>
                      <w:sz w:val="24"/>
                      <w:szCs w:val="24"/>
                    </w:rPr>
                    <w:t xml:space="preserve"> Одна буква </w:t>
                  </w:r>
                  <w:r w:rsidR="00D92B9D" w:rsidRPr="003E2018">
                    <w:rPr>
                      <w:b/>
                      <w:i/>
                      <w:sz w:val="24"/>
                      <w:szCs w:val="24"/>
                    </w:rPr>
                    <w:t>н</w:t>
                  </w:r>
                  <w:r w:rsidR="00D92B9D" w:rsidRPr="003E2018">
                    <w:rPr>
                      <w:sz w:val="24"/>
                      <w:szCs w:val="24"/>
                    </w:rPr>
                    <w:t xml:space="preserve"> в отглагольных прилагательных.</w:t>
                  </w:r>
                  <w:r w:rsidR="00FC78EA">
                    <w:rPr>
                      <w:sz w:val="24"/>
                      <w:szCs w:val="24"/>
                    </w:rPr>
                    <w:t xml:space="preserve"> Практическая работа по теме.</w:t>
                  </w:r>
                </w:p>
              </w:tc>
              <w:tc>
                <w:tcPr>
                  <w:tcW w:w="7513" w:type="dxa"/>
                </w:tcPr>
                <w:p w14:paraId="55E54F11" w14:textId="77777777" w:rsidR="0068379B" w:rsidRPr="003E2018" w:rsidRDefault="0068379B" w:rsidP="006F1F7C">
                  <w:pPr>
                    <w:framePr w:hSpace="180" w:wrap="around" w:vAnchor="text" w:hAnchor="text" w:y="1"/>
                    <w:suppressOverlap/>
                    <w:rPr>
                      <w:sz w:val="24"/>
                      <w:szCs w:val="24"/>
                    </w:rPr>
                  </w:pPr>
                  <w:r w:rsidRPr="003E2018">
                    <w:rPr>
                      <w:iCs/>
                      <w:sz w:val="24"/>
                      <w:szCs w:val="24"/>
                    </w:rPr>
                    <w:lastRenderedPageBreak/>
                    <w:t xml:space="preserve">Усваивают правило написания н и нн в суффиксах страдательных </w:t>
                  </w:r>
                  <w:r w:rsidRPr="003E2018">
                    <w:rPr>
                      <w:iCs/>
                      <w:sz w:val="24"/>
                      <w:szCs w:val="24"/>
                    </w:rPr>
                    <w:lastRenderedPageBreak/>
                    <w:t>причастий прошедшего времени. Выполняют упражнения, руководствуясь усвоенным правилом. Работают по материалу наблюдений. Списывают литературный текст, работая над пунктуацией и орфографией.</w:t>
                  </w:r>
                  <w:r w:rsidR="00D92B9D" w:rsidRPr="003E2018">
                    <w:rPr>
                      <w:iCs/>
                      <w:sz w:val="24"/>
                      <w:szCs w:val="24"/>
                    </w:rPr>
                    <w:t xml:space="preserve"> Усваивают правило написания н и нн в отглагольных прилагат</w:t>
                  </w:r>
                  <w:r w:rsidR="00FF46E2">
                    <w:rPr>
                      <w:iCs/>
                      <w:sz w:val="24"/>
                      <w:szCs w:val="24"/>
                    </w:rPr>
                    <w:t>ельных.   Выполняют упражнения,</w:t>
                  </w:r>
                  <w:r w:rsidR="00D92B9D" w:rsidRPr="003E2018">
                    <w:rPr>
                      <w:iCs/>
                      <w:sz w:val="24"/>
                      <w:szCs w:val="24"/>
                    </w:rPr>
                    <w:t xml:space="preserve">руководствуясь усвоенным правилом.  </w:t>
                  </w:r>
                </w:p>
              </w:tc>
              <w:tc>
                <w:tcPr>
                  <w:tcW w:w="1418" w:type="dxa"/>
                </w:tcPr>
                <w:p w14:paraId="5917333D" w14:textId="77777777" w:rsidR="0068379B" w:rsidRDefault="00FF46E2" w:rsidP="006F1F7C">
                  <w:pPr>
                    <w:framePr w:hSpace="180" w:wrap="around" w:vAnchor="text" w:hAnchor="text" w:y="1"/>
                    <w:suppressOverlap/>
                    <w:rPr>
                      <w:sz w:val="24"/>
                      <w:szCs w:val="24"/>
                    </w:rPr>
                  </w:pPr>
                  <w:r>
                    <w:rPr>
                      <w:sz w:val="24"/>
                      <w:szCs w:val="24"/>
                    </w:rPr>
                    <w:lastRenderedPageBreak/>
                    <w:t>21</w:t>
                  </w:r>
                  <w:r w:rsidR="00E7480D">
                    <w:rPr>
                      <w:sz w:val="24"/>
                      <w:szCs w:val="24"/>
                    </w:rPr>
                    <w:t>.10</w:t>
                  </w:r>
                </w:p>
                <w:p w14:paraId="6A1592DC" w14:textId="77777777" w:rsidR="00D61F99" w:rsidRPr="003E2018" w:rsidRDefault="00FF46E2" w:rsidP="006F1F7C">
                  <w:pPr>
                    <w:framePr w:hSpace="180" w:wrap="around" w:vAnchor="text" w:hAnchor="text" w:y="1"/>
                    <w:suppressOverlap/>
                    <w:rPr>
                      <w:sz w:val="24"/>
                      <w:szCs w:val="24"/>
                    </w:rPr>
                  </w:pPr>
                  <w:r>
                    <w:rPr>
                      <w:sz w:val="24"/>
                      <w:szCs w:val="24"/>
                    </w:rPr>
                    <w:lastRenderedPageBreak/>
                    <w:t>22</w:t>
                  </w:r>
                  <w:r w:rsidR="00D61F99">
                    <w:rPr>
                      <w:sz w:val="24"/>
                      <w:szCs w:val="24"/>
                    </w:rPr>
                    <w:t>.10</w:t>
                  </w:r>
                </w:p>
              </w:tc>
              <w:tc>
                <w:tcPr>
                  <w:tcW w:w="1418" w:type="dxa"/>
                </w:tcPr>
                <w:p w14:paraId="58AFEABF" w14:textId="77777777" w:rsidR="0068379B" w:rsidRPr="003E2018" w:rsidRDefault="0068379B" w:rsidP="006F1F7C">
                  <w:pPr>
                    <w:framePr w:hSpace="180" w:wrap="around" w:vAnchor="text" w:hAnchor="text" w:y="1"/>
                    <w:suppressOverlap/>
                    <w:rPr>
                      <w:sz w:val="24"/>
                      <w:szCs w:val="24"/>
                    </w:rPr>
                  </w:pPr>
                </w:p>
              </w:tc>
            </w:tr>
            <w:tr w:rsidR="00164D51" w:rsidRPr="003E2018" w14:paraId="2C8E518B" w14:textId="77777777" w:rsidTr="007F6783">
              <w:tc>
                <w:tcPr>
                  <w:tcW w:w="846" w:type="dxa"/>
                </w:tcPr>
                <w:p w14:paraId="39A6CA1D" w14:textId="77777777" w:rsidR="00164D51" w:rsidRPr="003E2018" w:rsidRDefault="00FC78EA" w:rsidP="006F1F7C">
                  <w:pPr>
                    <w:framePr w:hSpace="180" w:wrap="around" w:vAnchor="text" w:hAnchor="text" w:y="1"/>
                    <w:suppressOverlap/>
                    <w:rPr>
                      <w:sz w:val="24"/>
                      <w:szCs w:val="24"/>
                    </w:rPr>
                  </w:pPr>
                  <w:r>
                    <w:rPr>
                      <w:sz w:val="24"/>
                      <w:szCs w:val="24"/>
                    </w:rPr>
                    <w:t>33</w:t>
                  </w:r>
                </w:p>
              </w:tc>
              <w:tc>
                <w:tcPr>
                  <w:tcW w:w="3260" w:type="dxa"/>
                </w:tcPr>
                <w:p w14:paraId="4EA48709" w14:textId="77777777" w:rsidR="00164D51" w:rsidRPr="003E2018" w:rsidRDefault="004D241C" w:rsidP="006F1F7C">
                  <w:pPr>
                    <w:framePr w:hSpace="180" w:wrap="around" w:vAnchor="text" w:hAnchor="text" w:y="1"/>
                    <w:suppressOverlap/>
                    <w:rPr>
                      <w:sz w:val="24"/>
                      <w:szCs w:val="24"/>
                    </w:rPr>
                  </w:pPr>
                  <w:r>
                    <w:rPr>
                      <w:sz w:val="24"/>
                      <w:szCs w:val="24"/>
                    </w:rPr>
                    <w:t>Закрепление</w:t>
                  </w:r>
                  <w:r w:rsidR="00164D51">
                    <w:rPr>
                      <w:sz w:val="24"/>
                      <w:szCs w:val="24"/>
                    </w:rPr>
                    <w:t xml:space="preserve">. </w:t>
                  </w:r>
                  <w:r w:rsidR="00164D51" w:rsidRPr="003E2018">
                    <w:rPr>
                      <w:sz w:val="24"/>
                      <w:szCs w:val="24"/>
                    </w:rPr>
                    <w:t xml:space="preserve"> Одна и две буквы </w:t>
                  </w:r>
                  <w:r w:rsidR="00164D51" w:rsidRPr="003E2018">
                    <w:rPr>
                      <w:b/>
                      <w:i/>
                      <w:sz w:val="24"/>
                      <w:szCs w:val="24"/>
                    </w:rPr>
                    <w:t>н</w:t>
                  </w:r>
                  <w:r w:rsidR="00164D51" w:rsidRPr="003E2018">
                    <w:rPr>
                      <w:sz w:val="24"/>
                      <w:szCs w:val="24"/>
                    </w:rPr>
                    <w:t xml:space="preserve"> в суффиксах</w:t>
                  </w:r>
                  <w:r w:rsidR="00164D51">
                    <w:rPr>
                      <w:sz w:val="24"/>
                      <w:szCs w:val="24"/>
                    </w:rPr>
                    <w:t xml:space="preserve"> страдательных причастий прошедшего времени. </w:t>
                  </w:r>
                </w:p>
              </w:tc>
              <w:tc>
                <w:tcPr>
                  <w:tcW w:w="7513" w:type="dxa"/>
                </w:tcPr>
                <w:p w14:paraId="18DD4F92" w14:textId="77777777" w:rsidR="00164D51" w:rsidRPr="003E2018" w:rsidRDefault="00341862" w:rsidP="006F1F7C">
                  <w:pPr>
                    <w:framePr w:hSpace="180" w:wrap="around" w:vAnchor="text" w:hAnchor="text" w:y="1"/>
                    <w:suppressOverlap/>
                    <w:rPr>
                      <w:iCs/>
                      <w:sz w:val="24"/>
                      <w:szCs w:val="24"/>
                    </w:rPr>
                  </w:pPr>
                  <w:r>
                    <w:rPr>
                      <w:iCs/>
                      <w:sz w:val="24"/>
                      <w:szCs w:val="24"/>
                    </w:rPr>
                    <w:t>Закрепление темы, выполнение упражнений. Практическая работа.</w:t>
                  </w:r>
                </w:p>
              </w:tc>
              <w:tc>
                <w:tcPr>
                  <w:tcW w:w="1418" w:type="dxa"/>
                </w:tcPr>
                <w:p w14:paraId="7D424BB5" w14:textId="77777777" w:rsidR="00164D51" w:rsidRPr="003E2018" w:rsidRDefault="00FF46E2" w:rsidP="006F1F7C">
                  <w:pPr>
                    <w:framePr w:hSpace="180" w:wrap="around" w:vAnchor="text" w:hAnchor="text" w:y="1"/>
                    <w:suppressOverlap/>
                    <w:rPr>
                      <w:sz w:val="24"/>
                      <w:szCs w:val="24"/>
                    </w:rPr>
                  </w:pPr>
                  <w:r>
                    <w:rPr>
                      <w:sz w:val="24"/>
                      <w:szCs w:val="24"/>
                    </w:rPr>
                    <w:t>26</w:t>
                  </w:r>
                  <w:r w:rsidR="00A677F5">
                    <w:rPr>
                      <w:sz w:val="24"/>
                      <w:szCs w:val="24"/>
                    </w:rPr>
                    <w:t>.10</w:t>
                  </w:r>
                </w:p>
              </w:tc>
              <w:tc>
                <w:tcPr>
                  <w:tcW w:w="1418" w:type="dxa"/>
                </w:tcPr>
                <w:p w14:paraId="735F5D61" w14:textId="77777777" w:rsidR="00164D51" w:rsidRPr="003E2018" w:rsidRDefault="00164D51" w:rsidP="006F1F7C">
                  <w:pPr>
                    <w:framePr w:hSpace="180" w:wrap="around" w:vAnchor="text" w:hAnchor="text" w:y="1"/>
                    <w:suppressOverlap/>
                    <w:rPr>
                      <w:sz w:val="24"/>
                      <w:szCs w:val="24"/>
                    </w:rPr>
                  </w:pPr>
                </w:p>
              </w:tc>
            </w:tr>
            <w:tr w:rsidR="0068379B" w:rsidRPr="003E2018" w14:paraId="01B91081" w14:textId="77777777" w:rsidTr="007F6783">
              <w:tc>
                <w:tcPr>
                  <w:tcW w:w="846" w:type="dxa"/>
                </w:tcPr>
                <w:p w14:paraId="6ADB0C59" w14:textId="77777777" w:rsidR="0068379B" w:rsidRPr="003E2018" w:rsidRDefault="00FC78EA" w:rsidP="006F1F7C">
                  <w:pPr>
                    <w:framePr w:hSpace="180" w:wrap="around" w:vAnchor="text" w:hAnchor="text" w:y="1"/>
                    <w:suppressOverlap/>
                    <w:rPr>
                      <w:sz w:val="24"/>
                      <w:szCs w:val="24"/>
                    </w:rPr>
                  </w:pPr>
                  <w:r>
                    <w:rPr>
                      <w:sz w:val="24"/>
                      <w:szCs w:val="24"/>
                    </w:rPr>
                    <w:t>34</w:t>
                  </w:r>
                </w:p>
              </w:tc>
              <w:tc>
                <w:tcPr>
                  <w:tcW w:w="3260" w:type="dxa"/>
                </w:tcPr>
                <w:p w14:paraId="70759DC7" w14:textId="77777777" w:rsidR="0068379B" w:rsidRPr="003E2018" w:rsidRDefault="0068379B" w:rsidP="006F1F7C">
                  <w:pPr>
                    <w:framePr w:hSpace="180" w:wrap="around" w:vAnchor="text" w:hAnchor="text" w:y="1"/>
                    <w:suppressOverlap/>
                    <w:rPr>
                      <w:sz w:val="24"/>
                      <w:szCs w:val="24"/>
                    </w:rPr>
                  </w:pPr>
                  <w:r w:rsidRPr="003E2018">
                    <w:rPr>
                      <w:sz w:val="24"/>
                      <w:szCs w:val="24"/>
                    </w:rPr>
                    <w:t xml:space="preserve">Одна и две буквы </w:t>
                  </w:r>
                  <w:r w:rsidRPr="003E2018">
                    <w:rPr>
                      <w:b/>
                      <w:i/>
                      <w:sz w:val="24"/>
                      <w:szCs w:val="24"/>
                    </w:rPr>
                    <w:t>н</w:t>
                  </w:r>
                  <w:r w:rsidRPr="003E2018">
                    <w:rPr>
                      <w:sz w:val="24"/>
                      <w:szCs w:val="24"/>
                    </w:rPr>
                    <w:t xml:space="preserve"> в суффиксах кратких страдательных причастий и в кратких отглагольных прилагательных.</w:t>
                  </w:r>
                </w:p>
              </w:tc>
              <w:tc>
                <w:tcPr>
                  <w:tcW w:w="7513" w:type="dxa"/>
                </w:tcPr>
                <w:p w14:paraId="6B32C76A" w14:textId="77777777" w:rsidR="0068379B" w:rsidRPr="003E2018" w:rsidRDefault="0068379B" w:rsidP="006F1F7C">
                  <w:pPr>
                    <w:framePr w:hSpace="180" w:wrap="around" w:vAnchor="text" w:hAnchor="text" w:y="1"/>
                    <w:suppressOverlap/>
                    <w:rPr>
                      <w:sz w:val="24"/>
                      <w:szCs w:val="24"/>
                    </w:rPr>
                  </w:pPr>
                  <w:r w:rsidRPr="003E2018">
                    <w:rPr>
                      <w:iCs/>
                      <w:sz w:val="24"/>
                      <w:szCs w:val="24"/>
                    </w:rPr>
                    <w:t>Усваивают правило написания н и нн в  суффиксах кратких страдательных причастий и в кратких отглагольных прилагательных. Выполняют упражнения, руководствуясь усвоенным правилом. Работают по материалу наблюдений. Производят различные замены глаголов на краткие причастия или прилагательных на однокоренные причастия.</w:t>
                  </w:r>
                </w:p>
              </w:tc>
              <w:tc>
                <w:tcPr>
                  <w:tcW w:w="1418" w:type="dxa"/>
                </w:tcPr>
                <w:p w14:paraId="16190B8C" w14:textId="77777777" w:rsidR="0068379B" w:rsidRPr="003E2018" w:rsidRDefault="00FF46E2" w:rsidP="006F1F7C">
                  <w:pPr>
                    <w:framePr w:hSpace="180" w:wrap="around" w:vAnchor="text" w:hAnchor="text" w:y="1"/>
                    <w:suppressOverlap/>
                    <w:rPr>
                      <w:sz w:val="24"/>
                      <w:szCs w:val="24"/>
                    </w:rPr>
                  </w:pPr>
                  <w:r>
                    <w:rPr>
                      <w:sz w:val="24"/>
                      <w:szCs w:val="24"/>
                    </w:rPr>
                    <w:t>27</w:t>
                  </w:r>
                  <w:r w:rsidR="00D61F99">
                    <w:rPr>
                      <w:sz w:val="24"/>
                      <w:szCs w:val="24"/>
                    </w:rPr>
                    <w:t>.10</w:t>
                  </w:r>
                </w:p>
              </w:tc>
              <w:tc>
                <w:tcPr>
                  <w:tcW w:w="1418" w:type="dxa"/>
                </w:tcPr>
                <w:p w14:paraId="59DCABD6" w14:textId="77777777" w:rsidR="0068379B" w:rsidRPr="003E2018" w:rsidRDefault="0068379B" w:rsidP="006F1F7C">
                  <w:pPr>
                    <w:framePr w:hSpace="180" w:wrap="around" w:vAnchor="text" w:hAnchor="text" w:y="1"/>
                    <w:suppressOverlap/>
                    <w:rPr>
                      <w:sz w:val="24"/>
                      <w:szCs w:val="24"/>
                    </w:rPr>
                  </w:pPr>
                </w:p>
              </w:tc>
            </w:tr>
            <w:tr w:rsidR="00870D52" w:rsidRPr="003E2018" w14:paraId="5AD29B3F" w14:textId="77777777" w:rsidTr="007F6783">
              <w:tc>
                <w:tcPr>
                  <w:tcW w:w="846" w:type="dxa"/>
                </w:tcPr>
                <w:p w14:paraId="33BADD96" w14:textId="77777777" w:rsidR="00870D52" w:rsidRPr="003E2018" w:rsidRDefault="00FC78EA" w:rsidP="006F1F7C">
                  <w:pPr>
                    <w:framePr w:hSpace="180" w:wrap="around" w:vAnchor="text" w:hAnchor="text" w:y="1"/>
                    <w:suppressOverlap/>
                    <w:rPr>
                      <w:sz w:val="24"/>
                      <w:szCs w:val="24"/>
                    </w:rPr>
                  </w:pPr>
                  <w:r>
                    <w:rPr>
                      <w:sz w:val="24"/>
                      <w:szCs w:val="24"/>
                    </w:rPr>
                    <w:t>35</w:t>
                  </w:r>
                </w:p>
              </w:tc>
              <w:tc>
                <w:tcPr>
                  <w:tcW w:w="3260" w:type="dxa"/>
                </w:tcPr>
                <w:p w14:paraId="22D38A3B" w14:textId="77777777" w:rsidR="00870D52" w:rsidRPr="003E2018" w:rsidRDefault="00870D52" w:rsidP="006F1F7C">
                  <w:pPr>
                    <w:framePr w:hSpace="180" w:wrap="around" w:vAnchor="text" w:hAnchor="text" w:y="1"/>
                    <w:suppressOverlap/>
                    <w:rPr>
                      <w:sz w:val="24"/>
                      <w:szCs w:val="24"/>
                    </w:rPr>
                  </w:pPr>
                  <w:r>
                    <w:rPr>
                      <w:sz w:val="24"/>
                      <w:szCs w:val="24"/>
                    </w:rPr>
                    <w:t>Развитие речи. Употребление страдательных причастий прошедшего времени в тексте</w:t>
                  </w:r>
                </w:p>
              </w:tc>
              <w:tc>
                <w:tcPr>
                  <w:tcW w:w="7513" w:type="dxa"/>
                </w:tcPr>
                <w:p w14:paraId="286AAF89" w14:textId="77777777" w:rsidR="00870D52" w:rsidRPr="003E2018" w:rsidRDefault="004E2CB9" w:rsidP="006F1F7C">
                  <w:pPr>
                    <w:framePr w:hSpace="180" w:wrap="around" w:vAnchor="text" w:hAnchor="text" w:y="1"/>
                    <w:suppressOverlap/>
                    <w:rPr>
                      <w:iCs/>
                      <w:sz w:val="24"/>
                      <w:szCs w:val="24"/>
                    </w:rPr>
                  </w:pPr>
                  <w:r>
                    <w:rPr>
                      <w:iCs/>
                      <w:sz w:val="24"/>
                      <w:szCs w:val="24"/>
                    </w:rPr>
                    <w:t>Работа с текстами, наблюдения за употреблением причастий, самостоятельные выводы, составление текстов.</w:t>
                  </w:r>
                </w:p>
              </w:tc>
              <w:tc>
                <w:tcPr>
                  <w:tcW w:w="1418" w:type="dxa"/>
                </w:tcPr>
                <w:p w14:paraId="1FDCD3CB" w14:textId="77777777" w:rsidR="00870D52" w:rsidRPr="003E2018" w:rsidRDefault="00FF46E2" w:rsidP="006F1F7C">
                  <w:pPr>
                    <w:framePr w:hSpace="180" w:wrap="around" w:vAnchor="text" w:hAnchor="text" w:y="1"/>
                    <w:suppressOverlap/>
                    <w:rPr>
                      <w:sz w:val="24"/>
                      <w:szCs w:val="24"/>
                    </w:rPr>
                  </w:pPr>
                  <w:r>
                    <w:rPr>
                      <w:sz w:val="24"/>
                      <w:szCs w:val="24"/>
                    </w:rPr>
                    <w:t>28.10</w:t>
                  </w:r>
                </w:p>
              </w:tc>
              <w:tc>
                <w:tcPr>
                  <w:tcW w:w="1418" w:type="dxa"/>
                </w:tcPr>
                <w:p w14:paraId="75B5CEFC" w14:textId="77777777" w:rsidR="00870D52" w:rsidRPr="003E2018" w:rsidRDefault="00870D52" w:rsidP="006F1F7C">
                  <w:pPr>
                    <w:framePr w:hSpace="180" w:wrap="around" w:vAnchor="text" w:hAnchor="text" w:y="1"/>
                    <w:suppressOverlap/>
                    <w:rPr>
                      <w:sz w:val="24"/>
                      <w:szCs w:val="24"/>
                    </w:rPr>
                  </w:pPr>
                </w:p>
              </w:tc>
            </w:tr>
            <w:tr w:rsidR="0068379B" w:rsidRPr="003E2018" w14:paraId="6E1551FD" w14:textId="77777777" w:rsidTr="007F6783">
              <w:tc>
                <w:tcPr>
                  <w:tcW w:w="846" w:type="dxa"/>
                </w:tcPr>
                <w:p w14:paraId="5C9AA9E9" w14:textId="77777777" w:rsidR="0068379B" w:rsidRPr="003E2018" w:rsidRDefault="00FC78EA" w:rsidP="006F1F7C">
                  <w:pPr>
                    <w:framePr w:hSpace="180" w:wrap="around" w:vAnchor="text" w:hAnchor="text" w:y="1"/>
                    <w:suppressOverlap/>
                    <w:rPr>
                      <w:sz w:val="24"/>
                      <w:szCs w:val="24"/>
                    </w:rPr>
                  </w:pPr>
                  <w:r>
                    <w:rPr>
                      <w:sz w:val="24"/>
                      <w:szCs w:val="24"/>
                    </w:rPr>
                    <w:t>36</w:t>
                  </w:r>
                </w:p>
              </w:tc>
              <w:tc>
                <w:tcPr>
                  <w:tcW w:w="3260" w:type="dxa"/>
                </w:tcPr>
                <w:p w14:paraId="34752A4F" w14:textId="77777777" w:rsidR="0068379B" w:rsidRPr="003E2018" w:rsidRDefault="0068379B" w:rsidP="006F1F7C">
                  <w:pPr>
                    <w:framePr w:hSpace="180" w:wrap="around" w:vAnchor="text" w:hAnchor="text" w:y="1"/>
                    <w:suppressOverlap/>
                    <w:rPr>
                      <w:sz w:val="24"/>
                      <w:szCs w:val="24"/>
                    </w:rPr>
                  </w:pPr>
                  <w:r w:rsidRPr="003E2018">
                    <w:rPr>
                      <w:sz w:val="24"/>
                      <w:szCs w:val="24"/>
                    </w:rPr>
                    <w:t>Р.р. Выборочное изложение (по упр. 151)</w:t>
                  </w:r>
                </w:p>
              </w:tc>
              <w:tc>
                <w:tcPr>
                  <w:tcW w:w="7513" w:type="dxa"/>
                </w:tcPr>
                <w:p w14:paraId="0DE4EA4D" w14:textId="77777777" w:rsidR="0068379B" w:rsidRPr="003E2018" w:rsidRDefault="0068379B" w:rsidP="006F1F7C">
                  <w:pPr>
                    <w:framePr w:hSpace="180" w:wrap="around" w:vAnchor="text" w:hAnchor="text" w:y="1"/>
                    <w:suppressOverlap/>
                    <w:rPr>
                      <w:sz w:val="24"/>
                      <w:szCs w:val="24"/>
                    </w:rPr>
                  </w:pPr>
                  <w:r w:rsidRPr="003E2018">
                    <w:rPr>
                      <w:color w:val="1C1C1C"/>
                      <w:sz w:val="24"/>
                      <w:szCs w:val="24"/>
                    </w:rPr>
                    <w:t>Пишут выборочное изложение по произведению художественной литературы</w:t>
                  </w:r>
                </w:p>
              </w:tc>
              <w:tc>
                <w:tcPr>
                  <w:tcW w:w="1418" w:type="dxa"/>
                </w:tcPr>
                <w:p w14:paraId="21FD3808" w14:textId="77777777" w:rsidR="0068379B" w:rsidRPr="003E2018" w:rsidRDefault="00FF46E2" w:rsidP="006F1F7C">
                  <w:pPr>
                    <w:framePr w:hSpace="180" w:wrap="around" w:vAnchor="text" w:hAnchor="text" w:y="1"/>
                    <w:suppressOverlap/>
                    <w:rPr>
                      <w:sz w:val="24"/>
                      <w:szCs w:val="24"/>
                    </w:rPr>
                  </w:pPr>
                  <w:r>
                    <w:rPr>
                      <w:sz w:val="24"/>
                      <w:szCs w:val="24"/>
                    </w:rPr>
                    <w:t>2</w:t>
                  </w:r>
                  <w:r w:rsidR="00D61F99">
                    <w:rPr>
                      <w:sz w:val="24"/>
                      <w:szCs w:val="24"/>
                    </w:rPr>
                    <w:t>9</w:t>
                  </w:r>
                  <w:r>
                    <w:rPr>
                      <w:sz w:val="24"/>
                      <w:szCs w:val="24"/>
                    </w:rPr>
                    <w:t>.10</w:t>
                  </w:r>
                </w:p>
              </w:tc>
              <w:tc>
                <w:tcPr>
                  <w:tcW w:w="1418" w:type="dxa"/>
                </w:tcPr>
                <w:p w14:paraId="0A5B5D42" w14:textId="77777777" w:rsidR="0068379B" w:rsidRPr="003E2018" w:rsidRDefault="0068379B" w:rsidP="006F1F7C">
                  <w:pPr>
                    <w:framePr w:hSpace="180" w:wrap="around" w:vAnchor="text" w:hAnchor="text" w:y="1"/>
                    <w:suppressOverlap/>
                    <w:rPr>
                      <w:sz w:val="24"/>
                      <w:szCs w:val="24"/>
                    </w:rPr>
                  </w:pPr>
                </w:p>
              </w:tc>
            </w:tr>
            <w:tr w:rsidR="0068379B" w:rsidRPr="003E2018" w14:paraId="1287AD23" w14:textId="77777777" w:rsidTr="007F6783">
              <w:tc>
                <w:tcPr>
                  <w:tcW w:w="846" w:type="dxa"/>
                </w:tcPr>
                <w:p w14:paraId="42F74CC6" w14:textId="77777777" w:rsidR="0068379B" w:rsidRPr="003E2018" w:rsidRDefault="00FC78EA" w:rsidP="006F1F7C">
                  <w:pPr>
                    <w:framePr w:hSpace="180" w:wrap="around" w:vAnchor="text" w:hAnchor="text" w:y="1"/>
                    <w:suppressOverlap/>
                    <w:rPr>
                      <w:sz w:val="24"/>
                      <w:szCs w:val="24"/>
                    </w:rPr>
                  </w:pPr>
                  <w:r>
                    <w:rPr>
                      <w:sz w:val="24"/>
                      <w:szCs w:val="24"/>
                    </w:rPr>
                    <w:t>37</w:t>
                  </w:r>
                </w:p>
              </w:tc>
              <w:tc>
                <w:tcPr>
                  <w:tcW w:w="3260" w:type="dxa"/>
                </w:tcPr>
                <w:p w14:paraId="24491722" w14:textId="77777777" w:rsidR="0068379B" w:rsidRPr="003E2018" w:rsidRDefault="0068379B" w:rsidP="006F1F7C">
                  <w:pPr>
                    <w:framePr w:hSpace="180" w:wrap="around" w:vAnchor="text" w:hAnchor="text" w:y="1"/>
                    <w:suppressOverlap/>
                    <w:rPr>
                      <w:sz w:val="24"/>
                      <w:szCs w:val="24"/>
                    </w:rPr>
                  </w:pPr>
                  <w:r w:rsidRPr="003E2018">
                    <w:rPr>
                      <w:sz w:val="24"/>
                      <w:szCs w:val="24"/>
                    </w:rPr>
                    <w:t>Морфологический разбор причастия.</w:t>
                  </w:r>
                  <w:r w:rsidR="00FC78EA">
                    <w:rPr>
                      <w:sz w:val="24"/>
                      <w:szCs w:val="24"/>
                    </w:rPr>
                    <w:t xml:space="preserve"> </w:t>
                  </w:r>
                </w:p>
              </w:tc>
              <w:tc>
                <w:tcPr>
                  <w:tcW w:w="7513" w:type="dxa"/>
                </w:tcPr>
                <w:p w14:paraId="2309269B" w14:textId="77777777" w:rsidR="0068379B" w:rsidRPr="003E2018" w:rsidRDefault="0068379B" w:rsidP="006F1F7C">
                  <w:pPr>
                    <w:framePr w:hSpace="180" w:wrap="around" w:vAnchor="text" w:hAnchor="text" w:y="1"/>
                    <w:suppressOverlap/>
                    <w:rPr>
                      <w:sz w:val="24"/>
                      <w:szCs w:val="24"/>
                    </w:rPr>
                  </w:pPr>
                  <w:r w:rsidRPr="003E2018">
                    <w:rPr>
                      <w:iCs/>
                      <w:sz w:val="24"/>
                      <w:szCs w:val="24"/>
                    </w:rPr>
                    <w:t>Характеризуют причастие по его морфологическим признакам и синтаксической роли. Выполняют устный и письменный морфологический разбор причастий.</w:t>
                  </w:r>
                </w:p>
              </w:tc>
              <w:tc>
                <w:tcPr>
                  <w:tcW w:w="1418" w:type="dxa"/>
                </w:tcPr>
                <w:p w14:paraId="311AC514" w14:textId="77777777" w:rsidR="0068379B" w:rsidRPr="003E2018" w:rsidRDefault="0041366C" w:rsidP="006F1F7C">
                  <w:pPr>
                    <w:framePr w:hSpace="180" w:wrap="around" w:vAnchor="text" w:hAnchor="text" w:y="1"/>
                    <w:suppressOverlap/>
                    <w:rPr>
                      <w:sz w:val="24"/>
                      <w:szCs w:val="24"/>
                    </w:rPr>
                  </w:pPr>
                  <w:r>
                    <w:rPr>
                      <w:sz w:val="24"/>
                      <w:szCs w:val="24"/>
                    </w:rPr>
                    <w:t>9</w:t>
                  </w:r>
                  <w:r w:rsidR="007C6AEA">
                    <w:rPr>
                      <w:sz w:val="24"/>
                      <w:szCs w:val="24"/>
                    </w:rPr>
                    <w:t>.11</w:t>
                  </w:r>
                </w:p>
              </w:tc>
              <w:tc>
                <w:tcPr>
                  <w:tcW w:w="1418" w:type="dxa"/>
                </w:tcPr>
                <w:p w14:paraId="6B074FA7" w14:textId="77777777" w:rsidR="0068379B" w:rsidRPr="003E2018" w:rsidRDefault="0068379B" w:rsidP="006F1F7C">
                  <w:pPr>
                    <w:framePr w:hSpace="180" w:wrap="around" w:vAnchor="text" w:hAnchor="text" w:y="1"/>
                    <w:suppressOverlap/>
                    <w:rPr>
                      <w:sz w:val="24"/>
                      <w:szCs w:val="24"/>
                    </w:rPr>
                  </w:pPr>
                </w:p>
              </w:tc>
            </w:tr>
            <w:tr w:rsidR="00870D52" w:rsidRPr="003E2018" w14:paraId="139307AD" w14:textId="77777777" w:rsidTr="007F6783">
              <w:tc>
                <w:tcPr>
                  <w:tcW w:w="846" w:type="dxa"/>
                </w:tcPr>
                <w:p w14:paraId="7A09C7BE" w14:textId="77777777" w:rsidR="00870D52" w:rsidRPr="003E2018" w:rsidRDefault="00FC78EA" w:rsidP="006F1F7C">
                  <w:pPr>
                    <w:framePr w:hSpace="180" w:wrap="around" w:vAnchor="text" w:hAnchor="text" w:y="1"/>
                    <w:suppressOverlap/>
                    <w:rPr>
                      <w:sz w:val="24"/>
                      <w:szCs w:val="24"/>
                    </w:rPr>
                  </w:pPr>
                  <w:r>
                    <w:rPr>
                      <w:sz w:val="24"/>
                      <w:szCs w:val="24"/>
                    </w:rPr>
                    <w:t>38</w:t>
                  </w:r>
                </w:p>
              </w:tc>
              <w:tc>
                <w:tcPr>
                  <w:tcW w:w="3260" w:type="dxa"/>
                </w:tcPr>
                <w:p w14:paraId="6440AE6B" w14:textId="77777777" w:rsidR="00870D52" w:rsidRPr="003E2018" w:rsidRDefault="00870D52" w:rsidP="006F1F7C">
                  <w:pPr>
                    <w:framePr w:hSpace="180" w:wrap="around" w:vAnchor="text" w:hAnchor="text" w:y="1"/>
                    <w:suppressOverlap/>
                    <w:rPr>
                      <w:sz w:val="24"/>
                      <w:szCs w:val="24"/>
                    </w:rPr>
                  </w:pPr>
                  <w:r>
                    <w:rPr>
                      <w:sz w:val="24"/>
                      <w:szCs w:val="24"/>
                    </w:rPr>
                    <w:t>Контрольный диктант.</w:t>
                  </w:r>
                </w:p>
              </w:tc>
              <w:tc>
                <w:tcPr>
                  <w:tcW w:w="7513" w:type="dxa"/>
                </w:tcPr>
                <w:p w14:paraId="20703C61" w14:textId="77777777" w:rsidR="00870D52" w:rsidRPr="003E2018" w:rsidRDefault="00341862" w:rsidP="006F1F7C">
                  <w:pPr>
                    <w:framePr w:hSpace="180" w:wrap="around" w:vAnchor="text" w:hAnchor="text" w:y="1"/>
                    <w:suppressOverlap/>
                    <w:rPr>
                      <w:iCs/>
                      <w:sz w:val="24"/>
                      <w:szCs w:val="24"/>
                    </w:rPr>
                  </w:pPr>
                  <w:r>
                    <w:rPr>
                      <w:iCs/>
                      <w:sz w:val="24"/>
                      <w:szCs w:val="24"/>
                    </w:rPr>
                    <w:t>Контроль знаний. Диктант, грамматические задания.</w:t>
                  </w:r>
                </w:p>
              </w:tc>
              <w:tc>
                <w:tcPr>
                  <w:tcW w:w="1418" w:type="dxa"/>
                </w:tcPr>
                <w:p w14:paraId="0CC9123C" w14:textId="77777777" w:rsidR="00870D52" w:rsidRPr="003E2018" w:rsidRDefault="00FF46E2" w:rsidP="006F1F7C">
                  <w:pPr>
                    <w:framePr w:hSpace="180" w:wrap="around" w:vAnchor="text" w:hAnchor="text" w:y="1"/>
                    <w:suppressOverlap/>
                    <w:rPr>
                      <w:sz w:val="24"/>
                      <w:szCs w:val="24"/>
                    </w:rPr>
                  </w:pPr>
                  <w:r>
                    <w:rPr>
                      <w:sz w:val="24"/>
                      <w:szCs w:val="24"/>
                    </w:rPr>
                    <w:t>10</w:t>
                  </w:r>
                  <w:r w:rsidR="007C6AEA">
                    <w:rPr>
                      <w:sz w:val="24"/>
                      <w:szCs w:val="24"/>
                    </w:rPr>
                    <w:t>.11</w:t>
                  </w:r>
                </w:p>
              </w:tc>
              <w:tc>
                <w:tcPr>
                  <w:tcW w:w="1418" w:type="dxa"/>
                </w:tcPr>
                <w:p w14:paraId="18CD35BB" w14:textId="77777777" w:rsidR="00870D52" w:rsidRPr="003E2018" w:rsidRDefault="00870D52" w:rsidP="006F1F7C">
                  <w:pPr>
                    <w:framePr w:hSpace="180" w:wrap="around" w:vAnchor="text" w:hAnchor="text" w:y="1"/>
                    <w:suppressOverlap/>
                    <w:rPr>
                      <w:sz w:val="24"/>
                      <w:szCs w:val="24"/>
                    </w:rPr>
                  </w:pPr>
                </w:p>
              </w:tc>
            </w:tr>
            <w:tr w:rsidR="0068379B" w:rsidRPr="003E2018" w14:paraId="5E88A7D6" w14:textId="77777777" w:rsidTr="007F6783">
              <w:tc>
                <w:tcPr>
                  <w:tcW w:w="846" w:type="dxa"/>
                </w:tcPr>
                <w:p w14:paraId="0A9A28EE" w14:textId="77777777" w:rsidR="0068379B" w:rsidRPr="003E2018" w:rsidRDefault="00FC78EA" w:rsidP="006F1F7C">
                  <w:pPr>
                    <w:framePr w:hSpace="180" w:wrap="around" w:vAnchor="text" w:hAnchor="text" w:y="1"/>
                    <w:suppressOverlap/>
                    <w:rPr>
                      <w:sz w:val="24"/>
                      <w:szCs w:val="24"/>
                    </w:rPr>
                  </w:pPr>
                  <w:r>
                    <w:rPr>
                      <w:sz w:val="24"/>
                      <w:szCs w:val="24"/>
                    </w:rPr>
                    <w:t>39</w:t>
                  </w:r>
                </w:p>
              </w:tc>
              <w:tc>
                <w:tcPr>
                  <w:tcW w:w="3260" w:type="dxa"/>
                </w:tcPr>
                <w:p w14:paraId="5720E4F6" w14:textId="77777777" w:rsidR="0068379B" w:rsidRPr="003E2018" w:rsidRDefault="0068379B" w:rsidP="006F1F7C">
                  <w:pPr>
                    <w:framePr w:hSpace="180" w:wrap="around" w:vAnchor="text" w:hAnchor="text" w:y="1"/>
                    <w:suppressOverlap/>
                    <w:rPr>
                      <w:sz w:val="24"/>
                      <w:szCs w:val="24"/>
                    </w:rPr>
                  </w:pPr>
                  <w:r>
                    <w:rPr>
                      <w:sz w:val="24"/>
                      <w:szCs w:val="24"/>
                    </w:rPr>
                    <w:t xml:space="preserve">Анализ диктанта. </w:t>
                  </w:r>
                  <w:r w:rsidRPr="003E2018">
                    <w:rPr>
                      <w:sz w:val="24"/>
                      <w:szCs w:val="24"/>
                    </w:rPr>
                    <w:t xml:space="preserve">Слитное и раздельное написание </w:t>
                  </w:r>
                  <w:r w:rsidRPr="003E2018">
                    <w:rPr>
                      <w:b/>
                      <w:i/>
                      <w:sz w:val="24"/>
                      <w:szCs w:val="24"/>
                    </w:rPr>
                    <w:t>не</w:t>
                  </w:r>
                  <w:r w:rsidRPr="003E2018">
                    <w:rPr>
                      <w:sz w:val="24"/>
                      <w:szCs w:val="24"/>
                    </w:rPr>
                    <w:t xml:space="preserve"> с причастиями.</w:t>
                  </w:r>
                </w:p>
              </w:tc>
              <w:tc>
                <w:tcPr>
                  <w:tcW w:w="7513" w:type="dxa"/>
                </w:tcPr>
                <w:p w14:paraId="23FC9B8B" w14:textId="77777777" w:rsidR="0068379B" w:rsidRPr="00FB5CA9" w:rsidRDefault="0068379B" w:rsidP="006F1F7C">
                  <w:pPr>
                    <w:framePr w:hSpace="180" w:wrap="around" w:vAnchor="text" w:hAnchor="text" w:y="1"/>
                    <w:autoSpaceDE w:val="0"/>
                    <w:autoSpaceDN w:val="0"/>
                    <w:adjustRightInd w:val="0"/>
                    <w:suppressOverlap/>
                    <w:jc w:val="both"/>
                    <w:rPr>
                      <w:iCs/>
                      <w:sz w:val="24"/>
                      <w:szCs w:val="24"/>
                    </w:rPr>
                  </w:pPr>
                  <w:r w:rsidRPr="003E2018">
                    <w:rPr>
                      <w:iCs/>
                      <w:sz w:val="24"/>
                      <w:szCs w:val="24"/>
                    </w:rPr>
                    <w:t>Усваивают правило слитного раздельного написания не с причастиями. Выполняют упражнения, руководствуясь усвоенным правилом. Выразительно читают текст, работая над его особенностями. Тренируются в разных видах орфогр</w:t>
                  </w:r>
                  <w:r w:rsidR="00FB5CA9">
                    <w:rPr>
                      <w:iCs/>
                      <w:sz w:val="24"/>
                      <w:szCs w:val="24"/>
                    </w:rPr>
                    <w:t>амм, связанных с написанием не.</w:t>
                  </w:r>
                </w:p>
              </w:tc>
              <w:tc>
                <w:tcPr>
                  <w:tcW w:w="1418" w:type="dxa"/>
                </w:tcPr>
                <w:p w14:paraId="2CE7E5BC" w14:textId="77777777" w:rsidR="0068379B" w:rsidRPr="003E2018" w:rsidRDefault="00FF46E2" w:rsidP="006F1F7C">
                  <w:pPr>
                    <w:framePr w:hSpace="180" w:wrap="around" w:vAnchor="text" w:hAnchor="text" w:y="1"/>
                    <w:suppressOverlap/>
                    <w:rPr>
                      <w:sz w:val="24"/>
                      <w:szCs w:val="24"/>
                    </w:rPr>
                  </w:pPr>
                  <w:r>
                    <w:rPr>
                      <w:sz w:val="24"/>
                      <w:szCs w:val="24"/>
                    </w:rPr>
                    <w:t>11</w:t>
                  </w:r>
                  <w:r w:rsidR="007C6AEA">
                    <w:rPr>
                      <w:sz w:val="24"/>
                      <w:szCs w:val="24"/>
                    </w:rPr>
                    <w:t>.11</w:t>
                  </w:r>
                </w:p>
              </w:tc>
              <w:tc>
                <w:tcPr>
                  <w:tcW w:w="1418" w:type="dxa"/>
                </w:tcPr>
                <w:p w14:paraId="576526A7" w14:textId="77777777" w:rsidR="0068379B" w:rsidRPr="003E2018" w:rsidRDefault="0068379B" w:rsidP="006F1F7C">
                  <w:pPr>
                    <w:framePr w:hSpace="180" w:wrap="around" w:vAnchor="text" w:hAnchor="text" w:y="1"/>
                    <w:suppressOverlap/>
                    <w:rPr>
                      <w:sz w:val="24"/>
                      <w:szCs w:val="24"/>
                    </w:rPr>
                  </w:pPr>
                </w:p>
              </w:tc>
            </w:tr>
            <w:tr w:rsidR="00870D52" w:rsidRPr="003E2018" w14:paraId="6C48E531" w14:textId="77777777" w:rsidTr="007F6783">
              <w:tc>
                <w:tcPr>
                  <w:tcW w:w="846" w:type="dxa"/>
                </w:tcPr>
                <w:p w14:paraId="3B9BAE69" w14:textId="77777777" w:rsidR="00870D52" w:rsidRPr="003E2018" w:rsidRDefault="00FC78EA" w:rsidP="006F1F7C">
                  <w:pPr>
                    <w:framePr w:hSpace="180" w:wrap="around" w:vAnchor="text" w:hAnchor="text" w:y="1"/>
                    <w:suppressOverlap/>
                    <w:rPr>
                      <w:sz w:val="24"/>
                      <w:szCs w:val="24"/>
                    </w:rPr>
                  </w:pPr>
                  <w:r>
                    <w:rPr>
                      <w:sz w:val="24"/>
                      <w:szCs w:val="24"/>
                    </w:rPr>
                    <w:t>40</w:t>
                  </w:r>
                </w:p>
              </w:tc>
              <w:tc>
                <w:tcPr>
                  <w:tcW w:w="3260" w:type="dxa"/>
                </w:tcPr>
                <w:p w14:paraId="5E7EBAAC" w14:textId="77777777" w:rsidR="00870D52" w:rsidRDefault="00870D52" w:rsidP="006F1F7C">
                  <w:pPr>
                    <w:framePr w:hSpace="180" w:wrap="around" w:vAnchor="text" w:hAnchor="text" w:y="1"/>
                    <w:suppressOverlap/>
                    <w:rPr>
                      <w:sz w:val="24"/>
                      <w:szCs w:val="24"/>
                    </w:rPr>
                  </w:pPr>
                  <w:r>
                    <w:rPr>
                      <w:sz w:val="24"/>
                      <w:szCs w:val="24"/>
                    </w:rPr>
                    <w:t xml:space="preserve">Практическая работа «Слитное и раздельное написание не с </w:t>
                  </w:r>
                  <w:r>
                    <w:rPr>
                      <w:sz w:val="24"/>
                      <w:szCs w:val="24"/>
                    </w:rPr>
                    <w:lastRenderedPageBreak/>
                    <w:t>причастиями»</w:t>
                  </w:r>
                </w:p>
              </w:tc>
              <w:tc>
                <w:tcPr>
                  <w:tcW w:w="7513" w:type="dxa"/>
                </w:tcPr>
                <w:p w14:paraId="3ECC5218" w14:textId="77777777" w:rsidR="00870D52" w:rsidRPr="003E2018" w:rsidRDefault="00341862" w:rsidP="006F1F7C">
                  <w:pPr>
                    <w:framePr w:hSpace="180" w:wrap="around" w:vAnchor="text" w:hAnchor="text" w:y="1"/>
                    <w:autoSpaceDE w:val="0"/>
                    <w:autoSpaceDN w:val="0"/>
                    <w:adjustRightInd w:val="0"/>
                    <w:suppressOverlap/>
                    <w:jc w:val="both"/>
                    <w:rPr>
                      <w:iCs/>
                      <w:sz w:val="24"/>
                      <w:szCs w:val="24"/>
                    </w:rPr>
                  </w:pPr>
                  <w:r>
                    <w:rPr>
                      <w:iCs/>
                      <w:sz w:val="24"/>
                      <w:szCs w:val="24"/>
                    </w:rPr>
                    <w:lastRenderedPageBreak/>
                    <w:t>Повторение и закрепление теоретического материала, выполнение практической работы.</w:t>
                  </w:r>
                </w:p>
              </w:tc>
              <w:tc>
                <w:tcPr>
                  <w:tcW w:w="1418" w:type="dxa"/>
                </w:tcPr>
                <w:p w14:paraId="3F7634FE" w14:textId="77777777" w:rsidR="00870D52" w:rsidRPr="003E2018" w:rsidRDefault="00FF46E2" w:rsidP="006F1F7C">
                  <w:pPr>
                    <w:framePr w:hSpace="180" w:wrap="around" w:vAnchor="text" w:hAnchor="text" w:y="1"/>
                    <w:suppressOverlap/>
                    <w:rPr>
                      <w:sz w:val="24"/>
                      <w:szCs w:val="24"/>
                    </w:rPr>
                  </w:pPr>
                  <w:r>
                    <w:rPr>
                      <w:sz w:val="24"/>
                      <w:szCs w:val="24"/>
                    </w:rPr>
                    <w:t>12</w:t>
                  </w:r>
                  <w:r w:rsidR="007C6AEA">
                    <w:rPr>
                      <w:sz w:val="24"/>
                      <w:szCs w:val="24"/>
                    </w:rPr>
                    <w:t>.11</w:t>
                  </w:r>
                </w:p>
              </w:tc>
              <w:tc>
                <w:tcPr>
                  <w:tcW w:w="1418" w:type="dxa"/>
                </w:tcPr>
                <w:p w14:paraId="34DBB8AF" w14:textId="77777777" w:rsidR="00870D52" w:rsidRPr="003E2018" w:rsidRDefault="00870D52" w:rsidP="006F1F7C">
                  <w:pPr>
                    <w:framePr w:hSpace="180" w:wrap="around" w:vAnchor="text" w:hAnchor="text" w:y="1"/>
                    <w:suppressOverlap/>
                    <w:rPr>
                      <w:sz w:val="24"/>
                      <w:szCs w:val="24"/>
                    </w:rPr>
                  </w:pPr>
                </w:p>
              </w:tc>
            </w:tr>
            <w:tr w:rsidR="0068379B" w:rsidRPr="003E2018" w14:paraId="6330B025" w14:textId="77777777" w:rsidTr="007F6783">
              <w:tc>
                <w:tcPr>
                  <w:tcW w:w="846" w:type="dxa"/>
                </w:tcPr>
                <w:p w14:paraId="438D7DEA" w14:textId="77777777" w:rsidR="0068379B" w:rsidRPr="003E2018" w:rsidRDefault="00FC78EA" w:rsidP="006F1F7C">
                  <w:pPr>
                    <w:framePr w:hSpace="180" w:wrap="around" w:vAnchor="text" w:hAnchor="text" w:y="1"/>
                    <w:suppressOverlap/>
                    <w:rPr>
                      <w:sz w:val="24"/>
                      <w:szCs w:val="24"/>
                    </w:rPr>
                  </w:pPr>
                  <w:r>
                    <w:rPr>
                      <w:sz w:val="24"/>
                      <w:szCs w:val="24"/>
                    </w:rPr>
                    <w:t>41</w:t>
                  </w:r>
                </w:p>
              </w:tc>
              <w:tc>
                <w:tcPr>
                  <w:tcW w:w="3260" w:type="dxa"/>
                </w:tcPr>
                <w:p w14:paraId="26245041" w14:textId="77777777" w:rsidR="0068379B" w:rsidRPr="003E2018" w:rsidRDefault="0068379B" w:rsidP="006F1F7C">
                  <w:pPr>
                    <w:framePr w:hSpace="180" w:wrap="around" w:vAnchor="text" w:hAnchor="text" w:y="1"/>
                    <w:suppressOverlap/>
                    <w:rPr>
                      <w:sz w:val="24"/>
                      <w:szCs w:val="24"/>
                    </w:rPr>
                  </w:pPr>
                  <w:r w:rsidRPr="003E2018">
                    <w:rPr>
                      <w:sz w:val="24"/>
                      <w:szCs w:val="24"/>
                    </w:rPr>
                    <w:t xml:space="preserve">Буквы </w:t>
                  </w:r>
                  <w:r w:rsidRPr="003E2018">
                    <w:rPr>
                      <w:b/>
                      <w:i/>
                      <w:sz w:val="24"/>
                      <w:szCs w:val="24"/>
                    </w:rPr>
                    <w:t>е</w:t>
                  </w:r>
                  <w:r w:rsidRPr="003E2018">
                    <w:rPr>
                      <w:sz w:val="24"/>
                      <w:szCs w:val="24"/>
                    </w:rPr>
                    <w:t xml:space="preserve"> и </w:t>
                  </w:r>
                  <w:r w:rsidRPr="003E2018">
                    <w:rPr>
                      <w:b/>
                      <w:i/>
                      <w:sz w:val="24"/>
                      <w:szCs w:val="24"/>
                    </w:rPr>
                    <w:t>ё</w:t>
                  </w:r>
                  <w:r w:rsidRPr="003E2018">
                    <w:rPr>
                      <w:sz w:val="24"/>
                      <w:szCs w:val="24"/>
                    </w:rPr>
                    <w:t xml:space="preserve"> после шипящих в суффиксах страдательных причастий прошедшего времени.</w:t>
                  </w:r>
                </w:p>
              </w:tc>
              <w:tc>
                <w:tcPr>
                  <w:tcW w:w="7513" w:type="dxa"/>
                </w:tcPr>
                <w:p w14:paraId="5A2783B6" w14:textId="77777777" w:rsidR="0068379B" w:rsidRPr="003E2018" w:rsidRDefault="0068379B" w:rsidP="006F1F7C">
                  <w:pPr>
                    <w:framePr w:hSpace="180" w:wrap="around" w:vAnchor="text" w:hAnchor="text" w:y="1"/>
                    <w:suppressOverlap/>
                    <w:rPr>
                      <w:sz w:val="24"/>
                      <w:szCs w:val="24"/>
                    </w:rPr>
                  </w:pPr>
                  <w:r w:rsidRPr="003E2018">
                    <w:rPr>
                      <w:iCs/>
                      <w:sz w:val="24"/>
                      <w:szCs w:val="24"/>
                    </w:rPr>
                    <w:t>Усваивают правило выбора е/ё после шипящих в суффиксах страдательных причастий прошедшего времени. Выполняют упражнения, руководствуясь усвоенным правилом.</w:t>
                  </w:r>
                </w:p>
              </w:tc>
              <w:tc>
                <w:tcPr>
                  <w:tcW w:w="1418" w:type="dxa"/>
                </w:tcPr>
                <w:p w14:paraId="38F4BC80" w14:textId="77777777" w:rsidR="0068379B" w:rsidRPr="003E2018" w:rsidRDefault="00FF46E2" w:rsidP="006F1F7C">
                  <w:pPr>
                    <w:framePr w:hSpace="180" w:wrap="around" w:vAnchor="text" w:hAnchor="text" w:y="1"/>
                    <w:suppressOverlap/>
                    <w:rPr>
                      <w:sz w:val="24"/>
                      <w:szCs w:val="24"/>
                    </w:rPr>
                  </w:pPr>
                  <w:r>
                    <w:rPr>
                      <w:sz w:val="24"/>
                      <w:szCs w:val="24"/>
                    </w:rPr>
                    <w:t>16</w:t>
                  </w:r>
                  <w:r w:rsidR="007C6AEA">
                    <w:rPr>
                      <w:sz w:val="24"/>
                      <w:szCs w:val="24"/>
                    </w:rPr>
                    <w:t>.11</w:t>
                  </w:r>
                </w:p>
              </w:tc>
              <w:tc>
                <w:tcPr>
                  <w:tcW w:w="1418" w:type="dxa"/>
                </w:tcPr>
                <w:p w14:paraId="1FF05D1C" w14:textId="77777777" w:rsidR="0068379B" w:rsidRPr="003E2018" w:rsidRDefault="0068379B" w:rsidP="006F1F7C">
                  <w:pPr>
                    <w:framePr w:hSpace="180" w:wrap="around" w:vAnchor="text" w:hAnchor="text" w:y="1"/>
                    <w:suppressOverlap/>
                    <w:rPr>
                      <w:sz w:val="24"/>
                      <w:szCs w:val="24"/>
                    </w:rPr>
                  </w:pPr>
                </w:p>
              </w:tc>
            </w:tr>
            <w:tr w:rsidR="00190ED0" w:rsidRPr="003E2018" w14:paraId="0B57F9B3" w14:textId="77777777" w:rsidTr="007F6783">
              <w:tc>
                <w:tcPr>
                  <w:tcW w:w="846" w:type="dxa"/>
                </w:tcPr>
                <w:p w14:paraId="5DE26563" w14:textId="77777777" w:rsidR="00190ED0" w:rsidRPr="003E2018" w:rsidRDefault="00FC78EA" w:rsidP="006F1F7C">
                  <w:pPr>
                    <w:framePr w:hSpace="180" w:wrap="around" w:vAnchor="text" w:hAnchor="text" w:y="1"/>
                    <w:suppressOverlap/>
                    <w:rPr>
                      <w:sz w:val="24"/>
                      <w:szCs w:val="24"/>
                    </w:rPr>
                  </w:pPr>
                  <w:r>
                    <w:rPr>
                      <w:sz w:val="24"/>
                      <w:szCs w:val="24"/>
                    </w:rPr>
                    <w:t>42</w:t>
                  </w:r>
                </w:p>
              </w:tc>
              <w:tc>
                <w:tcPr>
                  <w:tcW w:w="3260" w:type="dxa"/>
                </w:tcPr>
                <w:p w14:paraId="51588106" w14:textId="77777777" w:rsidR="00190ED0" w:rsidRPr="003E2018" w:rsidRDefault="00190ED0" w:rsidP="006F1F7C">
                  <w:pPr>
                    <w:framePr w:hSpace="180" w:wrap="around" w:vAnchor="text" w:hAnchor="text" w:y="1"/>
                    <w:suppressOverlap/>
                    <w:rPr>
                      <w:sz w:val="24"/>
                      <w:szCs w:val="24"/>
                    </w:rPr>
                  </w:pPr>
                  <w:r w:rsidRPr="003E2018">
                    <w:rPr>
                      <w:sz w:val="24"/>
                      <w:szCs w:val="24"/>
                    </w:rPr>
                    <w:t>Р.р. Сочинение. Портретное описание.(упр.166, 167)</w:t>
                  </w:r>
                </w:p>
              </w:tc>
              <w:tc>
                <w:tcPr>
                  <w:tcW w:w="7513" w:type="dxa"/>
                </w:tcPr>
                <w:p w14:paraId="4B5A98E6" w14:textId="77777777" w:rsidR="00190ED0" w:rsidRPr="003E2018" w:rsidRDefault="00190ED0" w:rsidP="006F1F7C">
                  <w:pPr>
                    <w:framePr w:hSpace="180" w:wrap="around" w:vAnchor="text" w:hAnchor="text" w:y="1"/>
                    <w:suppressOverlap/>
                    <w:rPr>
                      <w:sz w:val="24"/>
                      <w:szCs w:val="24"/>
                    </w:rPr>
                  </w:pPr>
                  <w:r w:rsidRPr="003E2018">
                    <w:rPr>
                      <w:color w:val="1C1C1C"/>
                      <w:sz w:val="24"/>
                      <w:szCs w:val="24"/>
                    </w:rPr>
                    <w:t>Пишут сочинение-описание внешности, используя составленный план и собранные материалы</w:t>
                  </w:r>
                </w:p>
              </w:tc>
              <w:tc>
                <w:tcPr>
                  <w:tcW w:w="1418" w:type="dxa"/>
                </w:tcPr>
                <w:p w14:paraId="6DA88199" w14:textId="77777777" w:rsidR="00190ED0" w:rsidRPr="003E2018" w:rsidRDefault="00FF46E2" w:rsidP="006F1F7C">
                  <w:pPr>
                    <w:framePr w:hSpace="180" w:wrap="around" w:vAnchor="text" w:hAnchor="text" w:y="1"/>
                    <w:suppressOverlap/>
                    <w:rPr>
                      <w:sz w:val="24"/>
                      <w:szCs w:val="24"/>
                    </w:rPr>
                  </w:pPr>
                  <w:r>
                    <w:rPr>
                      <w:sz w:val="24"/>
                      <w:szCs w:val="24"/>
                    </w:rPr>
                    <w:t>17</w:t>
                  </w:r>
                  <w:r w:rsidR="007C6AEA">
                    <w:rPr>
                      <w:sz w:val="24"/>
                      <w:szCs w:val="24"/>
                    </w:rPr>
                    <w:t>.11</w:t>
                  </w:r>
                </w:p>
              </w:tc>
              <w:tc>
                <w:tcPr>
                  <w:tcW w:w="1418" w:type="dxa"/>
                </w:tcPr>
                <w:p w14:paraId="7480C6CF" w14:textId="77777777" w:rsidR="00190ED0" w:rsidRPr="003E2018" w:rsidRDefault="00190ED0" w:rsidP="006F1F7C">
                  <w:pPr>
                    <w:framePr w:hSpace="180" w:wrap="around" w:vAnchor="text" w:hAnchor="text" w:y="1"/>
                    <w:suppressOverlap/>
                    <w:rPr>
                      <w:sz w:val="24"/>
                      <w:szCs w:val="24"/>
                    </w:rPr>
                  </w:pPr>
                </w:p>
              </w:tc>
            </w:tr>
            <w:tr w:rsidR="00190ED0" w:rsidRPr="003E2018" w14:paraId="5F2C3713" w14:textId="77777777" w:rsidTr="007F6783">
              <w:tc>
                <w:tcPr>
                  <w:tcW w:w="846" w:type="dxa"/>
                </w:tcPr>
                <w:p w14:paraId="4912FD4D" w14:textId="77777777" w:rsidR="00190ED0" w:rsidRPr="003E2018" w:rsidRDefault="00B752B5" w:rsidP="006F1F7C">
                  <w:pPr>
                    <w:framePr w:hSpace="180" w:wrap="around" w:vAnchor="text" w:hAnchor="text" w:y="1"/>
                    <w:suppressOverlap/>
                    <w:rPr>
                      <w:sz w:val="24"/>
                      <w:szCs w:val="24"/>
                    </w:rPr>
                  </w:pPr>
                  <w:r>
                    <w:rPr>
                      <w:sz w:val="24"/>
                      <w:szCs w:val="24"/>
                    </w:rPr>
                    <w:t>43</w:t>
                  </w:r>
                </w:p>
              </w:tc>
              <w:tc>
                <w:tcPr>
                  <w:tcW w:w="3260" w:type="dxa"/>
                </w:tcPr>
                <w:p w14:paraId="788C526E" w14:textId="77777777" w:rsidR="00190ED0" w:rsidRPr="003E2018" w:rsidRDefault="00190ED0" w:rsidP="006F1F7C">
                  <w:pPr>
                    <w:framePr w:hSpace="180" w:wrap="around" w:vAnchor="text" w:hAnchor="text" w:y="1"/>
                    <w:suppressOverlap/>
                    <w:rPr>
                      <w:sz w:val="24"/>
                      <w:szCs w:val="24"/>
                    </w:rPr>
                  </w:pPr>
                  <w:r w:rsidRPr="003E2018">
                    <w:rPr>
                      <w:sz w:val="24"/>
                      <w:szCs w:val="24"/>
                    </w:rPr>
                    <w:t>Повторение темы «Причастие». Тест.</w:t>
                  </w:r>
                </w:p>
              </w:tc>
              <w:tc>
                <w:tcPr>
                  <w:tcW w:w="7513" w:type="dxa"/>
                </w:tcPr>
                <w:p w14:paraId="3A432F89" w14:textId="77777777" w:rsidR="00190ED0" w:rsidRPr="003E2018" w:rsidRDefault="00190ED0" w:rsidP="006F1F7C">
                  <w:pPr>
                    <w:framePr w:hSpace="180" w:wrap="around" w:vAnchor="text" w:hAnchor="text" w:y="1"/>
                    <w:suppressOverlap/>
                    <w:rPr>
                      <w:sz w:val="24"/>
                      <w:szCs w:val="24"/>
                    </w:rPr>
                  </w:pPr>
                  <w:r w:rsidRPr="003E2018">
                    <w:rPr>
                      <w:iCs/>
                      <w:sz w:val="24"/>
                      <w:szCs w:val="24"/>
                    </w:rPr>
                    <w:t>Отвечают на контрольные вопросы и выполняют контрольные задания. Составляют и заполняют таблицы. Распределяют причастия в зависимости от видов орфограмм</w:t>
                  </w:r>
                </w:p>
              </w:tc>
              <w:tc>
                <w:tcPr>
                  <w:tcW w:w="1418" w:type="dxa"/>
                </w:tcPr>
                <w:p w14:paraId="3E837210" w14:textId="77777777" w:rsidR="00190ED0" w:rsidRPr="003E2018" w:rsidRDefault="00FF46E2" w:rsidP="006F1F7C">
                  <w:pPr>
                    <w:framePr w:hSpace="180" w:wrap="around" w:vAnchor="text" w:hAnchor="text" w:y="1"/>
                    <w:suppressOverlap/>
                    <w:rPr>
                      <w:sz w:val="24"/>
                      <w:szCs w:val="24"/>
                    </w:rPr>
                  </w:pPr>
                  <w:r>
                    <w:rPr>
                      <w:sz w:val="24"/>
                      <w:szCs w:val="24"/>
                    </w:rPr>
                    <w:t>18</w:t>
                  </w:r>
                  <w:r w:rsidR="007C6AEA">
                    <w:rPr>
                      <w:sz w:val="24"/>
                      <w:szCs w:val="24"/>
                    </w:rPr>
                    <w:t>.11</w:t>
                  </w:r>
                </w:p>
              </w:tc>
              <w:tc>
                <w:tcPr>
                  <w:tcW w:w="1418" w:type="dxa"/>
                </w:tcPr>
                <w:p w14:paraId="53BB9ABD" w14:textId="77777777" w:rsidR="00190ED0" w:rsidRPr="003E2018" w:rsidRDefault="00190ED0" w:rsidP="006F1F7C">
                  <w:pPr>
                    <w:framePr w:hSpace="180" w:wrap="around" w:vAnchor="text" w:hAnchor="text" w:y="1"/>
                    <w:suppressOverlap/>
                    <w:rPr>
                      <w:sz w:val="24"/>
                      <w:szCs w:val="24"/>
                    </w:rPr>
                  </w:pPr>
                </w:p>
              </w:tc>
            </w:tr>
            <w:tr w:rsidR="009E31E9" w:rsidRPr="003E2018" w14:paraId="5B003568" w14:textId="77777777" w:rsidTr="007F6783">
              <w:tc>
                <w:tcPr>
                  <w:tcW w:w="846" w:type="dxa"/>
                </w:tcPr>
                <w:p w14:paraId="3E49BBC1" w14:textId="77777777" w:rsidR="009E31E9" w:rsidRPr="003E2018" w:rsidRDefault="00B752B5" w:rsidP="006F1F7C">
                  <w:pPr>
                    <w:framePr w:hSpace="180" w:wrap="around" w:vAnchor="text" w:hAnchor="text" w:y="1"/>
                    <w:suppressOverlap/>
                    <w:rPr>
                      <w:sz w:val="24"/>
                      <w:szCs w:val="24"/>
                    </w:rPr>
                  </w:pPr>
                  <w:r>
                    <w:rPr>
                      <w:sz w:val="24"/>
                      <w:szCs w:val="24"/>
                    </w:rPr>
                    <w:t>44</w:t>
                  </w:r>
                </w:p>
              </w:tc>
              <w:tc>
                <w:tcPr>
                  <w:tcW w:w="3260" w:type="dxa"/>
                </w:tcPr>
                <w:p w14:paraId="2DB4AB83" w14:textId="77777777" w:rsidR="009E31E9" w:rsidRPr="003E2018" w:rsidRDefault="009E31E9" w:rsidP="006F1F7C">
                  <w:pPr>
                    <w:framePr w:hSpace="180" w:wrap="around" w:vAnchor="text" w:hAnchor="text" w:y="1"/>
                    <w:suppressOverlap/>
                    <w:rPr>
                      <w:sz w:val="24"/>
                      <w:szCs w:val="24"/>
                    </w:rPr>
                  </w:pPr>
                  <w:r>
                    <w:rPr>
                      <w:sz w:val="24"/>
                      <w:szCs w:val="24"/>
                    </w:rPr>
                    <w:t>Анализ контрольной работы и работа над ошибками</w:t>
                  </w:r>
                </w:p>
              </w:tc>
              <w:tc>
                <w:tcPr>
                  <w:tcW w:w="7513" w:type="dxa"/>
                </w:tcPr>
                <w:p w14:paraId="0724969C" w14:textId="77777777" w:rsidR="009E31E9" w:rsidRPr="003E2018" w:rsidRDefault="00341862" w:rsidP="006F1F7C">
                  <w:pPr>
                    <w:framePr w:hSpace="180" w:wrap="around" w:vAnchor="text" w:hAnchor="text" w:y="1"/>
                    <w:suppressOverlap/>
                    <w:rPr>
                      <w:iCs/>
                      <w:sz w:val="24"/>
                      <w:szCs w:val="24"/>
                    </w:rPr>
                  </w:pPr>
                  <w:r>
                    <w:rPr>
                      <w:iCs/>
                      <w:sz w:val="24"/>
                      <w:szCs w:val="24"/>
                    </w:rPr>
                    <w:t>Выполнение работы над ошибками. Выполнение тестовых заданий на закрепление, подготовка к диктанту.</w:t>
                  </w:r>
                </w:p>
              </w:tc>
              <w:tc>
                <w:tcPr>
                  <w:tcW w:w="1418" w:type="dxa"/>
                </w:tcPr>
                <w:p w14:paraId="21B2A63B" w14:textId="77777777" w:rsidR="009E31E9" w:rsidRPr="003E2018" w:rsidRDefault="00FF46E2" w:rsidP="006F1F7C">
                  <w:pPr>
                    <w:framePr w:hSpace="180" w:wrap="around" w:vAnchor="text" w:hAnchor="text" w:y="1"/>
                    <w:suppressOverlap/>
                    <w:rPr>
                      <w:sz w:val="24"/>
                      <w:szCs w:val="24"/>
                    </w:rPr>
                  </w:pPr>
                  <w:r>
                    <w:rPr>
                      <w:sz w:val="24"/>
                      <w:szCs w:val="24"/>
                    </w:rPr>
                    <w:t>19</w:t>
                  </w:r>
                  <w:r w:rsidR="007C6AEA">
                    <w:rPr>
                      <w:sz w:val="24"/>
                      <w:szCs w:val="24"/>
                    </w:rPr>
                    <w:t>.11</w:t>
                  </w:r>
                </w:p>
              </w:tc>
              <w:tc>
                <w:tcPr>
                  <w:tcW w:w="1418" w:type="dxa"/>
                </w:tcPr>
                <w:p w14:paraId="5D9FEAD1" w14:textId="77777777" w:rsidR="009E31E9" w:rsidRPr="003E2018" w:rsidRDefault="009E31E9" w:rsidP="006F1F7C">
                  <w:pPr>
                    <w:framePr w:hSpace="180" w:wrap="around" w:vAnchor="text" w:hAnchor="text" w:y="1"/>
                    <w:suppressOverlap/>
                    <w:rPr>
                      <w:sz w:val="24"/>
                      <w:szCs w:val="24"/>
                    </w:rPr>
                  </w:pPr>
                </w:p>
              </w:tc>
            </w:tr>
            <w:tr w:rsidR="00190ED0" w:rsidRPr="003E2018" w14:paraId="35223003" w14:textId="77777777" w:rsidTr="007F6783">
              <w:tc>
                <w:tcPr>
                  <w:tcW w:w="846" w:type="dxa"/>
                </w:tcPr>
                <w:p w14:paraId="320DBCAF" w14:textId="77777777" w:rsidR="00190ED0" w:rsidRPr="003E2018" w:rsidRDefault="00B752B5" w:rsidP="006F1F7C">
                  <w:pPr>
                    <w:framePr w:hSpace="180" w:wrap="around" w:vAnchor="text" w:hAnchor="text" w:y="1"/>
                    <w:suppressOverlap/>
                    <w:rPr>
                      <w:sz w:val="24"/>
                      <w:szCs w:val="24"/>
                    </w:rPr>
                  </w:pPr>
                  <w:r>
                    <w:rPr>
                      <w:sz w:val="24"/>
                      <w:szCs w:val="24"/>
                    </w:rPr>
                    <w:t>45</w:t>
                  </w:r>
                </w:p>
              </w:tc>
              <w:tc>
                <w:tcPr>
                  <w:tcW w:w="3260" w:type="dxa"/>
                </w:tcPr>
                <w:p w14:paraId="540C609C" w14:textId="77777777" w:rsidR="00190ED0" w:rsidRPr="003E2018" w:rsidRDefault="00190ED0" w:rsidP="006F1F7C">
                  <w:pPr>
                    <w:framePr w:hSpace="180" w:wrap="around" w:vAnchor="text" w:hAnchor="text" w:y="1"/>
                    <w:suppressOverlap/>
                    <w:rPr>
                      <w:sz w:val="24"/>
                      <w:szCs w:val="24"/>
                    </w:rPr>
                  </w:pPr>
                  <w:r w:rsidRPr="003E2018">
                    <w:rPr>
                      <w:sz w:val="24"/>
                      <w:szCs w:val="24"/>
                    </w:rPr>
                    <w:t>Контрольный диктант.</w:t>
                  </w:r>
                </w:p>
              </w:tc>
              <w:tc>
                <w:tcPr>
                  <w:tcW w:w="7513" w:type="dxa"/>
                </w:tcPr>
                <w:p w14:paraId="79E3351B" w14:textId="77777777" w:rsidR="00190ED0" w:rsidRPr="003E2018" w:rsidRDefault="00341862" w:rsidP="006F1F7C">
                  <w:pPr>
                    <w:framePr w:hSpace="180" w:wrap="around" w:vAnchor="text" w:hAnchor="text" w:y="1"/>
                    <w:suppressOverlap/>
                    <w:rPr>
                      <w:sz w:val="24"/>
                      <w:szCs w:val="24"/>
                    </w:rPr>
                  </w:pPr>
                  <w:r>
                    <w:rPr>
                      <w:sz w:val="24"/>
                      <w:szCs w:val="24"/>
                    </w:rPr>
                    <w:t xml:space="preserve">Контроль знаний. </w:t>
                  </w:r>
                  <w:r w:rsidR="00FB5CA9" w:rsidRPr="003E2018">
                    <w:rPr>
                      <w:sz w:val="24"/>
                      <w:szCs w:val="24"/>
                    </w:rPr>
                    <w:t>Д</w:t>
                  </w:r>
                  <w:r w:rsidR="00190ED0" w:rsidRPr="003E2018">
                    <w:rPr>
                      <w:sz w:val="24"/>
                      <w:szCs w:val="24"/>
                    </w:rPr>
                    <w:t>иктант</w:t>
                  </w:r>
                </w:p>
              </w:tc>
              <w:tc>
                <w:tcPr>
                  <w:tcW w:w="1418" w:type="dxa"/>
                </w:tcPr>
                <w:p w14:paraId="1C79575A" w14:textId="77777777" w:rsidR="00190ED0" w:rsidRPr="003E2018" w:rsidRDefault="00FF46E2" w:rsidP="006F1F7C">
                  <w:pPr>
                    <w:framePr w:hSpace="180" w:wrap="around" w:vAnchor="text" w:hAnchor="text" w:y="1"/>
                    <w:suppressOverlap/>
                    <w:rPr>
                      <w:sz w:val="24"/>
                      <w:szCs w:val="24"/>
                    </w:rPr>
                  </w:pPr>
                  <w:r>
                    <w:rPr>
                      <w:sz w:val="24"/>
                      <w:szCs w:val="24"/>
                    </w:rPr>
                    <w:t>23</w:t>
                  </w:r>
                  <w:r w:rsidR="007C6AEA">
                    <w:rPr>
                      <w:sz w:val="24"/>
                      <w:szCs w:val="24"/>
                    </w:rPr>
                    <w:t>.11</w:t>
                  </w:r>
                </w:p>
              </w:tc>
              <w:tc>
                <w:tcPr>
                  <w:tcW w:w="1418" w:type="dxa"/>
                </w:tcPr>
                <w:p w14:paraId="7618EBFD" w14:textId="77777777" w:rsidR="00190ED0" w:rsidRPr="003E2018" w:rsidRDefault="00190ED0" w:rsidP="006F1F7C">
                  <w:pPr>
                    <w:framePr w:hSpace="180" w:wrap="around" w:vAnchor="text" w:hAnchor="text" w:y="1"/>
                    <w:suppressOverlap/>
                    <w:rPr>
                      <w:sz w:val="24"/>
                      <w:szCs w:val="24"/>
                    </w:rPr>
                  </w:pPr>
                </w:p>
              </w:tc>
            </w:tr>
            <w:tr w:rsidR="00815C66" w:rsidRPr="003E2018" w14:paraId="77015D63" w14:textId="77777777" w:rsidTr="007F6783">
              <w:tc>
                <w:tcPr>
                  <w:tcW w:w="846" w:type="dxa"/>
                </w:tcPr>
                <w:p w14:paraId="7B98BA87" w14:textId="77777777" w:rsidR="00815C66" w:rsidRPr="003E2018" w:rsidRDefault="00815C66" w:rsidP="006F1F7C">
                  <w:pPr>
                    <w:framePr w:hSpace="180" w:wrap="around" w:vAnchor="text" w:hAnchor="text" w:y="1"/>
                    <w:suppressOverlap/>
                    <w:rPr>
                      <w:sz w:val="24"/>
                      <w:szCs w:val="24"/>
                    </w:rPr>
                  </w:pPr>
                </w:p>
              </w:tc>
              <w:tc>
                <w:tcPr>
                  <w:tcW w:w="13609" w:type="dxa"/>
                  <w:gridSpan w:val="4"/>
                </w:tcPr>
                <w:p w14:paraId="2D38CC46" w14:textId="77777777" w:rsidR="00815C66" w:rsidRPr="003E2018" w:rsidRDefault="009A5E0A" w:rsidP="006F1F7C">
                  <w:pPr>
                    <w:framePr w:hSpace="180" w:wrap="around" w:vAnchor="text" w:hAnchor="text" w:y="1"/>
                    <w:suppressOverlap/>
                    <w:rPr>
                      <w:sz w:val="24"/>
                      <w:szCs w:val="24"/>
                    </w:rPr>
                  </w:pPr>
                  <w:r>
                    <w:rPr>
                      <w:b/>
                      <w:sz w:val="24"/>
                      <w:szCs w:val="24"/>
                    </w:rPr>
                    <w:t>ДЕЕПРИЧАСТИЕ ( 11</w:t>
                  </w:r>
                  <w:r w:rsidR="00815C66" w:rsidRPr="003E2018">
                    <w:rPr>
                      <w:b/>
                      <w:sz w:val="24"/>
                      <w:szCs w:val="24"/>
                    </w:rPr>
                    <w:t xml:space="preserve"> часов)</w:t>
                  </w:r>
                </w:p>
              </w:tc>
            </w:tr>
            <w:tr w:rsidR="00190ED0" w:rsidRPr="003E2018" w14:paraId="010EDBA0" w14:textId="77777777" w:rsidTr="007F6783">
              <w:tc>
                <w:tcPr>
                  <w:tcW w:w="846" w:type="dxa"/>
                </w:tcPr>
                <w:p w14:paraId="0A689581" w14:textId="77777777" w:rsidR="00190ED0" w:rsidRPr="003E2018" w:rsidRDefault="00B752B5" w:rsidP="006F1F7C">
                  <w:pPr>
                    <w:framePr w:hSpace="180" w:wrap="around" w:vAnchor="text" w:hAnchor="text" w:y="1"/>
                    <w:suppressOverlap/>
                    <w:rPr>
                      <w:sz w:val="24"/>
                      <w:szCs w:val="24"/>
                    </w:rPr>
                  </w:pPr>
                  <w:r>
                    <w:rPr>
                      <w:sz w:val="24"/>
                      <w:szCs w:val="24"/>
                    </w:rPr>
                    <w:t>46</w:t>
                  </w:r>
                </w:p>
              </w:tc>
              <w:tc>
                <w:tcPr>
                  <w:tcW w:w="3260" w:type="dxa"/>
                </w:tcPr>
                <w:p w14:paraId="693C3720" w14:textId="77777777" w:rsidR="00190ED0" w:rsidRPr="003E2018" w:rsidRDefault="00190ED0" w:rsidP="006F1F7C">
                  <w:pPr>
                    <w:framePr w:hSpace="180" w:wrap="around" w:vAnchor="text" w:hAnchor="text" w:y="1"/>
                    <w:suppressOverlap/>
                    <w:rPr>
                      <w:sz w:val="24"/>
                      <w:szCs w:val="24"/>
                    </w:rPr>
                  </w:pPr>
                  <w:r w:rsidRPr="003E2018">
                    <w:rPr>
                      <w:sz w:val="24"/>
                      <w:szCs w:val="24"/>
                    </w:rPr>
                    <w:t>Анализ диктанта. Деепричастие как часть речи.</w:t>
                  </w:r>
                </w:p>
              </w:tc>
              <w:tc>
                <w:tcPr>
                  <w:tcW w:w="7513" w:type="dxa"/>
                </w:tcPr>
                <w:p w14:paraId="461BA87B" w14:textId="77777777" w:rsidR="00190ED0" w:rsidRPr="003E2018" w:rsidRDefault="00190ED0" w:rsidP="006F1F7C">
                  <w:pPr>
                    <w:framePr w:hSpace="180" w:wrap="around" w:vAnchor="text" w:hAnchor="text" w:y="1"/>
                    <w:suppressOverlap/>
                    <w:rPr>
                      <w:sz w:val="24"/>
                      <w:szCs w:val="24"/>
                    </w:rPr>
                  </w:pPr>
                  <w:r w:rsidRPr="003E2018">
                    <w:rPr>
                      <w:sz w:val="24"/>
                      <w:szCs w:val="24"/>
                    </w:rPr>
                    <w:t>Анализируют и характеризуют общекатегориальное значение, морфологические признаки и синтаксическую роль деепричастия. Опознают деепричастие как самостоятельную часть речи.</w:t>
                  </w:r>
                </w:p>
              </w:tc>
              <w:tc>
                <w:tcPr>
                  <w:tcW w:w="1418" w:type="dxa"/>
                </w:tcPr>
                <w:p w14:paraId="2E1B5911" w14:textId="77777777" w:rsidR="00190ED0" w:rsidRPr="003E2018" w:rsidRDefault="00FF46E2" w:rsidP="006F1F7C">
                  <w:pPr>
                    <w:framePr w:hSpace="180" w:wrap="around" w:vAnchor="text" w:hAnchor="text" w:y="1"/>
                    <w:suppressOverlap/>
                    <w:rPr>
                      <w:sz w:val="24"/>
                      <w:szCs w:val="24"/>
                    </w:rPr>
                  </w:pPr>
                  <w:r>
                    <w:rPr>
                      <w:sz w:val="24"/>
                      <w:szCs w:val="24"/>
                    </w:rPr>
                    <w:t>24</w:t>
                  </w:r>
                  <w:r w:rsidR="007C6AEA">
                    <w:rPr>
                      <w:sz w:val="24"/>
                      <w:szCs w:val="24"/>
                    </w:rPr>
                    <w:t>.11</w:t>
                  </w:r>
                </w:p>
              </w:tc>
              <w:tc>
                <w:tcPr>
                  <w:tcW w:w="1418" w:type="dxa"/>
                </w:tcPr>
                <w:p w14:paraId="6A34A79B" w14:textId="77777777" w:rsidR="00190ED0" w:rsidRPr="003E2018" w:rsidRDefault="00190ED0" w:rsidP="006F1F7C">
                  <w:pPr>
                    <w:framePr w:hSpace="180" w:wrap="around" w:vAnchor="text" w:hAnchor="text" w:y="1"/>
                    <w:suppressOverlap/>
                    <w:rPr>
                      <w:sz w:val="24"/>
                      <w:szCs w:val="24"/>
                    </w:rPr>
                  </w:pPr>
                </w:p>
              </w:tc>
            </w:tr>
            <w:tr w:rsidR="00190ED0" w:rsidRPr="003E2018" w14:paraId="455FE4BD" w14:textId="77777777" w:rsidTr="007F6783">
              <w:tc>
                <w:tcPr>
                  <w:tcW w:w="846" w:type="dxa"/>
                </w:tcPr>
                <w:p w14:paraId="320C3555" w14:textId="77777777" w:rsidR="00190ED0" w:rsidRPr="003E2018" w:rsidRDefault="00B752B5" w:rsidP="006F1F7C">
                  <w:pPr>
                    <w:framePr w:hSpace="180" w:wrap="around" w:vAnchor="text" w:hAnchor="text" w:y="1"/>
                    <w:suppressOverlap/>
                    <w:rPr>
                      <w:sz w:val="24"/>
                      <w:szCs w:val="24"/>
                    </w:rPr>
                  </w:pPr>
                  <w:r>
                    <w:rPr>
                      <w:sz w:val="24"/>
                      <w:szCs w:val="24"/>
                    </w:rPr>
                    <w:t>47</w:t>
                  </w:r>
                </w:p>
              </w:tc>
              <w:tc>
                <w:tcPr>
                  <w:tcW w:w="3260" w:type="dxa"/>
                </w:tcPr>
                <w:p w14:paraId="1966DE2A" w14:textId="77777777" w:rsidR="00190ED0" w:rsidRPr="003E2018" w:rsidRDefault="00190ED0" w:rsidP="006F1F7C">
                  <w:pPr>
                    <w:framePr w:hSpace="180" w:wrap="around" w:vAnchor="text" w:hAnchor="text" w:y="1"/>
                    <w:suppressOverlap/>
                    <w:rPr>
                      <w:sz w:val="24"/>
                      <w:szCs w:val="24"/>
                    </w:rPr>
                  </w:pPr>
                  <w:r w:rsidRPr="003E2018">
                    <w:rPr>
                      <w:sz w:val="24"/>
                      <w:szCs w:val="24"/>
                    </w:rPr>
                    <w:t>Деепричастный оборот. Запятые при деепричастном обороте.</w:t>
                  </w:r>
                </w:p>
              </w:tc>
              <w:tc>
                <w:tcPr>
                  <w:tcW w:w="7513" w:type="dxa"/>
                </w:tcPr>
                <w:p w14:paraId="1A65BFE6" w14:textId="77777777" w:rsidR="00190ED0" w:rsidRPr="00FB5CA9" w:rsidRDefault="00190ED0" w:rsidP="006F1F7C">
                  <w:pPr>
                    <w:pStyle w:val="Standard"/>
                    <w:framePr w:hSpace="180" w:wrap="around" w:vAnchor="text" w:hAnchor="text" w:y="1"/>
                    <w:suppressOverlap/>
                    <w:jc w:val="both"/>
                    <w:rPr>
                      <w:rFonts w:ascii="Times New Roman" w:hAnsi="Times New Roman" w:cs="Times New Roman"/>
                      <w:sz w:val="24"/>
                    </w:rPr>
                  </w:pPr>
                  <w:r w:rsidRPr="003E2018">
                    <w:rPr>
                      <w:rFonts w:ascii="Times New Roman" w:hAnsi="Times New Roman" w:cs="Times New Roman"/>
                      <w:sz w:val="24"/>
                    </w:rPr>
                    <w:t>Определяют деепричастный оборот. Опознают деепричастные обороты и отмечают их с помощью графических обозначений. Читают текст, определяют его стиль и тип речи, структуру, составляют в</w:t>
                  </w:r>
                  <w:r w:rsidR="00FB5CA9">
                    <w:rPr>
                      <w:rFonts w:ascii="Times New Roman" w:hAnsi="Times New Roman" w:cs="Times New Roman"/>
                      <w:sz w:val="24"/>
                    </w:rPr>
                    <w:t>опросный план.</w:t>
                  </w:r>
                </w:p>
              </w:tc>
              <w:tc>
                <w:tcPr>
                  <w:tcW w:w="1418" w:type="dxa"/>
                </w:tcPr>
                <w:p w14:paraId="4C7F9316" w14:textId="77777777" w:rsidR="00190ED0" w:rsidRPr="003E2018" w:rsidRDefault="00FF46E2" w:rsidP="006F1F7C">
                  <w:pPr>
                    <w:framePr w:hSpace="180" w:wrap="around" w:vAnchor="text" w:hAnchor="text" w:y="1"/>
                    <w:suppressOverlap/>
                    <w:rPr>
                      <w:sz w:val="24"/>
                      <w:szCs w:val="24"/>
                    </w:rPr>
                  </w:pPr>
                  <w:r>
                    <w:rPr>
                      <w:sz w:val="24"/>
                      <w:szCs w:val="24"/>
                    </w:rPr>
                    <w:t>25</w:t>
                  </w:r>
                  <w:r w:rsidR="00D61F99">
                    <w:rPr>
                      <w:sz w:val="24"/>
                      <w:szCs w:val="24"/>
                    </w:rPr>
                    <w:t>.11</w:t>
                  </w:r>
                </w:p>
              </w:tc>
              <w:tc>
                <w:tcPr>
                  <w:tcW w:w="1418" w:type="dxa"/>
                </w:tcPr>
                <w:p w14:paraId="553AA1D9" w14:textId="77777777" w:rsidR="00190ED0" w:rsidRPr="003E2018" w:rsidRDefault="00190ED0" w:rsidP="006F1F7C">
                  <w:pPr>
                    <w:framePr w:hSpace="180" w:wrap="around" w:vAnchor="text" w:hAnchor="text" w:y="1"/>
                    <w:suppressOverlap/>
                    <w:rPr>
                      <w:sz w:val="24"/>
                      <w:szCs w:val="24"/>
                    </w:rPr>
                  </w:pPr>
                </w:p>
              </w:tc>
            </w:tr>
            <w:tr w:rsidR="009E31E9" w:rsidRPr="003E2018" w14:paraId="201C78A0" w14:textId="77777777" w:rsidTr="007F6783">
              <w:tc>
                <w:tcPr>
                  <w:tcW w:w="846" w:type="dxa"/>
                </w:tcPr>
                <w:p w14:paraId="0AD6F783" w14:textId="77777777" w:rsidR="009E31E9" w:rsidRPr="003E2018" w:rsidRDefault="00B752B5" w:rsidP="006F1F7C">
                  <w:pPr>
                    <w:framePr w:hSpace="180" w:wrap="around" w:vAnchor="text" w:hAnchor="text" w:y="1"/>
                    <w:suppressOverlap/>
                    <w:rPr>
                      <w:sz w:val="24"/>
                      <w:szCs w:val="24"/>
                    </w:rPr>
                  </w:pPr>
                  <w:r>
                    <w:rPr>
                      <w:sz w:val="24"/>
                      <w:szCs w:val="24"/>
                    </w:rPr>
                    <w:t>48</w:t>
                  </w:r>
                </w:p>
              </w:tc>
              <w:tc>
                <w:tcPr>
                  <w:tcW w:w="3260" w:type="dxa"/>
                </w:tcPr>
                <w:p w14:paraId="73E20FB0" w14:textId="77777777" w:rsidR="009E31E9" w:rsidRPr="003E2018" w:rsidRDefault="009E31E9" w:rsidP="006F1F7C">
                  <w:pPr>
                    <w:framePr w:hSpace="180" w:wrap="around" w:vAnchor="text" w:hAnchor="text" w:y="1"/>
                    <w:suppressOverlap/>
                    <w:rPr>
                      <w:sz w:val="24"/>
                      <w:szCs w:val="24"/>
                    </w:rPr>
                  </w:pPr>
                  <w:r>
                    <w:rPr>
                      <w:sz w:val="24"/>
                      <w:szCs w:val="24"/>
                    </w:rPr>
                    <w:t>Практическая работа «Выделение деепричастных оборотов на письме»</w:t>
                  </w:r>
                </w:p>
              </w:tc>
              <w:tc>
                <w:tcPr>
                  <w:tcW w:w="7513" w:type="dxa"/>
                </w:tcPr>
                <w:p w14:paraId="4280CE7F" w14:textId="77777777" w:rsidR="009E31E9" w:rsidRPr="003E2018" w:rsidRDefault="004E2CB9" w:rsidP="006F1F7C">
                  <w:pPr>
                    <w:pStyle w:val="Standard"/>
                    <w:framePr w:hSpace="180" w:wrap="around" w:vAnchor="text" w:hAnchor="text" w:y="1"/>
                    <w:suppressOverlap/>
                    <w:jc w:val="both"/>
                    <w:rPr>
                      <w:rFonts w:ascii="Times New Roman" w:hAnsi="Times New Roman" w:cs="Times New Roman"/>
                      <w:sz w:val="24"/>
                    </w:rPr>
                  </w:pPr>
                  <w:r>
                    <w:rPr>
                      <w:rFonts w:ascii="Times New Roman" w:hAnsi="Times New Roman" w:cs="Times New Roman"/>
                      <w:sz w:val="24"/>
                    </w:rPr>
                    <w:t>Повторение теории, работа по закреплению темы, самостоятельная работа, комментированное письмо, обособление деепричастного оборота.</w:t>
                  </w:r>
                </w:p>
              </w:tc>
              <w:tc>
                <w:tcPr>
                  <w:tcW w:w="1418" w:type="dxa"/>
                </w:tcPr>
                <w:p w14:paraId="627EA5D7" w14:textId="77777777" w:rsidR="009E31E9" w:rsidRPr="003E2018" w:rsidRDefault="00FF46E2" w:rsidP="006F1F7C">
                  <w:pPr>
                    <w:framePr w:hSpace="180" w:wrap="around" w:vAnchor="text" w:hAnchor="text" w:y="1"/>
                    <w:suppressOverlap/>
                    <w:rPr>
                      <w:sz w:val="24"/>
                      <w:szCs w:val="24"/>
                    </w:rPr>
                  </w:pPr>
                  <w:r>
                    <w:rPr>
                      <w:sz w:val="24"/>
                      <w:szCs w:val="24"/>
                    </w:rPr>
                    <w:t>26</w:t>
                  </w:r>
                  <w:r w:rsidR="00D61F99">
                    <w:rPr>
                      <w:sz w:val="24"/>
                      <w:szCs w:val="24"/>
                    </w:rPr>
                    <w:t>.11</w:t>
                  </w:r>
                </w:p>
              </w:tc>
              <w:tc>
                <w:tcPr>
                  <w:tcW w:w="1418" w:type="dxa"/>
                </w:tcPr>
                <w:p w14:paraId="2FAD22CA" w14:textId="77777777" w:rsidR="009E31E9" w:rsidRPr="003E2018" w:rsidRDefault="009E31E9" w:rsidP="006F1F7C">
                  <w:pPr>
                    <w:framePr w:hSpace="180" w:wrap="around" w:vAnchor="text" w:hAnchor="text" w:y="1"/>
                    <w:suppressOverlap/>
                    <w:rPr>
                      <w:sz w:val="24"/>
                      <w:szCs w:val="24"/>
                    </w:rPr>
                  </w:pPr>
                </w:p>
              </w:tc>
            </w:tr>
            <w:tr w:rsidR="00190ED0" w:rsidRPr="003E2018" w14:paraId="025C7DC8" w14:textId="77777777" w:rsidTr="007F6783">
              <w:tc>
                <w:tcPr>
                  <w:tcW w:w="846" w:type="dxa"/>
                </w:tcPr>
                <w:p w14:paraId="7F4C5269" w14:textId="77777777" w:rsidR="00190ED0" w:rsidRPr="003E2018" w:rsidRDefault="00B752B5" w:rsidP="006F1F7C">
                  <w:pPr>
                    <w:framePr w:hSpace="180" w:wrap="around" w:vAnchor="text" w:hAnchor="text" w:y="1"/>
                    <w:suppressOverlap/>
                    <w:rPr>
                      <w:sz w:val="24"/>
                      <w:szCs w:val="24"/>
                    </w:rPr>
                  </w:pPr>
                  <w:r>
                    <w:rPr>
                      <w:sz w:val="24"/>
                      <w:szCs w:val="24"/>
                    </w:rPr>
                    <w:t>49</w:t>
                  </w:r>
                </w:p>
              </w:tc>
              <w:tc>
                <w:tcPr>
                  <w:tcW w:w="3260" w:type="dxa"/>
                </w:tcPr>
                <w:p w14:paraId="2E028081" w14:textId="77777777" w:rsidR="00190ED0" w:rsidRPr="003E2018" w:rsidRDefault="00190ED0" w:rsidP="006F1F7C">
                  <w:pPr>
                    <w:framePr w:hSpace="180" w:wrap="around" w:vAnchor="text" w:hAnchor="text" w:y="1"/>
                    <w:suppressOverlap/>
                    <w:rPr>
                      <w:sz w:val="24"/>
                      <w:szCs w:val="24"/>
                    </w:rPr>
                  </w:pPr>
                  <w:r w:rsidRPr="003E2018">
                    <w:rPr>
                      <w:sz w:val="24"/>
                      <w:szCs w:val="24"/>
                    </w:rPr>
                    <w:t xml:space="preserve">Раздельное написание </w:t>
                  </w:r>
                  <w:r w:rsidRPr="003E2018">
                    <w:rPr>
                      <w:b/>
                      <w:i/>
                      <w:sz w:val="24"/>
                      <w:szCs w:val="24"/>
                    </w:rPr>
                    <w:t>не</w:t>
                  </w:r>
                  <w:r w:rsidRPr="003E2018">
                    <w:rPr>
                      <w:sz w:val="24"/>
                      <w:szCs w:val="24"/>
                    </w:rPr>
                    <w:t xml:space="preserve"> с деепричастиями.</w:t>
                  </w:r>
                </w:p>
              </w:tc>
              <w:tc>
                <w:tcPr>
                  <w:tcW w:w="7513" w:type="dxa"/>
                </w:tcPr>
                <w:p w14:paraId="3108A02B" w14:textId="77777777" w:rsidR="00190ED0" w:rsidRPr="00FB5CA9" w:rsidRDefault="00190ED0" w:rsidP="006F1F7C">
                  <w:pPr>
                    <w:pStyle w:val="Standard"/>
                    <w:framePr w:hSpace="180" w:wrap="around" w:vAnchor="text" w:hAnchor="text" w:y="1"/>
                    <w:suppressOverlap/>
                    <w:jc w:val="both"/>
                    <w:rPr>
                      <w:rFonts w:ascii="Times New Roman" w:hAnsi="Times New Roman" w:cs="Times New Roman"/>
                      <w:sz w:val="24"/>
                    </w:rPr>
                  </w:pPr>
                  <w:r w:rsidRPr="003E2018">
                    <w:rPr>
                      <w:rFonts w:ascii="Times New Roman" w:hAnsi="Times New Roman" w:cs="Times New Roman"/>
                      <w:sz w:val="24"/>
                    </w:rPr>
                    <w:t xml:space="preserve">Усваивают правило написания не с деепричастиями. Выполняют упражнения, </w:t>
                  </w:r>
                  <w:r w:rsidR="00FB5CA9">
                    <w:rPr>
                      <w:rFonts w:ascii="Times New Roman" w:hAnsi="Times New Roman" w:cs="Times New Roman"/>
                      <w:sz w:val="24"/>
                    </w:rPr>
                    <w:t>руководствуясь данным правилом.</w:t>
                  </w:r>
                </w:p>
              </w:tc>
              <w:tc>
                <w:tcPr>
                  <w:tcW w:w="1418" w:type="dxa"/>
                </w:tcPr>
                <w:p w14:paraId="32F55A27" w14:textId="77777777" w:rsidR="00190ED0" w:rsidRPr="003E2018" w:rsidRDefault="00FF46E2" w:rsidP="006F1F7C">
                  <w:pPr>
                    <w:framePr w:hSpace="180" w:wrap="around" w:vAnchor="text" w:hAnchor="text" w:y="1"/>
                    <w:suppressOverlap/>
                    <w:rPr>
                      <w:sz w:val="24"/>
                      <w:szCs w:val="24"/>
                    </w:rPr>
                  </w:pPr>
                  <w:r>
                    <w:rPr>
                      <w:sz w:val="24"/>
                      <w:szCs w:val="24"/>
                    </w:rPr>
                    <w:t>30.11</w:t>
                  </w:r>
                </w:p>
              </w:tc>
              <w:tc>
                <w:tcPr>
                  <w:tcW w:w="1418" w:type="dxa"/>
                </w:tcPr>
                <w:p w14:paraId="09905D6B" w14:textId="77777777" w:rsidR="00190ED0" w:rsidRPr="003E2018" w:rsidRDefault="00190ED0" w:rsidP="006F1F7C">
                  <w:pPr>
                    <w:framePr w:hSpace="180" w:wrap="around" w:vAnchor="text" w:hAnchor="text" w:y="1"/>
                    <w:suppressOverlap/>
                    <w:rPr>
                      <w:sz w:val="24"/>
                      <w:szCs w:val="24"/>
                    </w:rPr>
                  </w:pPr>
                </w:p>
              </w:tc>
            </w:tr>
            <w:tr w:rsidR="00190ED0" w:rsidRPr="003E2018" w14:paraId="2BC89C75" w14:textId="77777777" w:rsidTr="007F6783">
              <w:tc>
                <w:tcPr>
                  <w:tcW w:w="846" w:type="dxa"/>
                </w:tcPr>
                <w:p w14:paraId="31522611" w14:textId="77777777" w:rsidR="00190ED0" w:rsidRPr="003E2018" w:rsidRDefault="00B752B5" w:rsidP="006F1F7C">
                  <w:pPr>
                    <w:framePr w:hSpace="180" w:wrap="around" w:vAnchor="text" w:hAnchor="text" w:y="1"/>
                    <w:suppressOverlap/>
                    <w:rPr>
                      <w:sz w:val="24"/>
                      <w:szCs w:val="24"/>
                    </w:rPr>
                  </w:pPr>
                  <w:r>
                    <w:rPr>
                      <w:sz w:val="24"/>
                      <w:szCs w:val="24"/>
                    </w:rPr>
                    <w:t>50</w:t>
                  </w:r>
                </w:p>
              </w:tc>
              <w:tc>
                <w:tcPr>
                  <w:tcW w:w="3260" w:type="dxa"/>
                </w:tcPr>
                <w:p w14:paraId="378B2DCD" w14:textId="77777777" w:rsidR="00190ED0" w:rsidRPr="003E2018" w:rsidRDefault="00190ED0" w:rsidP="006F1F7C">
                  <w:pPr>
                    <w:framePr w:hSpace="180" w:wrap="around" w:vAnchor="text" w:hAnchor="text" w:y="1"/>
                    <w:suppressOverlap/>
                    <w:rPr>
                      <w:sz w:val="24"/>
                      <w:szCs w:val="24"/>
                    </w:rPr>
                  </w:pPr>
                  <w:r w:rsidRPr="003E2018">
                    <w:rPr>
                      <w:sz w:val="24"/>
                      <w:szCs w:val="24"/>
                    </w:rPr>
                    <w:t>Деепричастия несовершенного вида.</w:t>
                  </w:r>
                </w:p>
              </w:tc>
              <w:tc>
                <w:tcPr>
                  <w:tcW w:w="7513" w:type="dxa"/>
                </w:tcPr>
                <w:p w14:paraId="7168D0DC" w14:textId="77777777" w:rsidR="00190ED0" w:rsidRPr="00FB5CA9" w:rsidRDefault="00190ED0" w:rsidP="006F1F7C">
                  <w:pPr>
                    <w:pStyle w:val="Standard"/>
                    <w:framePr w:hSpace="180" w:wrap="around" w:vAnchor="text" w:hAnchor="text" w:y="1"/>
                    <w:suppressOverlap/>
                    <w:jc w:val="both"/>
                    <w:rPr>
                      <w:rFonts w:ascii="Times New Roman" w:hAnsi="Times New Roman" w:cs="Times New Roman"/>
                      <w:sz w:val="24"/>
                    </w:rPr>
                  </w:pPr>
                  <w:r w:rsidRPr="003E2018">
                    <w:rPr>
                      <w:rFonts w:ascii="Times New Roman" w:hAnsi="Times New Roman" w:cs="Times New Roman"/>
                      <w:sz w:val="24"/>
                    </w:rPr>
                    <w:t>Опознают деепричастия несовершенного вида. Анализируют материал таблицы. Образуют деепричастия несовершенного вида, выделяя суффиксы. Списывают, тренируясь в опознавании и обособлении дееприч</w:t>
                  </w:r>
                  <w:r w:rsidR="00FB5CA9">
                    <w:rPr>
                      <w:rFonts w:ascii="Times New Roman" w:hAnsi="Times New Roman" w:cs="Times New Roman"/>
                      <w:sz w:val="24"/>
                    </w:rPr>
                    <w:t>астий и деепричастных оборотов.</w:t>
                  </w:r>
                </w:p>
              </w:tc>
              <w:tc>
                <w:tcPr>
                  <w:tcW w:w="1418" w:type="dxa"/>
                </w:tcPr>
                <w:p w14:paraId="5D217B63" w14:textId="77777777" w:rsidR="00190ED0" w:rsidRPr="003E2018" w:rsidRDefault="00FF46E2" w:rsidP="006F1F7C">
                  <w:pPr>
                    <w:framePr w:hSpace="180" w:wrap="around" w:vAnchor="text" w:hAnchor="text" w:y="1"/>
                    <w:suppressOverlap/>
                    <w:rPr>
                      <w:sz w:val="24"/>
                      <w:szCs w:val="24"/>
                    </w:rPr>
                  </w:pPr>
                  <w:r>
                    <w:rPr>
                      <w:sz w:val="24"/>
                      <w:szCs w:val="24"/>
                    </w:rPr>
                    <w:t>1</w:t>
                  </w:r>
                  <w:r w:rsidR="007C6AEA">
                    <w:rPr>
                      <w:sz w:val="24"/>
                      <w:szCs w:val="24"/>
                    </w:rPr>
                    <w:t>.12</w:t>
                  </w:r>
                </w:p>
              </w:tc>
              <w:tc>
                <w:tcPr>
                  <w:tcW w:w="1418" w:type="dxa"/>
                </w:tcPr>
                <w:p w14:paraId="68875B5B" w14:textId="77777777" w:rsidR="00190ED0" w:rsidRPr="003E2018" w:rsidRDefault="00190ED0" w:rsidP="006F1F7C">
                  <w:pPr>
                    <w:framePr w:hSpace="180" w:wrap="around" w:vAnchor="text" w:hAnchor="text" w:y="1"/>
                    <w:suppressOverlap/>
                    <w:rPr>
                      <w:sz w:val="24"/>
                      <w:szCs w:val="24"/>
                    </w:rPr>
                  </w:pPr>
                </w:p>
              </w:tc>
            </w:tr>
            <w:tr w:rsidR="00190ED0" w:rsidRPr="003E2018" w14:paraId="1B7B73D8" w14:textId="77777777" w:rsidTr="007F6783">
              <w:tc>
                <w:tcPr>
                  <w:tcW w:w="846" w:type="dxa"/>
                </w:tcPr>
                <w:p w14:paraId="4A270BA5" w14:textId="77777777" w:rsidR="00190ED0" w:rsidRPr="003E2018" w:rsidRDefault="00B752B5" w:rsidP="006F1F7C">
                  <w:pPr>
                    <w:framePr w:hSpace="180" w:wrap="around" w:vAnchor="text" w:hAnchor="text" w:y="1"/>
                    <w:suppressOverlap/>
                    <w:rPr>
                      <w:sz w:val="24"/>
                      <w:szCs w:val="24"/>
                    </w:rPr>
                  </w:pPr>
                  <w:r>
                    <w:rPr>
                      <w:sz w:val="24"/>
                      <w:szCs w:val="24"/>
                    </w:rPr>
                    <w:t>51</w:t>
                  </w:r>
                </w:p>
              </w:tc>
              <w:tc>
                <w:tcPr>
                  <w:tcW w:w="3260" w:type="dxa"/>
                </w:tcPr>
                <w:p w14:paraId="56F69C4C" w14:textId="77777777" w:rsidR="00190ED0" w:rsidRPr="003E2018" w:rsidRDefault="00190ED0" w:rsidP="006F1F7C">
                  <w:pPr>
                    <w:framePr w:hSpace="180" w:wrap="around" w:vAnchor="text" w:hAnchor="text" w:y="1"/>
                    <w:suppressOverlap/>
                    <w:rPr>
                      <w:sz w:val="24"/>
                      <w:szCs w:val="24"/>
                    </w:rPr>
                  </w:pPr>
                  <w:r w:rsidRPr="003E2018">
                    <w:rPr>
                      <w:sz w:val="24"/>
                      <w:szCs w:val="24"/>
                    </w:rPr>
                    <w:t>Деепричастия совершенного вида.</w:t>
                  </w:r>
                </w:p>
              </w:tc>
              <w:tc>
                <w:tcPr>
                  <w:tcW w:w="7513" w:type="dxa"/>
                </w:tcPr>
                <w:p w14:paraId="4DD6E3E7" w14:textId="77777777" w:rsidR="00190ED0" w:rsidRPr="00FB5CA9" w:rsidRDefault="00190ED0" w:rsidP="006F1F7C">
                  <w:pPr>
                    <w:pStyle w:val="Standard"/>
                    <w:framePr w:hSpace="180" w:wrap="around" w:vAnchor="text" w:hAnchor="text" w:y="1"/>
                    <w:suppressOverlap/>
                    <w:jc w:val="both"/>
                    <w:rPr>
                      <w:rFonts w:ascii="Times New Roman" w:hAnsi="Times New Roman" w:cs="Times New Roman"/>
                      <w:sz w:val="24"/>
                    </w:rPr>
                  </w:pPr>
                  <w:r w:rsidRPr="003E2018">
                    <w:rPr>
                      <w:rFonts w:ascii="Times New Roman" w:hAnsi="Times New Roman" w:cs="Times New Roman"/>
                      <w:sz w:val="24"/>
                    </w:rPr>
                    <w:t>Опознают деепричастия совершенного вида. Анализируют материал таблицы. Образуют деепричастия совершенного вида, выделяя суффиксы. Выполняют тренирово</w:t>
                  </w:r>
                  <w:r w:rsidR="00FB5CA9">
                    <w:rPr>
                      <w:rFonts w:ascii="Times New Roman" w:hAnsi="Times New Roman" w:cs="Times New Roman"/>
                      <w:sz w:val="24"/>
                    </w:rPr>
                    <w:t>чные упражнения. Пишут диктант.</w:t>
                  </w:r>
                </w:p>
              </w:tc>
              <w:tc>
                <w:tcPr>
                  <w:tcW w:w="1418" w:type="dxa"/>
                </w:tcPr>
                <w:p w14:paraId="47F1FC05" w14:textId="77777777" w:rsidR="00190ED0" w:rsidRPr="003E2018" w:rsidRDefault="00FF46E2" w:rsidP="006F1F7C">
                  <w:pPr>
                    <w:framePr w:hSpace="180" w:wrap="around" w:vAnchor="text" w:hAnchor="text" w:y="1"/>
                    <w:suppressOverlap/>
                    <w:rPr>
                      <w:sz w:val="24"/>
                      <w:szCs w:val="24"/>
                    </w:rPr>
                  </w:pPr>
                  <w:r>
                    <w:rPr>
                      <w:sz w:val="24"/>
                      <w:szCs w:val="24"/>
                    </w:rPr>
                    <w:t>2</w:t>
                  </w:r>
                  <w:r w:rsidR="007C6AEA">
                    <w:rPr>
                      <w:sz w:val="24"/>
                      <w:szCs w:val="24"/>
                    </w:rPr>
                    <w:t>.12</w:t>
                  </w:r>
                </w:p>
              </w:tc>
              <w:tc>
                <w:tcPr>
                  <w:tcW w:w="1418" w:type="dxa"/>
                </w:tcPr>
                <w:p w14:paraId="295E2342" w14:textId="77777777" w:rsidR="00190ED0" w:rsidRPr="003E2018" w:rsidRDefault="00190ED0" w:rsidP="006F1F7C">
                  <w:pPr>
                    <w:framePr w:hSpace="180" w:wrap="around" w:vAnchor="text" w:hAnchor="text" w:y="1"/>
                    <w:widowControl w:val="0"/>
                    <w:autoSpaceDE w:val="0"/>
                    <w:autoSpaceDN w:val="0"/>
                    <w:adjustRightInd w:val="0"/>
                    <w:suppressOverlap/>
                    <w:jc w:val="both"/>
                    <w:rPr>
                      <w:sz w:val="24"/>
                      <w:szCs w:val="24"/>
                    </w:rPr>
                  </w:pPr>
                </w:p>
              </w:tc>
            </w:tr>
            <w:tr w:rsidR="00190ED0" w:rsidRPr="003E2018" w14:paraId="26527EA7" w14:textId="77777777" w:rsidTr="007F6783">
              <w:tc>
                <w:tcPr>
                  <w:tcW w:w="846" w:type="dxa"/>
                </w:tcPr>
                <w:p w14:paraId="6A17E947" w14:textId="77777777" w:rsidR="00190ED0" w:rsidRPr="003E2018" w:rsidRDefault="00B752B5" w:rsidP="006F1F7C">
                  <w:pPr>
                    <w:framePr w:hSpace="180" w:wrap="around" w:vAnchor="text" w:hAnchor="text" w:y="1"/>
                    <w:suppressOverlap/>
                    <w:rPr>
                      <w:sz w:val="24"/>
                      <w:szCs w:val="24"/>
                    </w:rPr>
                  </w:pPr>
                  <w:r>
                    <w:rPr>
                      <w:sz w:val="24"/>
                      <w:szCs w:val="24"/>
                    </w:rPr>
                    <w:t>52-53</w:t>
                  </w:r>
                </w:p>
              </w:tc>
              <w:tc>
                <w:tcPr>
                  <w:tcW w:w="3260" w:type="dxa"/>
                </w:tcPr>
                <w:p w14:paraId="325D3165" w14:textId="77777777" w:rsidR="00190ED0" w:rsidRPr="003E2018" w:rsidRDefault="00190ED0" w:rsidP="006F1F7C">
                  <w:pPr>
                    <w:framePr w:hSpace="180" w:wrap="around" w:vAnchor="text" w:hAnchor="text" w:y="1"/>
                    <w:suppressOverlap/>
                    <w:rPr>
                      <w:sz w:val="24"/>
                      <w:szCs w:val="24"/>
                    </w:rPr>
                  </w:pPr>
                  <w:r w:rsidRPr="003E2018">
                    <w:rPr>
                      <w:sz w:val="24"/>
                      <w:szCs w:val="24"/>
                    </w:rPr>
                    <w:t xml:space="preserve">Р.р. Описание действий людей. Обучающее </w:t>
                  </w:r>
                  <w:r w:rsidRPr="003E2018">
                    <w:rPr>
                      <w:sz w:val="24"/>
                      <w:szCs w:val="24"/>
                    </w:rPr>
                    <w:lastRenderedPageBreak/>
                    <w:t>сочинение по картине С.Григорьева «Вратарь».</w:t>
                  </w:r>
                </w:p>
              </w:tc>
              <w:tc>
                <w:tcPr>
                  <w:tcW w:w="7513" w:type="dxa"/>
                </w:tcPr>
                <w:p w14:paraId="3C3CB90C" w14:textId="77777777" w:rsidR="00190ED0" w:rsidRPr="00FB5CA9" w:rsidRDefault="00190ED0" w:rsidP="006F1F7C">
                  <w:pPr>
                    <w:framePr w:hSpace="180" w:wrap="around" w:vAnchor="text" w:hAnchor="text" w:y="1"/>
                    <w:widowControl w:val="0"/>
                    <w:autoSpaceDE w:val="0"/>
                    <w:autoSpaceDN w:val="0"/>
                    <w:adjustRightInd w:val="0"/>
                    <w:suppressOverlap/>
                    <w:jc w:val="both"/>
                    <w:rPr>
                      <w:color w:val="1C1C1C"/>
                      <w:sz w:val="24"/>
                      <w:szCs w:val="24"/>
                    </w:rPr>
                  </w:pPr>
                  <w:r w:rsidRPr="003E2018">
                    <w:rPr>
                      <w:color w:val="1C1C1C"/>
                      <w:sz w:val="24"/>
                      <w:szCs w:val="24"/>
                    </w:rPr>
                    <w:lastRenderedPageBreak/>
                    <w:t xml:space="preserve">Активизируют знания об идее текста. Активизируют знания о типах речи. Характеризуют описание как тип речи. Раскрывают замысел </w:t>
                  </w:r>
                  <w:r w:rsidRPr="003E2018">
                    <w:rPr>
                      <w:color w:val="1C1C1C"/>
                      <w:sz w:val="24"/>
                      <w:szCs w:val="24"/>
                    </w:rPr>
                    <w:lastRenderedPageBreak/>
                    <w:t>художни</w:t>
                  </w:r>
                  <w:r w:rsidR="00FB5CA9">
                    <w:rPr>
                      <w:color w:val="1C1C1C"/>
                      <w:sz w:val="24"/>
                      <w:szCs w:val="24"/>
                    </w:rPr>
                    <w:t>ка. Пишут сочинение по картине.</w:t>
                  </w:r>
                </w:p>
              </w:tc>
              <w:tc>
                <w:tcPr>
                  <w:tcW w:w="1418" w:type="dxa"/>
                </w:tcPr>
                <w:p w14:paraId="0093D489" w14:textId="77777777" w:rsidR="00190ED0" w:rsidRPr="003E2018" w:rsidRDefault="00FF46E2" w:rsidP="006F1F7C">
                  <w:pPr>
                    <w:framePr w:hSpace="180" w:wrap="around" w:vAnchor="text" w:hAnchor="text" w:y="1"/>
                    <w:suppressOverlap/>
                    <w:rPr>
                      <w:sz w:val="24"/>
                      <w:szCs w:val="24"/>
                    </w:rPr>
                  </w:pPr>
                  <w:r>
                    <w:rPr>
                      <w:sz w:val="24"/>
                      <w:szCs w:val="24"/>
                    </w:rPr>
                    <w:lastRenderedPageBreak/>
                    <w:t>3,7</w:t>
                  </w:r>
                  <w:r w:rsidR="007C6AEA">
                    <w:rPr>
                      <w:sz w:val="24"/>
                      <w:szCs w:val="24"/>
                    </w:rPr>
                    <w:t>.12</w:t>
                  </w:r>
                </w:p>
              </w:tc>
              <w:tc>
                <w:tcPr>
                  <w:tcW w:w="1418" w:type="dxa"/>
                </w:tcPr>
                <w:p w14:paraId="424D30B6" w14:textId="77777777" w:rsidR="00190ED0" w:rsidRPr="003E2018" w:rsidRDefault="00190ED0" w:rsidP="006F1F7C">
                  <w:pPr>
                    <w:framePr w:hSpace="180" w:wrap="around" w:vAnchor="text" w:hAnchor="text" w:y="1"/>
                    <w:suppressOverlap/>
                    <w:rPr>
                      <w:sz w:val="24"/>
                      <w:szCs w:val="24"/>
                    </w:rPr>
                  </w:pPr>
                </w:p>
              </w:tc>
            </w:tr>
            <w:tr w:rsidR="00190ED0" w:rsidRPr="003E2018" w14:paraId="3A87C02E" w14:textId="77777777" w:rsidTr="007F6783">
              <w:tc>
                <w:tcPr>
                  <w:tcW w:w="846" w:type="dxa"/>
                </w:tcPr>
                <w:p w14:paraId="45D18504" w14:textId="77777777" w:rsidR="00190ED0" w:rsidRPr="003E2018" w:rsidRDefault="00B752B5" w:rsidP="006F1F7C">
                  <w:pPr>
                    <w:framePr w:hSpace="180" w:wrap="around" w:vAnchor="text" w:hAnchor="text" w:y="1"/>
                    <w:suppressOverlap/>
                    <w:rPr>
                      <w:sz w:val="24"/>
                      <w:szCs w:val="24"/>
                    </w:rPr>
                  </w:pPr>
                  <w:r>
                    <w:rPr>
                      <w:sz w:val="24"/>
                      <w:szCs w:val="24"/>
                    </w:rPr>
                    <w:t>54</w:t>
                  </w:r>
                </w:p>
              </w:tc>
              <w:tc>
                <w:tcPr>
                  <w:tcW w:w="3260" w:type="dxa"/>
                </w:tcPr>
                <w:p w14:paraId="11E8B4B6" w14:textId="77777777" w:rsidR="00190ED0" w:rsidRPr="003E2018" w:rsidRDefault="00190ED0" w:rsidP="006F1F7C">
                  <w:pPr>
                    <w:framePr w:hSpace="180" w:wrap="around" w:vAnchor="text" w:hAnchor="text" w:y="1"/>
                    <w:suppressOverlap/>
                    <w:rPr>
                      <w:sz w:val="24"/>
                      <w:szCs w:val="24"/>
                    </w:rPr>
                  </w:pPr>
                  <w:r w:rsidRPr="003E2018">
                    <w:rPr>
                      <w:sz w:val="24"/>
                      <w:szCs w:val="24"/>
                    </w:rPr>
                    <w:t>Морфологический разбор деепричастия.</w:t>
                  </w:r>
                </w:p>
              </w:tc>
              <w:tc>
                <w:tcPr>
                  <w:tcW w:w="7513" w:type="dxa"/>
                </w:tcPr>
                <w:p w14:paraId="27695DD2" w14:textId="77777777" w:rsidR="00190ED0" w:rsidRPr="003E2018" w:rsidRDefault="00190ED0" w:rsidP="006F1F7C">
                  <w:pPr>
                    <w:framePr w:hSpace="180" w:wrap="around" w:vAnchor="text" w:hAnchor="text" w:y="1"/>
                    <w:suppressOverlap/>
                    <w:rPr>
                      <w:sz w:val="24"/>
                      <w:szCs w:val="24"/>
                    </w:rPr>
                  </w:pPr>
                  <w:r w:rsidRPr="003E2018">
                    <w:rPr>
                      <w:sz w:val="24"/>
                      <w:szCs w:val="24"/>
                    </w:rPr>
                    <w:t>Характеризуют деепричастие по его морфологическим признакам и синтаксической роли. Выполняют устный и письменный морфологический разбор деепричастий</w:t>
                  </w:r>
                </w:p>
              </w:tc>
              <w:tc>
                <w:tcPr>
                  <w:tcW w:w="1418" w:type="dxa"/>
                </w:tcPr>
                <w:p w14:paraId="10410181" w14:textId="77777777" w:rsidR="00190ED0" w:rsidRPr="003E2018" w:rsidRDefault="00FF46E2" w:rsidP="006F1F7C">
                  <w:pPr>
                    <w:framePr w:hSpace="180" w:wrap="around" w:vAnchor="text" w:hAnchor="text" w:y="1"/>
                    <w:suppressOverlap/>
                    <w:rPr>
                      <w:sz w:val="24"/>
                      <w:szCs w:val="24"/>
                    </w:rPr>
                  </w:pPr>
                  <w:r>
                    <w:rPr>
                      <w:sz w:val="24"/>
                      <w:szCs w:val="24"/>
                    </w:rPr>
                    <w:t>8</w:t>
                  </w:r>
                  <w:r w:rsidR="007C6AEA">
                    <w:rPr>
                      <w:sz w:val="24"/>
                      <w:szCs w:val="24"/>
                    </w:rPr>
                    <w:t>.12</w:t>
                  </w:r>
                </w:p>
              </w:tc>
              <w:tc>
                <w:tcPr>
                  <w:tcW w:w="1418" w:type="dxa"/>
                </w:tcPr>
                <w:p w14:paraId="28E37EE4" w14:textId="77777777" w:rsidR="00190ED0" w:rsidRPr="003E2018" w:rsidRDefault="00190ED0" w:rsidP="006F1F7C">
                  <w:pPr>
                    <w:framePr w:hSpace="180" w:wrap="around" w:vAnchor="text" w:hAnchor="text" w:y="1"/>
                    <w:suppressOverlap/>
                    <w:rPr>
                      <w:sz w:val="24"/>
                      <w:szCs w:val="24"/>
                    </w:rPr>
                  </w:pPr>
                </w:p>
              </w:tc>
            </w:tr>
            <w:tr w:rsidR="00190ED0" w:rsidRPr="003E2018" w14:paraId="773EAD51" w14:textId="77777777" w:rsidTr="007F6783">
              <w:tc>
                <w:tcPr>
                  <w:tcW w:w="846" w:type="dxa"/>
                </w:tcPr>
                <w:p w14:paraId="04E465E7" w14:textId="77777777" w:rsidR="00190ED0" w:rsidRPr="003E2018" w:rsidRDefault="00B752B5" w:rsidP="006F1F7C">
                  <w:pPr>
                    <w:framePr w:hSpace="180" w:wrap="around" w:vAnchor="text" w:hAnchor="text" w:y="1"/>
                    <w:suppressOverlap/>
                    <w:rPr>
                      <w:sz w:val="24"/>
                      <w:szCs w:val="24"/>
                    </w:rPr>
                  </w:pPr>
                  <w:r>
                    <w:rPr>
                      <w:sz w:val="24"/>
                      <w:szCs w:val="24"/>
                    </w:rPr>
                    <w:t>55</w:t>
                  </w:r>
                </w:p>
              </w:tc>
              <w:tc>
                <w:tcPr>
                  <w:tcW w:w="3260" w:type="dxa"/>
                </w:tcPr>
                <w:p w14:paraId="49260371" w14:textId="77777777" w:rsidR="00190ED0" w:rsidRPr="003E2018" w:rsidRDefault="00190ED0" w:rsidP="006F1F7C">
                  <w:pPr>
                    <w:framePr w:hSpace="180" w:wrap="around" w:vAnchor="text" w:hAnchor="text" w:y="1"/>
                    <w:suppressOverlap/>
                    <w:rPr>
                      <w:sz w:val="24"/>
                      <w:szCs w:val="24"/>
                    </w:rPr>
                  </w:pPr>
                  <w:r w:rsidRPr="003E2018">
                    <w:rPr>
                      <w:sz w:val="24"/>
                      <w:szCs w:val="24"/>
                    </w:rPr>
                    <w:t>Повторение темы «Деепричастие». Тест.</w:t>
                  </w:r>
                </w:p>
              </w:tc>
              <w:tc>
                <w:tcPr>
                  <w:tcW w:w="7513" w:type="dxa"/>
                </w:tcPr>
                <w:p w14:paraId="525EEC8D" w14:textId="77777777" w:rsidR="00190ED0" w:rsidRPr="00FB5CA9" w:rsidRDefault="00190ED0" w:rsidP="006F1F7C">
                  <w:pPr>
                    <w:pStyle w:val="Standard"/>
                    <w:framePr w:hSpace="180" w:wrap="around" w:vAnchor="text" w:hAnchor="text" w:y="1"/>
                    <w:suppressOverlap/>
                    <w:jc w:val="both"/>
                    <w:rPr>
                      <w:rFonts w:ascii="Times New Roman" w:hAnsi="Times New Roman" w:cs="Times New Roman"/>
                      <w:sz w:val="24"/>
                    </w:rPr>
                  </w:pPr>
                  <w:r w:rsidRPr="003E2018">
                    <w:rPr>
                      <w:rFonts w:ascii="Times New Roman" w:hAnsi="Times New Roman" w:cs="Times New Roman"/>
                      <w:sz w:val="24"/>
                    </w:rPr>
                    <w:t>Отвечают на контрольные вопросы. Готовят сообщение на основе сложного плана со своими примерами. Образуют различные формы глаголов и деепричастий. Списывают текст, работая над отдельными видами орфографии и пунктуационным выделением деепричастий и деепричастных оборотов. Самостоятельно составляют</w:t>
                  </w:r>
                  <w:r w:rsidR="00FB5CA9">
                    <w:rPr>
                      <w:rFonts w:ascii="Times New Roman" w:hAnsi="Times New Roman" w:cs="Times New Roman"/>
                      <w:sz w:val="24"/>
                    </w:rPr>
                    <w:t xml:space="preserve"> таблицу обобщающего характера.</w:t>
                  </w:r>
                </w:p>
              </w:tc>
              <w:tc>
                <w:tcPr>
                  <w:tcW w:w="1418" w:type="dxa"/>
                </w:tcPr>
                <w:p w14:paraId="1EA5C9A5" w14:textId="77777777" w:rsidR="00190ED0" w:rsidRPr="003E2018" w:rsidRDefault="00FF46E2" w:rsidP="006F1F7C">
                  <w:pPr>
                    <w:framePr w:hSpace="180" w:wrap="around" w:vAnchor="text" w:hAnchor="text" w:y="1"/>
                    <w:suppressOverlap/>
                    <w:rPr>
                      <w:sz w:val="24"/>
                      <w:szCs w:val="24"/>
                    </w:rPr>
                  </w:pPr>
                  <w:r>
                    <w:rPr>
                      <w:sz w:val="24"/>
                      <w:szCs w:val="24"/>
                    </w:rPr>
                    <w:t>9</w:t>
                  </w:r>
                  <w:r w:rsidR="007C6AEA">
                    <w:rPr>
                      <w:sz w:val="24"/>
                      <w:szCs w:val="24"/>
                    </w:rPr>
                    <w:t>.12</w:t>
                  </w:r>
                </w:p>
              </w:tc>
              <w:tc>
                <w:tcPr>
                  <w:tcW w:w="1418" w:type="dxa"/>
                </w:tcPr>
                <w:p w14:paraId="59359269" w14:textId="77777777" w:rsidR="00190ED0" w:rsidRPr="003E2018" w:rsidRDefault="00190ED0" w:rsidP="006F1F7C">
                  <w:pPr>
                    <w:framePr w:hSpace="180" w:wrap="around" w:vAnchor="text" w:hAnchor="text" w:y="1"/>
                    <w:suppressOverlap/>
                    <w:rPr>
                      <w:sz w:val="24"/>
                      <w:szCs w:val="24"/>
                    </w:rPr>
                  </w:pPr>
                </w:p>
              </w:tc>
            </w:tr>
            <w:tr w:rsidR="00190ED0" w:rsidRPr="003E2018" w14:paraId="35470359" w14:textId="77777777" w:rsidTr="007F6783">
              <w:tc>
                <w:tcPr>
                  <w:tcW w:w="846" w:type="dxa"/>
                </w:tcPr>
                <w:p w14:paraId="3A8C0133" w14:textId="77777777" w:rsidR="00190ED0" w:rsidRPr="003E2018" w:rsidRDefault="00B752B5" w:rsidP="006F1F7C">
                  <w:pPr>
                    <w:framePr w:hSpace="180" w:wrap="around" w:vAnchor="text" w:hAnchor="text" w:y="1"/>
                    <w:suppressOverlap/>
                    <w:rPr>
                      <w:sz w:val="24"/>
                      <w:szCs w:val="24"/>
                    </w:rPr>
                  </w:pPr>
                  <w:r>
                    <w:rPr>
                      <w:sz w:val="24"/>
                      <w:szCs w:val="24"/>
                    </w:rPr>
                    <w:t>56</w:t>
                  </w:r>
                </w:p>
              </w:tc>
              <w:tc>
                <w:tcPr>
                  <w:tcW w:w="3260" w:type="dxa"/>
                </w:tcPr>
                <w:p w14:paraId="2816D646" w14:textId="77777777" w:rsidR="00190ED0" w:rsidRPr="003E2018" w:rsidRDefault="00190ED0" w:rsidP="006F1F7C">
                  <w:pPr>
                    <w:framePr w:hSpace="180" w:wrap="around" w:vAnchor="text" w:hAnchor="text" w:y="1"/>
                    <w:suppressOverlap/>
                    <w:rPr>
                      <w:sz w:val="24"/>
                      <w:szCs w:val="24"/>
                    </w:rPr>
                  </w:pPr>
                  <w:r w:rsidRPr="003E2018">
                    <w:rPr>
                      <w:sz w:val="24"/>
                      <w:szCs w:val="24"/>
                    </w:rPr>
                    <w:t>Контрольный диктант.</w:t>
                  </w:r>
                </w:p>
              </w:tc>
              <w:tc>
                <w:tcPr>
                  <w:tcW w:w="7513" w:type="dxa"/>
                </w:tcPr>
                <w:p w14:paraId="0F26FF9E" w14:textId="77777777" w:rsidR="00190ED0" w:rsidRPr="003E2018" w:rsidRDefault="00190ED0" w:rsidP="006F1F7C">
                  <w:pPr>
                    <w:framePr w:hSpace="180" w:wrap="around" w:vAnchor="text" w:hAnchor="text" w:y="1"/>
                    <w:suppressOverlap/>
                    <w:rPr>
                      <w:sz w:val="24"/>
                      <w:szCs w:val="24"/>
                    </w:rPr>
                  </w:pPr>
                  <w:r w:rsidRPr="003E2018">
                    <w:rPr>
                      <w:sz w:val="24"/>
                      <w:szCs w:val="24"/>
                    </w:rPr>
                    <w:t>Диктант</w:t>
                  </w:r>
                </w:p>
              </w:tc>
              <w:tc>
                <w:tcPr>
                  <w:tcW w:w="1418" w:type="dxa"/>
                </w:tcPr>
                <w:p w14:paraId="66290F1D" w14:textId="77777777" w:rsidR="00190ED0" w:rsidRPr="003E2018" w:rsidRDefault="00FF46E2" w:rsidP="006F1F7C">
                  <w:pPr>
                    <w:framePr w:hSpace="180" w:wrap="around" w:vAnchor="text" w:hAnchor="text" w:y="1"/>
                    <w:suppressOverlap/>
                    <w:rPr>
                      <w:sz w:val="24"/>
                      <w:szCs w:val="24"/>
                    </w:rPr>
                  </w:pPr>
                  <w:r>
                    <w:rPr>
                      <w:sz w:val="24"/>
                      <w:szCs w:val="24"/>
                    </w:rPr>
                    <w:t>10</w:t>
                  </w:r>
                  <w:r w:rsidR="007C6AEA">
                    <w:rPr>
                      <w:sz w:val="24"/>
                      <w:szCs w:val="24"/>
                    </w:rPr>
                    <w:t>.12</w:t>
                  </w:r>
                </w:p>
              </w:tc>
              <w:tc>
                <w:tcPr>
                  <w:tcW w:w="1418" w:type="dxa"/>
                </w:tcPr>
                <w:p w14:paraId="5035A6A6" w14:textId="77777777" w:rsidR="00190ED0" w:rsidRPr="003E2018" w:rsidRDefault="00190ED0" w:rsidP="006F1F7C">
                  <w:pPr>
                    <w:framePr w:hSpace="180" w:wrap="around" w:vAnchor="text" w:hAnchor="text" w:y="1"/>
                    <w:suppressOverlap/>
                    <w:rPr>
                      <w:sz w:val="24"/>
                      <w:szCs w:val="24"/>
                    </w:rPr>
                  </w:pPr>
                </w:p>
              </w:tc>
            </w:tr>
            <w:tr w:rsidR="00815C66" w:rsidRPr="003E2018" w14:paraId="7E583F58" w14:textId="77777777" w:rsidTr="007F6783">
              <w:tc>
                <w:tcPr>
                  <w:tcW w:w="846" w:type="dxa"/>
                </w:tcPr>
                <w:p w14:paraId="00584D65" w14:textId="77777777" w:rsidR="00815C66" w:rsidRPr="003E2018" w:rsidRDefault="00815C66" w:rsidP="006F1F7C">
                  <w:pPr>
                    <w:framePr w:hSpace="180" w:wrap="around" w:vAnchor="text" w:hAnchor="text" w:y="1"/>
                    <w:suppressOverlap/>
                    <w:rPr>
                      <w:sz w:val="24"/>
                      <w:szCs w:val="24"/>
                    </w:rPr>
                  </w:pPr>
                </w:p>
              </w:tc>
              <w:tc>
                <w:tcPr>
                  <w:tcW w:w="13609" w:type="dxa"/>
                  <w:gridSpan w:val="4"/>
                </w:tcPr>
                <w:p w14:paraId="569DC9EC" w14:textId="77777777" w:rsidR="00815C66" w:rsidRPr="003E2018" w:rsidRDefault="00D830E5" w:rsidP="006F1F7C">
                  <w:pPr>
                    <w:framePr w:hSpace="180" w:wrap="around" w:vAnchor="text" w:hAnchor="text" w:y="1"/>
                    <w:suppressOverlap/>
                    <w:rPr>
                      <w:sz w:val="24"/>
                      <w:szCs w:val="24"/>
                    </w:rPr>
                  </w:pPr>
                  <w:r>
                    <w:rPr>
                      <w:b/>
                      <w:sz w:val="24"/>
                      <w:szCs w:val="24"/>
                    </w:rPr>
                    <w:t xml:space="preserve">                НАРЕЧИЕ  (25 часов</w:t>
                  </w:r>
                  <w:r w:rsidR="00815C66" w:rsidRPr="003E2018">
                    <w:rPr>
                      <w:b/>
                      <w:sz w:val="24"/>
                      <w:szCs w:val="24"/>
                    </w:rPr>
                    <w:t>)</w:t>
                  </w:r>
                </w:p>
              </w:tc>
            </w:tr>
            <w:tr w:rsidR="00190ED0" w:rsidRPr="003E2018" w14:paraId="6D5A2DB8" w14:textId="77777777" w:rsidTr="007F6783">
              <w:tc>
                <w:tcPr>
                  <w:tcW w:w="846" w:type="dxa"/>
                </w:tcPr>
                <w:p w14:paraId="1A830EAE" w14:textId="77777777" w:rsidR="00190ED0" w:rsidRPr="003E2018" w:rsidRDefault="00B752B5" w:rsidP="006F1F7C">
                  <w:pPr>
                    <w:framePr w:hSpace="180" w:wrap="around" w:vAnchor="text" w:hAnchor="text" w:y="1"/>
                    <w:suppressOverlap/>
                    <w:rPr>
                      <w:sz w:val="24"/>
                      <w:szCs w:val="24"/>
                    </w:rPr>
                  </w:pPr>
                  <w:r>
                    <w:rPr>
                      <w:sz w:val="24"/>
                      <w:szCs w:val="24"/>
                    </w:rPr>
                    <w:t>57</w:t>
                  </w:r>
                </w:p>
              </w:tc>
              <w:tc>
                <w:tcPr>
                  <w:tcW w:w="3260" w:type="dxa"/>
                </w:tcPr>
                <w:p w14:paraId="30D6D87E" w14:textId="77777777" w:rsidR="00190ED0" w:rsidRPr="003E2018" w:rsidRDefault="00190ED0" w:rsidP="006F1F7C">
                  <w:pPr>
                    <w:framePr w:hSpace="180" w:wrap="around" w:vAnchor="text" w:hAnchor="text" w:y="1"/>
                    <w:suppressOverlap/>
                    <w:rPr>
                      <w:sz w:val="24"/>
                      <w:szCs w:val="24"/>
                    </w:rPr>
                  </w:pPr>
                  <w:r w:rsidRPr="003E2018">
                    <w:rPr>
                      <w:sz w:val="24"/>
                      <w:szCs w:val="24"/>
                    </w:rPr>
                    <w:t>Анализ диктанта. Наречие как часть речи.</w:t>
                  </w:r>
                </w:p>
              </w:tc>
              <w:tc>
                <w:tcPr>
                  <w:tcW w:w="7513" w:type="dxa"/>
                </w:tcPr>
                <w:p w14:paraId="3D3C24DA" w14:textId="77777777" w:rsidR="00190ED0" w:rsidRPr="003E2018" w:rsidRDefault="00190ED0" w:rsidP="006F1F7C">
                  <w:pPr>
                    <w:framePr w:hSpace="180" w:wrap="around" w:vAnchor="text" w:hAnchor="text" w:y="1"/>
                    <w:suppressOverlap/>
                    <w:rPr>
                      <w:sz w:val="24"/>
                      <w:szCs w:val="24"/>
                    </w:rPr>
                  </w:pPr>
                  <w:r w:rsidRPr="003E2018">
                    <w:rPr>
                      <w:sz w:val="24"/>
                      <w:szCs w:val="24"/>
                    </w:rPr>
                    <w:t>Анализируют и характеризуют общекатегориальное значение, морфологические признаки и синтаксическую роль наречия. Выписывают наречия в словосочетаниях с другими словами.</w:t>
                  </w:r>
                </w:p>
              </w:tc>
              <w:tc>
                <w:tcPr>
                  <w:tcW w:w="1418" w:type="dxa"/>
                </w:tcPr>
                <w:p w14:paraId="475E992F" w14:textId="77777777" w:rsidR="00190ED0" w:rsidRPr="003E2018" w:rsidRDefault="002A15A7" w:rsidP="006F1F7C">
                  <w:pPr>
                    <w:framePr w:hSpace="180" w:wrap="around" w:vAnchor="text" w:hAnchor="text" w:y="1"/>
                    <w:suppressOverlap/>
                    <w:rPr>
                      <w:sz w:val="24"/>
                      <w:szCs w:val="24"/>
                    </w:rPr>
                  </w:pPr>
                  <w:r>
                    <w:rPr>
                      <w:sz w:val="24"/>
                      <w:szCs w:val="24"/>
                    </w:rPr>
                    <w:t>14</w:t>
                  </w:r>
                  <w:r w:rsidR="007C6AEA">
                    <w:rPr>
                      <w:sz w:val="24"/>
                      <w:szCs w:val="24"/>
                    </w:rPr>
                    <w:t>.12</w:t>
                  </w:r>
                </w:p>
              </w:tc>
              <w:tc>
                <w:tcPr>
                  <w:tcW w:w="1418" w:type="dxa"/>
                </w:tcPr>
                <w:p w14:paraId="13277FB0" w14:textId="77777777" w:rsidR="00190ED0" w:rsidRPr="003E2018" w:rsidRDefault="00190ED0" w:rsidP="006F1F7C">
                  <w:pPr>
                    <w:framePr w:hSpace="180" w:wrap="around" w:vAnchor="text" w:hAnchor="text" w:y="1"/>
                    <w:suppressOverlap/>
                    <w:rPr>
                      <w:sz w:val="24"/>
                      <w:szCs w:val="24"/>
                    </w:rPr>
                  </w:pPr>
                </w:p>
              </w:tc>
            </w:tr>
            <w:tr w:rsidR="00190ED0" w:rsidRPr="003E2018" w14:paraId="0751E934" w14:textId="77777777" w:rsidTr="007F6783">
              <w:tc>
                <w:tcPr>
                  <w:tcW w:w="846" w:type="dxa"/>
                </w:tcPr>
                <w:p w14:paraId="3798E12F" w14:textId="77777777" w:rsidR="00190ED0" w:rsidRPr="003E2018" w:rsidRDefault="00B752B5" w:rsidP="006F1F7C">
                  <w:pPr>
                    <w:framePr w:hSpace="180" w:wrap="around" w:vAnchor="text" w:hAnchor="text" w:y="1"/>
                    <w:suppressOverlap/>
                    <w:rPr>
                      <w:sz w:val="24"/>
                      <w:szCs w:val="24"/>
                    </w:rPr>
                  </w:pPr>
                  <w:r>
                    <w:rPr>
                      <w:sz w:val="24"/>
                      <w:szCs w:val="24"/>
                    </w:rPr>
                    <w:t>58</w:t>
                  </w:r>
                </w:p>
              </w:tc>
              <w:tc>
                <w:tcPr>
                  <w:tcW w:w="3260" w:type="dxa"/>
                </w:tcPr>
                <w:p w14:paraId="7F038CEE" w14:textId="77777777" w:rsidR="00190ED0" w:rsidRPr="003E2018" w:rsidRDefault="00190ED0" w:rsidP="006F1F7C">
                  <w:pPr>
                    <w:framePr w:hSpace="180" w:wrap="around" w:vAnchor="text" w:hAnchor="text" w:y="1"/>
                    <w:suppressOverlap/>
                    <w:rPr>
                      <w:sz w:val="24"/>
                      <w:szCs w:val="24"/>
                    </w:rPr>
                  </w:pPr>
                  <w:r w:rsidRPr="003E2018">
                    <w:rPr>
                      <w:sz w:val="24"/>
                      <w:szCs w:val="24"/>
                    </w:rPr>
                    <w:t>Употребление наречий в речи.</w:t>
                  </w:r>
                </w:p>
              </w:tc>
              <w:tc>
                <w:tcPr>
                  <w:tcW w:w="7513" w:type="dxa"/>
                </w:tcPr>
                <w:p w14:paraId="464283E4" w14:textId="77777777" w:rsidR="00190ED0" w:rsidRPr="003E2018" w:rsidRDefault="000D3036" w:rsidP="006F1F7C">
                  <w:pPr>
                    <w:framePr w:hSpace="180" w:wrap="around" w:vAnchor="text" w:hAnchor="text" w:y="1"/>
                    <w:suppressOverlap/>
                    <w:rPr>
                      <w:sz w:val="24"/>
                      <w:szCs w:val="24"/>
                    </w:rPr>
                  </w:pPr>
                  <w:r>
                    <w:rPr>
                      <w:sz w:val="24"/>
                      <w:szCs w:val="24"/>
                    </w:rPr>
                    <w:t>Закрепление пройденного материала, составление предложений с употреблением наречий, распознавание наречий среди других частей речи, самостоятельная работа</w:t>
                  </w:r>
                </w:p>
              </w:tc>
              <w:tc>
                <w:tcPr>
                  <w:tcW w:w="1418" w:type="dxa"/>
                </w:tcPr>
                <w:p w14:paraId="00CA9E5E" w14:textId="77777777" w:rsidR="00190ED0" w:rsidRPr="003E2018" w:rsidRDefault="002A15A7" w:rsidP="006F1F7C">
                  <w:pPr>
                    <w:framePr w:hSpace="180" w:wrap="around" w:vAnchor="text" w:hAnchor="text" w:y="1"/>
                    <w:suppressOverlap/>
                    <w:rPr>
                      <w:sz w:val="24"/>
                      <w:szCs w:val="24"/>
                    </w:rPr>
                  </w:pPr>
                  <w:r>
                    <w:rPr>
                      <w:sz w:val="24"/>
                      <w:szCs w:val="24"/>
                    </w:rPr>
                    <w:t>15</w:t>
                  </w:r>
                  <w:r w:rsidR="007C6AEA">
                    <w:rPr>
                      <w:sz w:val="24"/>
                      <w:szCs w:val="24"/>
                    </w:rPr>
                    <w:t>.12</w:t>
                  </w:r>
                </w:p>
              </w:tc>
              <w:tc>
                <w:tcPr>
                  <w:tcW w:w="1418" w:type="dxa"/>
                </w:tcPr>
                <w:p w14:paraId="782A3C22" w14:textId="77777777" w:rsidR="00190ED0" w:rsidRPr="003E2018" w:rsidRDefault="00190ED0" w:rsidP="006F1F7C">
                  <w:pPr>
                    <w:framePr w:hSpace="180" w:wrap="around" w:vAnchor="text" w:hAnchor="text" w:y="1"/>
                    <w:suppressOverlap/>
                    <w:rPr>
                      <w:sz w:val="24"/>
                      <w:szCs w:val="24"/>
                    </w:rPr>
                  </w:pPr>
                </w:p>
              </w:tc>
            </w:tr>
            <w:tr w:rsidR="00190ED0" w:rsidRPr="003E2018" w14:paraId="7DD56697" w14:textId="77777777" w:rsidTr="007F6783">
              <w:tc>
                <w:tcPr>
                  <w:tcW w:w="846" w:type="dxa"/>
                </w:tcPr>
                <w:p w14:paraId="6C6C30DA" w14:textId="77777777" w:rsidR="00190ED0" w:rsidRPr="003E2018" w:rsidRDefault="00B752B5" w:rsidP="006F1F7C">
                  <w:pPr>
                    <w:framePr w:hSpace="180" w:wrap="around" w:vAnchor="text" w:hAnchor="text" w:y="1"/>
                    <w:suppressOverlap/>
                    <w:rPr>
                      <w:sz w:val="24"/>
                      <w:szCs w:val="24"/>
                    </w:rPr>
                  </w:pPr>
                  <w:r>
                    <w:rPr>
                      <w:sz w:val="24"/>
                      <w:szCs w:val="24"/>
                    </w:rPr>
                    <w:t>59</w:t>
                  </w:r>
                </w:p>
              </w:tc>
              <w:tc>
                <w:tcPr>
                  <w:tcW w:w="3260" w:type="dxa"/>
                </w:tcPr>
                <w:p w14:paraId="0D9B078C" w14:textId="77777777" w:rsidR="00190ED0" w:rsidRPr="003E2018" w:rsidRDefault="00190ED0" w:rsidP="006F1F7C">
                  <w:pPr>
                    <w:framePr w:hSpace="180" w:wrap="around" w:vAnchor="text" w:hAnchor="text" w:y="1"/>
                    <w:suppressOverlap/>
                    <w:rPr>
                      <w:sz w:val="24"/>
                      <w:szCs w:val="24"/>
                    </w:rPr>
                  </w:pPr>
                  <w:r w:rsidRPr="003E2018">
                    <w:rPr>
                      <w:sz w:val="24"/>
                      <w:szCs w:val="24"/>
                    </w:rPr>
                    <w:t>Разряды наречий.</w:t>
                  </w:r>
                </w:p>
              </w:tc>
              <w:tc>
                <w:tcPr>
                  <w:tcW w:w="7513" w:type="dxa"/>
                </w:tcPr>
                <w:p w14:paraId="0F7D2C27" w14:textId="77777777" w:rsidR="00190ED0" w:rsidRPr="00FB5CA9" w:rsidRDefault="00190ED0" w:rsidP="006F1F7C">
                  <w:pPr>
                    <w:pStyle w:val="Standard"/>
                    <w:framePr w:hSpace="180" w:wrap="around" w:vAnchor="text" w:hAnchor="text" w:y="1"/>
                    <w:suppressOverlap/>
                    <w:jc w:val="both"/>
                    <w:rPr>
                      <w:rFonts w:ascii="Times New Roman" w:hAnsi="Times New Roman" w:cs="Times New Roman"/>
                      <w:sz w:val="24"/>
                    </w:rPr>
                  </w:pPr>
                  <w:r w:rsidRPr="003E2018">
                    <w:rPr>
                      <w:rFonts w:ascii="Times New Roman" w:hAnsi="Times New Roman" w:cs="Times New Roman"/>
                      <w:sz w:val="24"/>
                    </w:rPr>
                    <w:t>Распознают наречия разных разрядов. Анализируют синтаксическую функцию наречий. Составляют предложения с словосочетаниями, которые можно использовать при описании походк</w:t>
                  </w:r>
                  <w:r w:rsidR="00FB5CA9">
                    <w:rPr>
                      <w:rFonts w:ascii="Times New Roman" w:hAnsi="Times New Roman" w:cs="Times New Roman"/>
                      <w:sz w:val="24"/>
                    </w:rPr>
                    <w:t xml:space="preserve">и человека.             </w:t>
                  </w:r>
                </w:p>
              </w:tc>
              <w:tc>
                <w:tcPr>
                  <w:tcW w:w="1418" w:type="dxa"/>
                </w:tcPr>
                <w:p w14:paraId="501380AD" w14:textId="77777777" w:rsidR="00190ED0" w:rsidRPr="003E2018" w:rsidRDefault="002A15A7" w:rsidP="006F1F7C">
                  <w:pPr>
                    <w:framePr w:hSpace="180" w:wrap="around" w:vAnchor="text" w:hAnchor="text" w:y="1"/>
                    <w:suppressOverlap/>
                    <w:rPr>
                      <w:sz w:val="24"/>
                      <w:szCs w:val="24"/>
                    </w:rPr>
                  </w:pPr>
                  <w:r>
                    <w:rPr>
                      <w:sz w:val="24"/>
                      <w:szCs w:val="24"/>
                    </w:rPr>
                    <w:t>16</w:t>
                  </w:r>
                  <w:r w:rsidR="007C6AEA">
                    <w:rPr>
                      <w:sz w:val="24"/>
                      <w:szCs w:val="24"/>
                    </w:rPr>
                    <w:t>.12</w:t>
                  </w:r>
                </w:p>
              </w:tc>
              <w:tc>
                <w:tcPr>
                  <w:tcW w:w="1418" w:type="dxa"/>
                </w:tcPr>
                <w:p w14:paraId="173C42A5" w14:textId="77777777" w:rsidR="00190ED0" w:rsidRPr="003E2018" w:rsidRDefault="00190ED0" w:rsidP="006F1F7C">
                  <w:pPr>
                    <w:framePr w:hSpace="180" w:wrap="around" w:vAnchor="text" w:hAnchor="text" w:y="1"/>
                    <w:suppressOverlap/>
                    <w:rPr>
                      <w:sz w:val="24"/>
                      <w:szCs w:val="24"/>
                    </w:rPr>
                  </w:pPr>
                </w:p>
              </w:tc>
            </w:tr>
            <w:tr w:rsidR="00190ED0" w:rsidRPr="003E2018" w14:paraId="1850F792" w14:textId="77777777" w:rsidTr="007F6783">
              <w:tc>
                <w:tcPr>
                  <w:tcW w:w="846" w:type="dxa"/>
                </w:tcPr>
                <w:p w14:paraId="7ECDA6F6" w14:textId="77777777" w:rsidR="00190ED0" w:rsidRPr="003E2018" w:rsidRDefault="00B752B5" w:rsidP="006F1F7C">
                  <w:pPr>
                    <w:framePr w:hSpace="180" w:wrap="around" w:vAnchor="text" w:hAnchor="text" w:y="1"/>
                    <w:suppressOverlap/>
                    <w:rPr>
                      <w:sz w:val="24"/>
                      <w:szCs w:val="24"/>
                    </w:rPr>
                  </w:pPr>
                  <w:r>
                    <w:rPr>
                      <w:sz w:val="24"/>
                      <w:szCs w:val="24"/>
                    </w:rPr>
                    <w:t>60</w:t>
                  </w:r>
                </w:p>
              </w:tc>
              <w:tc>
                <w:tcPr>
                  <w:tcW w:w="3260" w:type="dxa"/>
                </w:tcPr>
                <w:p w14:paraId="328B322A" w14:textId="77777777" w:rsidR="00190ED0" w:rsidRPr="003E2018" w:rsidRDefault="00190ED0" w:rsidP="006F1F7C">
                  <w:pPr>
                    <w:framePr w:hSpace="180" w:wrap="around" w:vAnchor="text" w:hAnchor="text" w:y="1"/>
                    <w:suppressOverlap/>
                    <w:rPr>
                      <w:sz w:val="24"/>
                      <w:szCs w:val="24"/>
                    </w:rPr>
                  </w:pPr>
                  <w:r w:rsidRPr="003E2018">
                    <w:rPr>
                      <w:sz w:val="24"/>
                      <w:szCs w:val="24"/>
                    </w:rPr>
                    <w:t>Степени сравнения наречий.</w:t>
                  </w:r>
                </w:p>
              </w:tc>
              <w:tc>
                <w:tcPr>
                  <w:tcW w:w="7513" w:type="dxa"/>
                </w:tcPr>
                <w:p w14:paraId="21104668" w14:textId="77777777" w:rsidR="00190ED0" w:rsidRPr="00FB5CA9" w:rsidRDefault="00190ED0" w:rsidP="006F1F7C">
                  <w:pPr>
                    <w:pStyle w:val="Standard"/>
                    <w:framePr w:hSpace="180" w:wrap="around" w:vAnchor="text" w:hAnchor="text" w:y="1"/>
                    <w:suppressOverlap/>
                    <w:jc w:val="both"/>
                    <w:rPr>
                      <w:rFonts w:ascii="Times New Roman" w:hAnsi="Times New Roman" w:cs="Times New Roman"/>
                      <w:sz w:val="24"/>
                    </w:rPr>
                  </w:pPr>
                  <w:r w:rsidRPr="003E2018">
                    <w:rPr>
                      <w:rFonts w:ascii="Times New Roman" w:hAnsi="Times New Roman" w:cs="Times New Roman"/>
                      <w:sz w:val="24"/>
                    </w:rPr>
                    <w:t xml:space="preserve">Распознают степени сравнения наречий. Образуют разные формы наречий. Работают с текстом, опознавая наречия </w:t>
                  </w:r>
                  <w:r w:rsidR="00FB5CA9">
                    <w:rPr>
                      <w:rFonts w:ascii="Times New Roman" w:hAnsi="Times New Roman" w:cs="Times New Roman"/>
                      <w:sz w:val="24"/>
                    </w:rPr>
                    <w:t>в разных формах. Пишут диктант.</w:t>
                  </w:r>
                </w:p>
              </w:tc>
              <w:tc>
                <w:tcPr>
                  <w:tcW w:w="1418" w:type="dxa"/>
                </w:tcPr>
                <w:p w14:paraId="0869D2C2" w14:textId="77777777" w:rsidR="00190ED0" w:rsidRPr="003E2018" w:rsidRDefault="002A15A7" w:rsidP="006F1F7C">
                  <w:pPr>
                    <w:framePr w:hSpace="180" w:wrap="around" w:vAnchor="text" w:hAnchor="text" w:y="1"/>
                    <w:suppressOverlap/>
                    <w:rPr>
                      <w:sz w:val="24"/>
                      <w:szCs w:val="24"/>
                    </w:rPr>
                  </w:pPr>
                  <w:r>
                    <w:rPr>
                      <w:sz w:val="24"/>
                      <w:szCs w:val="24"/>
                    </w:rPr>
                    <w:t>17</w:t>
                  </w:r>
                  <w:r w:rsidR="000E0159">
                    <w:rPr>
                      <w:sz w:val="24"/>
                      <w:szCs w:val="24"/>
                    </w:rPr>
                    <w:t>.12</w:t>
                  </w:r>
                </w:p>
              </w:tc>
              <w:tc>
                <w:tcPr>
                  <w:tcW w:w="1418" w:type="dxa"/>
                </w:tcPr>
                <w:p w14:paraId="5EC7212F" w14:textId="77777777" w:rsidR="00190ED0" w:rsidRPr="003E2018" w:rsidRDefault="00190ED0" w:rsidP="006F1F7C">
                  <w:pPr>
                    <w:framePr w:hSpace="180" w:wrap="around" w:vAnchor="text" w:hAnchor="text" w:y="1"/>
                    <w:suppressOverlap/>
                    <w:rPr>
                      <w:sz w:val="24"/>
                      <w:szCs w:val="24"/>
                    </w:rPr>
                  </w:pPr>
                </w:p>
              </w:tc>
            </w:tr>
            <w:tr w:rsidR="00190ED0" w:rsidRPr="003E2018" w14:paraId="12DEC525" w14:textId="77777777" w:rsidTr="007F6783">
              <w:tc>
                <w:tcPr>
                  <w:tcW w:w="846" w:type="dxa"/>
                </w:tcPr>
                <w:p w14:paraId="75365A4D" w14:textId="77777777" w:rsidR="00190ED0" w:rsidRPr="003E2018" w:rsidRDefault="00B752B5" w:rsidP="006F1F7C">
                  <w:pPr>
                    <w:framePr w:hSpace="180" w:wrap="around" w:vAnchor="text" w:hAnchor="text" w:y="1"/>
                    <w:suppressOverlap/>
                    <w:rPr>
                      <w:sz w:val="24"/>
                      <w:szCs w:val="24"/>
                    </w:rPr>
                  </w:pPr>
                  <w:r>
                    <w:rPr>
                      <w:sz w:val="24"/>
                      <w:szCs w:val="24"/>
                    </w:rPr>
                    <w:t>61</w:t>
                  </w:r>
                </w:p>
              </w:tc>
              <w:tc>
                <w:tcPr>
                  <w:tcW w:w="3260" w:type="dxa"/>
                </w:tcPr>
                <w:p w14:paraId="41333A01" w14:textId="77777777" w:rsidR="00190ED0" w:rsidRPr="003E2018" w:rsidRDefault="00190ED0" w:rsidP="006F1F7C">
                  <w:pPr>
                    <w:framePr w:hSpace="180" w:wrap="around" w:vAnchor="text" w:hAnchor="text" w:y="1"/>
                    <w:suppressOverlap/>
                    <w:rPr>
                      <w:sz w:val="24"/>
                      <w:szCs w:val="24"/>
                    </w:rPr>
                  </w:pPr>
                  <w:r w:rsidRPr="003E2018">
                    <w:rPr>
                      <w:sz w:val="24"/>
                      <w:szCs w:val="24"/>
                    </w:rPr>
                    <w:t>Морфологический разбор наречия.</w:t>
                  </w:r>
                </w:p>
              </w:tc>
              <w:tc>
                <w:tcPr>
                  <w:tcW w:w="7513" w:type="dxa"/>
                </w:tcPr>
                <w:p w14:paraId="6544FFEB" w14:textId="77777777" w:rsidR="00190ED0" w:rsidRPr="003E2018" w:rsidRDefault="00190ED0" w:rsidP="006F1F7C">
                  <w:pPr>
                    <w:framePr w:hSpace="180" w:wrap="around" w:vAnchor="text" w:hAnchor="text" w:y="1"/>
                    <w:suppressOverlap/>
                    <w:rPr>
                      <w:sz w:val="24"/>
                      <w:szCs w:val="24"/>
                    </w:rPr>
                  </w:pPr>
                  <w:r w:rsidRPr="003E2018">
                    <w:rPr>
                      <w:sz w:val="24"/>
                      <w:szCs w:val="24"/>
                    </w:rPr>
                    <w:t>Характеризуют наречие по его морфологическим признакам и синтаксической роли. Выполняют устный и письменный морфологический разбор наречий. Пишут рассуждения на предложенную тему на основе прочитанного текста.</w:t>
                  </w:r>
                </w:p>
              </w:tc>
              <w:tc>
                <w:tcPr>
                  <w:tcW w:w="1418" w:type="dxa"/>
                </w:tcPr>
                <w:p w14:paraId="231AC61F" w14:textId="77777777" w:rsidR="00190ED0" w:rsidRPr="003E2018" w:rsidRDefault="002A15A7" w:rsidP="006F1F7C">
                  <w:pPr>
                    <w:framePr w:hSpace="180" w:wrap="around" w:vAnchor="text" w:hAnchor="text" w:y="1"/>
                    <w:suppressOverlap/>
                    <w:rPr>
                      <w:sz w:val="24"/>
                      <w:szCs w:val="24"/>
                    </w:rPr>
                  </w:pPr>
                  <w:r>
                    <w:rPr>
                      <w:sz w:val="24"/>
                      <w:szCs w:val="24"/>
                    </w:rPr>
                    <w:t>21</w:t>
                  </w:r>
                  <w:r w:rsidR="000E0159">
                    <w:rPr>
                      <w:sz w:val="24"/>
                      <w:szCs w:val="24"/>
                    </w:rPr>
                    <w:t>.12</w:t>
                  </w:r>
                </w:p>
              </w:tc>
              <w:tc>
                <w:tcPr>
                  <w:tcW w:w="1418" w:type="dxa"/>
                </w:tcPr>
                <w:p w14:paraId="552F4E61" w14:textId="77777777" w:rsidR="00190ED0" w:rsidRPr="003E2018" w:rsidRDefault="00190ED0" w:rsidP="006F1F7C">
                  <w:pPr>
                    <w:framePr w:hSpace="180" w:wrap="around" w:vAnchor="text" w:hAnchor="text" w:y="1"/>
                    <w:suppressOverlap/>
                    <w:rPr>
                      <w:sz w:val="24"/>
                      <w:szCs w:val="24"/>
                    </w:rPr>
                  </w:pPr>
                </w:p>
              </w:tc>
            </w:tr>
            <w:tr w:rsidR="00190ED0" w:rsidRPr="003E2018" w14:paraId="79643410" w14:textId="77777777" w:rsidTr="007F6783">
              <w:tc>
                <w:tcPr>
                  <w:tcW w:w="846" w:type="dxa"/>
                </w:tcPr>
                <w:p w14:paraId="073DD11F" w14:textId="77777777" w:rsidR="00190ED0" w:rsidRPr="003E2018" w:rsidRDefault="00B752B5" w:rsidP="006F1F7C">
                  <w:pPr>
                    <w:framePr w:hSpace="180" w:wrap="around" w:vAnchor="text" w:hAnchor="text" w:y="1"/>
                    <w:suppressOverlap/>
                    <w:rPr>
                      <w:sz w:val="24"/>
                      <w:szCs w:val="24"/>
                    </w:rPr>
                  </w:pPr>
                  <w:r>
                    <w:rPr>
                      <w:sz w:val="24"/>
                      <w:szCs w:val="24"/>
                    </w:rPr>
                    <w:t>62</w:t>
                  </w:r>
                </w:p>
              </w:tc>
              <w:tc>
                <w:tcPr>
                  <w:tcW w:w="3260" w:type="dxa"/>
                </w:tcPr>
                <w:p w14:paraId="698C39F9" w14:textId="77777777" w:rsidR="00190ED0" w:rsidRPr="003E2018" w:rsidRDefault="00190ED0" w:rsidP="006F1F7C">
                  <w:pPr>
                    <w:framePr w:hSpace="180" w:wrap="around" w:vAnchor="text" w:hAnchor="text" w:y="1"/>
                    <w:suppressOverlap/>
                    <w:rPr>
                      <w:sz w:val="24"/>
                      <w:szCs w:val="24"/>
                    </w:rPr>
                  </w:pPr>
                  <w:r w:rsidRPr="003E2018">
                    <w:rPr>
                      <w:sz w:val="24"/>
                      <w:szCs w:val="24"/>
                    </w:rPr>
                    <w:t>Р.р. Изложение текста с описанием действия.</w:t>
                  </w:r>
                </w:p>
              </w:tc>
              <w:tc>
                <w:tcPr>
                  <w:tcW w:w="7513" w:type="dxa"/>
                </w:tcPr>
                <w:p w14:paraId="4398E9A3" w14:textId="77777777" w:rsidR="00190ED0" w:rsidRPr="003E2018" w:rsidRDefault="000D3036" w:rsidP="006F1F7C">
                  <w:pPr>
                    <w:framePr w:hSpace="180" w:wrap="around" w:vAnchor="text" w:hAnchor="text" w:y="1"/>
                    <w:suppressOverlap/>
                    <w:rPr>
                      <w:sz w:val="24"/>
                      <w:szCs w:val="24"/>
                    </w:rPr>
                  </w:pPr>
                  <w:r>
                    <w:rPr>
                      <w:sz w:val="24"/>
                      <w:szCs w:val="24"/>
                    </w:rPr>
                    <w:t>Самостоятельная работа по созданию текста по плану с использованием наречий.</w:t>
                  </w:r>
                </w:p>
              </w:tc>
              <w:tc>
                <w:tcPr>
                  <w:tcW w:w="1418" w:type="dxa"/>
                </w:tcPr>
                <w:p w14:paraId="5C47E66F" w14:textId="77777777" w:rsidR="00190ED0" w:rsidRPr="003E2018" w:rsidRDefault="002A15A7" w:rsidP="006F1F7C">
                  <w:pPr>
                    <w:framePr w:hSpace="180" w:wrap="around" w:vAnchor="text" w:hAnchor="text" w:y="1"/>
                    <w:suppressOverlap/>
                    <w:rPr>
                      <w:sz w:val="24"/>
                      <w:szCs w:val="24"/>
                    </w:rPr>
                  </w:pPr>
                  <w:r>
                    <w:rPr>
                      <w:sz w:val="24"/>
                      <w:szCs w:val="24"/>
                    </w:rPr>
                    <w:t>22</w:t>
                  </w:r>
                  <w:r w:rsidR="000E0159">
                    <w:rPr>
                      <w:sz w:val="24"/>
                      <w:szCs w:val="24"/>
                    </w:rPr>
                    <w:t>.12</w:t>
                  </w:r>
                </w:p>
              </w:tc>
              <w:tc>
                <w:tcPr>
                  <w:tcW w:w="1418" w:type="dxa"/>
                </w:tcPr>
                <w:p w14:paraId="4D601075" w14:textId="77777777" w:rsidR="00190ED0" w:rsidRPr="003E2018" w:rsidRDefault="00190ED0" w:rsidP="006F1F7C">
                  <w:pPr>
                    <w:framePr w:hSpace="180" w:wrap="around" w:vAnchor="text" w:hAnchor="text" w:y="1"/>
                    <w:suppressOverlap/>
                    <w:rPr>
                      <w:sz w:val="24"/>
                      <w:szCs w:val="24"/>
                    </w:rPr>
                  </w:pPr>
                </w:p>
              </w:tc>
            </w:tr>
            <w:tr w:rsidR="00190ED0" w:rsidRPr="003E2018" w14:paraId="4CB98DC3" w14:textId="77777777" w:rsidTr="007F6783">
              <w:tc>
                <w:tcPr>
                  <w:tcW w:w="846" w:type="dxa"/>
                </w:tcPr>
                <w:p w14:paraId="142E48AB" w14:textId="77777777" w:rsidR="00190ED0" w:rsidRPr="003E2018" w:rsidRDefault="00B752B5" w:rsidP="006F1F7C">
                  <w:pPr>
                    <w:framePr w:hSpace="180" w:wrap="around" w:vAnchor="text" w:hAnchor="text" w:y="1"/>
                    <w:suppressOverlap/>
                    <w:rPr>
                      <w:sz w:val="24"/>
                      <w:szCs w:val="24"/>
                    </w:rPr>
                  </w:pPr>
                  <w:r>
                    <w:rPr>
                      <w:sz w:val="24"/>
                      <w:szCs w:val="24"/>
                    </w:rPr>
                    <w:t>63</w:t>
                  </w:r>
                </w:p>
              </w:tc>
              <w:tc>
                <w:tcPr>
                  <w:tcW w:w="3260" w:type="dxa"/>
                </w:tcPr>
                <w:p w14:paraId="4EA68F87" w14:textId="77777777" w:rsidR="00190ED0" w:rsidRPr="003E2018" w:rsidRDefault="00190ED0" w:rsidP="006F1F7C">
                  <w:pPr>
                    <w:framePr w:hSpace="180" w:wrap="around" w:vAnchor="text" w:hAnchor="text" w:y="1"/>
                    <w:suppressOverlap/>
                    <w:rPr>
                      <w:sz w:val="24"/>
                      <w:szCs w:val="24"/>
                    </w:rPr>
                  </w:pPr>
                  <w:r w:rsidRPr="003E2018">
                    <w:rPr>
                      <w:sz w:val="24"/>
                      <w:szCs w:val="24"/>
                    </w:rPr>
                    <w:t xml:space="preserve">Слитное и раздельное написание </w:t>
                  </w:r>
                  <w:r w:rsidRPr="003E2018">
                    <w:rPr>
                      <w:b/>
                      <w:i/>
                      <w:sz w:val="24"/>
                      <w:szCs w:val="24"/>
                    </w:rPr>
                    <w:t>не</w:t>
                  </w:r>
                  <w:r w:rsidRPr="003E2018">
                    <w:rPr>
                      <w:sz w:val="24"/>
                      <w:szCs w:val="24"/>
                    </w:rPr>
                    <w:t xml:space="preserve"> с наречиями на –</w:t>
                  </w:r>
                  <w:r w:rsidRPr="003E2018">
                    <w:rPr>
                      <w:b/>
                      <w:i/>
                      <w:sz w:val="24"/>
                      <w:szCs w:val="24"/>
                    </w:rPr>
                    <w:t>о</w:t>
                  </w:r>
                  <w:r w:rsidRPr="003E2018">
                    <w:rPr>
                      <w:sz w:val="24"/>
                      <w:szCs w:val="24"/>
                    </w:rPr>
                    <w:t xml:space="preserve"> и –</w:t>
                  </w:r>
                  <w:r w:rsidRPr="003E2018">
                    <w:rPr>
                      <w:b/>
                      <w:i/>
                      <w:sz w:val="24"/>
                      <w:szCs w:val="24"/>
                    </w:rPr>
                    <w:t>е.</w:t>
                  </w:r>
                </w:p>
              </w:tc>
              <w:tc>
                <w:tcPr>
                  <w:tcW w:w="7513" w:type="dxa"/>
                </w:tcPr>
                <w:p w14:paraId="66DD0BDA" w14:textId="77777777" w:rsidR="00190ED0" w:rsidRPr="003E2018" w:rsidRDefault="00190ED0" w:rsidP="006F1F7C">
                  <w:pPr>
                    <w:framePr w:hSpace="180" w:wrap="around" w:vAnchor="text" w:hAnchor="text" w:y="1"/>
                    <w:suppressOverlap/>
                    <w:rPr>
                      <w:sz w:val="24"/>
                      <w:szCs w:val="24"/>
                    </w:rPr>
                  </w:pPr>
                  <w:r w:rsidRPr="003E2018">
                    <w:rPr>
                      <w:sz w:val="24"/>
                      <w:szCs w:val="24"/>
                    </w:rPr>
                    <w:t>Усваивают правило слитного и раздельного написания  не с наречиями на о и е. Выполняют упражнения, руководствуясь усвоенным правилом. Тренируются в написании наречий, определяя выбор орфограммы.</w:t>
                  </w:r>
                </w:p>
              </w:tc>
              <w:tc>
                <w:tcPr>
                  <w:tcW w:w="1418" w:type="dxa"/>
                </w:tcPr>
                <w:p w14:paraId="491C93EB" w14:textId="77777777" w:rsidR="00190ED0" w:rsidRPr="003E2018" w:rsidRDefault="002A15A7" w:rsidP="006F1F7C">
                  <w:pPr>
                    <w:framePr w:hSpace="180" w:wrap="around" w:vAnchor="text" w:hAnchor="text" w:y="1"/>
                    <w:suppressOverlap/>
                    <w:rPr>
                      <w:sz w:val="24"/>
                      <w:szCs w:val="24"/>
                    </w:rPr>
                  </w:pPr>
                  <w:r>
                    <w:rPr>
                      <w:sz w:val="24"/>
                      <w:szCs w:val="24"/>
                    </w:rPr>
                    <w:t>23</w:t>
                  </w:r>
                  <w:r w:rsidR="000E0159">
                    <w:rPr>
                      <w:sz w:val="24"/>
                      <w:szCs w:val="24"/>
                    </w:rPr>
                    <w:t>.12</w:t>
                  </w:r>
                </w:p>
              </w:tc>
              <w:tc>
                <w:tcPr>
                  <w:tcW w:w="1418" w:type="dxa"/>
                </w:tcPr>
                <w:p w14:paraId="68638386" w14:textId="77777777" w:rsidR="00190ED0" w:rsidRPr="003E2018" w:rsidRDefault="00190ED0" w:rsidP="006F1F7C">
                  <w:pPr>
                    <w:framePr w:hSpace="180" w:wrap="around" w:vAnchor="text" w:hAnchor="text" w:y="1"/>
                    <w:suppressOverlap/>
                    <w:rPr>
                      <w:sz w:val="24"/>
                      <w:szCs w:val="24"/>
                    </w:rPr>
                  </w:pPr>
                </w:p>
              </w:tc>
            </w:tr>
            <w:tr w:rsidR="00190ED0" w:rsidRPr="003E2018" w14:paraId="23739319" w14:textId="77777777" w:rsidTr="007F6783">
              <w:tc>
                <w:tcPr>
                  <w:tcW w:w="846" w:type="dxa"/>
                </w:tcPr>
                <w:p w14:paraId="058042C4" w14:textId="77777777" w:rsidR="00190ED0" w:rsidRPr="003E2018" w:rsidRDefault="00B752B5" w:rsidP="006F1F7C">
                  <w:pPr>
                    <w:framePr w:hSpace="180" w:wrap="around" w:vAnchor="text" w:hAnchor="text" w:y="1"/>
                    <w:suppressOverlap/>
                    <w:rPr>
                      <w:sz w:val="24"/>
                      <w:szCs w:val="24"/>
                    </w:rPr>
                  </w:pPr>
                  <w:r>
                    <w:rPr>
                      <w:sz w:val="24"/>
                      <w:szCs w:val="24"/>
                    </w:rPr>
                    <w:lastRenderedPageBreak/>
                    <w:t>64</w:t>
                  </w:r>
                </w:p>
              </w:tc>
              <w:tc>
                <w:tcPr>
                  <w:tcW w:w="3260" w:type="dxa"/>
                </w:tcPr>
                <w:p w14:paraId="248E1346" w14:textId="77777777" w:rsidR="00190ED0" w:rsidRPr="003E2018" w:rsidRDefault="00B43863" w:rsidP="006F1F7C">
                  <w:pPr>
                    <w:framePr w:hSpace="180" w:wrap="around" w:vAnchor="text" w:hAnchor="text" w:y="1"/>
                    <w:suppressOverlap/>
                    <w:rPr>
                      <w:sz w:val="24"/>
                      <w:szCs w:val="24"/>
                    </w:rPr>
                  </w:pPr>
                  <w:r>
                    <w:rPr>
                      <w:sz w:val="24"/>
                      <w:szCs w:val="24"/>
                    </w:rPr>
                    <w:t>Практикум «Слитное и раздельное написание</w:t>
                  </w:r>
                  <w:r w:rsidR="00B752B5">
                    <w:rPr>
                      <w:sz w:val="24"/>
                      <w:szCs w:val="24"/>
                    </w:rPr>
                    <w:t xml:space="preserve"> </w:t>
                  </w:r>
                  <w:r w:rsidR="00190ED0" w:rsidRPr="003E2018">
                    <w:rPr>
                      <w:b/>
                      <w:i/>
                      <w:sz w:val="24"/>
                      <w:szCs w:val="24"/>
                    </w:rPr>
                    <w:t>не</w:t>
                  </w:r>
                  <w:r>
                    <w:rPr>
                      <w:sz w:val="24"/>
                      <w:szCs w:val="24"/>
                    </w:rPr>
                    <w:t xml:space="preserve"> с наречиями на –о и -е</w:t>
                  </w:r>
                  <w:r w:rsidR="00190ED0" w:rsidRPr="003E2018">
                    <w:rPr>
                      <w:sz w:val="24"/>
                      <w:szCs w:val="24"/>
                    </w:rPr>
                    <w:t>».</w:t>
                  </w:r>
                </w:p>
              </w:tc>
              <w:tc>
                <w:tcPr>
                  <w:tcW w:w="7513" w:type="dxa"/>
                </w:tcPr>
                <w:p w14:paraId="79863580" w14:textId="77777777" w:rsidR="00190ED0" w:rsidRPr="003E2018" w:rsidRDefault="00190ED0" w:rsidP="006F1F7C">
                  <w:pPr>
                    <w:framePr w:hSpace="180" w:wrap="around" w:vAnchor="text" w:hAnchor="text" w:y="1"/>
                    <w:suppressOverlap/>
                    <w:rPr>
                      <w:sz w:val="24"/>
                      <w:szCs w:val="24"/>
                    </w:rPr>
                  </w:pPr>
                  <w:r w:rsidRPr="003E2018">
                    <w:rPr>
                      <w:sz w:val="24"/>
                      <w:szCs w:val="24"/>
                    </w:rPr>
                    <w:t>Тренируются в выборе написаний не и ни на материале упражнений, попутно повторяя другие виды орфограмм.</w:t>
                  </w:r>
                </w:p>
              </w:tc>
              <w:tc>
                <w:tcPr>
                  <w:tcW w:w="1418" w:type="dxa"/>
                </w:tcPr>
                <w:p w14:paraId="2CBF5DDF" w14:textId="77777777" w:rsidR="00190ED0" w:rsidRPr="003E2018" w:rsidRDefault="002A15A7" w:rsidP="006F1F7C">
                  <w:pPr>
                    <w:framePr w:hSpace="180" w:wrap="around" w:vAnchor="text" w:hAnchor="text" w:y="1"/>
                    <w:suppressOverlap/>
                    <w:rPr>
                      <w:sz w:val="24"/>
                      <w:szCs w:val="24"/>
                    </w:rPr>
                  </w:pPr>
                  <w:r>
                    <w:rPr>
                      <w:sz w:val="24"/>
                      <w:szCs w:val="24"/>
                    </w:rPr>
                    <w:t>24</w:t>
                  </w:r>
                  <w:r w:rsidR="000E0159">
                    <w:rPr>
                      <w:sz w:val="24"/>
                      <w:szCs w:val="24"/>
                    </w:rPr>
                    <w:t>.12</w:t>
                  </w:r>
                </w:p>
              </w:tc>
              <w:tc>
                <w:tcPr>
                  <w:tcW w:w="1418" w:type="dxa"/>
                </w:tcPr>
                <w:p w14:paraId="4480FCEB" w14:textId="77777777" w:rsidR="00190ED0" w:rsidRPr="003E2018" w:rsidRDefault="00190ED0" w:rsidP="006F1F7C">
                  <w:pPr>
                    <w:framePr w:hSpace="180" w:wrap="around" w:vAnchor="text" w:hAnchor="text" w:y="1"/>
                    <w:suppressOverlap/>
                    <w:rPr>
                      <w:sz w:val="24"/>
                      <w:szCs w:val="24"/>
                    </w:rPr>
                  </w:pPr>
                </w:p>
              </w:tc>
            </w:tr>
            <w:tr w:rsidR="00190ED0" w:rsidRPr="003E2018" w14:paraId="5EF5EDAA" w14:textId="77777777" w:rsidTr="007F6783">
              <w:tc>
                <w:tcPr>
                  <w:tcW w:w="846" w:type="dxa"/>
                </w:tcPr>
                <w:p w14:paraId="23DEE3C0" w14:textId="77777777" w:rsidR="00190ED0" w:rsidRPr="003E2018" w:rsidRDefault="00B752B5" w:rsidP="006F1F7C">
                  <w:pPr>
                    <w:framePr w:hSpace="180" w:wrap="around" w:vAnchor="text" w:hAnchor="text" w:y="1"/>
                    <w:suppressOverlap/>
                    <w:rPr>
                      <w:sz w:val="24"/>
                      <w:szCs w:val="24"/>
                    </w:rPr>
                  </w:pPr>
                  <w:r>
                    <w:rPr>
                      <w:sz w:val="24"/>
                      <w:szCs w:val="24"/>
                    </w:rPr>
                    <w:t>65</w:t>
                  </w:r>
                </w:p>
              </w:tc>
              <w:tc>
                <w:tcPr>
                  <w:tcW w:w="3260" w:type="dxa"/>
                </w:tcPr>
                <w:p w14:paraId="38D40309" w14:textId="77777777" w:rsidR="00190ED0" w:rsidRPr="003E2018" w:rsidRDefault="00190ED0" w:rsidP="006F1F7C">
                  <w:pPr>
                    <w:framePr w:hSpace="180" w:wrap="around" w:vAnchor="text" w:hAnchor="text" w:y="1"/>
                    <w:suppressOverlap/>
                    <w:rPr>
                      <w:sz w:val="24"/>
                      <w:szCs w:val="24"/>
                    </w:rPr>
                  </w:pPr>
                  <w:r w:rsidRPr="003E2018">
                    <w:rPr>
                      <w:sz w:val="24"/>
                      <w:szCs w:val="24"/>
                    </w:rPr>
                    <w:t xml:space="preserve">Буквы </w:t>
                  </w:r>
                  <w:r w:rsidRPr="003E2018">
                    <w:rPr>
                      <w:b/>
                      <w:i/>
                      <w:sz w:val="24"/>
                      <w:szCs w:val="24"/>
                    </w:rPr>
                    <w:t>е</w:t>
                  </w:r>
                  <w:r w:rsidRPr="003E2018">
                    <w:rPr>
                      <w:sz w:val="24"/>
                      <w:szCs w:val="24"/>
                    </w:rPr>
                    <w:t xml:space="preserve"> и </w:t>
                  </w:r>
                  <w:r w:rsidRPr="003E2018">
                    <w:rPr>
                      <w:b/>
                      <w:i/>
                      <w:sz w:val="24"/>
                      <w:szCs w:val="24"/>
                    </w:rPr>
                    <w:t>и</w:t>
                  </w:r>
                  <w:r w:rsidRPr="003E2018">
                    <w:rPr>
                      <w:sz w:val="24"/>
                      <w:szCs w:val="24"/>
                    </w:rPr>
                    <w:t xml:space="preserve"> в приставках </w:t>
                  </w:r>
                  <w:r w:rsidRPr="003E2018">
                    <w:rPr>
                      <w:b/>
                      <w:i/>
                      <w:sz w:val="24"/>
                      <w:szCs w:val="24"/>
                    </w:rPr>
                    <w:t>не</w:t>
                  </w:r>
                  <w:r w:rsidRPr="003E2018">
                    <w:rPr>
                      <w:sz w:val="24"/>
                      <w:szCs w:val="24"/>
                    </w:rPr>
                    <w:t xml:space="preserve">- и </w:t>
                  </w:r>
                  <w:r w:rsidRPr="003E2018">
                    <w:rPr>
                      <w:b/>
                      <w:i/>
                      <w:sz w:val="24"/>
                      <w:szCs w:val="24"/>
                    </w:rPr>
                    <w:t>ни</w:t>
                  </w:r>
                  <w:r w:rsidRPr="003E2018">
                    <w:rPr>
                      <w:sz w:val="24"/>
                      <w:szCs w:val="24"/>
                    </w:rPr>
                    <w:t>- отрицательных наречий.</w:t>
                  </w:r>
                </w:p>
              </w:tc>
              <w:tc>
                <w:tcPr>
                  <w:tcW w:w="7513" w:type="dxa"/>
                </w:tcPr>
                <w:p w14:paraId="38853248" w14:textId="77777777" w:rsidR="00190ED0" w:rsidRPr="003E2018" w:rsidRDefault="00190ED0" w:rsidP="006F1F7C">
                  <w:pPr>
                    <w:framePr w:hSpace="180" w:wrap="around" w:vAnchor="text" w:hAnchor="text" w:y="1"/>
                    <w:suppressOverlap/>
                    <w:rPr>
                      <w:sz w:val="24"/>
                      <w:szCs w:val="24"/>
                    </w:rPr>
                  </w:pPr>
                  <w:r w:rsidRPr="003E2018">
                    <w:rPr>
                      <w:sz w:val="24"/>
                      <w:szCs w:val="24"/>
                    </w:rPr>
                    <w:t>Усваивают правило выбора букв е и и в приставках не и ни отрицательных наречий. Выполняют упражнения, руководствуясь усвоенным правилом. Тренируются в выборе написаний не и ни на материале упражнений, попутно повторяя другие виды орфограмм.</w:t>
                  </w:r>
                </w:p>
              </w:tc>
              <w:tc>
                <w:tcPr>
                  <w:tcW w:w="1418" w:type="dxa"/>
                </w:tcPr>
                <w:p w14:paraId="68E6CEF8" w14:textId="77777777" w:rsidR="00190ED0" w:rsidRPr="003E2018" w:rsidRDefault="0041366C" w:rsidP="006F1F7C">
                  <w:pPr>
                    <w:framePr w:hSpace="180" w:wrap="around" w:vAnchor="text" w:hAnchor="text" w:y="1"/>
                    <w:suppressOverlap/>
                    <w:rPr>
                      <w:sz w:val="24"/>
                      <w:szCs w:val="24"/>
                    </w:rPr>
                  </w:pPr>
                  <w:r>
                    <w:rPr>
                      <w:sz w:val="24"/>
                      <w:szCs w:val="24"/>
                    </w:rPr>
                    <w:t>12</w:t>
                  </w:r>
                  <w:r w:rsidR="007C6AEA">
                    <w:rPr>
                      <w:sz w:val="24"/>
                      <w:szCs w:val="24"/>
                    </w:rPr>
                    <w:t>.01</w:t>
                  </w:r>
                </w:p>
              </w:tc>
              <w:tc>
                <w:tcPr>
                  <w:tcW w:w="1418" w:type="dxa"/>
                </w:tcPr>
                <w:p w14:paraId="799EDFA0" w14:textId="77777777" w:rsidR="00190ED0" w:rsidRPr="003E2018" w:rsidRDefault="00190ED0" w:rsidP="006F1F7C">
                  <w:pPr>
                    <w:framePr w:hSpace="180" w:wrap="around" w:vAnchor="text" w:hAnchor="text" w:y="1"/>
                    <w:suppressOverlap/>
                    <w:rPr>
                      <w:sz w:val="24"/>
                      <w:szCs w:val="24"/>
                    </w:rPr>
                  </w:pPr>
                </w:p>
              </w:tc>
            </w:tr>
            <w:tr w:rsidR="00190ED0" w:rsidRPr="003E2018" w14:paraId="712CAB0D" w14:textId="77777777" w:rsidTr="007F6783">
              <w:tc>
                <w:tcPr>
                  <w:tcW w:w="846" w:type="dxa"/>
                </w:tcPr>
                <w:p w14:paraId="1BAB8C5E" w14:textId="77777777" w:rsidR="00190ED0" w:rsidRPr="003E2018" w:rsidRDefault="00B752B5" w:rsidP="006F1F7C">
                  <w:pPr>
                    <w:framePr w:hSpace="180" w:wrap="around" w:vAnchor="text" w:hAnchor="text" w:y="1"/>
                    <w:suppressOverlap/>
                    <w:rPr>
                      <w:sz w:val="24"/>
                      <w:szCs w:val="24"/>
                    </w:rPr>
                  </w:pPr>
                  <w:r>
                    <w:rPr>
                      <w:sz w:val="24"/>
                      <w:szCs w:val="24"/>
                    </w:rPr>
                    <w:t>66</w:t>
                  </w:r>
                </w:p>
              </w:tc>
              <w:tc>
                <w:tcPr>
                  <w:tcW w:w="3260" w:type="dxa"/>
                </w:tcPr>
                <w:p w14:paraId="1F34C46C" w14:textId="77777777" w:rsidR="00190ED0" w:rsidRPr="003E2018" w:rsidRDefault="00190ED0" w:rsidP="006F1F7C">
                  <w:pPr>
                    <w:framePr w:hSpace="180" w:wrap="around" w:vAnchor="text" w:hAnchor="text" w:y="1"/>
                    <w:suppressOverlap/>
                    <w:rPr>
                      <w:sz w:val="24"/>
                      <w:szCs w:val="24"/>
                    </w:rPr>
                  </w:pPr>
                  <w:r w:rsidRPr="003E2018">
                    <w:rPr>
                      <w:sz w:val="24"/>
                      <w:szCs w:val="24"/>
                    </w:rPr>
                    <w:t xml:space="preserve">Одна и две буквы </w:t>
                  </w:r>
                  <w:r w:rsidRPr="003E2018">
                    <w:rPr>
                      <w:b/>
                      <w:i/>
                      <w:sz w:val="24"/>
                      <w:szCs w:val="24"/>
                    </w:rPr>
                    <w:t>н</w:t>
                  </w:r>
                  <w:r w:rsidRPr="003E2018">
                    <w:rPr>
                      <w:sz w:val="24"/>
                      <w:szCs w:val="24"/>
                    </w:rPr>
                    <w:t xml:space="preserve"> в наречиях на –</w:t>
                  </w:r>
                  <w:r w:rsidRPr="003E2018">
                    <w:rPr>
                      <w:b/>
                      <w:i/>
                      <w:sz w:val="24"/>
                      <w:szCs w:val="24"/>
                    </w:rPr>
                    <w:t>о</w:t>
                  </w:r>
                  <w:r w:rsidR="009800B2">
                    <w:rPr>
                      <w:b/>
                      <w:i/>
                      <w:sz w:val="24"/>
                      <w:szCs w:val="24"/>
                    </w:rPr>
                    <w:t xml:space="preserve"> </w:t>
                  </w:r>
                  <w:r w:rsidRPr="003E2018">
                    <w:rPr>
                      <w:sz w:val="24"/>
                      <w:szCs w:val="24"/>
                    </w:rPr>
                    <w:t>и –</w:t>
                  </w:r>
                  <w:r w:rsidRPr="003E2018">
                    <w:rPr>
                      <w:b/>
                      <w:i/>
                      <w:sz w:val="24"/>
                      <w:szCs w:val="24"/>
                    </w:rPr>
                    <w:t>е.</w:t>
                  </w:r>
                </w:p>
              </w:tc>
              <w:tc>
                <w:tcPr>
                  <w:tcW w:w="7513" w:type="dxa"/>
                </w:tcPr>
                <w:p w14:paraId="466027A5" w14:textId="77777777" w:rsidR="00190ED0" w:rsidRPr="003E2018" w:rsidRDefault="00190ED0" w:rsidP="006F1F7C">
                  <w:pPr>
                    <w:framePr w:hSpace="180" w:wrap="around" w:vAnchor="text" w:hAnchor="text" w:y="1"/>
                    <w:suppressOverlap/>
                    <w:rPr>
                      <w:sz w:val="24"/>
                      <w:szCs w:val="24"/>
                    </w:rPr>
                  </w:pPr>
                  <w:r w:rsidRPr="003E2018">
                    <w:rPr>
                      <w:sz w:val="24"/>
                      <w:szCs w:val="24"/>
                    </w:rPr>
                    <w:t>Усваивают правило выбора н/нн в наречиях на -о/-е. Выполняют упражнения, руководствуясь усвоенным правилом. Тренируются на материале упражнений в выборе н/нн.</w:t>
                  </w:r>
                </w:p>
              </w:tc>
              <w:tc>
                <w:tcPr>
                  <w:tcW w:w="1418" w:type="dxa"/>
                </w:tcPr>
                <w:p w14:paraId="71DDB88F" w14:textId="77777777" w:rsidR="00190ED0" w:rsidRPr="003E2018" w:rsidRDefault="002A15A7" w:rsidP="006F1F7C">
                  <w:pPr>
                    <w:framePr w:hSpace="180" w:wrap="around" w:vAnchor="text" w:hAnchor="text" w:y="1"/>
                    <w:suppressOverlap/>
                    <w:rPr>
                      <w:sz w:val="24"/>
                      <w:szCs w:val="24"/>
                    </w:rPr>
                  </w:pPr>
                  <w:r>
                    <w:rPr>
                      <w:sz w:val="24"/>
                      <w:szCs w:val="24"/>
                    </w:rPr>
                    <w:t>12</w:t>
                  </w:r>
                  <w:r w:rsidR="007C6AEA">
                    <w:rPr>
                      <w:sz w:val="24"/>
                      <w:szCs w:val="24"/>
                    </w:rPr>
                    <w:t>.01</w:t>
                  </w:r>
                </w:p>
              </w:tc>
              <w:tc>
                <w:tcPr>
                  <w:tcW w:w="1418" w:type="dxa"/>
                </w:tcPr>
                <w:p w14:paraId="61FE3B0F" w14:textId="77777777" w:rsidR="00190ED0" w:rsidRPr="003E2018" w:rsidRDefault="00190ED0" w:rsidP="006F1F7C">
                  <w:pPr>
                    <w:framePr w:hSpace="180" w:wrap="around" w:vAnchor="text" w:hAnchor="text" w:y="1"/>
                    <w:suppressOverlap/>
                    <w:rPr>
                      <w:sz w:val="24"/>
                      <w:szCs w:val="24"/>
                    </w:rPr>
                  </w:pPr>
                </w:p>
              </w:tc>
            </w:tr>
            <w:tr w:rsidR="00190ED0" w:rsidRPr="003E2018" w14:paraId="51386DE1" w14:textId="77777777" w:rsidTr="007F6783">
              <w:tc>
                <w:tcPr>
                  <w:tcW w:w="846" w:type="dxa"/>
                </w:tcPr>
                <w:p w14:paraId="59AB148C" w14:textId="77777777" w:rsidR="00190ED0" w:rsidRPr="003E2018" w:rsidRDefault="00B752B5" w:rsidP="006F1F7C">
                  <w:pPr>
                    <w:framePr w:hSpace="180" w:wrap="around" w:vAnchor="text" w:hAnchor="text" w:y="1"/>
                    <w:suppressOverlap/>
                    <w:rPr>
                      <w:sz w:val="24"/>
                      <w:szCs w:val="24"/>
                    </w:rPr>
                  </w:pPr>
                  <w:r>
                    <w:rPr>
                      <w:sz w:val="24"/>
                      <w:szCs w:val="24"/>
                    </w:rPr>
                    <w:t>67</w:t>
                  </w:r>
                </w:p>
              </w:tc>
              <w:tc>
                <w:tcPr>
                  <w:tcW w:w="3260" w:type="dxa"/>
                </w:tcPr>
                <w:p w14:paraId="13401E65" w14:textId="77777777" w:rsidR="00190ED0" w:rsidRPr="003E2018" w:rsidRDefault="00190ED0" w:rsidP="006F1F7C">
                  <w:pPr>
                    <w:framePr w:hSpace="180" w:wrap="around" w:vAnchor="text" w:hAnchor="text" w:y="1"/>
                    <w:suppressOverlap/>
                    <w:rPr>
                      <w:sz w:val="24"/>
                      <w:szCs w:val="24"/>
                    </w:rPr>
                  </w:pPr>
                  <w:r w:rsidRPr="003E2018">
                    <w:rPr>
                      <w:sz w:val="24"/>
                      <w:szCs w:val="24"/>
                    </w:rPr>
                    <w:t xml:space="preserve">Урок-практикум «Правописание </w:t>
                  </w:r>
                  <w:r w:rsidRPr="003E2018">
                    <w:rPr>
                      <w:b/>
                      <w:i/>
                      <w:sz w:val="24"/>
                      <w:szCs w:val="24"/>
                    </w:rPr>
                    <w:t>н</w:t>
                  </w:r>
                  <w:r w:rsidRPr="003E2018">
                    <w:rPr>
                      <w:sz w:val="24"/>
                      <w:szCs w:val="24"/>
                    </w:rPr>
                    <w:t xml:space="preserve"> и </w:t>
                  </w:r>
                  <w:r w:rsidRPr="003E2018">
                    <w:rPr>
                      <w:b/>
                      <w:i/>
                      <w:sz w:val="24"/>
                      <w:szCs w:val="24"/>
                    </w:rPr>
                    <w:t>нн</w:t>
                  </w:r>
                  <w:r w:rsidRPr="003E2018">
                    <w:rPr>
                      <w:sz w:val="24"/>
                      <w:szCs w:val="24"/>
                    </w:rPr>
                    <w:t xml:space="preserve"> в разных частях речи»</w:t>
                  </w:r>
                </w:p>
              </w:tc>
              <w:tc>
                <w:tcPr>
                  <w:tcW w:w="7513" w:type="dxa"/>
                </w:tcPr>
                <w:p w14:paraId="1DDAD2DF" w14:textId="77777777" w:rsidR="00190ED0" w:rsidRPr="003E2018" w:rsidRDefault="00190ED0" w:rsidP="006F1F7C">
                  <w:pPr>
                    <w:framePr w:hSpace="180" w:wrap="around" w:vAnchor="text" w:hAnchor="text" w:y="1"/>
                    <w:suppressOverlap/>
                    <w:rPr>
                      <w:sz w:val="24"/>
                      <w:szCs w:val="24"/>
                    </w:rPr>
                  </w:pPr>
                  <w:r w:rsidRPr="003E2018">
                    <w:rPr>
                      <w:sz w:val="24"/>
                      <w:szCs w:val="24"/>
                    </w:rPr>
                    <w:t xml:space="preserve"> Тренируются на материале упражнений в выборе н/нн.</w:t>
                  </w:r>
                </w:p>
              </w:tc>
              <w:tc>
                <w:tcPr>
                  <w:tcW w:w="1418" w:type="dxa"/>
                </w:tcPr>
                <w:p w14:paraId="6ED8881B" w14:textId="77777777" w:rsidR="00190ED0" w:rsidRPr="003E2018" w:rsidRDefault="002A15A7" w:rsidP="006F1F7C">
                  <w:pPr>
                    <w:framePr w:hSpace="180" w:wrap="around" w:vAnchor="text" w:hAnchor="text" w:y="1"/>
                    <w:suppressOverlap/>
                    <w:rPr>
                      <w:sz w:val="24"/>
                      <w:szCs w:val="24"/>
                    </w:rPr>
                  </w:pPr>
                  <w:r>
                    <w:rPr>
                      <w:sz w:val="24"/>
                      <w:szCs w:val="24"/>
                    </w:rPr>
                    <w:t>13</w:t>
                  </w:r>
                  <w:r w:rsidR="00C25C06">
                    <w:rPr>
                      <w:sz w:val="24"/>
                      <w:szCs w:val="24"/>
                    </w:rPr>
                    <w:t>.01</w:t>
                  </w:r>
                </w:p>
              </w:tc>
              <w:tc>
                <w:tcPr>
                  <w:tcW w:w="1418" w:type="dxa"/>
                </w:tcPr>
                <w:p w14:paraId="03EA5E83" w14:textId="77777777" w:rsidR="00190ED0" w:rsidRPr="003E2018" w:rsidRDefault="00190ED0" w:rsidP="006F1F7C">
                  <w:pPr>
                    <w:framePr w:hSpace="180" w:wrap="around" w:vAnchor="text" w:hAnchor="text" w:y="1"/>
                    <w:suppressOverlap/>
                    <w:rPr>
                      <w:sz w:val="24"/>
                      <w:szCs w:val="24"/>
                    </w:rPr>
                  </w:pPr>
                </w:p>
              </w:tc>
            </w:tr>
            <w:tr w:rsidR="00B752B5" w:rsidRPr="003E2018" w14:paraId="5F3228ED" w14:textId="77777777" w:rsidTr="007F6783">
              <w:tc>
                <w:tcPr>
                  <w:tcW w:w="846" w:type="dxa"/>
                </w:tcPr>
                <w:p w14:paraId="7CDC239B" w14:textId="77777777" w:rsidR="00B752B5" w:rsidRDefault="00B752B5" w:rsidP="006F1F7C">
                  <w:pPr>
                    <w:framePr w:hSpace="180" w:wrap="around" w:vAnchor="text" w:hAnchor="text" w:y="1"/>
                    <w:suppressOverlap/>
                    <w:rPr>
                      <w:sz w:val="24"/>
                      <w:szCs w:val="24"/>
                    </w:rPr>
                  </w:pPr>
                  <w:r>
                    <w:rPr>
                      <w:sz w:val="24"/>
                      <w:szCs w:val="24"/>
                    </w:rPr>
                    <w:t>68</w:t>
                  </w:r>
                </w:p>
              </w:tc>
              <w:tc>
                <w:tcPr>
                  <w:tcW w:w="3260" w:type="dxa"/>
                </w:tcPr>
                <w:p w14:paraId="244EED77" w14:textId="77777777" w:rsidR="00B752B5" w:rsidRPr="003E2018" w:rsidRDefault="00B752B5" w:rsidP="006F1F7C">
                  <w:pPr>
                    <w:framePr w:hSpace="180" w:wrap="around" w:vAnchor="text" w:hAnchor="text" w:y="1"/>
                    <w:suppressOverlap/>
                    <w:rPr>
                      <w:sz w:val="24"/>
                      <w:szCs w:val="24"/>
                    </w:rPr>
                  </w:pPr>
                  <w:r>
                    <w:rPr>
                      <w:sz w:val="24"/>
                      <w:szCs w:val="24"/>
                    </w:rPr>
                    <w:t>Диктант.</w:t>
                  </w:r>
                </w:p>
              </w:tc>
              <w:tc>
                <w:tcPr>
                  <w:tcW w:w="7513" w:type="dxa"/>
                </w:tcPr>
                <w:p w14:paraId="02F8C753" w14:textId="77777777" w:rsidR="00B752B5" w:rsidRPr="003E2018" w:rsidRDefault="00B752B5" w:rsidP="006F1F7C">
                  <w:pPr>
                    <w:framePr w:hSpace="180" w:wrap="around" w:vAnchor="text" w:hAnchor="text" w:y="1"/>
                    <w:suppressOverlap/>
                    <w:rPr>
                      <w:sz w:val="24"/>
                      <w:szCs w:val="24"/>
                    </w:rPr>
                  </w:pPr>
                  <w:r>
                    <w:rPr>
                      <w:sz w:val="24"/>
                      <w:szCs w:val="24"/>
                    </w:rPr>
                    <w:t>Диктант, грамматические задания.</w:t>
                  </w:r>
                </w:p>
              </w:tc>
              <w:tc>
                <w:tcPr>
                  <w:tcW w:w="1418" w:type="dxa"/>
                </w:tcPr>
                <w:p w14:paraId="1D036D82" w14:textId="77777777" w:rsidR="00B752B5" w:rsidRDefault="002A15A7" w:rsidP="006F1F7C">
                  <w:pPr>
                    <w:framePr w:hSpace="180" w:wrap="around" w:vAnchor="text" w:hAnchor="text" w:y="1"/>
                    <w:suppressOverlap/>
                    <w:rPr>
                      <w:sz w:val="24"/>
                      <w:szCs w:val="24"/>
                    </w:rPr>
                  </w:pPr>
                  <w:r>
                    <w:rPr>
                      <w:sz w:val="24"/>
                      <w:szCs w:val="24"/>
                    </w:rPr>
                    <w:t>14</w:t>
                  </w:r>
                  <w:r w:rsidR="000E0159">
                    <w:rPr>
                      <w:sz w:val="24"/>
                      <w:szCs w:val="24"/>
                    </w:rPr>
                    <w:t>.01</w:t>
                  </w:r>
                </w:p>
              </w:tc>
              <w:tc>
                <w:tcPr>
                  <w:tcW w:w="1418" w:type="dxa"/>
                </w:tcPr>
                <w:p w14:paraId="278CCA1B" w14:textId="77777777" w:rsidR="00B752B5" w:rsidRPr="003E2018" w:rsidRDefault="00B752B5" w:rsidP="006F1F7C">
                  <w:pPr>
                    <w:framePr w:hSpace="180" w:wrap="around" w:vAnchor="text" w:hAnchor="text" w:y="1"/>
                    <w:suppressOverlap/>
                    <w:rPr>
                      <w:sz w:val="24"/>
                      <w:szCs w:val="24"/>
                    </w:rPr>
                  </w:pPr>
                </w:p>
              </w:tc>
            </w:tr>
            <w:tr w:rsidR="00190ED0" w:rsidRPr="003E2018" w14:paraId="33F52821" w14:textId="77777777" w:rsidTr="007F6783">
              <w:tc>
                <w:tcPr>
                  <w:tcW w:w="846" w:type="dxa"/>
                </w:tcPr>
                <w:p w14:paraId="2258F201" w14:textId="77777777" w:rsidR="00190ED0" w:rsidRPr="003E2018" w:rsidRDefault="00B752B5" w:rsidP="006F1F7C">
                  <w:pPr>
                    <w:framePr w:hSpace="180" w:wrap="around" w:vAnchor="text" w:hAnchor="text" w:y="1"/>
                    <w:suppressOverlap/>
                    <w:rPr>
                      <w:sz w:val="24"/>
                      <w:szCs w:val="24"/>
                    </w:rPr>
                  </w:pPr>
                  <w:r>
                    <w:rPr>
                      <w:sz w:val="24"/>
                      <w:szCs w:val="24"/>
                    </w:rPr>
                    <w:t>69</w:t>
                  </w:r>
                </w:p>
              </w:tc>
              <w:tc>
                <w:tcPr>
                  <w:tcW w:w="3260" w:type="dxa"/>
                </w:tcPr>
                <w:p w14:paraId="4948C50A" w14:textId="77777777" w:rsidR="00190ED0" w:rsidRPr="003E2018" w:rsidRDefault="002B6879" w:rsidP="006F1F7C">
                  <w:pPr>
                    <w:framePr w:hSpace="180" w:wrap="around" w:vAnchor="text" w:hAnchor="text" w:y="1"/>
                    <w:suppressOverlap/>
                    <w:rPr>
                      <w:sz w:val="24"/>
                      <w:szCs w:val="24"/>
                    </w:rPr>
                  </w:pPr>
                  <w:r>
                    <w:rPr>
                      <w:sz w:val="24"/>
                      <w:szCs w:val="24"/>
                    </w:rPr>
                    <w:t xml:space="preserve"> Анализ диктанта. </w:t>
                  </w:r>
                  <w:r w:rsidR="00190ED0" w:rsidRPr="003E2018">
                    <w:rPr>
                      <w:sz w:val="24"/>
                      <w:szCs w:val="24"/>
                    </w:rPr>
                    <w:t>Р.р. Описание действий по наблюдениям.</w:t>
                  </w:r>
                </w:p>
              </w:tc>
              <w:tc>
                <w:tcPr>
                  <w:tcW w:w="7513" w:type="dxa"/>
                </w:tcPr>
                <w:p w14:paraId="07BBDEB6" w14:textId="77777777" w:rsidR="00190ED0" w:rsidRPr="00FB5CA9" w:rsidRDefault="00190ED0" w:rsidP="006F1F7C">
                  <w:pPr>
                    <w:pStyle w:val="Standard"/>
                    <w:framePr w:hSpace="180" w:wrap="around" w:vAnchor="text" w:hAnchor="text" w:y="1"/>
                    <w:suppressOverlap/>
                    <w:jc w:val="both"/>
                    <w:rPr>
                      <w:rFonts w:ascii="Times New Roman" w:hAnsi="Times New Roman" w:cs="Times New Roman"/>
                      <w:sz w:val="24"/>
                    </w:rPr>
                  </w:pPr>
                  <w:r w:rsidRPr="003E2018">
                    <w:rPr>
                      <w:rFonts w:ascii="Times New Roman" w:hAnsi="Times New Roman" w:cs="Times New Roman"/>
                      <w:sz w:val="24"/>
                    </w:rPr>
                    <w:t>Читают текст, списывают его, подчеркивая наречия и определяя их роль в описании действий.  Корректируют неоправданное повторение слов, з</w:t>
                  </w:r>
                  <w:r w:rsidR="00FB5CA9">
                    <w:rPr>
                      <w:rFonts w:ascii="Times New Roman" w:hAnsi="Times New Roman" w:cs="Times New Roman"/>
                      <w:sz w:val="24"/>
                    </w:rPr>
                    <w:t>аписывают исправленный вариант.</w:t>
                  </w:r>
                </w:p>
              </w:tc>
              <w:tc>
                <w:tcPr>
                  <w:tcW w:w="1418" w:type="dxa"/>
                </w:tcPr>
                <w:p w14:paraId="4D5BA9EF" w14:textId="77777777" w:rsidR="00190ED0" w:rsidRPr="003E2018" w:rsidRDefault="002A15A7" w:rsidP="006F1F7C">
                  <w:pPr>
                    <w:framePr w:hSpace="180" w:wrap="around" w:vAnchor="text" w:hAnchor="text" w:y="1"/>
                    <w:suppressOverlap/>
                    <w:rPr>
                      <w:sz w:val="24"/>
                      <w:szCs w:val="24"/>
                    </w:rPr>
                  </w:pPr>
                  <w:r>
                    <w:rPr>
                      <w:sz w:val="24"/>
                      <w:szCs w:val="24"/>
                    </w:rPr>
                    <w:t>18</w:t>
                  </w:r>
                  <w:r w:rsidR="00C25C06">
                    <w:rPr>
                      <w:sz w:val="24"/>
                      <w:szCs w:val="24"/>
                    </w:rPr>
                    <w:t>.01</w:t>
                  </w:r>
                </w:p>
              </w:tc>
              <w:tc>
                <w:tcPr>
                  <w:tcW w:w="1418" w:type="dxa"/>
                </w:tcPr>
                <w:p w14:paraId="50930A0B" w14:textId="77777777" w:rsidR="00190ED0" w:rsidRPr="003E2018" w:rsidRDefault="00190ED0" w:rsidP="006F1F7C">
                  <w:pPr>
                    <w:framePr w:hSpace="180" w:wrap="around" w:vAnchor="text" w:hAnchor="text" w:y="1"/>
                    <w:suppressOverlap/>
                    <w:rPr>
                      <w:sz w:val="24"/>
                      <w:szCs w:val="24"/>
                    </w:rPr>
                  </w:pPr>
                </w:p>
              </w:tc>
            </w:tr>
            <w:tr w:rsidR="00190ED0" w:rsidRPr="003E2018" w14:paraId="693E431E" w14:textId="77777777" w:rsidTr="007F6783">
              <w:tc>
                <w:tcPr>
                  <w:tcW w:w="846" w:type="dxa"/>
                </w:tcPr>
                <w:p w14:paraId="5F11558D" w14:textId="77777777" w:rsidR="00190ED0" w:rsidRPr="003E2018" w:rsidRDefault="002B6879" w:rsidP="006F1F7C">
                  <w:pPr>
                    <w:framePr w:hSpace="180" w:wrap="around" w:vAnchor="text" w:hAnchor="text" w:y="1"/>
                    <w:suppressOverlap/>
                    <w:rPr>
                      <w:sz w:val="24"/>
                      <w:szCs w:val="24"/>
                    </w:rPr>
                  </w:pPr>
                  <w:r>
                    <w:rPr>
                      <w:sz w:val="24"/>
                      <w:szCs w:val="24"/>
                    </w:rPr>
                    <w:t>70</w:t>
                  </w:r>
                </w:p>
              </w:tc>
              <w:tc>
                <w:tcPr>
                  <w:tcW w:w="3260" w:type="dxa"/>
                </w:tcPr>
                <w:p w14:paraId="370BDAB7" w14:textId="77777777" w:rsidR="00190ED0" w:rsidRPr="003E2018" w:rsidRDefault="00190ED0" w:rsidP="006F1F7C">
                  <w:pPr>
                    <w:framePr w:hSpace="180" w:wrap="around" w:vAnchor="text" w:hAnchor="text" w:y="1"/>
                    <w:suppressOverlap/>
                    <w:rPr>
                      <w:sz w:val="24"/>
                      <w:szCs w:val="24"/>
                    </w:rPr>
                  </w:pPr>
                  <w:r w:rsidRPr="003E2018">
                    <w:rPr>
                      <w:sz w:val="24"/>
                      <w:szCs w:val="24"/>
                    </w:rPr>
                    <w:t xml:space="preserve">Буквы </w:t>
                  </w:r>
                  <w:r w:rsidRPr="003E2018">
                    <w:rPr>
                      <w:b/>
                      <w:i/>
                      <w:sz w:val="24"/>
                      <w:szCs w:val="24"/>
                    </w:rPr>
                    <w:t>о</w:t>
                  </w:r>
                  <w:r w:rsidRPr="003E2018">
                    <w:rPr>
                      <w:sz w:val="24"/>
                      <w:szCs w:val="24"/>
                    </w:rPr>
                    <w:t xml:space="preserve"> и </w:t>
                  </w:r>
                  <w:r w:rsidRPr="003E2018">
                    <w:rPr>
                      <w:b/>
                      <w:i/>
                      <w:sz w:val="24"/>
                      <w:szCs w:val="24"/>
                    </w:rPr>
                    <w:t>е</w:t>
                  </w:r>
                  <w:r w:rsidRPr="003E2018">
                    <w:rPr>
                      <w:sz w:val="24"/>
                      <w:szCs w:val="24"/>
                    </w:rPr>
                    <w:t xml:space="preserve"> после шипящих на конце наречий.</w:t>
                  </w:r>
                </w:p>
              </w:tc>
              <w:tc>
                <w:tcPr>
                  <w:tcW w:w="7513" w:type="dxa"/>
                </w:tcPr>
                <w:p w14:paraId="5CD265D0" w14:textId="77777777" w:rsidR="00190ED0" w:rsidRPr="00FB5CA9" w:rsidRDefault="00190ED0" w:rsidP="006F1F7C">
                  <w:pPr>
                    <w:framePr w:hSpace="180" w:wrap="around" w:vAnchor="text" w:hAnchor="text" w:y="1"/>
                    <w:widowControl w:val="0"/>
                    <w:autoSpaceDE w:val="0"/>
                    <w:autoSpaceDN w:val="0"/>
                    <w:adjustRightInd w:val="0"/>
                    <w:suppressOverlap/>
                    <w:jc w:val="both"/>
                    <w:rPr>
                      <w:color w:val="1C1C1C"/>
                      <w:sz w:val="24"/>
                      <w:szCs w:val="24"/>
                    </w:rPr>
                  </w:pPr>
                  <w:r w:rsidRPr="003E2018">
                    <w:rPr>
                      <w:sz w:val="24"/>
                      <w:szCs w:val="24"/>
                    </w:rPr>
                    <w:t>Усваивают правило выбора букв о и е после шипящих на конце наречий . Выполняют упражнения, руководствуясь усвоенным правилом. Работают с таблицей по теме. Дифференцируют слова с разными видами орфограмм.</w:t>
                  </w:r>
                </w:p>
              </w:tc>
              <w:tc>
                <w:tcPr>
                  <w:tcW w:w="1418" w:type="dxa"/>
                </w:tcPr>
                <w:p w14:paraId="0E98B368" w14:textId="77777777" w:rsidR="00190ED0" w:rsidRPr="003E2018" w:rsidRDefault="002A15A7" w:rsidP="006F1F7C">
                  <w:pPr>
                    <w:framePr w:hSpace="180" w:wrap="around" w:vAnchor="text" w:hAnchor="text" w:y="1"/>
                    <w:suppressOverlap/>
                    <w:rPr>
                      <w:sz w:val="24"/>
                      <w:szCs w:val="24"/>
                    </w:rPr>
                  </w:pPr>
                  <w:r>
                    <w:rPr>
                      <w:sz w:val="24"/>
                      <w:szCs w:val="24"/>
                    </w:rPr>
                    <w:t>19</w:t>
                  </w:r>
                  <w:r w:rsidR="00C25C06">
                    <w:rPr>
                      <w:sz w:val="24"/>
                      <w:szCs w:val="24"/>
                    </w:rPr>
                    <w:t>.01</w:t>
                  </w:r>
                </w:p>
              </w:tc>
              <w:tc>
                <w:tcPr>
                  <w:tcW w:w="1418" w:type="dxa"/>
                </w:tcPr>
                <w:p w14:paraId="13276444" w14:textId="77777777" w:rsidR="00190ED0" w:rsidRPr="003E2018" w:rsidRDefault="00190ED0" w:rsidP="006F1F7C">
                  <w:pPr>
                    <w:framePr w:hSpace="180" w:wrap="around" w:vAnchor="text" w:hAnchor="text" w:y="1"/>
                    <w:suppressOverlap/>
                    <w:rPr>
                      <w:sz w:val="24"/>
                      <w:szCs w:val="24"/>
                    </w:rPr>
                  </w:pPr>
                </w:p>
              </w:tc>
            </w:tr>
            <w:tr w:rsidR="00190ED0" w:rsidRPr="003E2018" w14:paraId="0A477B4B" w14:textId="77777777" w:rsidTr="007F6783">
              <w:tc>
                <w:tcPr>
                  <w:tcW w:w="846" w:type="dxa"/>
                </w:tcPr>
                <w:p w14:paraId="14A1BB81" w14:textId="77777777" w:rsidR="00190ED0" w:rsidRPr="003E2018" w:rsidRDefault="002B6879" w:rsidP="006F1F7C">
                  <w:pPr>
                    <w:framePr w:hSpace="180" w:wrap="around" w:vAnchor="text" w:hAnchor="text" w:y="1"/>
                    <w:suppressOverlap/>
                    <w:rPr>
                      <w:sz w:val="24"/>
                      <w:szCs w:val="24"/>
                    </w:rPr>
                  </w:pPr>
                  <w:r>
                    <w:rPr>
                      <w:sz w:val="24"/>
                      <w:szCs w:val="24"/>
                    </w:rPr>
                    <w:t>71</w:t>
                  </w:r>
                </w:p>
              </w:tc>
              <w:tc>
                <w:tcPr>
                  <w:tcW w:w="3260" w:type="dxa"/>
                </w:tcPr>
                <w:p w14:paraId="1BA30308" w14:textId="77777777" w:rsidR="00190ED0" w:rsidRPr="003E2018" w:rsidRDefault="00190ED0" w:rsidP="006F1F7C">
                  <w:pPr>
                    <w:framePr w:hSpace="180" w:wrap="around" w:vAnchor="text" w:hAnchor="text" w:y="1"/>
                    <w:suppressOverlap/>
                    <w:rPr>
                      <w:sz w:val="24"/>
                      <w:szCs w:val="24"/>
                    </w:rPr>
                  </w:pPr>
                  <w:r w:rsidRPr="003E2018">
                    <w:rPr>
                      <w:sz w:val="24"/>
                      <w:szCs w:val="24"/>
                    </w:rPr>
                    <w:t xml:space="preserve">Буквы </w:t>
                  </w:r>
                  <w:r w:rsidRPr="003E2018">
                    <w:rPr>
                      <w:b/>
                      <w:i/>
                      <w:sz w:val="24"/>
                      <w:szCs w:val="24"/>
                    </w:rPr>
                    <w:t>о</w:t>
                  </w:r>
                  <w:r w:rsidRPr="003E2018">
                    <w:rPr>
                      <w:sz w:val="24"/>
                      <w:szCs w:val="24"/>
                    </w:rPr>
                    <w:t xml:space="preserve"> и </w:t>
                  </w:r>
                  <w:r w:rsidRPr="003E2018">
                    <w:rPr>
                      <w:b/>
                      <w:i/>
                      <w:sz w:val="24"/>
                      <w:szCs w:val="24"/>
                    </w:rPr>
                    <w:t>а</w:t>
                  </w:r>
                  <w:r w:rsidRPr="003E2018">
                    <w:rPr>
                      <w:sz w:val="24"/>
                      <w:szCs w:val="24"/>
                    </w:rPr>
                    <w:t xml:space="preserve"> на конце наречий.</w:t>
                  </w:r>
                </w:p>
              </w:tc>
              <w:tc>
                <w:tcPr>
                  <w:tcW w:w="7513" w:type="dxa"/>
                </w:tcPr>
                <w:p w14:paraId="57B8021A" w14:textId="77777777" w:rsidR="00190ED0" w:rsidRPr="00FB5CA9" w:rsidRDefault="00190ED0" w:rsidP="006F1F7C">
                  <w:pPr>
                    <w:framePr w:hSpace="180" w:wrap="around" w:vAnchor="text" w:hAnchor="text" w:y="1"/>
                    <w:widowControl w:val="0"/>
                    <w:autoSpaceDE w:val="0"/>
                    <w:autoSpaceDN w:val="0"/>
                    <w:adjustRightInd w:val="0"/>
                    <w:suppressOverlap/>
                    <w:jc w:val="both"/>
                    <w:rPr>
                      <w:color w:val="1C1C1C"/>
                      <w:sz w:val="24"/>
                      <w:szCs w:val="24"/>
                    </w:rPr>
                  </w:pPr>
                  <w:r w:rsidRPr="003E2018">
                    <w:rPr>
                      <w:sz w:val="24"/>
                      <w:szCs w:val="24"/>
                    </w:rPr>
                    <w:t>Дифференцируют слова с разными видами орфограмм.</w:t>
                  </w:r>
                </w:p>
              </w:tc>
              <w:tc>
                <w:tcPr>
                  <w:tcW w:w="1418" w:type="dxa"/>
                </w:tcPr>
                <w:p w14:paraId="49358220" w14:textId="77777777" w:rsidR="00190ED0" w:rsidRPr="003E2018" w:rsidRDefault="002A15A7" w:rsidP="006F1F7C">
                  <w:pPr>
                    <w:framePr w:hSpace="180" w:wrap="around" w:vAnchor="text" w:hAnchor="text" w:y="1"/>
                    <w:suppressOverlap/>
                    <w:rPr>
                      <w:sz w:val="24"/>
                      <w:szCs w:val="24"/>
                    </w:rPr>
                  </w:pPr>
                  <w:r>
                    <w:rPr>
                      <w:sz w:val="24"/>
                      <w:szCs w:val="24"/>
                    </w:rPr>
                    <w:t>20</w:t>
                  </w:r>
                  <w:r w:rsidR="00C25C06">
                    <w:rPr>
                      <w:sz w:val="24"/>
                      <w:szCs w:val="24"/>
                    </w:rPr>
                    <w:t>.01</w:t>
                  </w:r>
                </w:p>
              </w:tc>
              <w:tc>
                <w:tcPr>
                  <w:tcW w:w="1418" w:type="dxa"/>
                </w:tcPr>
                <w:p w14:paraId="24CDE7EF" w14:textId="77777777" w:rsidR="00190ED0" w:rsidRPr="003E2018" w:rsidRDefault="00190ED0" w:rsidP="006F1F7C">
                  <w:pPr>
                    <w:framePr w:hSpace="180" w:wrap="around" w:vAnchor="text" w:hAnchor="text" w:y="1"/>
                    <w:suppressOverlap/>
                    <w:rPr>
                      <w:sz w:val="24"/>
                      <w:szCs w:val="24"/>
                    </w:rPr>
                  </w:pPr>
                </w:p>
              </w:tc>
            </w:tr>
            <w:tr w:rsidR="00190ED0" w:rsidRPr="003E2018" w14:paraId="5680DFAE" w14:textId="77777777" w:rsidTr="007F6783">
              <w:tc>
                <w:tcPr>
                  <w:tcW w:w="846" w:type="dxa"/>
                </w:tcPr>
                <w:p w14:paraId="735199F3" w14:textId="77777777" w:rsidR="00190ED0" w:rsidRPr="003E2018" w:rsidRDefault="00637532" w:rsidP="006F1F7C">
                  <w:pPr>
                    <w:framePr w:hSpace="180" w:wrap="around" w:vAnchor="text" w:hAnchor="text" w:y="1"/>
                    <w:suppressOverlap/>
                    <w:rPr>
                      <w:sz w:val="24"/>
                      <w:szCs w:val="24"/>
                    </w:rPr>
                  </w:pPr>
                  <w:r>
                    <w:rPr>
                      <w:sz w:val="24"/>
                      <w:szCs w:val="24"/>
                    </w:rPr>
                    <w:t>72</w:t>
                  </w:r>
                </w:p>
              </w:tc>
              <w:tc>
                <w:tcPr>
                  <w:tcW w:w="3260" w:type="dxa"/>
                </w:tcPr>
                <w:p w14:paraId="1C8BF7D7" w14:textId="77777777" w:rsidR="00190ED0" w:rsidRPr="003E2018" w:rsidRDefault="00190ED0" w:rsidP="006F1F7C">
                  <w:pPr>
                    <w:framePr w:hSpace="180" w:wrap="around" w:vAnchor="text" w:hAnchor="text" w:y="1"/>
                    <w:suppressOverlap/>
                    <w:rPr>
                      <w:sz w:val="24"/>
                      <w:szCs w:val="24"/>
                    </w:rPr>
                  </w:pPr>
                  <w:r w:rsidRPr="003E2018">
                    <w:rPr>
                      <w:sz w:val="24"/>
                      <w:szCs w:val="24"/>
                    </w:rPr>
                    <w:t>Дефис между частями слова в наречиях.</w:t>
                  </w:r>
                </w:p>
              </w:tc>
              <w:tc>
                <w:tcPr>
                  <w:tcW w:w="7513" w:type="dxa"/>
                </w:tcPr>
                <w:p w14:paraId="40AFB09F" w14:textId="77777777" w:rsidR="00190ED0" w:rsidRPr="003E2018" w:rsidRDefault="00190ED0" w:rsidP="006F1F7C">
                  <w:pPr>
                    <w:framePr w:hSpace="180" w:wrap="around" w:vAnchor="text" w:hAnchor="text" w:y="1"/>
                    <w:suppressOverlap/>
                    <w:rPr>
                      <w:sz w:val="24"/>
                      <w:szCs w:val="24"/>
                    </w:rPr>
                  </w:pPr>
                  <w:r w:rsidRPr="003E2018">
                    <w:rPr>
                      <w:sz w:val="24"/>
                      <w:szCs w:val="24"/>
                    </w:rPr>
                    <w:t>Усваивают правило написания дефиса между частями слова в наречиях. Выполняют упражнения, руководствуясь усвоенным правилом. Образуют наречия разными способами и выбирают правильное написание.</w:t>
                  </w:r>
                </w:p>
              </w:tc>
              <w:tc>
                <w:tcPr>
                  <w:tcW w:w="1418" w:type="dxa"/>
                </w:tcPr>
                <w:p w14:paraId="2F17A279" w14:textId="77777777" w:rsidR="00190ED0" w:rsidRPr="003E2018" w:rsidRDefault="002A15A7" w:rsidP="006F1F7C">
                  <w:pPr>
                    <w:framePr w:hSpace="180" w:wrap="around" w:vAnchor="text" w:hAnchor="text" w:y="1"/>
                    <w:suppressOverlap/>
                    <w:rPr>
                      <w:sz w:val="24"/>
                      <w:szCs w:val="24"/>
                    </w:rPr>
                  </w:pPr>
                  <w:r>
                    <w:rPr>
                      <w:sz w:val="24"/>
                      <w:szCs w:val="24"/>
                    </w:rPr>
                    <w:t>21</w:t>
                  </w:r>
                  <w:r w:rsidR="00C25C06">
                    <w:rPr>
                      <w:sz w:val="24"/>
                      <w:szCs w:val="24"/>
                    </w:rPr>
                    <w:t>.01</w:t>
                  </w:r>
                </w:p>
              </w:tc>
              <w:tc>
                <w:tcPr>
                  <w:tcW w:w="1418" w:type="dxa"/>
                </w:tcPr>
                <w:p w14:paraId="38C0C636" w14:textId="77777777" w:rsidR="00190ED0" w:rsidRPr="003E2018" w:rsidRDefault="00190ED0" w:rsidP="006F1F7C">
                  <w:pPr>
                    <w:framePr w:hSpace="180" w:wrap="around" w:vAnchor="text" w:hAnchor="text" w:y="1"/>
                    <w:suppressOverlap/>
                    <w:rPr>
                      <w:sz w:val="24"/>
                      <w:szCs w:val="24"/>
                    </w:rPr>
                  </w:pPr>
                </w:p>
              </w:tc>
            </w:tr>
            <w:tr w:rsidR="00190ED0" w:rsidRPr="003E2018" w14:paraId="18FF2B23" w14:textId="77777777" w:rsidTr="007F6783">
              <w:tc>
                <w:tcPr>
                  <w:tcW w:w="846" w:type="dxa"/>
                </w:tcPr>
                <w:p w14:paraId="2911FCCA" w14:textId="77777777" w:rsidR="00190ED0" w:rsidRPr="003E2018" w:rsidRDefault="00637532" w:rsidP="006F1F7C">
                  <w:pPr>
                    <w:framePr w:hSpace="180" w:wrap="around" w:vAnchor="text" w:hAnchor="text" w:y="1"/>
                    <w:suppressOverlap/>
                    <w:rPr>
                      <w:sz w:val="24"/>
                      <w:szCs w:val="24"/>
                    </w:rPr>
                  </w:pPr>
                  <w:r>
                    <w:rPr>
                      <w:sz w:val="24"/>
                      <w:szCs w:val="24"/>
                    </w:rPr>
                    <w:t>73</w:t>
                  </w:r>
                </w:p>
              </w:tc>
              <w:tc>
                <w:tcPr>
                  <w:tcW w:w="3260" w:type="dxa"/>
                </w:tcPr>
                <w:p w14:paraId="321B9E69" w14:textId="77777777" w:rsidR="00190ED0" w:rsidRPr="003E2018" w:rsidRDefault="00190ED0" w:rsidP="006F1F7C">
                  <w:pPr>
                    <w:framePr w:hSpace="180" w:wrap="around" w:vAnchor="text" w:hAnchor="text" w:y="1"/>
                    <w:suppressOverlap/>
                    <w:rPr>
                      <w:sz w:val="24"/>
                      <w:szCs w:val="24"/>
                    </w:rPr>
                  </w:pPr>
                  <w:r w:rsidRPr="003E2018">
                    <w:rPr>
                      <w:sz w:val="24"/>
                      <w:szCs w:val="24"/>
                    </w:rPr>
                    <w:t xml:space="preserve">Урок-практикум «Дефис </w:t>
                  </w:r>
                  <w:r w:rsidR="00B43863">
                    <w:rPr>
                      <w:sz w:val="24"/>
                      <w:szCs w:val="24"/>
                    </w:rPr>
                    <w:t>между частями слова в наречиях</w:t>
                  </w:r>
                  <w:r w:rsidRPr="003E2018">
                    <w:rPr>
                      <w:sz w:val="24"/>
                      <w:szCs w:val="24"/>
                    </w:rPr>
                    <w:t>».</w:t>
                  </w:r>
                </w:p>
              </w:tc>
              <w:tc>
                <w:tcPr>
                  <w:tcW w:w="7513" w:type="dxa"/>
                </w:tcPr>
                <w:p w14:paraId="6898F17E" w14:textId="77777777" w:rsidR="00190ED0" w:rsidRPr="003E2018" w:rsidRDefault="00190ED0" w:rsidP="006F1F7C">
                  <w:pPr>
                    <w:framePr w:hSpace="180" w:wrap="around" w:vAnchor="text" w:hAnchor="text" w:y="1"/>
                    <w:suppressOverlap/>
                    <w:rPr>
                      <w:sz w:val="24"/>
                      <w:szCs w:val="24"/>
                    </w:rPr>
                  </w:pPr>
                  <w:r w:rsidRPr="003E2018">
                    <w:rPr>
                      <w:sz w:val="24"/>
                      <w:szCs w:val="24"/>
                    </w:rPr>
                    <w:t>Выполняют упражнения, руководствуясь усвоенным правилом. Образуют наречия разными способами и выбирают правильное написание.</w:t>
                  </w:r>
                </w:p>
              </w:tc>
              <w:tc>
                <w:tcPr>
                  <w:tcW w:w="1418" w:type="dxa"/>
                </w:tcPr>
                <w:p w14:paraId="4E755653" w14:textId="77777777" w:rsidR="00190ED0" w:rsidRPr="003E2018" w:rsidRDefault="002A15A7" w:rsidP="006F1F7C">
                  <w:pPr>
                    <w:framePr w:hSpace="180" w:wrap="around" w:vAnchor="text" w:hAnchor="text" w:y="1"/>
                    <w:suppressOverlap/>
                    <w:rPr>
                      <w:sz w:val="24"/>
                      <w:szCs w:val="24"/>
                    </w:rPr>
                  </w:pPr>
                  <w:r>
                    <w:rPr>
                      <w:sz w:val="24"/>
                      <w:szCs w:val="24"/>
                    </w:rPr>
                    <w:t>25</w:t>
                  </w:r>
                  <w:r w:rsidR="00C25C06">
                    <w:rPr>
                      <w:sz w:val="24"/>
                      <w:szCs w:val="24"/>
                    </w:rPr>
                    <w:t>.01</w:t>
                  </w:r>
                </w:p>
              </w:tc>
              <w:tc>
                <w:tcPr>
                  <w:tcW w:w="1418" w:type="dxa"/>
                </w:tcPr>
                <w:p w14:paraId="067D890B" w14:textId="77777777" w:rsidR="00190ED0" w:rsidRPr="003E2018" w:rsidRDefault="00190ED0" w:rsidP="006F1F7C">
                  <w:pPr>
                    <w:framePr w:hSpace="180" w:wrap="around" w:vAnchor="text" w:hAnchor="text" w:y="1"/>
                    <w:suppressOverlap/>
                    <w:rPr>
                      <w:sz w:val="24"/>
                      <w:szCs w:val="24"/>
                    </w:rPr>
                  </w:pPr>
                </w:p>
              </w:tc>
            </w:tr>
            <w:tr w:rsidR="00190ED0" w:rsidRPr="003E2018" w14:paraId="670F2C3D" w14:textId="77777777" w:rsidTr="007F6783">
              <w:tc>
                <w:tcPr>
                  <w:tcW w:w="846" w:type="dxa"/>
                </w:tcPr>
                <w:p w14:paraId="1026A3C7" w14:textId="77777777" w:rsidR="00190ED0" w:rsidRPr="003E2018" w:rsidRDefault="00637532" w:rsidP="006F1F7C">
                  <w:pPr>
                    <w:framePr w:hSpace="180" w:wrap="around" w:vAnchor="text" w:hAnchor="text" w:y="1"/>
                    <w:suppressOverlap/>
                    <w:rPr>
                      <w:sz w:val="24"/>
                      <w:szCs w:val="24"/>
                    </w:rPr>
                  </w:pPr>
                  <w:r>
                    <w:rPr>
                      <w:sz w:val="24"/>
                      <w:szCs w:val="24"/>
                    </w:rPr>
                    <w:t>74</w:t>
                  </w:r>
                </w:p>
              </w:tc>
              <w:tc>
                <w:tcPr>
                  <w:tcW w:w="3260" w:type="dxa"/>
                </w:tcPr>
                <w:p w14:paraId="3565B667" w14:textId="77777777" w:rsidR="00190ED0" w:rsidRPr="003E2018" w:rsidRDefault="00190ED0" w:rsidP="006F1F7C">
                  <w:pPr>
                    <w:framePr w:hSpace="180" w:wrap="around" w:vAnchor="text" w:hAnchor="text" w:y="1"/>
                    <w:suppressOverlap/>
                    <w:rPr>
                      <w:sz w:val="24"/>
                      <w:szCs w:val="24"/>
                    </w:rPr>
                  </w:pPr>
                  <w:r w:rsidRPr="003E2018">
                    <w:rPr>
                      <w:sz w:val="24"/>
                      <w:szCs w:val="24"/>
                    </w:rPr>
                    <w:t xml:space="preserve">Слитное и раздельное написание приставок в наречиях, образованных от существительных и количественных </w:t>
                  </w:r>
                  <w:r w:rsidRPr="003E2018">
                    <w:rPr>
                      <w:sz w:val="24"/>
                      <w:szCs w:val="24"/>
                    </w:rPr>
                    <w:lastRenderedPageBreak/>
                    <w:t>числительных.</w:t>
                  </w:r>
                </w:p>
              </w:tc>
              <w:tc>
                <w:tcPr>
                  <w:tcW w:w="7513" w:type="dxa"/>
                </w:tcPr>
                <w:p w14:paraId="1A134E3C" w14:textId="77777777" w:rsidR="00190ED0" w:rsidRPr="003E2018" w:rsidRDefault="00190ED0" w:rsidP="006F1F7C">
                  <w:pPr>
                    <w:framePr w:hSpace="180" w:wrap="around" w:vAnchor="text" w:hAnchor="text" w:y="1"/>
                    <w:suppressOverlap/>
                    <w:rPr>
                      <w:sz w:val="24"/>
                      <w:szCs w:val="24"/>
                    </w:rPr>
                  </w:pPr>
                  <w:r w:rsidRPr="003E2018">
                    <w:rPr>
                      <w:color w:val="1C1C1C"/>
                      <w:sz w:val="24"/>
                      <w:szCs w:val="24"/>
                    </w:rPr>
                    <w:lastRenderedPageBreak/>
                    <w:t xml:space="preserve">Усваивают правило  слитного и раздельного написания приставок в наречиях, образованных от существительных и количественных числительных. Выполняют упражнения, руководствуясь усвоенным правилом. Составляют свои словосочетания или предложения с раздельным и слитным написанием слов. Читают и списывают текст, </w:t>
                  </w:r>
                  <w:r w:rsidRPr="003E2018">
                    <w:rPr>
                      <w:color w:val="1C1C1C"/>
                      <w:sz w:val="24"/>
                      <w:szCs w:val="24"/>
                    </w:rPr>
                    <w:lastRenderedPageBreak/>
                    <w:t>работая над разными видами орфограмм наречий.</w:t>
                  </w:r>
                </w:p>
              </w:tc>
              <w:tc>
                <w:tcPr>
                  <w:tcW w:w="1418" w:type="dxa"/>
                </w:tcPr>
                <w:p w14:paraId="71AD0BD7" w14:textId="77777777" w:rsidR="00190ED0" w:rsidRPr="003E2018" w:rsidRDefault="002A15A7" w:rsidP="006F1F7C">
                  <w:pPr>
                    <w:framePr w:hSpace="180" w:wrap="around" w:vAnchor="text" w:hAnchor="text" w:y="1"/>
                    <w:suppressOverlap/>
                    <w:rPr>
                      <w:sz w:val="24"/>
                      <w:szCs w:val="24"/>
                    </w:rPr>
                  </w:pPr>
                  <w:r>
                    <w:rPr>
                      <w:sz w:val="24"/>
                      <w:szCs w:val="24"/>
                    </w:rPr>
                    <w:lastRenderedPageBreak/>
                    <w:t>26</w:t>
                  </w:r>
                  <w:r w:rsidR="00C25C06">
                    <w:rPr>
                      <w:sz w:val="24"/>
                      <w:szCs w:val="24"/>
                    </w:rPr>
                    <w:t>.01</w:t>
                  </w:r>
                </w:p>
              </w:tc>
              <w:tc>
                <w:tcPr>
                  <w:tcW w:w="1418" w:type="dxa"/>
                </w:tcPr>
                <w:p w14:paraId="16AC3237" w14:textId="77777777" w:rsidR="00190ED0" w:rsidRPr="003E2018" w:rsidRDefault="00190ED0" w:rsidP="006F1F7C">
                  <w:pPr>
                    <w:framePr w:hSpace="180" w:wrap="around" w:vAnchor="text" w:hAnchor="text" w:y="1"/>
                    <w:suppressOverlap/>
                    <w:rPr>
                      <w:sz w:val="24"/>
                      <w:szCs w:val="24"/>
                    </w:rPr>
                  </w:pPr>
                </w:p>
              </w:tc>
            </w:tr>
            <w:tr w:rsidR="00190ED0" w:rsidRPr="003E2018" w14:paraId="348CE945" w14:textId="77777777" w:rsidTr="007F6783">
              <w:tc>
                <w:tcPr>
                  <w:tcW w:w="846" w:type="dxa"/>
                </w:tcPr>
                <w:p w14:paraId="4C210C35" w14:textId="77777777" w:rsidR="00190ED0" w:rsidRPr="003E2018" w:rsidRDefault="002B6879" w:rsidP="006F1F7C">
                  <w:pPr>
                    <w:framePr w:hSpace="180" w:wrap="around" w:vAnchor="text" w:hAnchor="text" w:y="1"/>
                    <w:suppressOverlap/>
                    <w:rPr>
                      <w:sz w:val="24"/>
                      <w:szCs w:val="24"/>
                    </w:rPr>
                  </w:pPr>
                  <w:r>
                    <w:rPr>
                      <w:sz w:val="24"/>
                      <w:szCs w:val="24"/>
                    </w:rPr>
                    <w:t>7</w:t>
                  </w:r>
                  <w:r w:rsidR="00637532">
                    <w:rPr>
                      <w:sz w:val="24"/>
                      <w:szCs w:val="24"/>
                    </w:rPr>
                    <w:t>5</w:t>
                  </w:r>
                </w:p>
              </w:tc>
              <w:tc>
                <w:tcPr>
                  <w:tcW w:w="3260" w:type="dxa"/>
                </w:tcPr>
                <w:p w14:paraId="2ADE243F" w14:textId="77777777" w:rsidR="00190ED0" w:rsidRPr="003E2018" w:rsidRDefault="00190ED0" w:rsidP="006F1F7C">
                  <w:pPr>
                    <w:framePr w:hSpace="180" w:wrap="around" w:vAnchor="text" w:hAnchor="text" w:y="1"/>
                    <w:suppressOverlap/>
                    <w:rPr>
                      <w:sz w:val="24"/>
                      <w:szCs w:val="24"/>
                    </w:rPr>
                  </w:pPr>
                  <w:r w:rsidRPr="003E2018">
                    <w:rPr>
                      <w:sz w:val="24"/>
                      <w:szCs w:val="24"/>
                    </w:rPr>
                    <w:t>Р.р. Сочинение по картине Е.Широкова «Друзья».</w:t>
                  </w:r>
                </w:p>
              </w:tc>
              <w:tc>
                <w:tcPr>
                  <w:tcW w:w="7513" w:type="dxa"/>
                </w:tcPr>
                <w:p w14:paraId="27215A4F" w14:textId="77777777" w:rsidR="00190ED0" w:rsidRPr="003E2018" w:rsidRDefault="00190ED0" w:rsidP="006F1F7C">
                  <w:pPr>
                    <w:framePr w:hSpace="180" w:wrap="around" w:vAnchor="text" w:hAnchor="text" w:y="1"/>
                    <w:suppressOverlap/>
                    <w:rPr>
                      <w:sz w:val="24"/>
                      <w:szCs w:val="24"/>
                    </w:rPr>
                  </w:pPr>
                  <w:r w:rsidRPr="003E2018">
                    <w:rPr>
                      <w:sz w:val="24"/>
                      <w:szCs w:val="24"/>
                    </w:rPr>
                    <w:t>Написание сочинения</w:t>
                  </w:r>
                  <w:r w:rsidR="00341862">
                    <w:rPr>
                      <w:sz w:val="24"/>
                      <w:szCs w:val="24"/>
                    </w:rPr>
                    <w:t xml:space="preserve"> по картине. Беседа, словарная работа, составление плана.</w:t>
                  </w:r>
                </w:p>
              </w:tc>
              <w:tc>
                <w:tcPr>
                  <w:tcW w:w="1418" w:type="dxa"/>
                </w:tcPr>
                <w:p w14:paraId="45923EDF" w14:textId="77777777" w:rsidR="00190ED0" w:rsidRPr="003E2018" w:rsidRDefault="002A15A7" w:rsidP="006F1F7C">
                  <w:pPr>
                    <w:framePr w:hSpace="180" w:wrap="around" w:vAnchor="text" w:hAnchor="text" w:y="1"/>
                    <w:suppressOverlap/>
                    <w:rPr>
                      <w:sz w:val="24"/>
                      <w:szCs w:val="24"/>
                    </w:rPr>
                  </w:pPr>
                  <w:r>
                    <w:rPr>
                      <w:sz w:val="24"/>
                      <w:szCs w:val="24"/>
                    </w:rPr>
                    <w:t>27</w:t>
                  </w:r>
                  <w:r w:rsidR="000E0159">
                    <w:rPr>
                      <w:sz w:val="24"/>
                      <w:szCs w:val="24"/>
                    </w:rPr>
                    <w:t>.01</w:t>
                  </w:r>
                </w:p>
              </w:tc>
              <w:tc>
                <w:tcPr>
                  <w:tcW w:w="1418" w:type="dxa"/>
                </w:tcPr>
                <w:p w14:paraId="1682D75E" w14:textId="77777777" w:rsidR="00190ED0" w:rsidRPr="003E2018" w:rsidRDefault="00190ED0" w:rsidP="006F1F7C">
                  <w:pPr>
                    <w:framePr w:hSpace="180" w:wrap="around" w:vAnchor="text" w:hAnchor="text" w:y="1"/>
                    <w:suppressOverlap/>
                    <w:rPr>
                      <w:sz w:val="24"/>
                      <w:szCs w:val="24"/>
                    </w:rPr>
                  </w:pPr>
                </w:p>
              </w:tc>
            </w:tr>
            <w:tr w:rsidR="00190ED0" w:rsidRPr="003E2018" w14:paraId="5D7DE572" w14:textId="77777777" w:rsidTr="007F6783">
              <w:tc>
                <w:tcPr>
                  <w:tcW w:w="846" w:type="dxa"/>
                </w:tcPr>
                <w:p w14:paraId="1CDDD7C8" w14:textId="77777777" w:rsidR="00190ED0" w:rsidRPr="003E2018" w:rsidRDefault="002B6879" w:rsidP="006F1F7C">
                  <w:pPr>
                    <w:framePr w:hSpace="180" w:wrap="around" w:vAnchor="text" w:hAnchor="text" w:y="1"/>
                    <w:suppressOverlap/>
                    <w:rPr>
                      <w:sz w:val="24"/>
                      <w:szCs w:val="24"/>
                    </w:rPr>
                  </w:pPr>
                  <w:r>
                    <w:rPr>
                      <w:sz w:val="24"/>
                      <w:szCs w:val="24"/>
                    </w:rPr>
                    <w:t>7</w:t>
                  </w:r>
                  <w:r w:rsidR="00637532">
                    <w:rPr>
                      <w:sz w:val="24"/>
                      <w:szCs w:val="24"/>
                    </w:rPr>
                    <w:t>6</w:t>
                  </w:r>
                </w:p>
              </w:tc>
              <w:tc>
                <w:tcPr>
                  <w:tcW w:w="3260" w:type="dxa"/>
                </w:tcPr>
                <w:p w14:paraId="05ABD3B9" w14:textId="77777777" w:rsidR="00190ED0" w:rsidRPr="003E2018" w:rsidRDefault="00190ED0" w:rsidP="006F1F7C">
                  <w:pPr>
                    <w:framePr w:hSpace="180" w:wrap="around" w:vAnchor="text" w:hAnchor="text" w:y="1"/>
                    <w:suppressOverlap/>
                    <w:rPr>
                      <w:sz w:val="24"/>
                      <w:szCs w:val="24"/>
                    </w:rPr>
                  </w:pPr>
                  <w:r w:rsidRPr="003E2018">
                    <w:rPr>
                      <w:sz w:val="24"/>
                      <w:szCs w:val="24"/>
                    </w:rPr>
                    <w:t>Мягкий знак после шипящих на конце наречий.</w:t>
                  </w:r>
                </w:p>
              </w:tc>
              <w:tc>
                <w:tcPr>
                  <w:tcW w:w="7513" w:type="dxa"/>
                </w:tcPr>
                <w:p w14:paraId="2BE61F4C" w14:textId="77777777" w:rsidR="00190ED0" w:rsidRPr="003E2018" w:rsidRDefault="00190ED0" w:rsidP="006F1F7C">
                  <w:pPr>
                    <w:framePr w:hSpace="180" w:wrap="around" w:vAnchor="text" w:hAnchor="text" w:y="1"/>
                    <w:suppressOverlap/>
                    <w:rPr>
                      <w:sz w:val="24"/>
                      <w:szCs w:val="24"/>
                    </w:rPr>
                  </w:pPr>
                  <w:r w:rsidRPr="003E2018">
                    <w:rPr>
                      <w:color w:val="1C1C1C"/>
                      <w:sz w:val="24"/>
                      <w:szCs w:val="24"/>
                    </w:rPr>
                    <w:t>Усваивают правило  написания ь после шипящих на конце наречий. Выполняют упражнения, руководствуясь усвоенным правилом. Сопоставляют разные виды орфограмм, связанных с правописанием ь после шипящих. Заполняют таблицу обобщенного характера.</w:t>
                  </w:r>
                </w:p>
              </w:tc>
              <w:tc>
                <w:tcPr>
                  <w:tcW w:w="1418" w:type="dxa"/>
                </w:tcPr>
                <w:p w14:paraId="364B7E34" w14:textId="77777777" w:rsidR="00190ED0" w:rsidRPr="003E2018" w:rsidRDefault="002A15A7" w:rsidP="006F1F7C">
                  <w:pPr>
                    <w:framePr w:hSpace="180" w:wrap="around" w:vAnchor="text" w:hAnchor="text" w:y="1"/>
                    <w:suppressOverlap/>
                    <w:rPr>
                      <w:sz w:val="24"/>
                      <w:szCs w:val="24"/>
                    </w:rPr>
                  </w:pPr>
                  <w:r>
                    <w:rPr>
                      <w:sz w:val="24"/>
                      <w:szCs w:val="24"/>
                    </w:rPr>
                    <w:t>28.01</w:t>
                  </w:r>
                </w:p>
              </w:tc>
              <w:tc>
                <w:tcPr>
                  <w:tcW w:w="1418" w:type="dxa"/>
                </w:tcPr>
                <w:p w14:paraId="09355155" w14:textId="77777777" w:rsidR="00190ED0" w:rsidRPr="003E2018" w:rsidRDefault="00190ED0" w:rsidP="006F1F7C">
                  <w:pPr>
                    <w:framePr w:hSpace="180" w:wrap="around" w:vAnchor="text" w:hAnchor="text" w:y="1"/>
                    <w:suppressOverlap/>
                    <w:rPr>
                      <w:sz w:val="24"/>
                      <w:szCs w:val="24"/>
                    </w:rPr>
                  </w:pPr>
                </w:p>
              </w:tc>
            </w:tr>
            <w:tr w:rsidR="00190ED0" w:rsidRPr="003E2018" w14:paraId="01FFA6D1" w14:textId="77777777" w:rsidTr="007F6783">
              <w:tc>
                <w:tcPr>
                  <w:tcW w:w="846" w:type="dxa"/>
                </w:tcPr>
                <w:p w14:paraId="41D82FC3" w14:textId="77777777" w:rsidR="00190ED0" w:rsidRPr="003E2018" w:rsidRDefault="002B6879" w:rsidP="006F1F7C">
                  <w:pPr>
                    <w:framePr w:hSpace="180" w:wrap="around" w:vAnchor="text" w:hAnchor="text" w:y="1"/>
                    <w:suppressOverlap/>
                    <w:rPr>
                      <w:sz w:val="24"/>
                      <w:szCs w:val="24"/>
                    </w:rPr>
                  </w:pPr>
                  <w:r>
                    <w:rPr>
                      <w:sz w:val="24"/>
                      <w:szCs w:val="24"/>
                    </w:rPr>
                    <w:t>7</w:t>
                  </w:r>
                  <w:r w:rsidR="00637532">
                    <w:rPr>
                      <w:sz w:val="24"/>
                      <w:szCs w:val="24"/>
                    </w:rPr>
                    <w:t>7</w:t>
                  </w:r>
                </w:p>
              </w:tc>
              <w:tc>
                <w:tcPr>
                  <w:tcW w:w="3260" w:type="dxa"/>
                </w:tcPr>
                <w:p w14:paraId="1DAD3484" w14:textId="77777777" w:rsidR="00190ED0" w:rsidRPr="003E2018" w:rsidRDefault="00190ED0" w:rsidP="006F1F7C">
                  <w:pPr>
                    <w:framePr w:hSpace="180" w:wrap="around" w:vAnchor="text" w:hAnchor="text" w:y="1"/>
                    <w:suppressOverlap/>
                    <w:rPr>
                      <w:sz w:val="24"/>
                      <w:szCs w:val="24"/>
                    </w:rPr>
                  </w:pPr>
                  <w:r w:rsidRPr="003E2018">
                    <w:rPr>
                      <w:sz w:val="24"/>
                      <w:szCs w:val="24"/>
                    </w:rPr>
                    <w:t>Р.р. Учебно-научная речь. Отзыв.</w:t>
                  </w:r>
                </w:p>
              </w:tc>
              <w:tc>
                <w:tcPr>
                  <w:tcW w:w="7513" w:type="dxa"/>
                </w:tcPr>
                <w:p w14:paraId="18C47C47" w14:textId="77777777" w:rsidR="00190ED0" w:rsidRPr="003E2018" w:rsidRDefault="00190ED0" w:rsidP="006F1F7C">
                  <w:pPr>
                    <w:framePr w:hSpace="180" w:wrap="around" w:vAnchor="text" w:hAnchor="text" w:y="1"/>
                    <w:suppressOverlap/>
                    <w:rPr>
                      <w:sz w:val="24"/>
                      <w:szCs w:val="24"/>
                    </w:rPr>
                  </w:pPr>
                  <w:r w:rsidRPr="003E2018">
                    <w:rPr>
                      <w:color w:val="1C1C1C"/>
                      <w:sz w:val="24"/>
                      <w:szCs w:val="24"/>
                    </w:rPr>
                    <w:t>Определяют признаки научно-учебной речи и правила написания отзыва. Анализируют отзывы, данные в учебнике и найденные в Интернете.</w:t>
                  </w:r>
                </w:p>
              </w:tc>
              <w:tc>
                <w:tcPr>
                  <w:tcW w:w="1418" w:type="dxa"/>
                </w:tcPr>
                <w:p w14:paraId="44E07ED8" w14:textId="77777777" w:rsidR="00190ED0" w:rsidRPr="003E2018" w:rsidRDefault="002A15A7" w:rsidP="006F1F7C">
                  <w:pPr>
                    <w:framePr w:hSpace="180" w:wrap="around" w:vAnchor="text" w:hAnchor="text" w:y="1"/>
                    <w:suppressOverlap/>
                    <w:rPr>
                      <w:sz w:val="24"/>
                      <w:szCs w:val="24"/>
                    </w:rPr>
                  </w:pPr>
                  <w:r>
                    <w:rPr>
                      <w:sz w:val="24"/>
                      <w:szCs w:val="24"/>
                    </w:rPr>
                    <w:t>1</w:t>
                  </w:r>
                  <w:r w:rsidR="00C25C06">
                    <w:rPr>
                      <w:sz w:val="24"/>
                      <w:szCs w:val="24"/>
                    </w:rPr>
                    <w:t>.02</w:t>
                  </w:r>
                </w:p>
              </w:tc>
              <w:tc>
                <w:tcPr>
                  <w:tcW w:w="1418" w:type="dxa"/>
                </w:tcPr>
                <w:p w14:paraId="736EF025" w14:textId="77777777" w:rsidR="00190ED0" w:rsidRPr="003E2018" w:rsidRDefault="00190ED0" w:rsidP="006F1F7C">
                  <w:pPr>
                    <w:framePr w:hSpace="180" w:wrap="around" w:vAnchor="text" w:hAnchor="text" w:y="1"/>
                    <w:suppressOverlap/>
                    <w:rPr>
                      <w:sz w:val="24"/>
                      <w:szCs w:val="24"/>
                    </w:rPr>
                  </w:pPr>
                </w:p>
              </w:tc>
            </w:tr>
            <w:tr w:rsidR="00190ED0" w:rsidRPr="003E2018" w14:paraId="335D3194" w14:textId="77777777" w:rsidTr="007F6783">
              <w:tc>
                <w:tcPr>
                  <w:tcW w:w="846" w:type="dxa"/>
                </w:tcPr>
                <w:p w14:paraId="47AF5EA4" w14:textId="77777777" w:rsidR="00190ED0" w:rsidRPr="003E2018" w:rsidRDefault="00637532" w:rsidP="006F1F7C">
                  <w:pPr>
                    <w:framePr w:hSpace="180" w:wrap="around" w:vAnchor="text" w:hAnchor="text" w:y="1"/>
                    <w:suppressOverlap/>
                    <w:rPr>
                      <w:sz w:val="24"/>
                      <w:szCs w:val="24"/>
                    </w:rPr>
                  </w:pPr>
                  <w:r>
                    <w:rPr>
                      <w:sz w:val="24"/>
                      <w:szCs w:val="24"/>
                    </w:rPr>
                    <w:t>78</w:t>
                  </w:r>
                </w:p>
              </w:tc>
              <w:tc>
                <w:tcPr>
                  <w:tcW w:w="3260" w:type="dxa"/>
                </w:tcPr>
                <w:p w14:paraId="2DCE94B2" w14:textId="77777777" w:rsidR="00190ED0" w:rsidRPr="003E2018" w:rsidRDefault="00190ED0" w:rsidP="006F1F7C">
                  <w:pPr>
                    <w:framePr w:hSpace="180" w:wrap="around" w:vAnchor="text" w:hAnchor="text" w:y="1"/>
                    <w:suppressOverlap/>
                    <w:rPr>
                      <w:sz w:val="24"/>
                      <w:szCs w:val="24"/>
                    </w:rPr>
                  </w:pPr>
                  <w:r w:rsidRPr="003E2018">
                    <w:rPr>
                      <w:sz w:val="24"/>
                      <w:szCs w:val="24"/>
                    </w:rPr>
                    <w:t>Р.р. Учебно-научная речь. Учебный доклад.</w:t>
                  </w:r>
                </w:p>
              </w:tc>
              <w:tc>
                <w:tcPr>
                  <w:tcW w:w="7513" w:type="dxa"/>
                </w:tcPr>
                <w:p w14:paraId="692B3658" w14:textId="77777777" w:rsidR="00190ED0" w:rsidRPr="003E2018" w:rsidRDefault="00190ED0" w:rsidP="006F1F7C">
                  <w:pPr>
                    <w:framePr w:hSpace="180" w:wrap="around" w:vAnchor="text" w:hAnchor="text" w:y="1"/>
                    <w:suppressOverlap/>
                    <w:rPr>
                      <w:sz w:val="24"/>
                      <w:szCs w:val="24"/>
                    </w:rPr>
                  </w:pPr>
                  <w:r w:rsidRPr="003E2018">
                    <w:rPr>
                      <w:color w:val="1C1C1C"/>
                      <w:sz w:val="24"/>
                      <w:szCs w:val="24"/>
                    </w:rPr>
                    <w:t>Определяют понятие и структуру учебного доклада.</w:t>
                  </w:r>
                  <w:r w:rsidR="00B43863">
                    <w:rPr>
                      <w:color w:val="1C1C1C"/>
                      <w:sz w:val="24"/>
                      <w:szCs w:val="24"/>
                    </w:rPr>
                    <w:t xml:space="preserve"> Составляют сложный план текста, </w:t>
                  </w:r>
                  <w:r w:rsidRPr="003E2018">
                    <w:rPr>
                      <w:color w:val="1C1C1C"/>
                      <w:sz w:val="24"/>
                      <w:szCs w:val="24"/>
                    </w:rPr>
                    <w:t>готовят тематические учебные доклады. Анализируют отзыв на доклад и доклад, приведенный в учебнике. Пишут сочинение-рассуждение, анализируя свои доклады по различным предметам.</w:t>
                  </w:r>
                </w:p>
              </w:tc>
              <w:tc>
                <w:tcPr>
                  <w:tcW w:w="1418" w:type="dxa"/>
                </w:tcPr>
                <w:p w14:paraId="39D0CB53" w14:textId="77777777" w:rsidR="00190ED0" w:rsidRPr="003E2018" w:rsidRDefault="002A15A7" w:rsidP="006F1F7C">
                  <w:pPr>
                    <w:framePr w:hSpace="180" w:wrap="around" w:vAnchor="text" w:hAnchor="text" w:y="1"/>
                    <w:suppressOverlap/>
                    <w:rPr>
                      <w:sz w:val="24"/>
                      <w:szCs w:val="24"/>
                    </w:rPr>
                  </w:pPr>
                  <w:r>
                    <w:rPr>
                      <w:sz w:val="24"/>
                      <w:szCs w:val="24"/>
                    </w:rPr>
                    <w:t>2</w:t>
                  </w:r>
                  <w:r w:rsidR="00C25C06">
                    <w:rPr>
                      <w:sz w:val="24"/>
                      <w:szCs w:val="24"/>
                    </w:rPr>
                    <w:t>.02</w:t>
                  </w:r>
                </w:p>
              </w:tc>
              <w:tc>
                <w:tcPr>
                  <w:tcW w:w="1418" w:type="dxa"/>
                </w:tcPr>
                <w:p w14:paraId="1A150493" w14:textId="77777777" w:rsidR="00190ED0" w:rsidRPr="003E2018" w:rsidRDefault="00190ED0" w:rsidP="006F1F7C">
                  <w:pPr>
                    <w:framePr w:hSpace="180" w:wrap="around" w:vAnchor="text" w:hAnchor="text" w:y="1"/>
                    <w:suppressOverlap/>
                    <w:rPr>
                      <w:sz w:val="24"/>
                      <w:szCs w:val="24"/>
                    </w:rPr>
                  </w:pPr>
                </w:p>
              </w:tc>
            </w:tr>
            <w:tr w:rsidR="00190ED0" w:rsidRPr="003E2018" w14:paraId="5BD371C7" w14:textId="77777777" w:rsidTr="007F6783">
              <w:tc>
                <w:tcPr>
                  <w:tcW w:w="846" w:type="dxa"/>
                </w:tcPr>
                <w:p w14:paraId="1943BAC2" w14:textId="77777777" w:rsidR="00190ED0" w:rsidRPr="003E2018" w:rsidRDefault="00637532" w:rsidP="006F1F7C">
                  <w:pPr>
                    <w:framePr w:hSpace="180" w:wrap="around" w:vAnchor="text" w:hAnchor="text" w:y="1"/>
                    <w:suppressOverlap/>
                    <w:rPr>
                      <w:sz w:val="24"/>
                      <w:szCs w:val="24"/>
                    </w:rPr>
                  </w:pPr>
                  <w:r>
                    <w:rPr>
                      <w:sz w:val="24"/>
                      <w:szCs w:val="24"/>
                    </w:rPr>
                    <w:t>79</w:t>
                  </w:r>
                </w:p>
              </w:tc>
              <w:tc>
                <w:tcPr>
                  <w:tcW w:w="3260" w:type="dxa"/>
                </w:tcPr>
                <w:p w14:paraId="56605C99" w14:textId="77777777" w:rsidR="00190ED0" w:rsidRPr="003E2018" w:rsidRDefault="00190ED0" w:rsidP="006F1F7C">
                  <w:pPr>
                    <w:framePr w:hSpace="180" w:wrap="around" w:vAnchor="text" w:hAnchor="text" w:y="1"/>
                    <w:suppressOverlap/>
                    <w:rPr>
                      <w:sz w:val="24"/>
                      <w:szCs w:val="24"/>
                    </w:rPr>
                  </w:pPr>
                  <w:r w:rsidRPr="003E2018">
                    <w:rPr>
                      <w:sz w:val="24"/>
                      <w:szCs w:val="24"/>
                    </w:rPr>
                    <w:t>Повторение темы «Наречие».</w:t>
                  </w:r>
                  <w:r w:rsidR="00B43863">
                    <w:rPr>
                      <w:sz w:val="24"/>
                      <w:szCs w:val="24"/>
                    </w:rPr>
                    <w:t xml:space="preserve"> Т</w:t>
                  </w:r>
                  <w:r w:rsidRPr="003E2018">
                    <w:rPr>
                      <w:sz w:val="24"/>
                      <w:szCs w:val="24"/>
                    </w:rPr>
                    <w:t>ест.</w:t>
                  </w:r>
                  <w:r w:rsidR="00637532">
                    <w:rPr>
                      <w:sz w:val="24"/>
                      <w:szCs w:val="24"/>
                    </w:rPr>
                    <w:t xml:space="preserve"> </w:t>
                  </w:r>
                </w:p>
              </w:tc>
              <w:tc>
                <w:tcPr>
                  <w:tcW w:w="7513" w:type="dxa"/>
                </w:tcPr>
                <w:p w14:paraId="49CD354B" w14:textId="77777777" w:rsidR="00190ED0" w:rsidRPr="00FB5CA9" w:rsidRDefault="00190ED0" w:rsidP="006F1F7C">
                  <w:pPr>
                    <w:framePr w:hSpace="180" w:wrap="around" w:vAnchor="text" w:hAnchor="text" w:y="1"/>
                    <w:widowControl w:val="0"/>
                    <w:autoSpaceDE w:val="0"/>
                    <w:autoSpaceDN w:val="0"/>
                    <w:adjustRightInd w:val="0"/>
                    <w:suppressOverlap/>
                    <w:jc w:val="both"/>
                    <w:rPr>
                      <w:color w:val="1C1C1C"/>
                      <w:sz w:val="24"/>
                      <w:szCs w:val="24"/>
                    </w:rPr>
                  </w:pPr>
                  <w:r w:rsidRPr="003E2018">
                    <w:rPr>
                      <w:color w:val="1C1C1C"/>
                      <w:sz w:val="24"/>
                      <w:szCs w:val="24"/>
                    </w:rPr>
                    <w:t xml:space="preserve">Отвечают на контрольные вопросы и выполняют задания по теме раздела. Пишут диктант из слов, правописание которых изучалось в разделе. Составляют и заполняют таблицы. </w:t>
                  </w:r>
                </w:p>
              </w:tc>
              <w:tc>
                <w:tcPr>
                  <w:tcW w:w="1418" w:type="dxa"/>
                </w:tcPr>
                <w:p w14:paraId="608264AC" w14:textId="77777777" w:rsidR="00190ED0" w:rsidRPr="003E2018" w:rsidRDefault="002A15A7" w:rsidP="006F1F7C">
                  <w:pPr>
                    <w:framePr w:hSpace="180" w:wrap="around" w:vAnchor="text" w:hAnchor="text" w:y="1"/>
                    <w:suppressOverlap/>
                    <w:rPr>
                      <w:sz w:val="24"/>
                      <w:szCs w:val="24"/>
                    </w:rPr>
                  </w:pPr>
                  <w:r>
                    <w:rPr>
                      <w:sz w:val="24"/>
                      <w:szCs w:val="24"/>
                    </w:rPr>
                    <w:t>3</w:t>
                  </w:r>
                  <w:r w:rsidR="00C25C06">
                    <w:rPr>
                      <w:sz w:val="24"/>
                      <w:szCs w:val="24"/>
                    </w:rPr>
                    <w:t>.02</w:t>
                  </w:r>
                </w:p>
              </w:tc>
              <w:tc>
                <w:tcPr>
                  <w:tcW w:w="1418" w:type="dxa"/>
                </w:tcPr>
                <w:p w14:paraId="055CFFF1" w14:textId="77777777" w:rsidR="00190ED0" w:rsidRPr="003E2018" w:rsidRDefault="00190ED0" w:rsidP="006F1F7C">
                  <w:pPr>
                    <w:framePr w:hSpace="180" w:wrap="around" w:vAnchor="text" w:hAnchor="text" w:y="1"/>
                    <w:suppressOverlap/>
                    <w:rPr>
                      <w:sz w:val="24"/>
                      <w:szCs w:val="24"/>
                    </w:rPr>
                  </w:pPr>
                </w:p>
              </w:tc>
            </w:tr>
            <w:tr w:rsidR="00B43863" w:rsidRPr="003E2018" w14:paraId="60F3884B" w14:textId="77777777" w:rsidTr="007F6783">
              <w:tc>
                <w:tcPr>
                  <w:tcW w:w="846" w:type="dxa"/>
                </w:tcPr>
                <w:p w14:paraId="59C0C618" w14:textId="77777777" w:rsidR="00B43863" w:rsidRPr="003E2018" w:rsidRDefault="002B6879" w:rsidP="006F1F7C">
                  <w:pPr>
                    <w:framePr w:hSpace="180" w:wrap="around" w:vAnchor="text" w:hAnchor="text" w:y="1"/>
                    <w:suppressOverlap/>
                    <w:rPr>
                      <w:sz w:val="24"/>
                      <w:szCs w:val="24"/>
                    </w:rPr>
                  </w:pPr>
                  <w:r>
                    <w:rPr>
                      <w:sz w:val="24"/>
                      <w:szCs w:val="24"/>
                    </w:rPr>
                    <w:t>8</w:t>
                  </w:r>
                  <w:r w:rsidR="00637532">
                    <w:rPr>
                      <w:sz w:val="24"/>
                      <w:szCs w:val="24"/>
                    </w:rPr>
                    <w:t>0</w:t>
                  </w:r>
                </w:p>
              </w:tc>
              <w:tc>
                <w:tcPr>
                  <w:tcW w:w="3260" w:type="dxa"/>
                </w:tcPr>
                <w:p w14:paraId="537C68A6" w14:textId="77777777" w:rsidR="00B43863" w:rsidRPr="003E2018" w:rsidRDefault="00B43863" w:rsidP="006F1F7C">
                  <w:pPr>
                    <w:framePr w:hSpace="180" w:wrap="around" w:vAnchor="text" w:hAnchor="text" w:y="1"/>
                    <w:suppressOverlap/>
                    <w:rPr>
                      <w:sz w:val="24"/>
                      <w:szCs w:val="24"/>
                    </w:rPr>
                  </w:pPr>
                  <w:r>
                    <w:rPr>
                      <w:sz w:val="24"/>
                      <w:szCs w:val="24"/>
                    </w:rPr>
                    <w:t>Практическая работа по теме «Наречие»</w:t>
                  </w:r>
                </w:p>
              </w:tc>
              <w:tc>
                <w:tcPr>
                  <w:tcW w:w="7513" w:type="dxa"/>
                </w:tcPr>
                <w:p w14:paraId="66C791A7" w14:textId="77777777" w:rsidR="00B43863" w:rsidRPr="003E2018" w:rsidRDefault="00CC68A9" w:rsidP="006F1F7C">
                  <w:pPr>
                    <w:framePr w:hSpace="180" w:wrap="around" w:vAnchor="text" w:hAnchor="text" w:y="1"/>
                    <w:widowControl w:val="0"/>
                    <w:autoSpaceDE w:val="0"/>
                    <w:autoSpaceDN w:val="0"/>
                    <w:adjustRightInd w:val="0"/>
                    <w:suppressOverlap/>
                    <w:jc w:val="both"/>
                    <w:rPr>
                      <w:color w:val="1C1C1C"/>
                      <w:sz w:val="24"/>
                      <w:szCs w:val="24"/>
                    </w:rPr>
                  </w:pPr>
                  <w:r>
                    <w:rPr>
                      <w:color w:val="1C1C1C"/>
                      <w:sz w:val="24"/>
                      <w:szCs w:val="24"/>
                    </w:rPr>
                    <w:t>Делают лингвистический разбор, пишут словарный диктант, готовят сообщения, выполняют индивидуальны задания, тест</w:t>
                  </w:r>
                </w:p>
              </w:tc>
              <w:tc>
                <w:tcPr>
                  <w:tcW w:w="1418" w:type="dxa"/>
                </w:tcPr>
                <w:p w14:paraId="112B9C59" w14:textId="77777777" w:rsidR="00B43863" w:rsidRPr="003E2018" w:rsidRDefault="002A15A7" w:rsidP="006F1F7C">
                  <w:pPr>
                    <w:framePr w:hSpace="180" w:wrap="around" w:vAnchor="text" w:hAnchor="text" w:y="1"/>
                    <w:suppressOverlap/>
                    <w:rPr>
                      <w:sz w:val="24"/>
                      <w:szCs w:val="24"/>
                    </w:rPr>
                  </w:pPr>
                  <w:r>
                    <w:rPr>
                      <w:sz w:val="24"/>
                      <w:szCs w:val="24"/>
                    </w:rPr>
                    <w:t>4</w:t>
                  </w:r>
                  <w:r w:rsidR="00C25C06">
                    <w:rPr>
                      <w:sz w:val="24"/>
                      <w:szCs w:val="24"/>
                    </w:rPr>
                    <w:t>.02</w:t>
                  </w:r>
                </w:p>
              </w:tc>
              <w:tc>
                <w:tcPr>
                  <w:tcW w:w="1418" w:type="dxa"/>
                </w:tcPr>
                <w:p w14:paraId="5119AC4B" w14:textId="77777777" w:rsidR="00B43863" w:rsidRPr="003E2018" w:rsidRDefault="00B43863" w:rsidP="006F1F7C">
                  <w:pPr>
                    <w:framePr w:hSpace="180" w:wrap="around" w:vAnchor="text" w:hAnchor="text" w:y="1"/>
                    <w:suppressOverlap/>
                    <w:rPr>
                      <w:sz w:val="24"/>
                      <w:szCs w:val="24"/>
                    </w:rPr>
                  </w:pPr>
                </w:p>
              </w:tc>
            </w:tr>
            <w:tr w:rsidR="00815C66" w:rsidRPr="003E2018" w14:paraId="3375C91E" w14:textId="77777777" w:rsidTr="007F6783">
              <w:tc>
                <w:tcPr>
                  <w:tcW w:w="846" w:type="dxa"/>
                </w:tcPr>
                <w:p w14:paraId="79C09749" w14:textId="77777777" w:rsidR="00815C66" w:rsidRPr="003E2018" w:rsidRDefault="002B6879" w:rsidP="006F1F7C">
                  <w:pPr>
                    <w:framePr w:hSpace="180" w:wrap="around" w:vAnchor="text" w:hAnchor="text" w:y="1"/>
                    <w:suppressOverlap/>
                    <w:rPr>
                      <w:sz w:val="24"/>
                      <w:szCs w:val="24"/>
                    </w:rPr>
                  </w:pPr>
                  <w:r>
                    <w:rPr>
                      <w:sz w:val="24"/>
                      <w:szCs w:val="24"/>
                    </w:rPr>
                    <w:t>8</w:t>
                  </w:r>
                  <w:r w:rsidR="00637532">
                    <w:rPr>
                      <w:sz w:val="24"/>
                      <w:szCs w:val="24"/>
                    </w:rPr>
                    <w:t>1</w:t>
                  </w:r>
                </w:p>
              </w:tc>
              <w:tc>
                <w:tcPr>
                  <w:tcW w:w="3260" w:type="dxa"/>
                </w:tcPr>
                <w:p w14:paraId="6C78B6E4" w14:textId="77777777" w:rsidR="00815C66" w:rsidRPr="003E2018" w:rsidRDefault="00815C66" w:rsidP="006F1F7C">
                  <w:pPr>
                    <w:framePr w:hSpace="180" w:wrap="around" w:vAnchor="text" w:hAnchor="text" w:y="1"/>
                    <w:suppressOverlap/>
                    <w:rPr>
                      <w:sz w:val="24"/>
                      <w:szCs w:val="24"/>
                    </w:rPr>
                  </w:pPr>
                  <w:r w:rsidRPr="003E2018">
                    <w:rPr>
                      <w:sz w:val="24"/>
                      <w:szCs w:val="24"/>
                    </w:rPr>
                    <w:t>Контрольный диктант.</w:t>
                  </w:r>
                </w:p>
              </w:tc>
              <w:tc>
                <w:tcPr>
                  <w:tcW w:w="7513" w:type="dxa"/>
                </w:tcPr>
                <w:p w14:paraId="6E0D2DE7" w14:textId="77777777" w:rsidR="00815C66" w:rsidRPr="003E2018" w:rsidRDefault="00341862" w:rsidP="006F1F7C">
                  <w:pPr>
                    <w:framePr w:hSpace="180" w:wrap="around" w:vAnchor="text" w:hAnchor="text" w:y="1"/>
                    <w:suppressOverlap/>
                    <w:rPr>
                      <w:sz w:val="24"/>
                      <w:szCs w:val="24"/>
                    </w:rPr>
                  </w:pPr>
                  <w:r>
                    <w:rPr>
                      <w:sz w:val="24"/>
                      <w:szCs w:val="24"/>
                    </w:rPr>
                    <w:t xml:space="preserve">Контроль знаний. </w:t>
                  </w:r>
                  <w:r w:rsidR="00FB5CA9" w:rsidRPr="003E2018">
                    <w:rPr>
                      <w:sz w:val="24"/>
                      <w:szCs w:val="24"/>
                    </w:rPr>
                    <w:t>Д</w:t>
                  </w:r>
                  <w:r w:rsidR="00815C66" w:rsidRPr="003E2018">
                    <w:rPr>
                      <w:sz w:val="24"/>
                      <w:szCs w:val="24"/>
                    </w:rPr>
                    <w:t>иктант</w:t>
                  </w:r>
                  <w:r>
                    <w:rPr>
                      <w:sz w:val="24"/>
                      <w:szCs w:val="24"/>
                    </w:rPr>
                    <w:t xml:space="preserve"> и выполнение грамматических заданий.</w:t>
                  </w:r>
                </w:p>
              </w:tc>
              <w:tc>
                <w:tcPr>
                  <w:tcW w:w="1418" w:type="dxa"/>
                </w:tcPr>
                <w:p w14:paraId="0AA6F879" w14:textId="77777777" w:rsidR="00815C66" w:rsidRPr="003E2018" w:rsidRDefault="00B71E9A" w:rsidP="006F1F7C">
                  <w:pPr>
                    <w:framePr w:hSpace="180" w:wrap="around" w:vAnchor="text" w:hAnchor="text" w:y="1"/>
                    <w:suppressOverlap/>
                    <w:rPr>
                      <w:sz w:val="24"/>
                      <w:szCs w:val="24"/>
                    </w:rPr>
                  </w:pPr>
                  <w:r>
                    <w:rPr>
                      <w:sz w:val="24"/>
                      <w:szCs w:val="24"/>
                    </w:rPr>
                    <w:t>8</w:t>
                  </w:r>
                  <w:r w:rsidR="00C25C06">
                    <w:rPr>
                      <w:sz w:val="24"/>
                      <w:szCs w:val="24"/>
                    </w:rPr>
                    <w:t>.02</w:t>
                  </w:r>
                </w:p>
              </w:tc>
              <w:tc>
                <w:tcPr>
                  <w:tcW w:w="1418" w:type="dxa"/>
                </w:tcPr>
                <w:p w14:paraId="4296EFAE" w14:textId="77777777" w:rsidR="00815C66" w:rsidRPr="003E2018" w:rsidRDefault="00815C66" w:rsidP="006F1F7C">
                  <w:pPr>
                    <w:framePr w:hSpace="180" w:wrap="around" w:vAnchor="text" w:hAnchor="text" w:y="1"/>
                    <w:suppressOverlap/>
                    <w:rPr>
                      <w:sz w:val="24"/>
                      <w:szCs w:val="24"/>
                    </w:rPr>
                  </w:pPr>
                </w:p>
              </w:tc>
            </w:tr>
            <w:tr w:rsidR="00815C66" w:rsidRPr="003E2018" w14:paraId="4B4D0C63" w14:textId="77777777" w:rsidTr="007F6783">
              <w:tc>
                <w:tcPr>
                  <w:tcW w:w="846" w:type="dxa"/>
                </w:tcPr>
                <w:p w14:paraId="48B154BF" w14:textId="77777777" w:rsidR="00815C66" w:rsidRPr="003E2018" w:rsidRDefault="00815C66" w:rsidP="006F1F7C">
                  <w:pPr>
                    <w:framePr w:hSpace="180" w:wrap="around" w:vAnchor="text" w:hAnchor="text" w:y="1"/>
                    <w:suppressOverlap/>
                    <w:rPr>
                      <w:sz w:val="24"/>
                      <w:szCs w:val="24"/>
                    </w:rPr>
                  </w:pPr>
                </w:p>
              </w:tc>
              <w:tc>
                <w:tcPr>
                  <w:tcW w:w="13609" w:type="dxa"/>
                  <w:gridSpan w:val="4"/>
                </w:tcPr>
                <w:p w14:paraId="560CFCDA" w14:textId="77777777" w:rsidR="00815C66" w:rsidRPr="003E2018" w:rsidRDefault="009A5E0A" w:rsidP="006F1F7C">
                  <w:pPr>
                    <w:framePr w:hSpace="180" w:wrap="around" w:vAnchor="text" w:hAnchor="text" w:y="1"/>
                    <w:suppressOverlap/>
                    <w:rPr>
                      <w:sz w:val="24"/>
                      <w:szCs w:val="24"/>
                    </w:rPr>
                  </w:pPr>
                  <w:r>
                    <w:rPr>
                      <w:b/>
                      <w:sz w:val="24"/>
                      <w:szCs w:val="24"/>
                    </w:rPr>
                    <w:t xml:space="preserve">   КАТЕГОРИЯ СОСТОЯНИЯ (7 часов</w:t>
                  </w:r>
                  <w:r w:rsidR="00815C66" w:rsidRPr="003E2018">
                    <w:rPr>
                      <w:b/>
                      <w:sz w:val="24"/>
                      <w:szCs w:val="24"/>
                    </w:rPr>
                    <w:t>)</w:t>
                  </w:r>
                </w:p>
              </w:tc>
            </w:tr>
            <w:tr w:rsidR="00190ED0" w:rsidRPr="003E2018" w14:paraId="6C837715" w14:textId="77777777" w:rsidTr="007F6783">
              <w:tc>
                <w:tcPr>
                  <w:tcW w:w="846" w:type="dxa"/>
                </w:tcPr>
                <w:p w14:paraId="65E11FF5" w14:textId="77777777" w:rsidR="00190ED0" w:rsidRPr="003E2018" w:rsidRDefault="002B6879" w:rsidP="006F1F7C">
                  <w:pPr>
                    <w:framePr w:hSpace="180" w:wrap="around" w:vAnchor="text" w:hAnchor="text" w:y="1"/>
                    <w:suppressOverlap/>
                    <w:rPr>
                      <w:sz w:val="24"/>
                      <w:szCs w:val="24"/>
                    </w:rPr>
                  </w:pPr>
                  <w:r>
                    <w:rPr>
                      <w:sz w:val="24"/>
                      <w:szCs w:val="24"/>
                    </w:rPr>
                    <w:t>8</w:t>
                  </w:r>
                  <w:r w:rsidR="00637532">
                    <w:rPr>
                      <w:sz w:val="24"/>
                      <w:szCs w:val="24"/>
                    </w:rPr>
                    <w:t>2</w:t>
                  </w:r>
                </w:p>
              </w:tc>
              <w:tc>
                <w:tcPr>
                  <w:tcW w:w="3260" w:type="dxa"/>
                </w:tcPr>
                <w:p w14:paraId="0893ECB9" w14:textId="77777777" w:rsidR="00190ED0" w:rsidRPr="003E2018" w:rsidRDefault="00190ED0" w:rsidP="006F1F7C">
                  <w:pPr>
                    <w:framePr w:hSpace="180" w:wrap="around" w:vAnchor="text" w:hAnchor="text" w:y="1"/>
                    <w:suppressOverlap/>
                    <w:rPr>
                      <w:sz w:val="24"/>
                      <w:szCs w:val="24"/>
                    </w:rPr>
                  </w:pPr>
                  <w:r w:rsidRPr="003E2018">
                    <w:rPr>
                      <w:sz w:val="24"/>
                      <w:szCs w:val="24"/>
                    </w:rPr>
                    <w:t xml:space="preserve">Анализ диктанта. </w:t>
                  </w:r>
                  <w:r w:rsidR="00CC68A9" w:rsidRPr="003E2018">
                    <w:rPr>
                      <w:sz w:val="24"/>
                      <w:szCs w:val="24"/>
                    </w:rPr>
                    <w:t>Категория состояния как часть речи.</w:t>
                  </w:r>
                </w:p>
              </w:tc>
              <w:tc>
                <w:tcPr>
                  <w:tcW w:w="7513" w:type="dxa"/>
                </w:tcPr>
                <w:p w14:paraId="2DED2C35" w14:textId="77777777" w:rsidR="00190ED0" w:rsidRPr="003E2018" w:rsidRDefault="00190ED0" w:rsidP="006F1F7C">
                  <w:pPr>
                    <w:framePr w:hSpace="180" w:wrap="around" w:vAnchor="text" w:hAnchor="text" w:y="1"/>
                    <w:suppressOverlap/>
                    <w:rPr>
                      <w:sz w:val="24"/>
                      <w:szCs w:val="24"/>
                    </w:rPr>
                  </w:pPr>
                  <w:r w:rsidRPr="003E2018">
                    <w:rPr>
                      <w:color w:val="1C1C1C"/>
                      <w:sz w:val="24"/>
                      <w:szCs w:val="24"/>
                    </w:rPr>
                    <w:t>Определяют категорию состояния как часть речи. Различают слова категории состояния и наречия. Опознают слова категории состояния с разными значениями. Списывают предложения, выделяя слова категории состояния как члены предложения. Читают выразительно поэтический отрывок, анализируют функцию слов категории состояния</w:t>
                  </w:r>
                  <w:r w:rsidRPr="003E2018">
                    <w:rPr>
                      <w:i/>
                      <w:color w:val="1C1C1C"/>
                      <w:sz w:val="24"/>
                      <w:szCs w:val="24"/>
                    </w:rPr>
                    <w:t>.</w:t>
                  </w:r>
                </w:p>
              </w:tc>
              <w:tc>
                <w:tcPr>
                  <w:tcW w:w="1418" w:type="dxa"/>
                </w:tcPr>
                <w:p w14:paraId="7EC5AD2A" w14:textId="77777777" w:rsidR="00190ED0" w:rsidRPr="003E2018" w:rsidRDefault="00B71E9A" w:rsidP="006F1F7C">
                  <w:pPr>
                    <w:framePr w:hSpace="180" w:wrap="around" w:vAnchor="text" w:hAnchor="text" w:y="1"/>
                    <w:suppressOverlap/>
                    <w:rPr>
                      <w:sz w:val="24"/>
                      <w:szCs w:val="24"/>
                    </w:rPr>
                  </w:pPr>
                  <w:r>
                    <w:rPr>
                      <w:sz w:val="24"/>
                      <w:szCs w:val="24"/>
                    </w:rPr>
                    <w:t>9</w:t>
                  </w:r>
                  <w:r w:rsidR="00C25C06">
                    <w:rPr>
                      <w:sz w:val="24"/>
                      <w:szCs w:val="24"/>
                    </w:rPr>
                    <w:t>.02</w:t>
                  </w:r>
                </w:p>
              </w:tc>
              <w:tc>
                <w:tcPr>
                  <w:tcW w:w="1418" w:type="dxa"/>
                </w:tcPr>
                <w:p w14:paraId="00912224" w14:textId="77777777" w:rsidR="00190ED0" w:rsidRDefault="00190ED0" w:rsidP="006F1F7C">
                  <w:pPr>
                    <w:framePr w:hSpace="180" w:wrap="around" w:vAnchor="text" w:hAnchor="text" w:y="1"/>
                    <w:suppressOverlap/>
                    <w:rPr>
                      <w:sz w:val="24"/>
                      <w:szCs w:val="24"/>
                    </w:rPr>
                  </w:pPr>
                </w:p>
                <w:p w14:paraId="5AD7788C" w14:textId="77777777" w:rsidR="00190ED0" w:rsidRDefault="00190ED0" w:rsidP="006F1F7C">
                  <w:pPr>
                    <w:framePr w:hSpace="180" w:wrap="around" w:vAnchor="text" w:hAnchor="text" w:y="1"/>
                    <w:suppressOverlap/>
                    <w:rPr>
                      <w:sz w:val="24"/>
                      <w:szCs w:val="24"/>
                    </w:rPr>
                  </w:pPr>
                </w:p>
                <w:p w14:paraId="173878EA" w14:textId="77777777" w:rsidR="00190ED0" w:rsidRPr="00190ED0" w:rsidRDefault="00190ED0" w:rsidP="006F1F7C">
                  <w:pPr>
                    <w:framePr w:hSpace="180" w:wrap="around" w:vAnchor="text" w:hAnchor="text" w:y="1"/>
                    <w:ind w:firstLine="708"/>
                    <w:suppressOverlap/>
                    <w:rPr>
                      <w:sz w:val="24"/>
                      <w:szCs w:val="24"/>
                    </w:rPr>
                  </w:pPr>
                </w:p>
              </w:tc>
            </w:tr>
            <w:tr w:rsidR="00CC68A9" w:rsidRPr="003E2018" w14:paraId="109F1E8F" w14:textId="77777777" w:rsidTr="007F6783">
              <w:tc>
                <w:tcPr>
                  <w:tcW w:w="846" w:type="dxa"/>
                </w:tcPr>
                <w:p w14:paraId="0A7C44D0" w14:textId="77777777" w:rsidR="00CC68A9" w:rsidRPr="003E2018" w:rsidRDefault="00637532" w:rsidP="006F1F7C">
                  <w:pPr>
                    <w:framePr w:hSpace="180" w:wrap="around" w:vAnchor="text" w:hAnchor="text" w:y="1"/>
                    <w:suppressOverlap/>
                    <w:rPr>
                      <w:sz w:val="24"/>
                      <w:szCs w:val="24"/>
                    </w:rPr>
                  </w:pPr>
                  <w:r>
                    <w:rPr>
                      <w:sz w:val="24"/>
                      <w:szCs w:val="24"/>
                    </w:rPr>
                    <w:t>83</w:t>
                  </w:r>
                </w:p>
              </w:tc>
              <w:tc>
                <w:tcPr>
                  <w:tcW w:w="3260" w:type="dxa"/>
                </w:tcPr>
                <w:p w14:paraId="5C688D7E" w14:textId="77777777" w:rsidR="00CC68A9" w:rsidRPr="003E2018" w:rsidRDefault="00CC68A9" w:rsidP="006F1F7C">
                  <w:pPr>
                    <w:framePr w:hSpace="180" w:wrap="around" w:vAnchor="text" w:hAnchor="text" w:y="1"/>
                    <w:suppressOverlap/>
                    <w:rPr>
                      <w:sz w:val="24"/>
                      <w:szCs w:val="24"/>
                    </w:rPr>
                  </w:pPr>
                  <w:r>
                    <w:rPr>
                      <w:sz w:val="24"/>
                      <w:szCs w:val="24"/>
                    </w:rPr>
                    <w:t>Категория состояния и другие части</w:t>
                  </w:r>
                  <w:r w:rsidRPr="003E2018">
                    <w:rPr>
                      <w:sz w:val="24"/>
                      <w:szCs w:val="24"/>
                    </w:rPr>
                    <w:t xml:space="preserve"> речи.</w:t>
                  </w:r>
                </w:p>
              </w:tc>
              <w:tc>
                <w:tcPr>
                  <w:tcW w:w="7513" w:type="dxa"/>
                </w:tcPr>
                <w:p w14:paraId="320901E0" w14:textId="77777777" w:rsidR="00CC68A9" w:rsidRPr="003E2018" w:rsidRDefault="00CC68A9" w:rsidP="006F1F7C">
                  <w:pPr>
                    <w:framePr w:hSpace="180" w:wrap="around" w:vAnchor="text" w:hAnchor="text" w:y="1"/>
                    <w:suppressOverlap/>
                    <w:rPr>
                      <w:color w:val="1C1C1C"/>
                      <w:sz w:val="24"/>
                      <w:szCs w:val="24"/>
                    </w:rPr>
                  </w:pPr>
                  <w:r>
                    <w:rPr>
                      <w:color w:val="1C1C1C"/>
                      <w:sz w:val="24"/>
                      <w:szCs w:val="24"/>
                    </w:rPr>
                    <w:t>Закрепляют понятие о категории состояния как самостоятельной части речи, учатся отличать категорию состояния от глаголов и наречий, отвечают на вопросы, выполняют тренировочные упражнения</w:t>
                  </w:r>
                </w:p>
              </w:tc>
              <w:tc>
                <w:tcPr>
                  <w:tcW w:w="1418" w:type="dxa"/>
                </w:tcPr>
                <w:p w14:paraId="1E99C5D2" w14:textId="77777777" w:rsidR="00CC68A9" w:rsidRPr="003E2018" w:rsidRDefault="00B71E9A" w:rsidP="006F1F7C">
                  <w:pPr>
                    <w:framePr w:hSpace="180" w:wrap="around" w:vAnchor="text" w:hAnchor="text" w:y="1"/>
                    <w:suppressOverlap/>
                    <w:rPr>
                      <w:sz w:val="24"/>
                      <w:szCs w:val="24"/>
                    </w:rPr>
                  </w:pPr>
                  <w:r>
                    <w:rPr>
                      <w:sz w:val="24"/>
                      <w:szCs w:val="24"/>
                    </w:rPr>
                    <w:t>10</w:t>
                  </w:r>
                  <w:r w:rsidR="00C25C06">
                    <w:rPr>
                      <w:sz w:val="24"/>
                      <w:szCs w:val="24"/>
                    </w:rPr>
                    <w:t>.02</w:t>
                  </w:r>
                </w:p>
              </w:tc>
              <w:tc>
                <w:tcPr>
                  <w:tcW w:w="1418" w:type="dxa"/>
                </w:tcPr>
                <w:p w14:paraId="0C46BBCB" w14:textId="77777777" w:rsidR="00CC68A9" w:rsidRDefault="00CC68A9" w:rsidP="006F1F7C">
                  <w:pPr>
                    <w:framePr w:hSpace="180" w:wrap="around" w:vAnchor="text" w:hAnchor="text" w:y="1"/>
                    <w:suppressOverlap/>
                    <w:rPr>
                      <w:sz w:val="24"/>
                      <w:szCs w:val="24"/>
                    </w:rPr>
                  </w:pPr>
                </w:p>
              </w:tc>
            </w:tr>
            <w:tr w:rsidR="00CC68A9" w:rsidRPr="003E2018" w14:paraId="02BF3145" w14:textId="77777777" w:rsidTr="007F6783">
              <w:tc>
                <w:tcPr>
                  <w:tcW w:w="846" w:type="dxa"/>
                </w:tcPr>
                <w:p w14:paraId="43641630" w14:textId="77777777" w:rsidR="00CC68A9" w:rsidRPr="003E2018" w:rsidRDefault="00637532" w:rsidP="006F1F7C">
                  <w:pPr>
                    <w:framePr w:hSpace="180" w:wrap="around" w:vAnchor="text" w:hAnchor="text" w:y="1"/>
                    <w:suppressOverlap/>
                    <w:rPr>
                      <w:sz w:val="24"/>
                      <w:szCs w:val="24"/>
                    </w:rPr>
                  </w:pPr>
                  <w:r>
                    <w:rPr>
                      <w:sz w:val="24"/>
                      <w:szCs w:val="24"/>
                    </w:rPr>
                    <w:t>84</w:t>
                  </w:r>
                </w:p>
              </w:tc>
              <w:tc>
                <w:tcPr>
                  <w:tcW w:w="3260" w:type="dxa"/>
                </w:tcPr>
                <w:p w14:paraId="71B3F8CA" w14:textId="77777777" w:rsidR="00CC68A9" w:rsidRDefault="00CC68A9" w:rsidP="006F1F7C">
                  <w:pPr>
                    <w:framePr w:hSpace="180" w:wrap="around" w:vAnchor="text" w:hAnchor="text" w:y="1"/>
                    <w:suppressOverlap/>
                    <w:rPr>
                      <w:sz w:val="24"/>
                      <w:szCs w:val="24"/>
                    </w:rPr>
                  </w:pPr>
                  <w:r>
                    <w:rPr>
                      <w:sz w:val="24"/>
                      <w:szCs w:val="24"/>
                    </w:rPr>
                    <w:t>Р.р. употребление слов категории состояния в художественной речи</w:t>
                  </w:r>
                </w:p>
              </w:tc>
              <w:tc>
                <w:tcPr>
                  <w:tcW w:w="7513" w:type="dxa"/>
                </w:tcPr>
                <w:p w14:paraId="205C56EB" w14:textId="77777777" w:rsidR="00CC68A9" w:rsidRDefault="004C398A" w:rsidP="006F1F7C">
                  <w:pPr>
                    <w:framePr w:hSpace="180" w:wrap="around" w:vAnchor="text" w:hAnchor="text" w:y="1"/>
                    <w:suppressOverlap/>
                    <w:rPr>
                      <w:color w:val="1C1C1C"/>
                      <w:sz w:val="24"/>
                      <w:szCs w:val="24"/>
                    </w:rPr>
                  </w:pPr>
                  <w:r>
                    <w:rPr>
                      <w:color w:val="1C1C1C"/>
                      <w:sz w:val="24"/>
                      <w:szCs w:val="24"/>
                    </w:rPr>
                    <w:t>Работа с текстами художественной речи, наблюдение за употреблением слов категории состояния</w:t>
                  </w:r>
                  <w:r w:rsidR="00341862">
                    <w:rPr>
                      <w:color w:val="1C1C1C"/>
                      <w:sz w:val="24"/>
                      <w:szCs w:val="24"/>
                    </w:rPr>
                    <w:t>.</w:t>
                  </w:r>
                </w:p>
              </w:tc>
              <w:tc>
                <w:tcPr>
                  <w:tcW w:w="1418" w:type="dxa"/>
                </w:tcPr>
                <w:p w14:paraId="117F40D4" w14:textId="77777777" w:rsidR="00CC68A9" w:rsidRPr="003E2018" w:rsidRDefault="00B71E9A" w:rsidP="006F1F7C">
                  <w:pPr>
                    <w:framePr w:hSpace="180" w:wrap="around" w:vAnchor="text" w:hAnchor="text" w:y="1"/>
                    <w:suppressOverlap/>
                    <w:rPr>
                      <w:sz w:val="24"/>
                      <w:szCs w:val="24"/>
                    </w:rPr>
                  </w:pPr>
                  <w:r>
                    <w:rPr>
                      <w:sz w:val="24"/>
                      <w:szCs w:val="24"/>
                    </w:rPr>
                    <w:t>11</w:t>
                  </w:r>
                  <w:r w:rsidR="00C25C06">
                    <w:rPr>
                      <w:sz w:val="24"/>
                      <w:szCs w:val="24"/>
                    </w:rPr>
                    <w:t>.02</w:t>
                  </w:r>
                </w:p>
              </w:tc>
              <w:tc>
                <w:tcPr>
                  <w:tcW w:w="1418" w:type="dxa"/>
                </w:tcPr>
                <w:p w14:paraId="59E6B51E" w14:textId="77777777" w:rsidR="00CC68A9" w:rsidRDefault="00CC68A9" w:rsidP="006F1F7C">
                  <w:pPr>
                    <w:framePr w:hSpace="180" w:wrap="around" w:vAnchor="text" w:hAnchor="text" w:y="1"/>
                    <w:suppressOverlap/>
                    <w:rPr>
                      <w:sz w:val="24"/>
                      <w:szCs w:val="24"/>
                    </w:rPr>
                  </w:pPr>
                </w:p>
              </w:tc>
            </w:tr>
            <w:tr w:rsidR="00190ED0" w:rsidRPr="003E2018" w14:paraId="1C8EFA74" w14:textId="77777777" w:rsidTr="007F6783">
              <w:tc>
                <w:tcPr>
                  <w:tcW w:w="846" w:type="dxa"/>
                </w:tcPr>
                <w:p w14:paraId="7BD1D0B8" w14:textId="77777777" w:rsidR="00190ED0" w:rsidRPr="003E2018" w:rsidRDefault="00637532" w:rsidP="006F1F7C">
                  <w:pPr>
                    <w:framePr w:hSpace="180" w:wrap="around" w:vAnchor="text" w:hAnchor="text" w:y="1"/>
                    <w:suppressOverlap/>
                    <w:rPr>
                      <w:sz w:val="24"/>
                      <w:szCs w:val="24"/>
                    </w:rPr>
                  </w:pPr>
                  <w:r>
                    <w:rPr>
                      <w:sz w:val="24"/>
                      <w:szCs w:val="24"/>
                    </w:rPr>
                    <w:t>85</w:t>
                  </w:r>
                </w:p>
              </w:tc>
              <w:tc>
                <w:tcPr>
                  <w:tcW w:w="3260" w:type="dxa"/>
                </w:tcPr>
                <w:p w14:paraId="3B412CF1" w14:textId="77777777" w:rsidR="00190ED0" w:rsidRPr="003E2018" w:rsidRDefault="00190ED0" w:rsidP="006F1F7C">
                  <w:pPr>
                    <w:framePr w:hSpace="180" w:wrap="around" w:vAnchor="text" w:hAnchor="text" w:y="1"/>
                    <w:suppressOverlap/>
                    <w:rPr>
                      <w:sz w:val="24"/>
                      <w:szCs w:val="24"/>
                    </w:rPr>
                  </w:pPr>
                  <w:r w:rsidRPr="003E2018">
                    <w:rPr>
                      <w:sz w:val="24"/>
                      <w:szCs w:val="24"/>
                    </w:rPr>
                    <w:t>Морфологический разбор</w:t>
                  </w:r>
                  <w:r w:rsidR="00637532">
                    <w:rPr>
                      <w:sz w:val="24"/>
                      <w:szCs w:val="24"/>
                    </w:rPr>
                    <w:t xml:space="preserve"> </w:t>
                  </w:r>
                  <w:r w:rsidRPr="003E2018">
                    <w:rPr>
                      <w:sz w:val="24"/>
                      <w:szCs w:val="24"/>
                    </w:rPr>
                    <w:lastRenderedPageBreak/>
                    <w:t>категории состояния.</w:t>
                  </w:r>
                </w:p>
              </w:tc>
              <w:tc>
                <w:tcPr>
                  <w:tcW w:w="7513" w:type="dxa"/>
                </w:tcPr>
                <w:p w14:paraId="4E65DAF6" w14:textId="77777777" w:rsidR="00190ED0" w:rsidRPr="003E2018" w:rsidRDefault="00190ED0" w:rsidP="006F1F7C">
                  <w:pPr>
                    <w:framePr w:hSpace="180" w:wrap="around" w:vAnchor="text" w:hAnchor="text" w:y="1"/>
                    <w:suppressOverlap/>
                    <w:rPr>
                      <w:sz w:val="24"/>
                      <w:szCs w:val="24"/>
                    </w:rPr>
                  </w:pPr>
                  <w:r w:rsidRPr="003E2018">
                    <w:rPr>
                      <w:color w:val="1C1C1C"/>
                      <w:sz w:val="24"/>
                      <w:szCs w:val="24"/>
                    </w:rPr>
                    <w:lastRenderedPageBreak/>
                    <w:t xml:space="preserve">Характеризуют категорию состояния по морфологическим признакам </w:t>
                  </w:r>
                  <w:r w:rsidRPr="003E2018">
                    <w:rPr>
                      <w:color w:val="1C1C1C"/>
                      <w:sz w:val="24"/>
                      <w:szCs w:val="24"/>
                    </w:rPr>
                    <w:lastRenderedPageBreak/>
                    <w:t xml:space="preserve">и синтаксической роли. Выполняют устные и письменные разборы слов категории состояния. Читают текст, находят слова категории состояния и определяют их значение и роль.  </w:t>
                  </w:r>
                </w:p>
              </w:tc>
              <w:tc>
                <w:tcPr>
                  <w:tcW w:w="1418" w:type="dxa"/>
                </w:tcPr>
                <w:p w14:paraId="348DFF29" w14:textId="77777777" w:rsidR="00190ED0" w:rsidRPr="003E2018" w:rsidRDefault="00B71E9A" w:rsidP="006F1F7C">
                  <w:pPr>
                    <w:framePr w:hSpace="180" w:wrap="around" w:vAnchor="text" w:hAnchor="text" w:y="1"/>
                    <w:suppressOverlap/>
                    <w:rPr>
                      <w:sz w:val="24"/>
                      <w:szCs w:val="24"/>
                    </w:rPr>
                  </w:pPr>
                  <w:r>
                    <w:rPr>
                      <w:sz w:val="24"/>
                      <w:szCs w:val="24"/>
                    </w:rPr>
                    <w:lastRenderedPageBreak/>
                    <w:t>15</w:t>
                  </w:r>
                  <w:r w:rsidR="00C25C06">
                    <w:rPr>
                      <w:sz w:val="24"/>
                      <w:szCs w:val="24"/>
                    </w:rPr>
                    <w:t>.02</w:t>
                  </w:r>
                </w:p>
              </w:tc>
              <w:tc>
                <w:tcPr>
                  <w:tcW w:w="1418" w:type="dxa"/>
                </w:tcPr>
                <w:p w14:paraId="4682A208" w14:textId="77777777" w:rsidR="00190ED0" w:rsidRPr="003E2018" w:rsidRDefault="00190ED0" w:rsidP="006F1F7C">
                  <w:pPr>
                    <w:framePr w:hSpace="180" w:wrap="around" w:vAnchor="text" w:hAnchor="text" w:y="1"/>
                    <w:suppressOverlap/>
                    <w:rPr>
                      <w:sz w:val="24"/>
                      <w:szCs w:val="24"/>
                    </w:rPr>
                  </w:pPr>
                </w:p>
              </w:tc>
            </w:tr>
            <w:tr w:rsidR="00190ED0" w:rsidRPr="003E2018" w14:paraId="0715936A" w14:textId="77777777" w:rsidTr="007F6783">
              <w:tc>
                <w:tcPr>
                  <w:tcW w:w="846" w:type="dxa"/>
                </w:tcPr>
                <w:p w14:paraId="342AFD0C" w14:textId="77777777" w:rsidR="00190ED0" w:rsidRPr="003E2018" w:rsidRDefault="00637532" w:rsidP="006F1F7C">
                  <w:pPr>
                    <w:framePr w:hSpace="180" w:wrap="around" w:vAnchor="text" w:hAnchor="text" w:y="1"/>
                    <w:suppressOverlap/>
                    <w:rPr>
                      <w:sz w:val="24"/>
                      <w:szCs w:val="24"/>
                    </w:rPr>
                  </w:pPr>
                  <w:r>
                    <w:rPr>
                      <w:sz w:val="24"/>
                      <w:szCs w:val="24"/>
                    </w:rPr>
                    <w:t>86</w:t>
                  </w:r>
                </w:p>
              </w:tc>
              <w:tc>
                <w:tcPr>
                  <w:tcW w:w="3260" w:type="dxa"/>
                </w:tcPr>
                <w:p w14:paraId="703A8515" w14:textId="77777777" w:rsidR="00190ED0" w:rsidRPr="003E2018" w:rsidRDefault="00190ED0" w:rsidP="006F1F7C">
                  <w:pPr>
                    <w:framePr w:hSpace="180" w:wrap="around" w:vAnchor="text" w:hAnchor="text" w:y="1"/>
                    <w:suppressOverlap/>
                    <w:rPr>
                      <w:sz w:val="24"/>
                      <w:szCs w:val="24"/>
                    </w:rPr>
                  </w:pPr>
                  <w:r w:rsidRPr="003E2018">
                    <w:rPr>
                      <w:sz w:val="24"/>
                      <w:szCs w:val="24"/>
                    </w:rPr>
                    <w:t>Р.р. Сжатое изложение (упр.322)</w:t>
                  </w:r>
                </w:p>
              </w:tc>
              <w:tc>
                <w:tcPr>
                  <w:tcW w:w="7513" w:type="dxa"/>
                </w:tcPr>
                <w:p w14:paraId="10105AA9" w14:textId="77777777" w:rsidR="00190ED0" w:rsidRPr="003E2018" w:rsidRDefault="004C398A" w:rsidP="006F1F7C">
                  <w:pPr>
                    <w:framePr w:hSpace="180" w:wrap="around" w:vAnchor="text" w:hAnchor="text" w:y="1"/>
                    <w:suppressOverlap/>
                    <w:rPr>
                      <w:sz w:val="24"/>
                      <w:szCs w:val="24"/>
                    </w:rPr>
                  </w:pPr>
                  <w:r>
                    <w:rPr>
                      <w:sz w:val="24"/>
                      <w:szCs w:val="24"/>
                    </w:rPr>
                    <w:t>Беседа. Написание сжатого изложения.</w:t>
                  </w:r>
                </w:p>
              </w:tc>
              <w:tc>
                <w:tcPr>
                  <w:tcW w:w="1418" w:type="dxa"/>
                </w:tcPr>
                <w:p w14:paraId="5E72CBC0" w14:textId="77777777" w:rsidR="00190ED0" w:rsidRPr="003E2018" w:rsidRDefault="00B71E9A" w:rsidP="006F1F7C">
                  <w:pPr>
                    <w:framePr w:hSpace="180" w:wrap="around" w:vAnchor="text" w:hAnchor="text" w:y="1"/>
                    <w:suppressOverlap/>
                    <w:rPr>
                      <w:sz w:val="24"/>
                      <w:szCs w:val="24"/>
                    </w:rPr>
                  </w:pPr>
                  <w:r>
                    <w:rPr>
                      <w:sz w:val="24"/>
                      <w:szCs w:val="24"/>
                    </w:rPr>
                    <w:t>16</w:t>
                  </w:r>
                  <w:r w:rsidR="00C25C06">
                    <w:rPr>
                      <w:sz w:val="24"/>
                      <w:szCs w:val="24"/>
                    </w:rPr>
                    <w:t>.02</w:t>
                  </w:r>
                </w:p>
              </w:tc>
              <w:tc>
                <w:tcPr>
                  <w:tcW w:w="1418" w:type="dxa"/>
                </w:tcPr>
                <w:p w14:paraId="74FF7417" w14:textId="77777777" w:rsidR="00190ED0" w:rsidRPr="003E2018" w:rsidRDefault="00190ED0" w:rsidP="006F1F7C">
                  <w:pPr>
                    <w:framePr w:hSpace="180" w:wrap="around" w:vAnchor="text" w:hAnchor="text" w:y="1"/>
                    <w:suppressOverlap/>
                    <w:rPr>
                      <w:sz w:val="24"/>
                      <w:szCs w:val="24"/>
                    </w:rPr>
                  </w:pPr>
                </w:p>
              </w:tc>
            </w:tr>
            <w:tr w:rsidR="00190ED0" w:rsidRPr="003E2018" w14:paraId="712E0985" w14:textId="77777777" w:rsidTr="007F6783">
              <w:tc>
                <w:tcPr>
                  <w:tcW w:w="846" w:type="dxa"/>
                </w:tcPr>
                <w:p w14:paraId="61C50320" w14:textId="77777777" w:rsidR="00190ED0" w:rsidRPr="003E2018" w:rsidRDefault="00637532" w:rsidP="006F1F7C">
                  <w:pPr>
                    <w:framePr w:hSpace="180" w:wrap="around" w:vAnchor="text" w:hAnchor="text" w:y="1"/>
                    <w:suppressOverlap/>
                    <w:rPr>
                      <w:sz w:val="24"/>
                      <w:szCs w:val="24"/>
                    </w:rPr>
                  </w:pPr>
                  <w:r>
                    <w:rPr>
                      <w:sz w:val="24"/>
                      <w:szCs w:val="24"/>
                    </w:rPr>
                    <w:t>87</w:t>
                  </w:r>
                </w:p>
              </w:tc>
              <w:tc>
                <w:tcPr>
                  <w:tcW w:w="3260" w:type="dxa"/>
                </w:tcPr>
                <w:p w14:paraId="5E15D69D" w14:textId="77777777" w:rsidR="00190ED0" w:rsidRPr="003E2018" w:rsidRDefault="00190ED0" w:rsidP="006F1F7C">
                  <w:pPr>
                    <w:framePr w:hSpace="180" w:wrap="around" w:vAnchor="text" w:hAnchor="text" w:y="1"/>
                    <w:suppressOverlap/>
                    <w:rPr>
                      <w:sz w:val="24"/>
                      <w:szCs w:val="24"/>
                    </w:rPr>
                  </w:pPr>
                  <w:r w:rsidRPr="003E2018">
                    <w:rPr>
                      <w:sz w:val="24"/>
                      <w:szCs w:val="24"/>
                    </w:rPr>
                    <w:t>Повторение темы «Категория состояния».Тест.</w:t>
                  </w:r>
                </w:p>
              </w:tc>
              <w:tc>
                <w:tcPr>
                  <w:tcW w:w="7513" w:type="dxa"/>
                </w:tcPr>
                <w:p w14:paraId="06D725C5" w14:textId="77777777" w:rsidR="00190ED0" w:rsidRPr="003E2018" w:rsidRDefault="00190ED0" w:rsidP="006F1F7C">
                  <w:pPr>
                    <w:framePr w:hSpace="180" w:wrap="around" w:vAnchor="text" w:hAnchor="text" w:y="1"/>
                    <w:suppressOverlap/>
                    <w:rPr>
                      <w:sz w:val="24"/>
                      <w:szCs w:val="24"/>
                    </w:rPr>
                  </w:pPr>
                  <w:r w:rsidRPr="003E2018">
                    <w:rPr>
                      <w:sz w:val="24"/>
                      <w:szCs w:val="24"/>
                    </w:rPr>
                    <w:t>Тест</w:t>
                  </w:r>
                  <w:r w:rsidR="004C398A">
                    <w:rPr>
                      <w:sz w:val="24"/>
                      <w:szCs w:val="24"/>
                    </w:rPr>
                    <w:t>.</w:t>
                  </w:r>
                </w:p>
                <w:p w14:paraId="06D0BD27" w14:textId="77777777" w:rsidR="00190ED0" w:rsidRPr="003E2018" w:rsidRDefault="00190ED0" w:rsidP="006F1F7C">
                  <w:pPr>
                    <w:framePr w:hSpace="180" w:wrap="around" w:vAnchor="text" w:hAnchor="text" w:y="1"/>
                    <w:suppressOverlap/>
                    <w:rPr>
                      <w:sz w:val="24"/>
                      <w:szCs w:val="24"/>
                    </w:rPr>
                  </w:pPr>
                  <w:r w:rsidRPr="003E2018">
                    <w:rPr>
                      <w:sz w:val="24"/>
                      <w:szCs w:val="24"/>
                    </w:rPr>
                    <w:t>Опрос</w:t>
                  </w:r>
                  <w:r w:rsidR="004C398A">
                    <w:rPr>
                      <w:sz w:val="24"/>
                      <w:szCs w:val="24"/>
                    </w:rPr>
                    <w:t xml:space="preserve"> теоретического материала, выполнение заданий учебника.</w:t>
                  </w:r>
                </w:p>
              </w:tc>
              <w:tc>
                <w:tcPr>
                  <w:tcW w:w="1418" w:type="dxa"/>
                </w:tcPr>
                <w:p w14:paraId="10F538B1" w14:textId="77777777" w:rsidR="00190ED0" w:rsidRPr="003E2018" w:rsidRDefault="00B71E9A" w:rsidP="006F1F7C">
                  <w:pPr>
                    <w:framePr w:hSpace="180" w:wrap="around" w:vAnchor="text" w:hAnchor="text" w:y="1"/>
                    <w:suppressOverlap/>
                    <w:rPr>
                      <w:sz w:val="24"/>
                      <w:szCs w:val="24"/>
                    </w:rPr>
                  </w:pPr>
                  <w:r>
                    <w:rPr>
                      <w:sz w:val="24"/>
                      <w:szCs w:val="24"/>
                    </w:rPr>
                    <w:t>17</w:t>
                  </w:r>
                  <w:r w:rsidR="00C25C06">
                    <w:rPr>
                      <w:sz w:val="24"/>
                      <w:szCs w:val="24"/>
                    </w:rPr>
                    <w:t>.02</w:t>
                  </w:r>
                </w:p>
              </w:tc>
              <w:tc>
                <w:tcPr>
                  <w:tcW w:w="1418" w:type="dxa"/>
                </w:tcPr>
                <w:p w14:paraId="2A8CA8A2" w14:textId="77777777" w:rsidR="00190ED0" w:rsidRPr="003E2018" w:rsidRDefault="00190ED0" w:rsidP="006F1F7C">
                  <w:pPr>
                    <w:framePr w:hSpace="180" w:wrap="around" w:vAnchor="text" w:hAnchor="text" w:y="1"/>
                    <w:suppressOverlap/>
                    <w:rPr>
                      <w:sz w:val="24"/>
                      <w:szCs w:val="24"/>
                    </w:rPr>
                  </w:pPr>
                </w:p>
              </w:tc>
            </w:tr>
            <w:tr w:rsidR="00616841" w:rsidRPr="003E2018" w14:paraId="75E34003" w14:textId="77777777" w:rsidTr="007F6783">
              <w:tc>
                <w:tcPr>
                  <w:tcW w:w="846" w:type="dxa"/>
                </w:tcPr>
                <w:p w14:paraId="0E3015C7" w14:textId="77777777" w:rsidR="00616841" w:rsidRPr="003E2018" w:rsidRDefault="00637532" w:rsidP="006F1F7C">
                  <w:pPr>
                    <w:framePr w:hSpace="180" w:wrap="around" w:vAnchor="text" w:hAnchor="text" w:y="1"/>
                    <w:suppressOverlap/>
                    <w:rPr>
                      <w:sz w:val="24"/>
                      <w:szCs w:val="24"/>
                    </w:rPr>
                  </w:pPr>
                  <w:r>
                    <w:rPr>
                      <w:sz w:val="24"/>
                      <w:szCs w:val="24"/>
                    </w:rPr>
                    <w:t>88</w:t>
                  </w:r>
                </w:p>
              </w:tc>
              <w:tc>
                <w:tcPr>
                  <w:tcW w:w="3260" w:type="dxa"/>
                </w:tcPr>
                <w:p w14:paraId="65C01A7A" w14:textId="77777777" w:rsidR="00616841" w:rsidRPr="003E2018" w:rsidRDefault="00616841" w:rsidP="006F1F7C">
                  <w:pPr>
                    <w:framePr w:hSpace="180" w:wrap="around" w:vAnchor="text" w:hAnchor="text" w:y="1"/>
                    <w:suppressOverlap/>
                    <w:rPr>
                      <w:sz w:val="24"/>
                      <w:szCs w:val="24"/>
                    </w:rPr>
                  </w:pPr>
                  <w:r w:rsidRPr="003E2018">
                    <w:rPr>
                      <w:sz w:val="24"/>
                      <w:szCs w:val="24"/>
                    </w:rPr>
                    <w:t xml:space="preserve">Анализ тестовых работ. </w:t>
                  </w:r>
                  <w:r>
                    <w:rPr>
                      <w:sz w:val="24"/>
                      <w:szCs w:val="24"/>
                    </w:rPr>
                    <w:t>Р.р. Подготовка к сочинению на лингвистическую тему</w:t>
                  </w:r>
                  <w:r w:rsidR="004C398A">
                    <w:rPr>
                      <w:sz w:val="24"/>
                      <w:szCs w:val="24"/>
                    </w:rPr>
                    <w:t>.</w:t>
                  </w:r>
                </w:p>
              </w:tc>
              <w:tc>
                <w:tcPr>
                  <w:tcW w:w="7513" w:type="dxa"/>
                </w:tcPr>
                <w:p w14:paraId="15C4BA73" w14:textId="77777777" w:rsidR="00616841" w:rsidRPr="003E2018" w:rsidRDefault="004C398A" w:rsidP="006F1F7C">
                  <w:pPr>
                    <w:framePr w:hSpace="180" w:wrap="around" w:vAnchor="text" w:hAnchor="text" w:y="1"/>
                    <w:suppressOverlap/>
                    <w:rPr>
                      <w:sz w:val="24"/>
                      <w:szCs w:val="24"/>
                    </w:rPr>
                  </w:pPr>
                  <w:r>
                    <w:rPr>
                      <w:sz w:val="24"/>
                      <w:szCs w:val="24"/>
                    </w:rPr>
                    <w:t>Работа над ошибками. Сочинение- рассуждение о роли категории состояния.</w:t>
                  </w:r>
                </w:p>
              </w:tc>
              <w:tc>
                <w:tcPr>
                  <w:tcW w:w="1418" w:type="dxa"/>
                </w:tcPr>
                <w:p w14:paraId="3731987B" w14:textId="77777777" w:rsidR="00616841" w:rsidRPr="003E2018" w:rsidRDefault="00B71E9A" w:rsidP="006F1F7C">
                  <w:pPr>
                    <w:framePr w:hSpace="180" w:wrap="around" w:vAnchor="text" w:hAnchor="text" w:y="1"/>
                    <w:suppressOverlap/>
                    <w:rPr>
                      <w:sz w:val="24"/>
                      <w:szCs w:val="24"/>
                    </w:rPr>
                  </w:pPr>
                  <w:r>
                    <w:rPr>
                      <w:sz w:val="24"/>
                      <w:szCs w:val="24"/>
                    </w:rPr>
                    <w:t>18</w:t>
                  </w:r>
                  <w:r w:rsidR="00C25C06">
                    <w:rPr>
                      <w:sz w:val="24"/>
                      <w:szCs w:val="24"/>
                    </w:rPr>
                    <w:t>.02</w:t>
                  </w:r>
                </w:p>
              </w:tc>
              <w:tc>
                <w:tcPr>
                  <w:tcW w:w="1418" w:type="dxa"/>
                </w:tcPr>
                <w:p w14:paraId="04B38433" w14:textId="77777777" w:rsidR="00616841" w:rsidRPr="003E2018" w:rsidRDefault="00616841" w:rsidP="006F1F7C">
                  <w:pPr>
                    <w:framePr w:hSpace="180" w:wrap="around" w:vAnchor="text" w:hAnchor="text" w:y="1"/>
                    <w:suppressOverlap/>
                    <w:rPr>
                      <w:sz w:val="24"/>
                      <w:szCs w:val="24"/>
                    </w:rPr>
                  </w:pPr>
                </w:p>
              </w:tc>
            </w:tr>
            <w:tr w:rsidR="00815C66" w:rsidRPr="003E2018" w14:paraId="0224C84F" w14:textId="77777777" w:rsidTr="007F6783">
              <w:tc>
                <w:tcPr>
                  <w:tcW w:w="14455" w:type="dxa"/>
                  <w:gridSpan w:val="5"/>
                </w:tcPr>
                <w:p w14:paraId="2A1BA8BB" w14:textId="77777777" w:rsidR="00815C66" w:rsidRPr="003E2018" w:rsidRDefault="00815C66" w:rsidP="006F1F7C">
                  <w:pPr>
                    <w:framePr w:hSpace="180" w:wrap="around" w:vAnchor="text" w:hAnchor="text" w:y="1"/>
                    <w:suppressOverlap/>
                    <w:rPr>
                      <w:sz w:val="24"/>
                      <w:szCs w:val="24"/>
                    </w:rPr>
                  </w:pPr>
                  <w:r w:rsidRPr="003E2018">
                    <w:rPr>
                      <w:b/>
                      <w:sz w:val="24"/>
                      <w:szCs w:val="24"/>
                    </w:rPr>
                    <w:t xml:space="preserve">СЛУЖЕБНЫЕ ЧАСТИ РЕЧИ </w:t>
                  </w:r>
                  <w:r>
                    <w:rPr>
                      <w:b/>
                      <w:sz w:val="24"/>
                      <w:szCs w:val="24"/>
                    </w:rPr>
                    <w:t xml:space="preserve"> 1 час</w:t>
                  </w:r>
                </w:p>
              </w:tc>
            </w:tr>
            <w:tr w:rsidR="00190ED0" w:rsidRPr="003E2018" w14:paraId="161577F6" w14:textId="77777777" w:rsidTr="007F6783">
              <w:tc>
                <w:tcPr>
                  <w:tcW w:w="846" w:type="dxa"/>
                </w:tcPr>
                <w:p w14:paraId="58251EEB" w14:textId="77777777" w:rsidR="00190ED0" w:rsidRPr="003E2018" w:rsidRDefault="00637532" w:rsidP="006F1F7C">
                  <w:pPr>
                    <w:framePr w:hSpace="180" w:wrap="around" w:vAnchor="text" w:hAnchor="text" w:y="1"/>
                    <w:suppressOverlap/>
                    <w:rPr>
                      <w:sz w:val="24"/>
                      <w:szCs w:val="24"/>
                    </w:rPr>
                  </w:pPr>
                  <w:r>
                    <w:rPr>
                      <w:sz w:val="24"/>
                      <w:szCs w:val="24"/>
                    </w:rPr>
                    <w:t>89</w:t>
                  </w:r>
                </w:p>
              </w:tc>
              <w:tc>
                <w:tcPr>
                  <w:tcW w:w="3260" w:type="dxa"/>
                </w:tcPr>
                <w:p w14:paraId="231FFB43" w14:textId="77777777" w:rsidR="00190ED0" w:rsidRPr="003E2018" w:rsidRDefault="00190ED0" w:rsidP="006F1F7C">
                  <w:pPr>
                    <w:framePr w:hSpace="180" w:wrap="around" w:vAnchor="text" w:hAnchor="text" w:y="1"/>
                    <w:suppressOverlap/>
                    <w:rPr>
                      <w:b/>
                      <w:sz w:val="24"/>
                      <w:szCs w:val="24"/>
                    </w:rPr>
                  </w:pPr>
                  <w:r w:rsidRPr="003E2018">
                    <w:rPr>
                      <w:sz w:val="24"/>
                      <w:szCs w:val="24"/>
                    </w:rPr>
                    <w:t>Самостоятельные и служебные части речи.</w:t>
                  </w:r>
                </w:p>
              </w:tc>
              <w:tc>
                <w:tcPr>
                  <w:tcW w:w="7513" w:type="dxa"/>
                </w:tcPr>
                <w:p w14:paraId="1CF6F450" w14:textId="77777777" w:rsidR="00190ED0" w:rsidRPr="003E2018" w:rsidRDefault="00190ED0" w:rsidP="006F1F7C">
                  <w:pPr>
                    <w:framePr w:hSpace="180" w:wrap="around" w:vAnchor="text" w:hAnchor="text" w:y="1"/>
                    <w:suppressOverlap/>
                    <w:rPr>
                      <w:b/>
                      <w:sz w:val="24"/>
                      <w:szCs w:val="24"/>
                    </w:rPr>
                  </w:pPr>
                  <w:r w:rsidRPr="003E2018">
                    <w:rPr>
                      <w:color w:val="1C1C1C"/>
                      <w:sz w:val="24"/>
                      <w:szCs w:val="24"/>
                    </w:rPr>
                    <w:t>Различают самостоятельные и служебные части речи. Списывают поэтический текст, работая над орфограммами и знаками препинания, дифференцируют служебные части речи. Читают текст выразительно.</w:t>
                  </w:r>
                </w:p>
              </w:tc>
              <w:tc>
                <w:tcPr>
                  <w:tcW w:w="1418" w:type="dxa"/>
                </w:tcPr>
                <w:p w14:paraId="490752AA" w14:textId="77777777" w:rsidR="00190ED0" w:rsidRPr="00C25C06" w:rsidRDefault="00B71E9A" w:rsidP="006F1F7C">
                  <w:pPr>
                    <w:framePr w:hSpace="180" w:wrap="around" w:vAnchor="text" w:hAnchor="text" w:y="1"/>
                    <w:suppressOverlap/>
                    <w:rPr>
                      <w:sz w:val="24"/>
                      <w:szCs w:val="24"/>
                    </w:rPr>
                  </w:pPr>
                  <w:r>
                    <w:rPr>
                      <w:sz w:val="24"/>
                      <w:szCs w:val="24"/>
                    </w:rPr>
                    <w:t>22</w:t>
                  </w:r>
                  <w:r w:rsidR="00C25C06">
                    <w:rPr>
                      <w:sz w:val="24"/>
                      <w:szCs w:val="24"/>
                    </w:rPr>
                    <w:t>.02</w:t>
                  </w:r>
                </w:p>
              </w:tc>
              <w:tc>
                <w:tcPr>
                  <w:tcW w:w="1418" w:type="dxa"/>
                </w:tcPr>
                <w:p w14:paraId="38FB270A" w14:textId="77777777" w:rsidR="00190ED0" w:rsidRPr="003E2018" w:rsidRDefault="00190ED0" w:rsidP="006F1F7C">
                  <w:pPr>
                    <w:framePr w:hSpace="180" w:wrap="around" w:vAnchor="text" w:hAnchor="text" w:y="1"/>
                    <w:suppressOverlap/>
                    <w:rPr>
                      <w:sz w:val="24"/>
                      <w:szCs w:val="24"/>
                    </w:rPr>
                  </w:pPr>
                </w:p>
              </w:tc>
            </w:tr>
            <w:tr w:rsidR="00815C66" w:rsidRPr="003E2018" w14:paraId="490A081A" w14:textId="77777777" w:rsidTr="007F6783">
              <w:tc>
                <w:tcPr>
                  <w:tcW w:w="846" w:type="dxa"/>
                </w:tcPr>
                <w:p w14:paraId="50A7DD3A" w14:textId="77777777" w:rsidR="00815C66" w:rsidRPr="003E2018" w:rsidRDefault="00815C66" w:rsidP="006F1F7C">
                  <w:pPr>
                    <w:framePr w:hSpace="180" w:wrap="around" w:vAnchor="text" w:hAnchor="text" w:y="1"/>
                    <w:suppressOverlap/>
                    <w:rPr>
                      <w:sz w:val="24"/>
                      <w:szCs w:val="24"/>
                    </w:rPr>
                  </w:pPr>
                </w:p>
              </w:tc>
              <w:tc>
                <w:tcPr>
                  <w:tcW w:w="13609" w:type="dxa"/>
                  <w:gridSpan w:val="4"/>
                </w:tcPr>
                <w:p w14:paraId="52DED123" w14:textId="77777777" w:rsidR="00815C66" w:rsidRPr="003E2018" w:rsidRDefault="00815C66" w:rsidP="006F1F7C">
                  <w:pPr>
                    <w:framePr w:hSpace="180" w:wrap="around" w:vAnchor="text" w:hAnchor="text" w:y="1"/>
                    <w:suppressOverlap/>
                    <w:rPr>
                      <w:sz w:val="24"/>
                      <w:szCs w:val="24"/>
                    </w:rPr>
                  </w:pPr>
                  <w:r w:rsidRPr="003E2018">
                    <w:rPr>
                      <w:b/>
                      <w:sz w:val="24"/>
                      <w:szCs w:val="24"/>
                    </w:rPr>
                    <w:t xml:space="preserve">ПРЕДЛОГ    </w:t>
                  </w:r>
                  <w:r w:rsidR="009A5E0A">
                    <w:rPr>
                      <w:b/>
                      <w:sz w:val="24"/>
                      <w:szCs w:val="24"/>
                    </w:rPr>
                    <w:t>9</w:t>
                  </w:r>
                  <w:r w:rsidR="000E0159">
                    <w:rPr>
                      <w:b/>
                      <w:sz w:val="24"/>
                      <w:szCs w:val="24"/>
                    </w:rPr>
                    <w:t xml:space="preserve"> часов</w:t>
                  </w:r>
                </w:p>
              </w:tc>
            </w:tr>
            <w:tr w:rsidR="00190ED0" w:rsidRPr="003E2018" w14:paraId="55D8785D" w14:textId="77777777" w:rsidTr="007F6783">
              <w:tc>
                <w:tcPr>
                  <w:tcW w:w="846" w:type="dxa"/>
                </w:tcPr>
                <w:p w14:paraId="20E5A5DD" w14:textId="77777777" w:rsidR="00190ED0" w:rsidRPr="003E2018" w:rsidRDefault="00637532" w:rsidP="006F1F7C">
                  <w:pPr>
                    <w:framePr w:hSpace="180" w:wrap="around" w:vAnchor="text" w:hAnchor="text" w:y="1"/>
                    <w:suppressOverlap/>
                    <w:rPr>
                      <w:sz w:val="24"/>
                      <w:szCs w:val="24"/>
                    </w:rPr>
                  </w:pPr>
                  <w:r>
                    <w:rPr>
                      <w:sz w:val="24"/>
                      <w:szCs w:val="24"/>
                    </w:rPr>
                    <w:t>90</w:t>
                  </w:r>
                </w:p>
              </w:tc>
              <w:tc>
                <w:tcPr>
                  <w:tcW w:w="3260" w:type="dxa"/>
                </w:tcPr>
                <w:p w14:paraId="2518CFA7" w14:textId="77777777" w:rsidR="00190ED0" w:rsidRPr="003E2018" w:rsidRDefault="00190ED0" w:rsidP="006F1F7C">
                  <w:pPr>
                    <w:framePr w:hSpace="180" w:wrap="around" w:vAnchor="text" w:hAnchor="text" w:y="1"/>
                    <w:suppressOverlap/>
                    <w:rPr>
                      <w:sz w:val="24"/>
                      <w:szCs w:val="24"/>
                    </w:rPr>
                  </w:pPr>
                  <w:r w:rsidRPr="003E2018">
                    <w:rPr>
                      <w:sz w:val="24"/>
                      <w:szCs w:val="24"/>
                    </w:rPr>
                    <w:t>Предлог как часть речи.</w:t>
                  </w:r>
                </w:p>
              </w:tc>
              <w:tc>
                <w:tcPr>
                  <w:tcW w:w="7513" w:type="dxa"/>
                </w:tcPr>
                <w:p w14:paraId="43E2EE45" w14:textId="77777777" w:rsidR="00190ED0" w:rsidRPr="003E2018" w:rsidRDefault="00190ED0" w:rsidP="006F1F7C">
                  <w:pPr>
                    <w:framePr w:hSpace="180" w:wrap="around" w:vAnchor="text" w:hAnchor="text" w:y="1"/>
                    <w:suppressOverlap/>
                    <w:rPr>
                      <w:sz w:val="24"/>
                      <w:szCs w:val="24"/>
                    </w:rPr>
                  </w:pPr>
                  <w:r w:rsidRPr="003E2018">
                    <w:rPr>
                      <w:color w:val="1C1C1C"/>
                      <w:sz w:val="24"/>
                      <w:szCs w:val="24"/>
                      <w:lang w:eastAsia="ar-SA"/>
                    </w:rPr>
                    <w:t>Различают предлоги. Проводят морфологический анализ предлога. Выписывают словосочетания с предлогами. Группируют словосочетания по значению предлога. Работают над текстом научного стиля, делят</w:t>
                  </w:r>
                </w:p>
              </w:tc>
              <w:tc>
                <w:tcPr>
                  <w:tcW w:w="1418" w:type="dxa"/>
                </w:tcPr>
                <w:p w14:paraId="73DB942C" w14:textId="77777777" w:rsidR="00190ED0" w:rsidRPr="003E2018" w:rsidRDefault="00B71E9A" w:rsidP="006F1F7C">
                  <w:pPr>
                    <w:framePr w:hSpace="180" w:wrap="around" w:vAnchor="text" w:hAnchor="text" w:y="1"/>
                    <w:suppressOverlap/>
                    <w:rPr>
                      <w:sz w:val="24"/>
                      <w:szCs w:val="24"/>
                    </w:rPr>
                  </w:pPr>
                  <w:r>
                    <w:rPr>
                      <w:sz w:val="24"/>
                      <w:szCs w:val="24"/>
                    </w:rPr>
                    <w:t>24</w:t>
                  </w:r>
                  <w:r w:rsidR="00C25C06">
                    <w:rPr>
                      <w:sz w:val="24"/>
                      <w:szCs w:val="24"/>
                    </w:rPr>
                    <w:t>.02</w:t>
                  </w:r>
                </w:p>
              </w:tc>
              <w:tc>
                <w:tcPr>
                  <w:tcW w:w="1418" w:type="dxa"/>
                </w:tcPr>
                <w:p w14:paraId="49D04449" w14:textId="77777777" w:rsidR="00190ED0" w:rsidRPr="003E2018" w:rsidRDefault="00190ED0" w:rsidP="006F1F7C">
                  <w:pPr>
                    <w:framePr w:hSpace="180" w:wrap="around" w:vAnchor="text" w:hAnchor="text" w:y="1"/>
                    <w:suppressOverlap/>
                    <w:rPr>
                      <w:sz w:val="24"/>
                      <w:szCs w:val="24"/>
                    </w:rPr>
                  </w:pPr>
                </w:p>
              </w:tc>
            </w:tr>
            <w:tr w:rsidR="00190ED0" w:rsidRPr="003E2018" w14:paraId="773E6313" w14:textId="77777777" w:rsidTr="007F6783">
              <w:tc>
                <w:tcPr>
                  <w:tcW w:w="846" w:type="dxa"/>
                </w:tcPr>
                <w:p w14:paraId="6C8E6B70" w14:textId="77777777" w:rsidR="00190ED0" w:rsidRPr="003E2018" w:rsidRDefault="00637532" w:rsidP="006F1F7C">
                  <w:pPr>
                    <w:framePr w:hSpace="180" w:wrap="around" w:vAnchor="text" w:hAnchor="text" w:y="1"/>
                    <w:suppressOverlap/>
                    <w:rPr>
                      <w:sz w:val="24"/>
                      <w:szCs w:val="24"/>
                    </w:rPr>
                  </w:pPr>
                  <w:r>
                    <w:rPr>
                      <w:sz w:val="24"/>
                      <w:szCs w:val="24"/>
                    </w:rPr>
                    <w:t>91</w:t>
                  </w:r>
                </w:p>
              </w:tc>
              <w:tc>
                <w:tcPr>
                  <w:tcW w:w="3260" w:type="dxa"/>
                </w:tcPr>
                <w:p w14:paraId="2EBC97DB" w14:textId="77777777" w:rsidR="00190ED0" w:rsidRPr="003E2018" w:rsidRDefault="00190ED0" w:rsidP="006F1F7C">
                  <w:pPr>
                    <w:framePr w:hSpace="180" w:wrap="around" w:vAnchor="text" w:hAnchor="text" w:y="1"/>
                    <w:suppressOverlap/>
                    <w:rPr>
                      <w:sz w:val="24"/>
                      <w:szCs w:val="24"/>
                    </w:rPr>
                  </w:pPr>
                  <w:r w:rsidRPr="003E2018">
                    <w:rPr>
                      <w:sz w:val="24"/>
                      <w:szCs w:val="24"/>
                    </w:rPr>
                    <w:t>Употребление предлогов.</w:t>
                  </w:r>
                </w:p>
              </w:tc>
              <w:tc>
                <w:tcPr>
                  <w:tcW w:w="7513" w:type="dxa"/>
                </w:tcPr>
                <w:p w14:paraId="141A8341" w14:textId="77777777" w:rsidR="00190ED0" w:rsidRPr="003E2018" w:rsidRDefault="00190ED0" w:rsidP="006F1F7C">
                  <w:pPr>
                    <w:framePr w:hSpace="180" w:wrap="around" w:vAnchor="text" w:hAnchor="text" w:y="1"/>
                    <w:suppressOverlap/>
                    <w:rPr>
                      <w:sz w:val="24"/>
                      <w:szCs w:val="24"/>
                    </w:rPr>
                  </w:pPr>
                  <w:r w:rsidRPr="003E2018">
                    <w:rPr>
                      <w:color w:val="1C1C1C"/>
                      <w:sz w:val="24"/>
                      <w:szCs w:val="24"/>
                    </w:rPr>
                    <w:t>Знакомятся с теоретическими сведениями. Составляют словосочетания, тренируясь в употреблении предлогов. Корректируют неверное употребление предлогов и падежей существительных, записывают словосочетания в исправленном виде.</w:t>
                  </w:r>
                </w:p>
              </w:tc>
              <w:tc>
                <w:tcPr>
                  <w:tcW w:w="1418" w:type="dxa"/>
                </w:tcPr>
                <w:p w14:paraId="582A0E28" w14:textId="77777777" w:rsidR="00190ED0" w:rsidRPr="003E2018" w:rsidRDefault="00C25C06" w:rsidP="006F1F7C">
                  <w:pPr>
                    <w:framePr w:hSpace="180" w:wrap="around" w:vAnchor="text" w:hAnchor="text" w:y="1"/>
                    <w:suppressOverlap/>
                    <w:rPr>
                      <w:sz w:val="24"/>
                      <w:szCs w:val="24"/>
                    </w:rPr>
                  </w:pPr>
                  <w:r>
                    <w:rPr>
                      <w:sz w:val="24"/>
                      <w:szCs w:val="24"/>
                    </w:rPr>
                    <w:t>2</w:t>
                  </w:r>
                  <w:r w:rsidR="00B71E9A">
                    <w:rPr>
                      <w:sz w:val="24"/>
                      <w:szCs w:val="24"/>
                    </w:rPr>
                    <w:t>5</w:t>
                  </w:r>
                  <w:r w:rsidR="000E0159">
                    <w:rPr>
                      <w:sz w:val="24"/>
                      <w:szCs w:val="24"/>
                    </w:rPr>
                    <w:t>.02</w:t>
                  </w:r>
                </w:p>
              </w:tc>
              <w:tc>
                <w:tcPr>
                  <w:tcW w:w="1418" w:type="dxa"/>
                </w:tcPr>
                <w:p w14:paraId="606E018D" w14:textId="77777777" w:rsidR="00190ED0" w:rsidRPr="003E2018" w:rsidRDefault="00190ED0" w:rsidP="006F1F7C">
                  <w:pPr>
                    <w:framePr w:hSpace="180" w:wrap="around" w:vAnchor="text" w:hAnchor="text" w:y="1"/>
                    <w:suppressOverlap/>
                    <w:rPr>
                      <w:sz w:val="24"/>
                      <w:szCs w:val="24"/>
                    </w:rPr>
                  </w:pPr>
                </w:p>
              </w:tc>
            </w:tr>
            <w:tr w:rsidR="00190ED0" w:rsidRPr="003E2018" w14:paraId="2C51CFE2" w14:textId="77777777" w:rsidTr="007F6783">
              <w:tc>
                <w:tcPr>
                  <w:tcW w:w="846" w:type="dxa"/>
                </w:tcPr>
                <w:p w14:paraId="2F6BBC7A" w14:textId="77777777" w:rsidR="00190ED0" w:rsidRPr="003E2018" w:rsidRDefault="00637532" w:rsidP="006F1F7C">
                  <w:pPr>
                    <w:framePr w:hSpace="180" w:wrap="around" w:vAnchor="text" w:hAnchor="text" w:y="1"/>
                    <w:suppressOverlap/>
                    <w:rPr>
                      <w:sz w:val="24"/>
                      <w:szCs w:val="24"/>
                    </w:rPr>
                  </w:pPr>
                  <w:r>
                    <w:rPr>
                      <w:sz w:val="24"/>
                      <w:szCs w:val="24"/>
                    </w:rPr>
                    <w:t>92</w:t>
                  </w:r>
                </w:p>
              </w:tc>
              <w:tc>
                <w:tcPr>
                  <w:tcW w:w="3260" w:type="dxa"/>
                </w:tcPr>
                <w:p w14:paraId="532A4F70" w14:textId="77777777" w:rsidR="00190ED0" w:rsidRPr="003E2018" w:rsidRDefault="00190ED0" w:rsidP="006F1F7C">
                  <w:pPr>
                    <w:framePr w:hSpace="180" w:wrap="around" w:vAnchor="text" w:hAnchor="text" w:y="1"/>
                    <w:suppressOverlap/>
                    <w:rPr>
                      <w:sz w:val="24"/>
                      <w:szCs w:val="24"/>
                    </w:rPr>
                  </w:pPr>
                  <w:r w:rsidRPr="003E2018">
                    <w:rPr>
                      <w:sz w:val="24"/>
                      <w:szCs w:val="24"/>
                    </w:rPr>
                    <w:t>Непроизводные и производные предлоги.</w:t>
                  </w:r>
                </w:p>
              </w:tc>
              <w:tc>
                <w:tcPr>
                  <w:tcW w:w="7513" w:type="dxa"/>
                </w:tcPr>
                <w:p w14:paraId="19366198" w14:textId="77777777" w:rsidR="00190ED0" w:rsidRPr="003E2018" w:rsidRDefault="00190ED0" w:rsidP="006F1F7C">
                  <w:pPr>
                    <w:framePr w:hSpace="180" w:wrap="around" w:vAnchor="text" w:hAnchor="text" w:y="1"/>
                    <w:suppressOverlap/>
                    <w:rPr>
                      <w:sz w:val="24"/>
                      <w:szCs w:val="24"/>
                    </w:rPr>
                  </w:pPr>
                  <w:r w:rsidRPr="003E2018">
                    <w:rPr>
                      <w:color w:val="1C1C1C"/>
                      <w:sz w:val="24"/>
                      <w:szCs w:val="24"/>
                    </w:rPr>
                    <w:t>Распознают производные и непроизводные предлоги. Дифференцируют словосочетания с разными предлогами. Анализируют производные предлоги по их происхождению. Исправляют неправильное употребление предлогов.</w:t>
                  </w:r>
                </w:p>
              </w:tc>
              <w:tc>
                <w:tcPr>
                  <w:tcW w:w="1418" w:type="dxa"/>
                </w:tcPr>
                <w:p w14:paraId="564AB8E4" w14:textId="77777777" w:rsidR="00190ED0" w:rsidRPr="003E2018" w:rsidRDefault="00B71E9A" w:rsidP="006F1F7C">
                  <w:pPr>
                    <w:framePr w:hSpace="180" w:wrap="around" w:vAnchor="text" w:hAnchor="text" w:y="1"/>
                    <w:suppressOverlap/>
                    <w:rPr>
                      <w:sz w:val="24"/>
                      <w:szCs w:val="24"/>
                    </w:rPr>
                  </w:pPr>
                  <w:r>
                    <w:rPr>
                      <w:sz w:val="24"/>
                      <w:szCs w:val="24"/>
                    </w:rPr>
                    <w:t>26</w:t>
                  </w:r>
                  <w:r w:rsidR="000E0159">
                    <w:rPr>
                      <w:sz w:val="24"/>
                      <w:szCs w:val="24"/>
                    </w:rPr>
                    <w:t>.02</w:t>
                  </w:r>
                </w:p>
              </w:tc>
              <w:tc>
                <w:tcPr>
                  <w:tcW w:w="1418" w:type="dxa"/>
                </w:tcPr>
                <w:p w14:paraId="0BA3F745" w14:textId="77777777" w:rsidR="00190ED0" w:rsidRPr="003E2018" w:rsidRDefault="00190ED0" w:rsidP="006F1F7C">
                  <w:pPr>
                    <w:framePr w:hSpace="180" w:wrap="around" w:vAnchor="text" w:hAnchor="text" w:y="1"/>
                    <w:suppressOverlap/>
                    <w:rPr>
                      <w:sz w:val="24"/>
                      <w:szCs w:val="24"/>
                    </w:rPr>
                  </w:pPr>
                </w:p>
              </w:tc>
            </w:tr>
            <w:tr w:rsidR="00616841" w:rsidRPr="003E2018" w14:paraId="2EB6D823" w14:textId="77777777" w:rsidTr="007F6783">
              <w:tc>
                <w:tcPr>
                  <w:tcW w:w="846" w:type="dxa"/>
                </w:tcPr>
                <w:p w14:paraId="59A0E552" w14:textId="77777777" w:rsidR="00616841" w:rsidRPr="003E2018" w:rsidRDefault="00637532" w:rsidP="006F1F7C">
                  <w:pPr>
                    <w:framePr w:hSpace="180" w:wrap="around" w:vAnchor="text" w:hAnchor="text" w:y="1"/>
                    <w:suppressOverlap/>
                    <w:rPr>
                      <w:sz w:val="24"/>
                      <w:szCs w:val="24"/>
                    </w:rPr>
                  </w:pPr>
                  <w:r>
                    <w:rPr>
                      <w:sz w:val="24"/>
                      <w:szCs w:val="24"/>
                    </w:rPr>
                    <w:t>93</w:t>
                  </w:r>
                </w:p>
              </w:tc>
              <w:tc>
                <w:tcPr>
                  <w:tcW w:w="3260" w:type="dxa"/>
                </w:tcPr>
                <w:p w14:paraId="0C8A5AED" w14:textId="77777777" w:rsidR="00616841" w:rsidRPr="003E2018" w:rsidRDefault="002B6879" w:rsidP="006F1F7C">
                  <w:pPr>
                    <w:framePr w:hSpace="180" w:wrap="around" w:vAnchor="text" w:hAnchor="text" w:y="1"/>
                    <w:suppressOverlap/>
                    <w:rPr>
                      <w:sz w:val="24"/>
                      <w:szCs w:val="24"/>
                    </w:rPr>
                  </w:pPr>
                  <w:r>
                    <w:rPr>
                      <w:sz w:val="24"/>
                      <w:szCs w:val="24"/>
                    </w:rPr>
                    <w:t xml:space="preserve">Употребление </w:t>
                  </w:r>
                  <w:r w:rsidR="00616841">
                    <w:rPr>
                      <w:sz w:val="24"/>
                      <w:szCs w:val="24"/>
                    </w:rPr>
                    <w:t>производных предлогов в речи</w:t>
                  </w:r>
                </w:p>
              </w:tc>
              <w:tc>
                <w:tcPr>
                  <w:tcW w:w="7513" w:type="dxa"/>
                </w:tcPr>
                <w:p w14:paraId="32CEEB4C" w14:textId="77777777" w:rsidR="00616841" w:rsidRPr="003E2018" w:rsidRDefault="00616841" w:rsidP="006F1F7C">
                  <w:pPr>
                    <w:framePr w:hSpace="180" w:wrap="around" w:vAnchor="text" w:hAnchor="text" w:y="1"/>
                    <w:suppressOverlap/>
                    <w:rPr>
                      <w:color w:val="1C1C1C"/>
                      <w:sz w:val="24"/>
                      <w:szCs w:val="24"/>
                    </w:rPr>
                  </w:pPr>
                  <w:r>
                    <w:rPr>
                      <w:color w:val="1C1C1C"/>
                      <w:sz w:val="24"/>
                      <w:szCs w:val="24"/>
                    </w:rPr>
                    <w:t>Совершенствуют речевую компетентность, беседуют по вопросам, выполняют упражнения, выразительно читают по ролям</w:t>
                  </w:r>
                </w:p>
              </w:tc>
              <w:tc>
                <w:tcPr>
                  <w:tcW w:w="1418" w:type="dxa"/>
                </w:tcPr>
                <w:p w14:paraId="47259B19" w14:textId="77777777" w:rsidR="00616841" w:rsidRPr="003E2018" w:rsidRDefault="00B71E9A" w:rsidP="006F1F7C">
                  <w:pPr>
                    <w:framePr w:hSpace="180" w:wrap="around" w:vAnchor="text" w:hAnchor="text" w:y="1"/>
                    <w:suppressOverlap/>
                    <w:rPr>
                      <w:sz w:val="24"/>
                      <w:szCs w:val="24"/>
                    </w:rPr>
                  </w:pPr>
                  <w:r>
                    <w:rPr>
                      <w:sz w:val="24"/>
                      <w:szCs w:val="24"/>
                    </w:rPr>
                    <w:t>1</w:t>
                  </w:r>
                  <w:r w:rsidR="00C25C06">
                    <w:rPr>
                      <w:sz w:val="24"/>
                      <w:szCs w:val="24"/>
                    </w:rPr>
                    <w:t>.03</w:t>
                  </w:r>
                </w:p>
              </w:tc>
              <w:tc>
                <w:tcPr>
                  <w:tcW w:w="1418" w:type="dxa"/>
                </w:tcPr>
                <w:p w14:paraId="08BBFBC8" w14:textId="77777777" w:rsidR="00616841" w:rsidRPr="003E2018" w:rsidRDefault="00616841" w:rsidP="006F1F7C">
                  <w:pPr>
                    <w:framePr w:hSpace="180" w:wrap="around" w:vAnchor="text" w:hAnchor="text" w:y="1"/>
                    <w:suppressOverlap/>
                    <w:rPr>
                      <w:sz w:val="24"/>
                      <w:szCs w:val="24"/>
                    </w:rPr>
                  </w:pPr>
                </w:p>
              </w:tc>
            </w:tr>
            <w:tr w:rsidR="00190ED0" w:rsidRPr="003E2018" w14:paraId="0326088B" w14:textId="77777777" w:rsidTr="007F6783">
              <w:tc>
                <w:tcPr>
                  <w:tcW w:w="846" w:type="dxa"/>
                </w:tcPr>
                <w:p w14:paraId="378E7E33" w14:textId="77777777" w:rsidR="00190ED0" w:rsidRPr="003E2018" w:rsidRDefault="00637532" w:rsidP="006F1F7C">
                  <w:pPr>
                    <w:framePr w:hSpace="180" w:wrap="around" w:vAnchor="text" w:hAnchor="text" w:y="1"/>
                    <w:suppressOverlap/>
                    <w:rPr>
                      <w:sz w:val="24"/>
                      <w:szCs w:val="24"/>
                    </w:rPr>
                  </w:pPr>
                  <w:r>
                    <w:rPr>
                      <w:sz w:val="24"/>
                      <w:szCs w:val="24"/>
                    </w:rPr>
                    <w:t>94</w:t>
                  </w:r>
                </w:p>
              </w:tc>
              <w:tc>
                <w:tcPr>
                  <w:tcW w:w="3260" w:type="dxa"/>
                </w:tcPr>
                <w:p w14:paraId="708C28F1" w14:textId="77777777" w:rsidR="00190ED0" w:rsidRPr="003E2018" w:rsidRDefault="00190ED0" w:rsidP="006F1F7C">
                  <w:pPr>
                    <w:framePr w:hSpace="180" w:wrap="around" w:vAnchor="text" w:hAnchor="text" w:y="1"/>
                    <w:suppressOverlap/>
                    <w:rPr>
                      <w:sz w:val="24"/>
                      <w:szCs w:val="24"/>
                    </w:rPr>
                  </w:pPr>
                  <w:r w:rsidRPr="003E2018">
                    <w:rPr>
                      <w:sz w:val="24"/>
                      <w:szCs w:val="24"/>
                    </w:rPr>
                    <w:t>Простые и составные предлоги.</w:t>
                  </w:r>
                </w:p>
              </w:tc>
              <w:tc>
                <w:tcPr>
                  <w:tcW w:w="7513" w:type="dxa"/>
                </w:tcPr>
                <w:p w14:paraId="4C0B8B27" w14:textId="77777777" w:rsidR="00190ED0" w:rsidRPr="003E2018" w:rsidRDefault="00190ED0" w:rsidP="006F1F7C">
                  <w:pPr>
                    <w:framePr w:hSpace="180" w:wrap="around" w:vAnchor="text" w:hAnchor="text" w:y="1"/>
                    <w:suppressOverlap/>
                    <w:rPr>
                      <w:sz w:val="24"/>
                      <w:szCs w:val="24"/>
                    </w:rPr>
                  </w:pPr>
                  <w:r w:rsidRPr="003E2018">
                    <w:rPr>
                      <w:color w:val="1C1C1C"/>
                      <w:sz w:val="24"/>
                      <w:szCs w:val="24"/>
                    </w:rPr>
                    <w:t>Распознают простые и составные предлоги. Дифференцируют словосочетания с простыми и составными предлогами. Читают текст и работают над предложенными словосочетаниями и различными видами орфограмм.</w:t>
                  </w:r>
                </w:p>
              </w:tc>
              <w:tc>
                <w:tcPr>
                  <w:tcW w:w="1418" w:type="dxa"/>
                </w:tcPr>
                <w:p w14:paraId="71E63CB1" w14:textId="77777777" w:rsidR="00190ED0" w:rsidRPr="003E2018" w:rsidRDefault="00B71E9A" w:rsidP="006F1F7C">
                  <w:pPr>
                    <w:framePr w:hSpace="180" w:wrap="around" w:vAnchor="text" w:hAnchor="text" w:y="1"/>
                    <w:suppressOverlap/>
                    <w:rPr>
                      <w:sz w:val="24"/>
                      <w:szCs w:val="24"/>
                    </w:rPr>
                  </w:pPr>
                  <w:r>
                    <w:rPr>
                      <w:sz w:val="24"/>
                      <w:szCs w:val="24"/>
                    </w:rPr>
                    <w:t>2</w:t>
                  </w:r>
                  <w:r w:rsidR="00C25C06">
                    <w:rPr>
                      <w:sz w:val="24"/>
                      <w:szCs w:val="24"/>
                    </w:rPr>
                    <w:t>.03</w:t>
                  </w:r>
                </w:p>
              </w:tc>
              <w:tc>
                <w:tcPr>
                  <w:tcW w:w="1418" w:type="dxa"/>
                </w:tcPr>
                <w:p w14:paraId="28B3573A" w14:textId="77777777" w:rsidR="00190ED0" w:rsidRPr="003E2018" w:rsidRDefault="00190ED0" w:rsidP="006F1F7C">
                  <w:pPr>
                    <w:framePr w:hSpace="180" w:wrap="around" w:vAnchor="text" w:hAnchor="text" w:y="1"/>
                    <w:suppressOverlap/>
                    <w:rPr>
                      <w:sz w:val="24"/>
                      <w:szCs w:val="24"/>
                    </w:rPr>
                  </w:pPr>
                </w:p>
              </w:tc>
            </w:tr>
            <w:tr w:rsidR="00190ED0" w:rsidRPr="003E2018" w14:paraId="426B67BE" w14:textId="77777777" w:rsidTr="007F6783">
              <w:tc>
                <w:tcPr>
                  <w:tcW w:w="846" w:type="dxa"/>
                </w:tcPr>
                <w:p w14:paraId="65226003" w14:textId="77777777" w:rsidR="00190ED0" w:rsidRPr="003E2018" w:rsidRDefault="00637532" w:rsidP="006F1F7C">
                  <w:pPr>
                    <w:framePr w:hSpace="180" w:wrap="around" w:vAnchor="text" w:hAnchor="text" w:y="1"/>
                    <w:suppressOverlap/>
                    <w:rPr>
                      <w:sz w:val="24"/>
                      <w:szCs w:val="24"/>
                    </w:rPr>
                  </w:pPr>
                  <w:r>
                    <w:rPr>
                      <w:sz w:val="24"/>
                      <w:szCs w:val="24"/>
                    </w:rPr>
                    <w:t>95</w:t>
                  </w:r>
                </w:p>
              </w:tc>
              <w:tc>
                <w:tcPr>
                  <w:tcW w:w="3260" w:type="dxa"/>
                </w:tcPr>
                <w:p w14:paraId="72CA30AD" w14:textId="77777777" w:rsidR="00190ED0" w:rsidRPr="003E2018" w:rsidRDefault="00616841" w:rsidP="006F1F7C">
                  <w:pPr>
                    <w:framePr w:hSpace="180" w:wrap="around" w:vAnchor="text" w:hAnchor="text" w:y="1"/>
                    <w:suppressOverlap/>
                    <w:rPr>
                      <w:sz w:val="24"/>
                      <w:szCs w:val="24"/>
                    </w:rPr>
                  </w:pPr>
                  <w:r>
                    <w:rPr>
                      <w:sz w:val="24"/>
                      <w:szCs w:val="24"/>
                    </w:rPr>
                    <w:t xml:space="preserve">Р.р. Подготовка к сочинению по картине А.В. Сайкиной </w:t>
                  </w:r>
                  <w:r>
                    <w:rPr>
                      <w:sz w:val="24"/>
                      <w:szCs w:val="24"/>
                    </w:rPr>
                    <w:lastRenderedPageBreak/>
                    <w:t>«Детская спортивная школа»</w:t>
                  </w:r>
                </w:p>
              </w:tc>
              <w:tc>
                <w:tcPr>
                  <w:tcW w:w="7513" w:type="dxa"/>
                </w:tcPr>
                <w:p w14:paraId="51BA48AB" w14:textId="77777777" w:rsidR="00190ED0" w:rsidRPr="003E2018" w:rsidRDefault="00616841" w:rsidP="006F1F7C">
                  <w:pPr>
                    <w:framePr w:hSpace="180" w:wrap="around" w:vAnchor="text" w:hAnchor="text" w:y="1"/>
                    <w:suppressOverlap/>
                    <w:rPr>
                      <w:sz w:val="24"/>
                      <w:szCs w:val="24"/>
                    </w:rPr>
                  </w:pPr>
                  <w:r>
                    <w:rPr>
                      <w:sz w:val="24"/>
                      <w:szCs w:val="24"/>
                    </w:rPr>
                    <w:lastRenderedPageBreak/>
                    <w:t>Написание сочинения</w:t>
                  </w:r>
                  <w:r w:rsidR="004C398A">
                    <w:rPr>
                      <w:sz w:val="24"/>
                      <w:szCs w:val="24"/>
                    </w:rPr>
                    <w:t xml:space="preserve"> по картине в форме репортажа</w:t>
                  </w:r>
                </w:p>
              </w:tc>
              <w:tc>
                <w:tcPr>
                  <w:tcW w:w="1418" w:type="dxa"/>
                </w:tcPr>
                <w:p w14:paraId="7282B0A5" w14:textId="77777777" w:rsidR="00190ED0" w:rsidRPr="003E2018" w:rsidRDefault="00B71E9A" w:rsidP="006F1F7C">
                  <w:pPr>
                    <w:framePr w:hSpace="180" w:wrap="around" w:vAnchor="text" w:hAnchor="text" w:y="1"/>
                    <w:suppressOverlap/>
                    <w:rPr>
                      <w:sz w:val="24"/>
                      <w:szCs w:val="24"/>
                    </w:rPr>
                  </w:pPr>
                  <w:r>
                    <w:rPr>
                      <w:sz w:val="24"/>
                      <w:szCs w:val="24"/>
                    </w:rPr>
                    <w:t>3</w:t>
                  </w:r>
                  <w:r w:rsidR="00C25C06">
                    <w:rPr>
                      <w:sz w:val="24"/>
                      <w:szCs w:val="24"/>
                    </w:rPr>
                    <w:t>.03</w:t>
                  </w:r>
                </w:p>
              </w:tc>
              <w:tc>
                <w:tcPr>
                  <w:tcW w:w="1418" w:type="dxa"/>
                </w:tcPr>
                <w:p w14:paraId="1ABF92B2" w14:textId="77777777" w:rsidR="00190ED0" w:rsidRPr="003E2018" w:rsidRDefault="00190ED0" w:rsidP="006F1F7C">
                  <w:pPr>
                    <w:framePr w:hSpace="180" w:wrap="around" w:vAnchor="text" w:hAnchor="text" w:y="1"/>
                    <w:suppressOverlap/>
                    <w:rPr>
                      <w:sz w:val="24"/>
                      <w:szCs w:val="24"/>
                    </w:rPr>
                  </w:pPr>
                </w:p>
              </w:tc>
            </w:tr>
            <w:tr w:rsidR="00190ED0" w:rsidRPr="003E2018" w14:paraId="60A9A0F7" w14:textId="77777777" w:rsidTr="007F6783">
              <w:tc>
                <w:tcPr>
                  <w:tcW w:w="846" w:type="dxa"/>
                </w:tcPr>
                <w:p w14:paraId="2D77BCE4" w14:textId="77777777" w:rsidR="00190ED0" w:rsidRPr="003E2018" w:rsidRDefault="00637532" w:rsidP="006F1F7C">
                  <w:pPr>
                    <w:framePr w:hSpace="180" w:wrap="around" w:vAnchor="text" w:hAnchor="text" w:y="1"/>
                    <w:suppressOverlap/>
                    <w:rPr>
                      <w:sz w:val="24"/>
                      <w:szCs w:val="24"/>
                    </w:rPr>
                  </w:pPr>
                  <w:r>
                    <w:rPr>
                      <w:sz w:val="24"/>
                      <w:szCs w:val="24"/>
                    </w:rPr>
                    <w:t>96</w:t>
                  </w:r>
                </w:p>
              </w:tc>
              <w:tc>
                <w:tcPr>
                  <w:tcW w:w="3260" w:type="dxa"/>
                </w:tcPr>
                <w:p w14:paraId="65963AA3" w14:textId="77777777" w:rsidR="00190ED0" w:rsidRPr="003E2018" w:rsidRDefault="00190ED0" w:rsidP="006F1F7C">
                  <w:pPr>
                    <w:framePr w:hSpace="180" w:wrap="around" w:vAnchor="text" w:hAnchor="text" w:y="1"/>
                    <w:suppressOverlap/>
                    <w:rPr>
                      <w:sz w:val="24"/>
                      <w:szCs w:val="24"/>
                    </w:rPr>
                  </w:pPr>
                  <w:r w:rsidRPr="003E2018">
                    <w:rPr>
                      <w:sz w:val="24"/>
                      <w:szCs w:val="24"/>
                    </w:rPr>
                    <w:t>Морфологический разбор предлога.</w:t>
                  </w:r>
                </w:p>
              </w:tc>
              <w:tc>
                <w:tcPr>
                  <w:tcW w:w="7513" w:type="dxa"/>
                </w:tcPr>
                <w:p w14:paraId="4F5467D0" w14:textId="77777777" w:rsidR="00190ED0" w:rsidRPr="003E2018" w:rsidRDefault="00190ED0" w:rsidP="006F1F7C">
                  <w:pPr>
                    <w:framePr w:hSpace="180" w:wrap="around" w:vAnchor="text" w:hAnchor="text" w:y="1"/>
                    <w:suppressOverlap/>
                    <w:rPr>
                      <w:sz w:val="24"/>
                      <w:szCs w:val="24"/>
                    </w:rPr>
                  </w:pPr>
                  <w:r w:rsidRPr="003E2018">
                    <w:rPr>
                      <w:color w:val="1C1C1C"/>
                      <w:sz w:val="24"/>
                      <w:szCs w:val="24"/>
                    </w:rPr>
                    <w:t>Характеризуют предлог по морфологическим признакам и синтаксической роли. Выполняют устные и письменные разборы предлога.</w:t>
                  </w:r>
                </w:p>
              </w:tc>
              <w:tc>
                <w:tcPr>
                  <w:tcW w:w="1418" w:type="dxa"/>
                </w:tcPr>
                <w:p w14:paraId="741F8647" w14:textId="77777777" w:rsidR="00190ED0" w:rsidRPr="003E2018" w:rsidRDefault="00B71E9A" w:rsidP="006F1F7C">
                  <w:pPr>
                    <w:framePr w:hSpace="180" w:wrap="around" w:vAnchor="text" w:hAnchor="text" w:y="1"/>
                    <w:suppressOverlap/>
                    <w:rPr>
                      <w:sz w:val="24"/>
                      <w:szCs w:val="24"/>
                    </w:rPr>
                  </w:pPr>
                  <w:r>
                    <w:rPr>
                      <w:sz w:val="24"/>
                      <w:szCs w:val="24"/>
                    </w:rPr>
                    <w:t>4</w:t>
                  </w:r>
                  <w:r w:rsidR="00C25C06">
                    <w:rPr>
                      <w:sz w:val="24"/>
                      <w:szCs w:val="24"/>
                    </w:rPr>
                    <w:t>.03</w:t>
                  </w:r>
                </w:p>
              </w:tc>
              <w:tc>
                <w:tcPr>
                  <w:tcW w:w="1418" w:type="dxa"/>
                </w:tcPr>
                <w:p w14:paraId="786F4B53" w14:textId="77777777" w:rsidR="00190ED0" w:rsidRPr="003E2018" w:rsidRDefault="00190ED0" w:rsidP="006F1F7C">
                  <w:pPr>
                    <w:framePr w:hSpace="180" w:wrap="around" w:vAnchor="text" w:hAnchor="text" w:y="1"/>
                    <w:suppressOverlap/>
                    <w:rPr>
                      <w:sz w:val="24"/>
                      <w:szCs w:val="24"/>
                    </w:rPr>
                  </w:pPr>
                </w:p>
              </w:tc>
            </w:tr>
            <w:tr w:rsidR="00190ED0" w:rsidRPr="003E2018" w14:paraId="11FC3D76" w14:textId="77777777" w:rsidTr="007F6783">
              <w:tc>
                <w:tcPr>
                  <w:tcW w:w="846" w:type="dxa"/>
                </w:tcPr>
                <w:p w14:paraId="669120A2" w14:textId="77777777" w:rsidR="00190ED0" w:rsidRPr="003E2018" w:rsidRDefault="00637532" w:rsidP="006F1F7C">
                  <w:pPr>
                    <w:framePr w:hSpace="180" w:wrap="around" w:vAnchor="text" w:hAnchor="text" w:y="1"/>
                    <w:suppressOverlap/>
                    <w:rPr>
                      <w:sz w:val="24"/>
                      <w:szCs w:val="24"/>
                    </w:rPr>
                  </w:pPr>
                  <w:r>
                    <w:rPr>
                      <w:sz w:val="24"/>
                      <w:szCs w:val="24"/>
                    </w:rPr>
                    <w:t>97</w:t>
                  </w:r>
                </w:p>
              </w:tc>
              <w:tc>
                <w:tcPr>
                  <w:tcW w:w="3260" w:type="dxa"/>
                </w:tcPr>
                <w:p w14:paraId="689DDF2F" w14:textId="77777777" w:rsidR="00190ED0" w:rsidRPr="003E2018" w:rsidRDefault="00190ED0" w:rsidP="006F1F7C">
                  <w:pPr>
                    <w:framePr w:hSpace="180" w:wrap="around" w:vAnchor="text" w:hAnchor="text" w:y="1"/>
                    <w:suppressOverlap/>
                    <w:rPr>
                      <w:sz w:val="24"/>
                      <w:szCs w:val="24"/>
                    </w:rPr>
                  </w:pPr>
                  <w:r w:rsidRPr="003E2018">
                    <w:rPr>
                      <w:sz w:val="24"/>
                      <w:szCs w:val="24"/>
                    </w:rPr>
                    <w:t>Слитное и раздельное написание производных предлогов.</w:t>
                  </w:r>
                </w:p>
              </w:tc>
              <w:tc>
                <w:tcPr>
                  <w:tcW w:w="7513" w:type="dxa"/>
                </w:tcPr>
                <w:p w14:paraId="0B880357" w14:textId="77777777" w:rsidR="00190ED0" w:rsidRPr="003E2018" w:rsidRDefault="00190ED0" w:rsidP="006F1F7C">
                  <w:pPr>
                    <w:framePr w:hSpace="180" w:wrap="around" w:vAnchor="text" w:hAnchor="text" w:y="1"/>
                    <w:suppressOverlap/>
                    <w:rPr>
                      <w:sz w:val="24"/>
                      <w:szCs w:val="24"/>
                    </w:rPr>
                  </w:pPr>
                  <w:r w:rsidRPr="003E2018">
                    <w:rPr>
                      <w:color w:val="1C1C1C"/>
                      <w:sz w:val="24"/>
                      <w:szCs w:val="24"/>
                    </w:rPr>
                    <w:t>Усваивают правило написания предлогов «вследствие», «в течение», «в продолжение» и др. Применяют способы различения производных предлогов и их омонимов. Выполняют упражнения, руководствуясь усвоенным правилом.</w:t>
                  </w:r>
                </w:p>
              </w:tc>
              <w:tc>
                <w:tcPr>
                  <w:tcW w:w="1418" w:type="dxa"/>
                </w:tcPr>
                <w:p w14:paraId="7BF4DE58" w14:textId="77777777" w:rsidR="00190ED0" w:rsidRPr="003E2018" w:rsidRDefault="000E0159" w:rsidP="006F1F7C">
                  <w:pPr>
                    <w:framePr w:hSpace="180" w:wrap="around" w:vAnchor="text" w:hAnchor="text" w:y="1"/>
                    <w:suppressOverlap/>
                    <w:rPr>
                      <w:sz w:val="24"/>
                      <w:szCs w:val="24"/>
                    </w:rPr>
                  </w:pPr>
                  <w:r>
                    <w:rPr>
                      <w:sz w:val="24"/>
                      <w:szCs w:val="24"/>
                    </w:rPr>
                    <w:t>9</w:t>
                  </w:r>
                  <w:r w:rsidR="00C25C06">
                    <w:rPr>
                      <w:sz w:val="24"/>
                      <w:szCs w:val="24"/>
                    </w:rPr>
                    <w:t>.03</w:t>
                  </w:r>
                </w:p>
              </w:tc>
              <w:tc>
                <w:tcPr>
                  <w:tcW w:w="1418" w:type="dxa"/>
                </w:tcPr>
                <w:p w14:paraId="7C02C994" w14:textId="77777777" w:rsidR="00190ED0" w:rsidRPr="003E2018" w:rsidRDefault="00190ED0" w:rsidP="006F1F7C">
                  <w:pPr>
                    <w:framePr w:hSpace="180" w:wrap="around" w:vAnchor="text" w:hAnchor="text" w:y="1"/>
                    <w:suppressOverlap/>
                    <w:rPr>
                      <w:sz w:val="24"/>
                      <w:szCs w:val="24"/>
                    </w:rPr>
                  </w:pPr>
                </w:p>
              </w:tc>
            </w:tr>
            <w:tr w:rsidR="00190ED0" w:rsidRPr="003E2018" w14:paraId="63023549" w14:textId="77777777" w:rsidTr="007F6783">
              <w:tc>
                <w:tcPr>
                  <w:tcW w:w="846" w:type="dxa"/>
                </w:tcPr>
                <w:p w14:paraId="14CE93BD" w14:textId="77777777" w:rsidR="00190ED0" w:rsidRPr="003E2018" w:rsidRDefault="00637532" w:rsidP="006F1F7C">
                  <w:pPr>
                    <w:framePr w:hSpace="180" w:wrap="around" w:vAnchor="text" w:hAnchor="text" w:y="1"/>
                    <w:suppressOverlap/>
                    <w:rPr>
                      <w:sz w:val="24"/>
                      <w:szCs w:val="24"/>
                    </w:rPr>
                  </w:pPr>
                  <w:r>
                    <w:rPr>
                      <w:sz w:val="24"/>
                      <w:szCs w:val="24"/>
                    </w:rPr>
                    <w:t>98</w:t>
                  </w:r>
                </w:p>
              </w:tc>
              <w:tc>
                <w:tcPr>
                  <w:tcW w:w="3260" w:type="dxa"/>
                </w:tcPr>
                <w:p w14:paraId="54067228" w14:textId="77777777" w:rsidR="00190ED0" w:rsidRPr="003E2018" w:rsidRDefault="00190ED0" w:rsidP="006F1F7C">
                  <w:pPr>
                    <w:framePr w:hSpace="180" w:wrap="around" w:vAnchor="text" w:hAnchor="text" w:y="1"/>
                    <w:suppressOverlap/>
                    <w:rPr>
                      <w:sz w:val="24"/>
                      <w:szCs w:val="24"/>
                    </w:rPr>
                  </w:pPr>
                  <w:r w:rsidRPr="003E2018">
                    <w:rPr>
                      <w:sz w:val="24"/>
                      <w:szCs w:val="24"/>
                    </w:rPr>
                    <w:t>Обобщающий урок по теме «Предлог». Тест.</w:t>
                  </w:r>
                </w:p>
              </w:tc>
              <w:tc>
                <w:tcPr>
                  <w:tcW w:w="7513" w:type="dxa"/>
                </w:tcPr>
                <w:p w14:paraId="165640BA" w14:textId="77777777" w:rsidR="00190ED0" w:rsidRPr="003E2018" w:rsidRDefault="00190ED0" w:rsidP="006F1F7C">
                  <w:pPr>
                    <w:framePr w:hSpace="180" w:wrap="around" w:vAnchor="text" w:hAnchor="text" w:y="1"/>
                    <w:suppressOverlap/>
                    <w:rPr>
                      <w:sz w:val="24"/>
                      <w:szCs w:val="24"/>
                    </w:rPr>
                  </w:pPr>
                  <w:r w:rsidRPr="003E2018">
                    <w:rPr>
                      <w:sz w:val="24"/>
                      <w:szCs w:val="24"/>
                    </w:rPr>
                    <w:t>Опрос</w:t>
                  </w:r>
                  <w:r w:rsidR="004C398A">
                    <w:rPr>
                      <w:sz w:val="24"/>
                      <w:szCs w:val="24"/>
                    </w:rPr>
                    <w:t xml:space="preserve"> по вопросам для повторения и закрепления. Выполне</w:t>
                  </w:r>
                  <w:r w:rsidR="00C25C06">
                    <w:rPr>
                      <w:sz w:val="24"/>
                      <w:szCs w:val="24"/>
                    </w:rPr>
                    <w:t>н</w:t>
                  </w:r>
                  <w:r w:rsidR="004C398A">
                    <w:rPr>
                      <w:sz w:val="24"/>
                      <w:szCs w:val="24"/>
                    </w:rPr>
                    <w:t>ие заданий учебника.</w:t>
                  </w:r>
                </w:p>
                <w:p w14:paraId="05FDCB08" w14:textId="77777777" w:rsidR="00190ED0" w:rsidRPr="003E2018" w:rsidRDefault="00FB5CA9" w:rsidP="006F1F7C">
                  <w:pPr>
                    <w:framePr w:hSpace="180" w:wrap="around" w:vAnchor="text" w:hAnchor="text" w:y="1"/>
                    <w:suppressOverlap/>
                    <w:rPr>
                      <w:sz w:val="24"/>
                      <w:szCs w:val="24"/>
                    </w:rPr>
                  </w:pPr>
                  <w:r w:rsidRPr="003E2018">
                    <w:rPr>
                      <w:sz w:val="24"/>
                      <w:szCs w:val="24"/>
                    </w:rPr>
                    <w:t>Т</w:t>
                  </w:r>
                  <w:r w:rsidR="00190ED0" w:rsidRPr="003E2018">
                    <w:rPr>
                      <w:sz w:val="24"/>
                      <w:szCs w:val="24"/>
                    </w:rPr>
                    <w:t>ест</w:t>
                  </w:r>
                </w:p>
              </w:tc>
              <w:tc>
                <w:tcPr>
                  <w:tcW w:w="1418" w:type="dxa"/>
                </w:tcPr>
                <w:p w14:paraId="7462B2DE" w14:textId="77777777" w:rsidR="00190ED0" w:rsidRPr="003E2018" w:rsidRDefault="00B71E9A" w:rsidP="006F1F7C">
                  <w:pPr>
                    <w:framePr w:hSpace="180" w:wrap="around" w:vAnchor="text" w:hAnchor="text" w:y="1"/>
                    <w:suppressOverlap/>
                    <w:rPr>
                      <w:sz w:val="24"/>
                      <w:szCs w:val="24"/>
                    </w:rPr>
                  </w:pPr>
                  <w:r>
                    <w:rPr>
                      <w:sz w:val="24"/>
                      <w:szCs w:val="24"/>
                    </w:rPr>
                    <w:t>10</w:t>
                  </w:r>
                  <w:r w:rsidR="00C25C06">
                    <w:rPr>
                      <w:sz w:val="24"/>
                      <w:szCs w:val="24"/>
                    </w:rPr>
                    <w:t>.03</w:t>
                  </w:r>
                </w:p>
              </w:tc>
              <w:tc>
                <w:tcPr>
                  <w:tcW w:w="1418" w:type="dxa"/>
                </w:tcPr>
                <w:p w14:paraId="0974DB00" w14:textId="77777777" w:rsidR="00190ED0" w:rsidRPr="003E2018" w:rsidRDefault="00190ED0" w:rsidP="006F1F7C">
                  <w:pPr>
                    <w:framePr w:hSpace="180" w:wrap="around" w:vAnchor="text" w:hAnchor="text" w:y="1"/>
                    <w:suppressOverlap/>
                    <w:rPr>
                      <w:sz w:val="24"/>
                      <w:szCs w:val="24"/>
                    </w:rPr>
                  </w:pPr>
                </w:p>
              </w:tc>
            </w:tr>
            <w:tr w:rsidR="0030047C" w:rsidRPr="003E2018" w14:paraId="473EB44C" w14:textId="77777777" w:rsidTr="007F6783">
              <w:tc>
                <w:tcPr>
                  <w:tcW w:w="846" w:type="dxa"/>
                </w:tcPr>
                <w:p w14:paraId="66C32AC0" w14:textId="77777777" w:rsidR="0030047C" w:rsidRPr="003E2018" w:rsidRDefault="0030047C" w:rsidP="006F1F7C">
                  <w:pPr>
                    <w:framePr w:hSpace="180" w:wrap="around" w:vAnchor="text" w:hAnchor="text" w:y="1"/>
                    <w:suppressOverlap/>
                    <w:rPr>
                      <w:sz w:val="24"/>
                      <w:szCs w:val="24"/>
                    </w:rPr>
                  </w:pPr>
                </w:p>
              </w:tc>
              <w:tc>
                <w:tcPr>
                  <w:tcW w:w="13609" w:type="dxa"/>
                  <w:gridSpan w:val="4"/>
                </w:tcPr>
                <w:p w14:paraId="684C03E7" w14:textId="77777777" w:rsidR="0030047C" w:rsidRPr="003E2018" w:rsidRDefault="009A5E0A" w:rsidP="006F1F7C">
                  <w:pPr>
                    <w:framePr w:hSpace="180" w:wrap="around" w:vAnchor="text" w:hAnchor="text" w:y="1"/>
                    <w:suppressOverlap/>
                    <w:rPr>
                      <w:sz w:val="24"/>
                      <w:szCs w:val="24"/>
                    </w:rPr>
                  </w:pPr>
                  <w:r>
                    <w:rPr>
                      <w:b/>
                      <w:sz w:val="24"/>
                      <w:szCs w:val="24"/>
                    </w:rPr>
                    <w:t xml:space="preserve">                     СОЮЗ  (13</w:t>
                  </w:r>
                  <w:r w:rsidR="0030047C" w:rsidRPr="003E2018">
                    <w:rPr>
                      <w:b/>
                      <w:sz w:val="24"/>
                      <w:szCs w:val="24"/>
                    </w:rPr>
                    <w:t xml:space="preserve"> часов)</w:t>
                  </w:r>
                </w:p>
              </w:tc>
            </w:tr>
            <w:tr w:rsidR="00190ED0" w:rsidRPr="003E2018" w14:paraId="1752A694" w14:textId="77777777" w:rsidTr="007F6783">
              <w:tc>
                <w:tcPr>
                  <w:tcW w:w="846" w:type="dxa"/>
                </w:tcPr>
                <w:p w14:paraId="4B97995B" w14:textId="77777777" w:rsidR="00190ED0" w:rsidRPr="003E2018" w:rsidRDefault="00637532" w:rsidP="006F1F7C">
                  <w:pPr>
                    <w:framePr w:hSpace="180" w:wrap="around" w:vAnchor="text" w:hAnchor="text" w:y="1"/>
                    <w:suppressOverlap/>
                    <w:rPr>
                      <w:sz w:val="24"/>
                      <w:szCs w:val="24"/>
                    </w:rPr>
                  </w:pPr>
                  <w:r>
                    <w:rPr>
                      <w:sz w:val="24"/>
                      <w:szCs w:val="24"/>
                    </w:rPr>
                    <w:t>99</w:t>
                  </w:r>
                </w:p>
              </w:tc>
              <w:tc>
                <w:tcPr>
                  <w:tcW w:w="3260" w:type="dxa"/>
                </w:tcPr>
                <w:p w14:paraId="11E3186B" w14:textId="77777777" w:rsidR="00190ED0" w:rsidRPr="003E2018" w:rsidRDefault="00383A40" w:rsidP="006F1F7C">
                  <w:pPr>
                    <w:framePr w:hSpace="180" w:wrap="around" w:vAnchor="text" w:hAnchor="text" w:y="1"/>
                    <w:suppressOverlap/>
                    <w:rPr>
                      <w:sz w:val="24"/>
                      <w:szCs w:val="24"/>
                    </w:rPr>
                  </w:pPr>
                  <w:r>
                    <w:rPr>
                      <w:sz w:val="24"/>
                      <w:szCs w:val="24"/>
                    </w:rPr>
                    <w:t xml:space="preserve">Анализ тестовых работ. </w:t>
                  </w:r>
                  <w:r w:rsidR="00190ED0" w:rsidRPr="003E2018">
                    <w:rPr>
                      <w:sz w:val="24"/>
                      <w:szCs w:val="24"/>
                    </w:rPr>
                    <w:t>Союз как часть речи.</w:t>
                  </w:r>
                </w:p>
              </w:tc>
              <w:tc>
                <w:tcPr>
                  <w:tcW w:w="7513" w:type="dxa"/>
                </w:tcPr>
                <w:p w14:paraId="502C8AF9" w14:textId="77777777" w:rsidR="00190ED0" w:rsidRPr="003E2018" w:rsidRDefault="00190ED0" w:rsidP="006F1F7C">
                  <w:pPr>
                    <w:framePr w:hSpace="180" w:wrap="around" w:vAnchor="text" w:hAnchor="text" w:y="1"/>
                    <w:suppressOverlap/>
                    <w:rPr>
                      <w:sz w:val="24"/>
                      <w:szCs w:val="24"/>
                    </w:rPr>
                  </w:pPr>
                  <w:r w:rsidRPr="003E2018">
                    <w:rPr>
                      <w:color w:val="1C1C1C"/>
                      <w:sz w:val="24"/>
                      <w:szCs w:val="24"/>
                      <w:lang w:eastAsia="ar-SA"/>
                    </w:rPr>
                    <w:t>Определяют союз как часть речи. Различают предлоги. Проводят морфологический анализ союза. Списывают тексты, работая над их особенностями, выделяют союзы. Классифицируют союзы как простые и составные, сочинительные и подчинительные.</w:t>
                  </w:r>
                </w:p>
              </w:tc>
              <w:tc>
                <w:tcPr>
                  <w:tcW w:w="1418" w:type="dxa"/>
                </w:tcPr>
                <w:p w14:paraId="57DC64F2" w14:textId="77777777" w:rsidR="00190ED0" w:rsidRPr="003E2018" w:rsidRDefault="00B71E9A" w:rsidP="006F1F7C">
                  <w:pPr>
                    <w:framePr w:hSpace="180" w:wrap="around" w:vAnchor="text" w:hAnchor="text" w:y="1"/>
                    <w:suppressOverlap/>
                    <w:rPr>
                      <w:sz w:val="24"/>
                      <w:szCs w:val="24"/>
                    </w:rPr>
                  </w:pPr>
                  <w:r>
                    <w:rPr>
                      <w:sz w:val="24"/>
                      <w:szCs w:val="24"/>
                    </w:rPr>
                    <w:t>11</w:t>
                  </w:r>
                  <w:r w:rsidR="00C25C06">
                    <w:rPr>
                      <w:sz w:val="24"/>
                      <w:szCs w:val="24"/>
                    </w:rPr>
                    <w:t>.03</w:t>
                  </w:r>
                </w:p>
              </w:tc>
              <w:tc>
                <w:tcPr>
                  <w:tcW w:w="1418" w:type="dxa"/>
                </w:tcPr>
                <w:p w14:paraId="3D1986BC" w14:textId="77777777" w:rsidR="00190ED0" w:rsidRPr="003E2018" w:rsidRDefault="00190ED0" w:rsidP="006F1F7C">
                  <w:pPr>
                    <w:framePr w:hSpace="180" w:wrap="around" w:vAnchor="text" w:hAnchor="text" w:y="1"/>
                    <w:suppressOverlap/>
                    <w:rPr>
                      <w:sz w:val="24"/>
                      <w:szCs w:val="24"/>
                    </w:rPr>
                  </w:pPr>
                </w:p>
              </w:tc>
            </w:tr>
            <w:tr w:rsidR="00190ED0" w:rsidRPr="003E2018" w14:paraId="19C633B6" w14:textId="77777777" w:rsidTr="007F6783">
              <w:tc>
                <w:tcPr>
                  <w:tcW w:w="846" w:type="dxa"/>
                </w:tcPr>
                <w:p w14:paraId="58CD2BCB" w14:textId="77777777" w:rsidR="00190ED0" w:rsidRPr="003E2018" w:rsidRDefault="00023D25" w:rsidP="006F1F7C">
                  <w:pPr>
                    <w:framePr w:hSpace="180" w:wrap="around" w:vAnchor="text" w:hAnchor="text" w:y="1"/>
                    <w:suppressOverlap/>
                    <w:rPr>
                      <w:sz w:val="24"/>
                      <w:szCs w:val="24"/>
                    </w:rPr>
                  </w:pPr>
                  <w:r>
                    <w:rPr>
                      <w:sz w:val="24"/>
                      <w:szCs w:val="24"/>
                    </w:rPr>
                    <w:t>10</w:t>
                  </w:r>
                  <w:r w:rsidR="00637532">
                    <w:rPr>
                      <w:sz w:val="24"/>
                      <w:szCs w:val="24"/>
                    </w:rPr>
                    <w:t>0</w:t>
                  </w:r>
                </w:p>
              </w:tc>
              <w:tc>
                <w:tcPr>
                  <w:tcW w:w="3260" w:type="dxa"/>
                </w:tcPr>
                <w:p w14:paraId="5215F525" w14:textId="77777777" w:rsidR="00190ED0" w:rsidRPr="003E2018" w:rsidRDefault="00190ED0" w:rsidP="006F1F7C">
                  <w:pPr>
                    <w:framePr w:hSpace="180" w:wrap="around" w:vAnchor="text" w:hAnchor="text" w:y="1"/>
                    <w:suppressOverlap/>
                    <w:rPr>
                      <w:sz w:val="24"/>
                      <w:szCs w:val="24"/>
                    </w:rPr>
                  </w:pPr>
                  <w:r w:rsidRPr="003E2018">
                    <w:rPr>
                      <w:sz w:val="24"/>
                      <w:szCs w:val="24"/>
                    </w:rPr>
                    <w:t>Простые и составные союзы.</w:t>
                  </w:r>
                </w:p>
              </w:tc>
              <w:tc>
                <w:tcPr>
                  <w:tcW w:w="7513" w:type="dxa"/>
                </w:tcPr>
                <w:p w14:paraId="2F6A6396" w14:textId="77777777" w:rsidR="00190ED0" w:rsidRPr="003E2018" w:rsidRDefault="00190ED0" w:rsidP="006F1F7C">
                  <w:pPr>
                    <w:framePr w:hSpace="180" w:wrap="around" w:vAnchor="text" w:hAnchor="text" w:y="1"/>
                    <w:suppressOverlap/>
                    <w:rPr>
                      <w:sz w:val="24"/>
                      <w:szCs w:val="24"/>
                    </w:rPr>
                  </w:pPr>
                  <w:r w:rsidRPr="003E2018">
                    <w:rPr>
                      <w:color w:val="1C1C1C"/>
                      <w:sz w:val="24"/>
                      <w:szCs w:val="24"/>
                    </w:rPr>
                    <w:t>Распознают простые и составные союзы. Составляют свои сложные предложения с составными союзами. Читают текст об ученом, составляют план и пересказывают текст.</w:t>
                  </w:r>
                </w:p>
              </w:tc>
              <w:tc>
                <w:tcPr>
                  <w:tcW w:w="1418" w:type="dxa"/>
                </w:tcPr>
                <w:p w14:paraId="1F7B2E7C" w14:textId="77777777" w:rsidR="00190ED0" w:rsidRPr="003E2018" w:rsidRDefault="00957217" w:rsidP="006F1F7C">
                  <w:pPr>
                    <w:framePr w:hSpace="180" w:wrap="around" w:vAnchor="text" w:hAnchor="text" w:y="1"/>
                    <w:suppressOverlap/>
                    <w:rPr>
                      <w:sz w:val="24"/>
                      <w:szCs w:val="24"/>
                    </w:rPr>
                  </w:pPr>
                  <w:r>
                    <w:rPr>
                      <w:sz w:val="24"/>
                      <w:szCs w:val="24"/>
                    </w:rPr>
                    <w:t>12</w:t>
                  </w:r>
                  <w:r w:rsidR="00C25C06">
                    <w:rPr>
                      <w:sz w:val="24"/>
                      <w:szCs w:val="24"/>
                    </w:rPr>
                    <w:t>.03</w:t>
                  </w:r>
                </w:p>
              </w:tc>
              <w:tc>
                <w:tcPr>
                  <w:tcW w:w="1418" w:type="dxa"/>
                </w:tcPr>
                <w:p w14:paraId="53B31F57" w14:textId="77777777" w:rsidR="00190ED0" w:rsidRPr="003E2018" w:rsidRDefault="00190ED0" w:rsidP="006F1F7C">
                  <w:pPr>
                    <w:framePr w:hSpace="180" w:wrap="around" w:vAnchor="text" w:hAnchor="text" w:y="1"/>
                    <w:suppressOverlap/>
                    <w:rPr>
                      <w:sz w:val="24"/>
                      <w:szCs w:val="24"/>
                    </w:rPr>
                  </w:pPr>
                </w:p>
              </w:tc>
            </w:tr>
            <w:tr w:rsidR="00190ED0" w:rsidRPr="003E2018" w14:paraId="19FC44B8" w14:textId="77777777" w:rsidTr="007F6783">
              <w:tc>
                <w:tcPr>
                  <w:tcW w:w="846" w:type="dxa"/>
                </w:tcPr>
                <w:p w14:paraId="63BA7E32" w14:textId="77777777" w:rsidR="00190ED0" w:rsidRPr="003E2018" w:rsidRDefault="00023D25" w:rsidP="006F1F7C">
                  <w:pPr>
                    <w:framePr w:hSpace="180" w:wrap="around" w:vAnchor="text" w:hAnchor="text" w:y="1"/>
                    <w:suppressOverlap/>
                    <w:rPr>
                      <w:sz w:val="24"/>
                      <w:szCs w:val="24"/>
                    </w:rPr>
                  </w:pPr>
                  <w:r>
                    <w:rPr>
                      <w:sz w:val="24"/>
                      <w:szCs w:val="24"/>
                    </w:rPr>
                    <w:t>10</w:t>
                  </w:r>
                  <w:r w:rsidR="00637532">
                    <w:rPr>
                      <w:sz w:val="24"/>
                      <w:szCs w:val="24"/>
                    </w:rPr>
                    <w:t>1</w:t>
                  </w:r>
                </w:p>
              </w:tc>
              <w:tc>
                <w:tcPr>
                  <w:tcW w:w="3260" w:type="dxa"/>
                </w:tcPr>
                <w:p w14:paraId="04881D08" w14:textId="77777777" w:rsidR="00190ED0" w:rsidRPr="003E2018" w:rsidRDefault="00190ED0" w:rsidP="006F1F7C">
                  <w:pPr>
                    <w:framePr w:hSpace="180" w:wrap="around" w:vAnchor="text" w:hAnchor="text" w:y="1"/>
                    <w:suppressOverlap/>
                    <w:rPr>
                      <w:sz w:val="24"/>
                      <w:szCs w:val="24"/>
                    </w:rPr>
                  </w:pPr>
                  <w:r w:rsidRPr="003E2018">
                    <w:rPr>
                      <w:sz w:val="24"/>
                      <w:szCs w:val="24"/>
                    </w:rPr>
                    <w:t>Союзы сочинительные и подчинительные.</w:t>
                  </w:r>
                </w:p>
              </w:tc>
              <w:tc>
                <w:tcPr>
                  <w:tcW w:w="7513" w:type="dxa"/>
                </w:tcPr>
                <w:p w14:paraId="74CE7FB7" w14:textId="77777777" w:rsidR="00190ED0" w:rsidRPr="003E2018" w:rsidRDefault="00190ED0" w:rsidP="006F1F7C">
                  <w:pPr>
                    <w:framePr w:hSpace="180" w:wrap="around" w:vAnchor="text" w:hAnchor="text" w:y="1"/>
                    <w:suppressOverlap/>
                    <w:rPr>
                      <w:sz w:val="24"/>
                      <w:szCs w:val="24"/>
                    </w:rPr>
                  </w:pPr>
                  <w:r w:rsidRPr="003E2018">
                    <w:rPr>
                      <w:color w:val="1C1C1C"/>
                      <w:sz w:val="24"/>
                      <w:szCs w:val="24"/>
                    </w:rPr>
                    <w:t>Распознают сочинительные союзы. Анализируют материал для наблюдений. Выписывают сложные предложения, дифференцируя их по союзам. Составляют предложения, используя разные союзы.</w:t>
                  </w:r>
                </w:p>
              </w:tc>
              <w:tc>
                <w:tcPr>
                  <w:tcW w:w="1418" w:type="dxa"/>
                </w:tcPr>
                <w:p w14:paraId="31067815" w14:textId="77777777" w:rsidR="00190ED0" w:rsidRPr="003E2018" w:rsidRDefault="000E0159" w:rsidP="006F1F7C">
                  <w:pPr>
                    <w:framePr w:hSpace="180" w:wrap="around" w:vAnchor="text" w:hAnchor="text" w:y="1"/>
                    <w:suppressOverlap/>
                    <w:rPr>
                      <w:sz w:val="24"/>
                      <w:szCs w:val="24"/>
                    </w:rPr>
                  </w:pPr>
                  <w:r>
                    <w:rPr>
                      <w:sz w:val="24"/>
                      <w:szCs w:val="24"/>
                    </w:rPr>
                    <w:t>16</w:t>
                  </w:r>
                  <w:r w:rsidR="00C25C06">
                    <w:rPr>
                      <w:sz w:val="24"/>
                      <w:szCs w:val="24"/>
                    </w:rPr>
                    <w:t>.03</w:t>
                  </w:r>
                </w:p>
              </w:tc>
              <w:tc>
                <w:tcPr>
                  <w:tcW w:w="1418" w:type="dxa"/>
                </w:tcPr>
                <w:p w14:paraId="603986FB" w14:textId="77777777" w:rsidR="00190ED0" w:rsidRPr="003E2018" w:rsidRDefault="00190ED0" w:rsidP="006F1F7C">
                  <w:pPr>
                    <w:framePr w:hSpace="180" w:wrap="around" w:vAnchor="text" w:hAnchor="text" w:y="1"/>
                    <w:suppressOverlap/>
                    <w:rPr>
                      <w:sz w:val="24"/>
                      <w:szCs w:val="24"/>
                    </w:rPr>
                  </w:pPr>
                </w:p>
              </w:tc>
            </w:tr>
            <w:tr w:rsidR="00383A40" w:rsidRPr="003E2018" w14:paraId="76EF073D" w14:textId="77777777" w:rsidTr="007F6783">
              <w:tc>
                <w:tcPr>
                  <w:tcW w:w="846" w:type="dxa"/>
                </w:tcPr>
                <w:p w14:paraId="7DE51225" w14:textId="77777777" w:rsidR="00383A40" w:rsidRPr="003E2018" w:rsidRDefault="00023D25" w:rsidP="006F1F7C">
                  <w:pPr>
                    <w:framePr w:hSpace="180" w:wrap="around" w:vAnchor="text" w:hAnchor="text" w:y="1"/>
                    <w:suppressOverlap/>
                    <w:rPr>
                      <w:sz w:val="24"/>
                      <w:szCs w:val="24"/>
                    </w:rPr>
                  </w:pPr>
                  <w:r>
                    <w:rPr>
                      <w:sz w:val="24"/>
                      <w:szCs w:val="24"/>
                    </w:rPr>
                    <w:t>10</w:t>
                  </w:r>
                  <w:r w:rsidR="00637532">
                    <w:rPr>
                      <w:sz w:val="24"/>
                      <w:szCs w:val="24"/>
                    </w:rPr>
                    <w:t>2</w:t>
                  </w:r>
                </w:p>
              </w:tc>
              <w:tc>
                <w:tcPr>
                  <w:tcW w:w="3260" w:type="dxa"/>
                </w:tcPr>
                <w:p w14:paraId="57F60456" w14:textId="77777777" w:rsidR="00383A40" w:rsidRPr="003E2018" w:rsidRDefault="00383A40" w:rsidP="006F1F7C">
                  <w:pPr>
                    <w:framePr w:hSpace="180" w:wrap="around" w:vAnchor="text" w:hAnchor="text" w:y="1"/>
                    <w:suppressOverlap/>
                    <w:rPr>
                      <w:sz w:val="24"/>
                      <w:szCs w:val="24"/>
                    </w:rPr>
                  </w:pPr>
                  <w:r>
                    <w:rPr>
                      <w:sz w:val="24"/>
                      <w:szCs w:val="24"/>
                    </w:rPr>
                    <w:t>Р.р. употребление сочинительных и подчинительных союзов в художественной речи</w:t>
                  </w:r>
                </w:p>
              </w:tc>
              <w:tc>
                <w:tcPr>
                  <w:tcW w:w="7513" w:type="dxa"/>
                </w:tcPr>
                <w:p w14:paraId="14112A7E" w14:textId="77777777" w:rsidR="00383A40" w:rsidRPr="003E2018" w:rsidRDefault="00383A40" w:rsidP="006F1F7C">
                  <w:pPr>
                    <w:framePr w:hSpace="180" w:wrap="around" w:vAnchor="text" w:hAnchor="text" w:y="1"/>
                    <w:suppressOverlap/>
                    <w:rPr>
                      <w:color w:val="1C1C1C"/>
                      <w:sz w:val="24"/>
                      <w:szCs w:val="24"/>
                    </w:rPr>
                  </w:pPr>
                  <w:r>
                    <w:rPr>
                      <w:color w:val="1C1C1C"/>
                      <w:sz w:val="24"/>
                      <w:szCs w:val="24"/>
                    </w:rPr>
                    <w:t>Расширяют знания о сочинительных и подчинительных союзах, узнают функции и значение союзов в художественных текстах</w:t>
                  </w:r>
                </w:p>
              </w:tc>
              <w:tc>
                <w:tcPr>
                  <w:tcW w:w="1418" w:type="dxa"/>
                </w:tcPr>
                <w:p w14:paraId="7197CFAE" w14:textId="77777777" w:rsidR="00383A40" w:rsidRPr="003E2018" w:rsidRDefault="00B71E9A" w:rsidP="006F1F7C">
                  <w:pPr>
                    <w:framePr w:hSpace="180" w:wrap="around" w:vAnchor="text" w:hAnchor="text" w:y="1"/>
                    <w:suppressOverlap/>
                    <w:rPr>
                      <w:sz w:val="24"/>
                      <w:szCs w:val="24"/>
                    </w:rPr>
                  </w:pPr>
                  <w:r>
                    <w:rPr>
                      <w:sz w:val="24"/>
                      <w:szCs w:val="24"/>
                    </w:rPr>
                    <w:t>17</w:t>
                  </w:r>
                  <w:r w:rsidR="00C25C06">
                    <w:rPr>
                      <w:sz w:val="24"/>
                      <w:szCs w:val="24"/>
                    </w:rPr>
                    <w:t>.03</w:t>
                  </w:r>
                </w:p>
              </w:tc>
              <w:tc>
                <w:tcPr>
                  <w:tcW w:w="1418" w:type="dxa"/>
                </w:tcPr>
                <w:p w14:paraId="680730FB" w14:textId="77777777" w:rsidR="00383A40" w:rsidRPr="003E2018" w:rsidRDefault="00383A40" w:rsidP="006F1F7C">
                  <w:pPr>
                    <w:framePr w:hSpace="180" w:wrap="around" w:vAnchor="text" w:hAnchor="text" w:y="1"/>
                    <w:suppressOverlap/>
                    <w:rPr>
                      <w:sz w:val="24"/>
                      <w:szCs w:val="24"/>
                    </w:rPr>
                  </w:pPr>
                </w:p>
              </w:tc>
            </w:tr>
            <w:tr w:rsidR="00190ED0" w:rsidRPr="003E2018" w14:paraId="6FD53A3F" w14:textId="77777777" w:rsidTr="007F6783">
              <w:tc>
                <w:tcPr>
                  <w:tcW w:w="846" w:type="dxa"/>
                </w:tcPr>
                <w:p w14:paraId="4AF5AB3E" w14:textId="77777777" w:rsidR="00190ED0" w:rsidRPr="003E2018" w:rsidRDefault="00023D25" w:rsidP="006F1F7C">
                  <w:pPr>
                    <w:framePr w:hSpace="180" w:wrap="around" w:vAnchor="text" w:hAnchor="text" w:y="1"/>
                    <w:suppressOverlap/>
                    <w:rPr>
                      <w:sz w:val="24"/>
                      <w:szCs w:val="24"/>
                    </w:rPr>
                  </w:pPr>
                  <w:r>
                    <w:rPr>
                      <w:sz w:val="24"/>
                      <w:szCs w:val="24"/>
                    </w:rPr>
                    <w:t>10</w:t>
                  </w:r>
                  <w:r w:rsidR="00637532">
                    <w:rPr>
                      <w:sz w:val="24"/>
                      <w:szCs w:val="24"/>
                    </w:rPr>
                    <w:t>3</w:t>
                  </w:r>
                </w:p>
              </w:tc>
              <w:tc>
                <w:tcPr>
                  <w:tcW w:w="3260" w:type="dxa"/>
                </w:tcPr>
                <w:p w14:paraId="4DB73B92" w14:textId="77777777" w:rsidR="00190ED0" w:rsidRPr="003E2018" w:rsidRDefault="00190ED0" w:rsidP="006F1F7C">
                  <w:pPr>
                    <w:framePr w:hSpace="180" w:wrap="around" w:vAnchor="text" w:hAnchor="text" w:y="1"/>
                    <w:suppressOverlap/>
                    <w:rPr>
                      <w:sz w:val="24"/>
                      <w:szCs w:val="24"/>
                    </w:rPr>
                  </w:pPr>
                  <w:r w:rsidRPr="003E2018">
                    <w:rPr>
                      <w:sz w:val="24"/>
                      <w:szCs w:val="24"/>
                    </w:rPr>
                    <w:t>Запятая между простыми предложениями в ССП.</w:t>
                  </w:r>
                </w:p>
              </w:tc>
              <w:tc>
                <w:tcPr>
                  <w:tcW w:w="7513" w:type="dxa"/>
                </w:tcPr>
                <w:p w14:paraId="097525E9" w14:textId="77777777" w:rsidR="00190ED0" w:rsidRPr="003E2018" w:rsidRDefault="00190ED0" w:rsidP="006F1F7C">
                  <w:pPr>
                    <w:framePr w:hSpace="180" w:wrap="around" w:vAnchor="text" w:hAnchor="text" w:y="1"/>
                    <w:suppressOverlap/>
                    <w:rPr>
                      <w:sz w:val="24"/>
                      <w:szCs w:val="24"/>
                    </w:rPr>
                  </w:pPr>
                  <w:r w:rsidRPr="003E2018">
                    <w:rPr>
                      <w:color w:val="1C1C1C"/>
                      <w:sz w:val="24"/>
                      <w:szCs w:val="24"/>
                    </w:rPr>
                    <w:t>Активизируют знания о сочинительных союзах. Усваивают правило о выборе запятой в  простом и сложносочиненном предложении. Выполняют упражнения, руководствуясь усвоенным правилом. Составляют сложные предложения о роли книги в жизни человека.</w:t>
                  </w:r>
                </w:p>
              </w:tc>
              <w:tc>
                <w:tcPr>
                  <w:tcW w:w="1418" w:type="dxa"/>
                </w:tcPr>
                <w:p w14:paraId="6E3C1543" w14:textId="77777777" w:rsidR="00190ED0" w:rsidRPr="003E2018" w:rsidRDefault="00B71E9A" w:rsidP="006F1F7C">
                  <w:pPr>
                    <w:framePr w:hSpace="180" w:wrap="around" w:vAnchor="text" w:hAnchor="text" w:y="1"/>
                    <w:suppressOverlap/>
                    <w:rPr>
                      <w:sz w:val="24"/>
                      <w:szCs w:val="24"/>
                    </w:rPr>
                  </w:pPr>
                  <w:r>
                    <w:rPr>
                      <w:sz w:val="24"/>
                      <w:szCs w:val="24"/>
                    </w:rPr>
                    <w:t>18</w:t>
                  </w:r>
                  <w:r w:rsidR="00C25C06">
                    <w:rPr>
                      <w:sz w:val="24"/>
                      <w:szCs w:val="24"/>
                    </w:rPr>
                    <w:t>.03</w:t>
                  </w:r>
                </w:p>
              </w:tc>
              <w:tc>
                <w:tcPr>
                  <w:tcW w:w="1418" w:type="dxa"/>
                </w:tcPr>
                <w:p w14:paraId="12089F55" w14:textId="77777777" w:rsidR="00190ED0" w:rsidRPr="003E2018" w:rsidRDefault="00190ED0" w:rsidP="006F1F7C">
                  <w:pPr>
                    <w:framePr w:hSpace="180" w:wrap="around" w:vAnchor="text" w:hAnchor="text" w:y="1"/>
                    <w:suppressOverlap/>
                    <w:rPr>
                      <w:sz w:val="24"/>
                      <w:szCs w:val="24"/>
                    </w:rPr>
                  </w:pPr>
                </w:p>
              </w:tc>
            </w:tr>
            <w:tr w:rsidR="00190ED0" w:rsidRPr="003E2018" w14:paraId="4C5CB914" w14:textId="77777777" w:rsidTr="007F6783">
              <w:tc>
                <w:tcPr>
                  <w:tcW w:w="846" w:type="dxa"/>
                </w:tcPr>
                <w:p w14:paraId="62286FD5" w14:textId="77777777" w:rsidR="00190ED0" w:rsidRPr="003E2018" w:rsidRDefault="00023D25" w:rsidP="006F1F7C">
                  <w:pPr>
                    <w:framePr w:hSpace="180" w:wrap="around" w:vAnchor="text" w:hAnchor="text" w:y="1"/>
                    <w:suppressOverlap/>
                    <w:rPr>
                      <w:sz w:val="24"/>
                      <w:szCs w:val="24"/>
                    </w:rPr>
                  </w:pPr>
                  <w:r>
                    <w:rPr>
                      <w:sz w:val="24"/>
                      <w:szCs w:val="24"/>
                    </w:rPr>
                    <w:t>10</w:t>
                  </w:r>
                  <w:r w:rsidR="00637532">
                    <w:rPr>
                      <w:sz w:val="24"/>
                      <w:szCs w:val="24"/>
                    </w:rPr>
                    <w:t>4</w:t>
                  </w:r>
                </w:p>
              </w:tc>
              <w:tc>
                <w:tcPr>
                  <w:tcW w:w="3260" w:type="dxa"/>
                </w:tcPr>
                <w:p w14:paraId="44571C6A" w14:textId="77777777" w:rsidR="00190ED0" w:rsidRPr="003E2018" w:rsidRDefault="00190ED0" w:rsidP="006F1F7C">
                  <w:pPr>
                    <w:framePr w:hSpace="180" w:wrap="around" w:vAnchor="text" w:hAnchor="text" w:y="1"/>
                    <w:suppressOverlap/>
                    <w:rPr>
                      <w:sz w:val="24"/>
                      <w:szCs w:val="24"/>
                    </w:rPr>
                  </w:pPr>
                  <w:r w:rsidRPr="003E2018">
                    <w:rPr>
                      <w:sz w:val="24"/>
                      <w:szCs w:val="24"/>
                    </w:rPr>
                    <w:t>Сочинительные союзы.</w:t>
                  </w:r>
                </w:p>
              </w:tc>
              <w:tc>
                <w:tcPr>
                  <w:tcW w:w="7513" w:type="dxa"/>
                </w:tcPr>
                <w:p w14:paraId="5CE9E6C6" w14:textId="77777777" w:rsidR="00190ED0" w:rsidRPr="003E2018" w:rsidRDefault="00190ED0" w:rsidP="006F1F7C">
                  <w:pPr>
                    <w:framePr w:hSpace="180" w:wrap="around" w:vAnchor="text" w:hAnchor="text" w:y="1"/>
                    <w:suppressOverlap/>
                    <w:rPr>
                      <w:sz w:val="24"/>
                      <w:szCs w:val="24"/>
                    </w:rPr>
                  </w:pPr>
                  <w:r w:rsidRPr="003E2018">
                    <w:rPr>
                      <w:color w:val="1C1C1C"/>
                      <w:sz w:val="24"/>
                      <w:szCs w:val="24"/>
                    </w:rPr>
                    <w:t>Распознают сочинительные союзы. Анализируют материал для наблюдений. Выписывают сложные предложения, дифференцируя их по союзам. Составляют предложения, используя разные союзы.</w:t>
                  </w:r>
                </w:p>
              </w:tc>
              <w:tc>
                <w:tcPr>
                  <w:tcW w:w="1418" w:type="dxa"/>
                </w:tcPr>
                <w:p w14:paraId="144712B9" w14:textId="77777777" w:rsidR="00190ED0" w:rsidRPr="003E2018" w:rsidRDefault="00957217" w:rsidP="006F1F7C">
                  <w:pPr>
                    <w:framePr w:hSpace="180" w:wrap="around" w:vAnchor="text" w:hAnchor="text" w:y="1"/>
                    <w:suppressOverlap/>
                    <w:rPr>
                      <w:sz w:val="24"/>
                      <w:szCs w:val="24"/>
                    </w:rPr>
                  </w:pPr>
                  <w:r>
                    <w:rPr>
                      <w:sz w:val="24"/>
                      <w:szCs w:val="24"/>
                    </w:rPr>
                    <w:t>19</w:t>
                  </w:r>
                  <w:r w:rsidR="000E0159">
                    <w:rPr>
                      <w:sz w:val="24"/>
                      <w:szCs w:val="24"/>
                    </w:rPr>
                    <w:t>.03</w:t>
                  </w:r>
                </w:p>
              </w:tc>
              <w:tc>
                <w:tcPr>
                  <w:tcW w:w="1418" w:type="dxa"/>
                </w:tcPr>
                <w:p w14:paraId="05A6000D" w14:textId="77777777" w:rsidR="00190ED0" w:rsidRPr="003E2018" w:rsidRDefault="00190ED0" w:rsidP="006F1F7C">
                  <w:pPr>
                    <w:framePr w:hSpace="180" w:wrap="around" w:vAnchor="text" w:hAnchor="text" w:y="1"/>
                    <w:suppressOverlap/>
                    <w:rPr>
                      <w:sz w:val="24"/>
                      <w:szCs w:val="24"/>
                    </w:rPr>
                  </w:pPr>
                </w:p>
              </w:tc>
            </w:tr>
            <w:tr w:rsidR="00190ED0" w:rsidRPr="003E2018" w14:paraId="0CD4DA4D" w14:textId="77777777" w:rsidTr="007F6783">
              <w:tc>
                <w:tcPr>
                  <w:tcW w:w="846" w:type="dxa"/>
                </w:tcPr>
                <w:p w14:paraId="1C35239D" w14:textId="77777777" w:rsidR="00190ED0" w:rsidRPr="003E2018" w:rsidRDefault="00023D25" w:rsidP="006F1F7C">
                  <w:pPr>
                    <w:framePr w:hSpace="180" w:wrap="around" w:vAnchor="text" w:hAnchor="text" w:y="1"/>
                    <w:suppressOverlap/>
                    <w:rPr>
                      <w:sz w:val="24"/>
                      <w:szCs w:val="24"/>
                    </w:rPr>
                  </w:pPr>
                  <w:r>
                    <w:rPr>
                      <w:sz w:val="24"/>
                      <w:szCs w:val="24"/>
                    </w:rPr>
                    <w:t>1</w:t>
                  </w:r>
                  <w:r w:rsidR="00637532">
                    <w:rPr>
                      <w:sz w:val="24"/>
                      <w:szCs w:val="24"/>
                    </w:rPr>
                    <w:t>05</w:t>
                  </w:r>
                </w:p>
              </w:tc>
              <w:tc>
                <w:tcPr>
                  <w:tcW w:w="3260" w:type="dxa"/>
                </w:tcPr>
                <w:p w14:paraId="3DA3EE5D" w14:textId="77777777" w:rsidR="00190ED0" w:rsidRPr="003E2018" w:rsidRDefault="00190ED0" w:rsidP="006F1F7C">
                  <w:pPr>
                    <w:framePr w:hSpace="180" w:wrap="around" w:vAnchor="text" w:hAnchor="text" w:y="1"/>
                    <w:suppressOverlap/>
                    <w:rPr>
                      <w:sz w:val="24"/>
                      <w:szCs w:val="24"/>
                    </w:rPr>
                  </w:pPr>
                  <w:r w:rsidRPr="003E2018">
                    <w:rPr>
                      <w:sz w:val="24"/>
                      <w:szCs w:val="24"/>
                    </w:rPr>
                    <w:t>Подчинительные союзы.</w:t>
                  </w:r>
                </w:p>
              </w:tc>
              <w:tc>
                <w:tcPr>
                  <w:tcW w:w="7513" w:type="dxa"/>
                </w:tcPr>
                <w:p w14:paraId="54FC45B1" w14:textId="77777777" w:rsidR="00190ED0" w:rsidRPr="003E2018" w:rsidRDefault="00190ED0" w:rsidP="006F1F7C">
                  <w:pPr>
                    <w:framePr w:hSpace="180" w:wrap="around" w:vAnchor="text" w:hAnchor="text" w:y="1"/>
                    <w:suppressOverlap/>
                    <w:rPr>
                      <w:sz w:val="24"/>
                      <w:szCs w:val="24"/>
                    </w:rPr>
                  </w:pPr>
                  <w:r w:rsidRPr="003E2018">
                    <w:rPr>
                      <w:color w:val="1C1C1C"/>
                      <w:sz w:val="24"/>
                      <w:szCs w:val="24"/>
                    </w:rPr>
                    <w:t xml:space="preserve">Распознают подчинительные союзы. Анализируют материал для наблюдений. Выписывают сложные предложения, дифференцируя их </w:t>
                  </w:r>
                  <w:r w:rsidRPr="003E2018">
                    <w:rPr>
                      <w:color w:val="1C1C1C"/>
                      <w:sz w:val="24"/>
                      <w:szCs w:val="24"/>
                    </w:rPr>
                    <w:lastRenderedPageBreak/>
                    <w:t>по союзам. Составляют предложения, используя разные союзы.</w:t>
                  </w:r>
                </w:p>
              </w:tc>
              <w:tc>
                <w:tcPr>
                  <w:tcW w:w="1418" w:type="dxa"/>
                </w:tcPr>
                <w:p w14:paraId="6D0A8452" w14:textId="77777777" w:rsidR="00190ED0" w:rsidRPr="003E2018" w:rsidRDefault="00957217" w:rsidP="006F1F7C">
                  <w:pPr>
                    <w:framePr w:hSpace="180" w:wrap="around" w:vAnchor="text" w:hAnchor="text" w:y="1"/>
                    <w:suppressOverlap/>
                    <w:rPr>
                      <w:sz w:val="24"/>
                      <w:szCs w:val="24"/>
                    </w:rPr>
                  </w:pPr>
                  <w:r>
                    <w:rPr>
                      <w:sz w:val="24"/>
                      <w:szCs w:val="24"/>
                    </w:rPr>
                    <w:lastRenderedPageBreak/>
                    <w:t>22.03</w:t>
                  </w:r>
                </w:p>
              </w:tc>
              <w:tc>
                <w:tcPr>
                  <w:tcW w:w="1418" w:type="dxa"/>
                </w:tcPr>
                <w:p w14:paraId="478322A4" w14:textId="77777777" w:rsidR="00190ED0" w:rsidRPr="003E2018" w:rsidRDefault="00190ED0" w:rsidP="006F1F7C">
                  <w:pPr>
                    <w:framePr w:hSpace="180" w:wrap="around" w:vAnchor="text" w:hAnchor="text" w:y="1"/>
                    <w:suppressOverlap/>
                    <w:rPr>
                      <w:sz w:val="24"/>
                      <w:szCs w:val="24"/>
                    </w:rPr>
                  </w:pPr>
                </w:p>
              </w:tc>
            </w:tr>
            <w:tr w:rsidR="00190ED0" w:rsidRPr="003E2018" w14:paraId="55A8787D" w14:textId="77777777" w:rsidTr="007F6783">
              <w:tc>
                <w:tcPr>
                  <w:tcW w:w="846" w:type="dxa"/>
                </w:tcPr>
                <w:p w14:paraId="5CC784F4" w14:textId="77777777" w:rsidR="00190ED0" w:rsidRPr="003E2018" w:rsidRDefault="00023D25" w:rsidP="006F1F7C">
                  <w:pPr>
                    <w:framePr w:hSpace="180" w:wrap="around" w:vAnchor="text" w:hAnchor="text" w:y="1"/>
                    <w:suppressOverlap/>
                    <w:rPr>
                      <w:sz w:val="24"/>
                      <w:szCs w:val="24"/>
                    </w:rPr>
                  </w:pPr>
                  <w:r>
                    <w:rPr>
                      <w:sz w:val="24"/>
                      <w:szCs w:val="24"/>
                    </w:rPr>
                    <w:t>1</w:t>
                  </w:r>
                  <w:r w:rsidR="00637532">
                    <w:rPr>
                      <w:sz w:val="24"/>
                      <w:szCs w:val="24"/>
                    </w:rPr>
                    <w:t>06</w:t>
                  </w:r>
                </w:p>
              </w:tc>
              <w:tc>
                <w:tcPr>
                  <w:tcW w:w="3260" w:type="dxa"/>
                </w:tcPr>
                <w:p w14:paraId="6D445B55" w14:textId="77777777" w:rsidR="00190ED0" w:rsidRPr="003E2018" w:rsidRDefault="00190ED0" w:rsidP="006F1F7C">
                  <w:pPr>
                    <w:framePr w:hSpace="180" w:wrap="around" w:vAnchor="text" w:hAnchor="text" w:y="1"/>
                    <w:suppressOverlap/>
                    <w:rPr>
                      <w:sz w:val="24"/>
                      <w:szCs w:val="24"/>
                    </w:rPr>
                  </w:pPr>
                  <w:r w:rsidRPr="003E2018">
                    <w:rPr>
                      <w:sz w:val="24"/>
                      <w:szCs w:val="24"/>
                    </w:rPr>
                    <w:t>Морфологический разбор союза.</w:t>
                  </w:r>
                </w:p>
              </w:tc>
              <w:tc>
                <w:tcPr>
                  <w:tcW w:w="7513" w:type="dxa"/>
                </w:tcPr>
                <w:p w14:paraId="7270ABC9" w14:textId="77777777" w:rsidR="00190ED0" w:rsidRPr="003E2018" w:rsidRDefault="00190ED0" w:rsidP="006F1F7C">
                  <w:pPr>
                    <w:framePr w:hSpace="180" w:wrap="around" w:vAnchor="text" w:hAnchor="text" w:y="1"/>
                    <w:suppressOverlap/>
                    <w:rPr>
                      <w:sz w:val="24"/>
                      <w:szCs w:val="24"/>
                    </w:rPr>
                  </w:pPr>
                  <w:r w:rsidRPr="003E2018">
                    <w:rPr>
                      <w:color w:val="1C1C1C"/>
                      <w:sz w:val="24"/>
                      <w:szCs w:val="24"/>
                    </w:rPr>
                    <w:t>Знакомятся с планом и образцом разбора. Выполняют морфологический разбор союзов в упражнениях. Читают текст, озаглавливают его, отвечают на вопросы по содержанию.</w:t>
                  </w:r>
                </w:p>
              </w:tc>
              <w:tc>
                <w:tcPr>
                  <w:tcW w:w="1418" w:type="dxa"/>
                </w:tcPr>
                <w:p w14:paraId="677B2B0A" w14:textId="77777777" w:rsidR="00190ED0" w:rsidRPr="003E2018" w:rsidRDefault="00B71E9A" w:rsidP="006F1F7C">
                  <w:pPr>
                    <w:framePr w:hSpace="180" w:wrap="around" w:vAnchor="text" w:hAnchor="text" w:y="1"/>
                    <w:suppressOverlap/>
                    <w:rPr>
                      <w:sz w:val="24"/>
                      <w:szCs w:val="24"/>
                    </w:rPr>
                  </w:pPr>
                  <w:r>
                    <w:rPr>
                      <w:sz w:val="24"/>
                      <w:szCs w:val="24"/>
                    </w:rPr>
                    <w:t>2</w:t>
                  </w:r>
                  <w:r w:rsidR="00957217">
                    <w:rPr>
                      <w:sz w:val="24"/>
                      <w:szCs w:val="24"/>
                    </w:rPr>
                    <w:t>3.03</w:t>
                  </w:r>
                </w:p>
              </w:tc>
              <w:tc>
                <w:tcPr>
                  <w:tcW w:w="1418" w:type="dxa"/>
                </w:tcPr>
                <w:p w14:paraId="7B2F038F" w14:textId="77777777" w:rsidR="00190ED0" w:rsidRPr="003E2018" w:rsidRDefault="00190ED0" w:rsidP="006F1F7C">
                  <w:pPr>
                    <w:framePr w:hSpace="180" w:wrap="around" w:vAnchor="text" w:hAnchor="text" w:y="1"/>
                    <w:suppressOverlap/>
                    <w:rPr>
                      <w:sz w:val="24"/>
                      <w:szCs w:val="24"/>
                    </w:rPr>
                  </w:pPr>
                </w:p>
              </w:tc>
            </w:tr>
            <w:tr w:rsidR="00190ED0" w:rsidRPr="003E2018" w14:paraId="06D464C5" w14:textId="77777777" w:rsidTr="007F6783">
              <w:tc>
                <w:tcPr>
                  <w:tcW w:w="846" w:type="dxa"/>
                </w:tcPr>
                <w:p w14:paraId="3B2330D9" w14:textId="77777777" w:rsidR="00190ED0" w:rsidRPr="003E2018" w:rsidRDefault="00023D25" w:rsidP="006F1F7C">
                  <w:pPr>
                    <w:framePr w:hSpace="180" w:wrap="around" w:vAnchor="text" w:hAnchor="text" w:y="1"/>
                    <w:suppressOverlap/>
                    <w:rPr>
                      <w:sz w:val="24"/>
                      <w:szCs w:val="24"/>
                    </w:rPr>
                  </w:pPr>
                  <w:r>
                    <w:rPr>
                      <w:sz w:val="24"/>
                      <w:szCs w:val="24"/>
                    </w:rPr>
                    <w:t>1</w:t>
                  </w:r>
                  <w:r w:rsidR="00637532">
                    <w:rPr>
                      <w:sz w:val="24"/>
                      <w:szCs w:val="24"/>
                    </w:rPr>
                    <w:t>07</w:t>
                  </w:r>
                </w:p>
              </w:tc>
              <w:tc>
                <w:tcPr>
                  <w:tcW w:w="3260" w:type="dxa"/>
                </w:tcPr>
                <w:p w14:paraId="5015BBB7" w14:textId="77777777" w:rsidR="00190ED0" w:rsidRPr="003E2018" w:rsidRDefault="00190ED0" w:rsidP="006F1F7C">
                  <w:pPr>
                    <w:framePr w:hSpace="180" w:wrap="around" w:vAnchor="text" w:hAnchor="text" w:y="1"/>
                    <w:suppressOverlap/>
                    <w:rPr>
                      <w:sz w:val="24"/>
                      <w:szCs w:val="24"/>
                    </w:rPr>
                  </w:pPr>
                  <w:r w:rsidRPr="003E2018">
                    <w:rPr>
                      <w:sz w:val="24"/>
                      <w:szCs w:val="24"/>
                    </w:rPr>
                    <w:t>Р.р. Сочинение (упр.384) «Книга – наш друг и советчик».</w:t>
                  </w:r>
                </w:p>
              </w:tc>
              <w:tc>
                <w:tcPr>
                  <w:tcW w:w="7513" w:type="dxa"/>
                </w:tcPr>
                <w:p w14:paraId="6CCF2EE0" w14:textId="77777777" w:rsidR="00190ED0" w:rsidRPr="003E2018" w:rsidRDefault="00190ED0" w:rsidP="006F1F7C">
                  <w:pPr>
                    <w:framePr w:hSpace="180" w:wrap="around" w:vAnchor="text" w:hAnchor="text" w:y="1"/>
                    <w:suppressOverlap/>
                    <w:rPr>
                      <w:sz w:val="24"/>
                      <w:szCs w:val="24"/>
                    </w:rPr>
                  </w:pPr>
                  <w:r w:rsidRPr="003E2018">
                    <w:rPr>
                      <w:color w:val="1C1C1C"/>
                      <w:sz w:val="24"/>
                      <w:szCs w:val="24"/>
                    </w:rPr>
                    <w:t>Пишут сочинение-рассуждение о роли книги.</w:t>
                  </w:r>
                </w:p>
              </w:tc>
              <w:tc>
                <w:tcPr>
                  <w:tcW w:w="1418" w:type="dxa"/>
                </w:tcPr>
                <w:p w14:paraId="63462795" w14:textId="77777777" w:rsidR="00190ED0" w:rsidRPr="003E2018" w:rsidRDefault="00957217" w:rsidP="006F1F7C">
                  <w:pPr>
                    <w:framePr w:hSpace="180" w:wrap="around" w:vAnchor="text" w:hAnchor="text" w:y="1"/>
                    <w:suppressOverlap/>
                    <w:rPr>
                      <w:sz w:val="24"/>
                      <w:szCs w:val="24"/>
                    </w:rPr>
                  </w:pPr>
                  <w:r>
                    <w:rPr>
                      <w:sz w:val="24"/>
                      <w:szCs w:val="24"/>
                    </w:rPr>
                    <w:t>24.03</w:t>
                  </w:r>
                </w:p>
              </w:tc>
              <w:tc>
                <w:tcPr>
                  <w:tcW w:w="1418" w:type="dxa"/>
                </w:tcPr>
                <w:p w14:paraId="156961AA" w14:textId="77777777" w:rsidR="00190ED0" w:rsidRPr="003E2018" w:rsidRDefault="00190ED0" w:rsidP="006F1F7C">
                  <w:pPr>
                    <w:framePr w:hSpace="180" w:wrap="around" w:vAnchor="text" w:hAnchor="text" w:y="1"/>
                    <w:suppressOverlap/>
                    <w:rPr>
                      <w:sz w:val="24"/>
                      <w:szCs w:val="24"/>
                    </w:rPr>
                  </w:pPr>
                </w:p>
              </w:tc>
            </w:tr>
            <w:tr w:rsidR="00190ED0" w:rsidRPr="003E2018" w14:paraId="5895D520" w14:textId="77777777" w:rsidTr="007F6783">
              <w:tc>
                <w:tcPr>
                  <w:tcW w:w="846" w:type="dxa"/>
                </w:tcPr>
                <w:p w14:paraId="1D2A7AE9" w14:textId="77777777" w:rsidR="00190ED0" w:rsidRPr="003E2018" w:rsidRDefault="00023D25" w:rsidP="006F1F7C">
                  <w:pPr>
                    <w:framePr w:hSpace="180" w:wrap="around" w:vAnchor="text" w:hAnchor="text" w:y="1"/>
                    <w:suppressOverlap/>
                    <w:rPr>
                      <w:sz w:val="24"/>
                      <w:szCs w:val="24"/>
                    </w:rPr>
                  </w:pPr>
                  <w:r>
                    <w:rPr>
                      <w:sz w:val="24"/>
                      <w:szCs w:val="24"/>
                    </w:rPr>
                    <w:t>1</w:t>
                  </w:r>
                  <w:r w:rsidR="00637532">
                    <w:rPr>
                      <w:sz w:val="24"/>
                      <w:szCs w:val="24"/>
                    </w:rPr>
                    <w:t>08</w:t>
                  </w:r>
                </w:p>
              </w:tc>
              <w:tc>
                <w:tcPr>
                  <w:tcW w:w="3260" w:type="dxa"/>
                </w:tcPr>
                <w:p w14:paraId="01BA0FF8" w14:textId="77777777" w:rsidR="00190ED0" w:rsidRPr="003E2018" w:rsidRDefault="00190ED0" w:rsidP="006F1F7C">
                  <w:pPr>
                    <w:framePr w:hSpace="180" w:wrap="around" w:vAnchor="text" w:hAnchor="text" w:y="1"/>
                    <w:suppressOverlap/>
                    <w:rPr>
                      <w:sz w:val="24"/>
                      <w:szCs w:val="24"/>
                    </w:rPr>
                  </w:pPr>
                  <w:r w:rsidRPr="003E2018">
                    <w:rPr>
                      <w:sz w:val="24"/>
                      <w:szCs w:val="24"/>
                    </w:rPr>
                    <w:t xml:space="preserve">Слитное написание союзов </w:t>
                  </w:r>
                  <w:r w:rsidRPr="003E2018">
                    <w:rPr>
                      <w:b/>
                      <w:i/>
                      <w:sz w:val="24"/>
                      <w:szCs w:val="24"/>
                    </w:rPr>
                    <w:t>тоже,</w:t>
                  </w:r>
                  <w:r w:rsidR="00023D25">
                    <w:rPr>
                      <w:b/>
                      <w:i/>
                      <w:sz w:val="24"/>
                      <w:szCs w:val="24"/>
                    </w:rPr>
                    <w:t xml:space="preserve"> </w:t>
                  </w:r>
                  <w:r w:rsidRPr="003E2018">
                    <w:rPr>
                      <w:b/>
                      <w:i/>
                      <w:sz w:val="24"/>
                      <w:szCs w:val="24"/>
                    </w:rPr>
                    <w:t>также,</w:t>
                  </w:r>
                  <w:r w:rsidR="00023D25">
                    <w:rPr>
                      <w:b/>
                      <w:i/>
                      <w:sz w:val="24"/>
                      <w:szCs w:val="24"/>
                    </w:rPr>
                    <w:t xml:space="preserve"> </w:t>
                  </w:r>
                  <w:r w:rsidRPr="003E2018">
                    <w:rPr>
                      <w:b/>
                      <w:i/>
                      <w:sz w:val="24"/>
                      <w:szCs w:val="24"/>
                    </w:rPr>
                    <w:t>чтобы</w:t>
                  </w:r>
                  <w:r w:rsidRPr="003E2018">
                    <w:rPr>
                      <w:sz w:val="24"/>
                      <w:szCs w:val="24"/>
                    </w:rPr>
                    <w:t>.</w:t>
                  </w:r>
                </w:p>
              </w:tc>
              <w:tc>
                <w:tcPr>
                  <w:tcW w:w="7513" w:type="dxa"/>
                </w:tcPr>
                <w:p w14:paraId="5A034FF8" w14:textId="77777777" w:rsidR="00190ED0" w:rsidRPr="003E2018" w:rsidRDefault="00190ED0" w:rsidP="006F1F7C">
                  <w:pPr>
                    <w:framePr w:hSpace="180" w:wrap="around" w:vAnchor="text" w:hAnchor="text" w:y="1"/>
                    <w:suppressOverlap/>
                    <w:rPr>
                      <w:sz w:val="24"/>
                      <w:szCs w:val="24"/>
                    </w:rPr>
                  </w:pPr>
                  <w:r w:rsidRPr="003E2018">
                    <w:rPr>
                      <w:color w:val="1C1C1C"/>
                      <w:sz w:val="24"/>
                      <w:szCs w:val="24"/>
                    </w:rPr>
                    <w:t>Усваивают правила написания. Выполняют упражнения, руководствуясь усвоенным правилом. Попутно повторяют различные виды орфограмм и пунктограмм. Пишут диктант.</w:t>
                  </w:r>
                </w:p>
              </w:tc>
              <w:tc>
                <w:tcPr>
                  <w:tcW w:w="1418" w:type="dxa"/>
                </w:tcPr>
                <w:p w14:paraId="4C1FC3BF" w14:textId="77777777" w:rsidR="00190ED0" w:rsidRPr="003E2018" w:rsidRDefault="00957217" w:rsidP="006F1F7C">
                  <w:pPr>
                    <w:framePr w:hSpace="180" w:wrap="around" w:vAnchor="text" w:hAnchor="text" w:y="1"/>
                    <w:suppressOverlap/>
                    <w:rPr>
                      <w:sz w:val="24"/>
                      <w:szCs w:val="24"/>
                    </w:rPr>
                  </w:pPr>
                  <w:r>
                    <w:rPr>
                      <w:sz w:val="24"/>
                      <w:szCs w:val="24"/>
                    </w:rPr>
                    <w:t>25.03</w:t>
                  </w:r>
                </w:p>
              </w:tc>
              <w:tc>
                <w:tcPr>
                  <w:tcW w:w="1418" w:type="dxa"/>
                </w:tcPr>
                <w:p w14:paraId="79A56162" w14:textId="77777777" w:rsidR="00190ED0" w:rsidRPr="003E2018" w:rsidRDefault="00190ED0" w:rsidP="006F1F7C">
                  <w:pPr>
                    <w:framePr w:hSpace="180" w:wrap="around" w:vAnchor="text" w:hAnchor="text" w:y="1"/>
                    <w:suppressOverlap/>
                    <w:rPr>
                      <w:sz w:val="24"/>
                      <w:szCs w:val="24"/>
                    </w:rPr>
                  </w:pPr>
                </w:p>
              </w:tc>
            </w:tr>
            <w:tr w:rsidR="00D67D1A" w:rsidRPr="003E2018" w14:paraId="2CAD9A76" w14:textId="77777777" w:rsidTr="007F6783">
              <w:tc>
                <w:tcPr>
                  <w:tcW w:w="846" w:type="dxa"/>
                </w:tcPr>
                <w:p w14:paraId="071E1574" w14:textId="77777777" w:rsidR="00D67D1A" w:rsidRPr="003E2018" w:rsidRDefault="00023D25" w:rsidP="006F1F7C">
                  <w:pPr>
                    <w:framePr w:hSpace="180" w:wrap="around" w:vAnchor="text" w:hAnchor="text" w:y="1"/>
                    <w:suppressOverlap/>
                    <w:rPr>
                      <w:sz w:val="24"/>
                      <w:szCs w:val="24"/>
                    </w:rPr>
                  </w:pPr>
                  <w:r>
                    <w:rPr>
                      <w:sz w:val="24"/>
                      <w:szCs w:val="24"/>
                    </w:rPr>
                    <w:t>1</w:t>
                  </w:r>
                  <w:r w:rsidR="00637532">
                    <w:rPr>
                      <w:sz w:val="24"/>
                      <w:szCs w:val="24"/>
                    </w:rPr>
                    <w:t>09</w:t>
                  </w:r>
                </w:p>
              </w:tc>
              <w:tc>
                <w:tcPr>
                  <w:tcW w:w="3260" w:type="dxa"/>
                </w:tcPr>
                <w:p w14:paraId="2829BB0A" w14:textId="77777777" w:rsidR="00D67D1A" w:rsidRPr="003E2018" w:rsidRDefault="00D67D1A" w:rsidP="006F1F7C">
                  <w:pPr>
                    <w:framePr w:hSpace="180" w:wrap="around" w:vAnchor="text" w:hAnchor="text" w:y="1"/>
                    <w:suppressOverlap/>
                    <w:rPr>
                      <w:sz w:val="24"/>
                      <w:szCs w:val="24"/>
                    </w:rPr>
                  </w:pPr>
                  <w:r>
                    <w:rPr>
                      <w:sz w:val="24"/>
                      <w:szCs w:val="24"/>
                    </w:rPr>
                    <w:t>Обобщающий урок по теме «Союз»</w:t>
                  </w:r>
                </w:p>
              </w:tc>
              <w:tc>
                <w:tcPr>
                  <w:tcW w:w="7513" w:type="dxa"/>
                </w:tcPr>
                <w:p w14:paraId="63F93570" w14:textId="77777777" w:rsidR="00D67D1A" w:rsidRPr="003E2018" w:rsidRDefault="00D67D1A" w:rsidP="006F1F7C">
                  <w:pPr>
                    <w:framePr w:hSpace="180" w:wrap="around" w:vAnchor="text" w:hAnchor="text" w:y="1"/>
                    <w:suppressOverlap/>
                    <w:rPr>
                      <w:color w:val="1C1C1C"/>
                      <w:sz w:val="24"/>
                      <w:szCs w:val="24"/>
                    </w:rPr>
                  </w:pPr>
                  <w:r>
                    <w:rPr>
                      <w:color w:val="1C1C1C"/>
                      <w:sz w:val="24"/>
                      <w:szCs w:val="24"/>
                    </w:rPr>
                    <w:t>Закрепляют знания о союзах, их значении и правописании, беседуют по вопросам</w:t>
                  </w:r>
                  <w:r w:rsidR="004C398A">
                    <w:rPr>
                      <w:color w:val="1C1C1C"/>
                      <w:sz w:val="24"/>
                      <w:szCs w:val="24"/>
                    </w:rPr>
                    <w:t>, выполнение заданий на закрепление.</w:t>
                  </w:r>
                </w:p>
              </w:tc>
              <w:tc>
                <w:tcPr>
                  <w:tcW w:w="1418" w:type="dxa"/>
                </w:tcPr>
                <w:p w14:paraId="6A83FC7A" w14:textId="77777777" w:rsidR="00D67D1A" w:rsidRPr="003E2018" w:rsidRDefault="00B71E9A" w:rsidP="006F1F7C">
                  <w:pPr>
                    <w:framePr w:hSpace="180" w:wrap="around" w:vAnchor="text" w:hAnchor="text" w:y="1"/>
                    <w:suppressOverlap/>
                    <w:rPr>
                      <w:sz w:val="24"/>
                      <w:szCs w:val="24"/>
                    </w:rPr>
                  </w:pPr>
                  <w:r>
                    <w:rPr>
                      <w:sz w:val="24"/>
                      <w:szCs w:val="24"/>
                    </w:rPr>
                    <w:t>7</w:t>
                  </w:r>
                  <w:r w:rsidR="00C25C06">
                    <w:rPr>
                      <w:sz w:val="24"/>
                      <w:szCs w:val="24"/>
                    </w:rPr>
                    <w:t>.04</w:t>
                  </w:r>
                </w:p>
              </w:tc>
              <w:tc>
                <w:tcPr>
                  <w:tcW w:w="1418" w:type="dxa"/>
                </w:tcPr>
                <w:p w14:paraId="6479B8A6" w14:textId="77777777" w:rsidR="00D67D1A" w:rsidRPr="003E2018" w:rsidRDefault="00D67D1A" w:rsidP="006F1F7C">
                  <w:pPr>
                    <w:framePr w:hSpace="180" w:wrap="around" w:vAnchor="text" w:hAnchor="text" w:y="1"/>
                    <w:suppressOverlap/>
                    <w:rPr>
                      <w:sz w:val="24"/>
                      <w:szCs w:val="24"/>
                    </w:rPr>
                  </w:pPr>
                </w:p>
              </w:tc>
            </w:tr>
            <w:tr w:rsidR="00D67D1A" w:rsidRPr="003E2018" w14:paraId="56C26EBE" w14:textId="77777777" w:rsidTr="007F6783">
              <w:tc>
                <w:tcPr>
                  <w:tcW w:w="846" w:type="dxa"/>
                </w:tcPr>
                <w:p w14:paraId="1B0B78C3" w14:textId="77777777" w:rsidR="00D67D1A" w:rsidRPr="003E2018" w:rsidRDefault="00023D25" w:rsidP="006F1F7C">
                  <w:pPr>
                    <w:framePr w:hSpace="180" w:wrap="around" w:vAnchor="text" w:hAnchor="text" w:y="1"/>
                    <w:suppressOverlap/>
                    <w:rPr>
                      <w:sz w:val="24"/>
                      <w:szCs w:val="24"/>
                    </w:rPr>
                  </w:pPr>
                  <w:r>
                    <w:rPr>
                      <w:sz w:val="24"/>
                      <w:szCs w:val="24"/>
                    </w:rPr>
                    <w:t>11</w:t>
                  </w:r>
                  <w:r w:rsidR="00637532">
                    <w:rPr>
                      <w:sz w:val="24"/>
                      <w:szCs w:val="24"/>
                    </w:rPr>
                    <w:t>0</w:t>
                  </w:r>
                </w:p>
              </w:tc>
              <w:tc>
                <w:tcPr>
                  <w:tcW w:w="3260" w:type="dxa"/>
                </w:tcPr>
                <w:p w14:paraId="222486CA" w14:textId="77777777" w:rsidR="00D67D1A" w:rsidRDefault="00D67D1A" w:rsidP="006F1F7C">
                  <w:pPr>
                    <w:framePr w:hSpace="180" w:wrap="around" w:vAnchor="text" w:hAnchor="text" w:y="1"/>
                    <w:suppressOverlap/>
                    <w:rPr>
                      <w:sz w:val="24"/>
                      <w:szCs w:val="24"/>
                    </w:rPr>
                  </w:pPr>
                  <w:r>
                    <w:rPr>
                      <w:sz w:val="24"/>
                      <w:szCs w:val="24"/>
                    </w:rPr>
                    <w:t>Контрольные уроки по темам «Предлог» и «Союз»</w:t>
                  </w:r>
                </w:p>
              </w:tc>
              <w:tc>
                <w:tcPr>
                  <w:tcW w:w="7513" w:type="dxa"/>
                </w:tcPr>
                <w:p w14:paraId="6E53C4D4" w14:textId="77777777" w:rsidR="00D67D1A" w:rsidRDefault="00D67D1A" w:rsidP="006F1F7C">
                  <w:pPr>
                    <w:framePr w:hSpace="180" w:wrap="around" w:vAnchor="text" w:hAnchor="text" w:y="1"/>
                    <w:suppressOverlap/>
                    <w:rPr>
                      <w:color w:val="1C1C1C"/>
                      <w:sz w:val="24"/>
                      <w:szCs w:val="24"/>
                    </w:rPr>
                  </w:pPr>
                  <w:r>
                    <w:rPr>
                      <w:color w:val="1C1C1C"/>
                      <w:sz w:val="24"/>
                      <w:szCs w:val="24"/>
                    </w:rPr>
                    <w:t>Отвечают на вопросы, пишут словарный диктант, выполняют тест, упражнения</w:t>
                  </w:r>
                </w:p>
              </w:tc>
              <w:tc>
                <w:tcPr>
                  <w:tcW w:w="1418" w:type="dxa"/>
                </w:tcPr>
                <w:p w14:paraId="1EB2E3DE" w14:textId="77777777" w:rsidR="00D67D1A" w:rsidRPr="003E2018" w:rsidRDefault="00B71E9A" w:rsidP="006F1F7C">
                  <w:pPr>
                    <w:framePr w:hSpace="180" w:wrap="around" w:vAnchor="text" w:hAnchor="text" w:y="1"/>
                    <w:suppressOverlap/>
                    <w:rPr>
                      <w:sz w:val="24"/>
                      <w:szCs w:val="24"/>
                    </w:rPr>
                  </w:pPr>
                  <w:r>
                    <w:rPr>
                      <w:sz w:val="24"/>
                      <w:szCs w:val="24"/>
                    </w:rPr>
                    <w:t>8</w:t>
                  </w:r>
                  <w:r w:rsidR="00C25C06">
                    <w:rPr>
                      <w:sz w:val="24"/>
                      <w:szCs w:val="24"/>
                    </w:rPr>
                    <w:t>.03</w:t>
                  </w:r>
                </w:p>
              </w:tc>
              <w:tc>
                <w:tcPr>
                  <w:tcW w:w="1418" w:type="dxa"/>
                </w:tcPr>
                <w:p w14:paraId="4FDC7006" w14:textId="77777777" w:rsidR="00D67D1A" w:rsidRPr="003E2018" w:rsidRDefault="00D67D1A" w:rsidP="006F1F7C">
                  <w:pPr>
                    <w:framePr w:hSpace="180" w:wrap="around" w:vAnchor="text" w:hAnchor="text" w:y="1"/>
                    <w:suppressOverlap/>
                    <w:rPr>
                      <w:sz w:val="24"/>
                      <w:szCs w:val="24"/>
                    </w:rPr>
                  </w:pPr>
                </w:p>
              </w:tc>
            </w:tr>
            <w:tr w:rsidR="00190ED0" w:rsidRPr="003E2018" w14:paraId="220C461C" w14:textId="77777777" w:rsidTr="007F6783">
              <w:tc>
                <w:tcPr>
                  <w:tcW w:w="846" w:type="dxa"/>
                </w:tcPr>
                <w:p w14:paraId="7C1F63AF" w14:textId="77777777" w:rsidR="00190ED0" w:rsidRPr="003E2018" w:rsidRDefault="00023D25" w:rsidP="006F1F7C">
                  <w:pPr>
                    <w:framePr w:hSpace="180" w:wrap="around" w:vAnchor="text" w:hAnchor="text" w:y="1"/>
                    <w:suppressOverlap/>
                    <w:rPr>
                      <w:sz w:val="24"/>
                      <w:szCs w:val="24"/>
                    </w:rPr>
                  </w:pPr>
                  <w:r>
                    <w:rPr>
                      <w:sz w:val="24"/>
                      <w:szCs w:val="24"/>
                    </w:rPr>
                    <w:t>11</w:t>
                  </w:r>
                  <w:r w:rsidR="00637532">
                    <w:rPr>
                      <w:sz w:val="24"/>
                      <w:szCs w:val="24"/>
                    </w:rPr>
                    <w:t>1</w:t>
                  </w:r>
                </w:p>
              </w:tc>
              <w:tc>
                <w:tcPr>
                  <w:tcW w:w="3260" w:type="dxa"/>
                </w:tcPr>
                <w:p w14:paraId="5B4029A8" w14:textId="77777777" w:rsidR="00190ED0" w:rsidRPr="003E2018" w:rsidRDefault="00190ED0" w:rsidP="006F1F7C">
                  <w:pPr>
                    <w:framePr w:hSpace="180" w:wrap="around" w:vAnchor="text" w:hAnchor="text" w:y="1"/>
                    <w:suppressOverlap/>
                    <w:rPr>
                      <w:sz w:val="24"/>
                      <w:szCs w:val="24"/>
                    </w:rPr>
                  </w:pPr>
                  <w:r w:rsidRPr="003E2018">
                    <w:rPr>
                      <w:sz w:val="24"/>
                      <w:szCs w:val="24"/>
                    </w:rPr>
                    <w:t>Контрольный диктант.</w:t>
                  </w:r>
                </w:p>
              </w:tc>
              <w:tc>
                <w:tcPr>
                  <w:tcW w:w="7513" w:type="dxa"/>
                </w:tcPr>
                <w:p w14:paraId="478B0040" w14:textId="77777777" w:rsidR="00190ED0" w:rsidRPr="003E2018" w:rsidRDefault="004C398A" w:rsidP="006F1F7C">
                  <w:pPr>
                    <w:framePr w:hSpace="180" w:wrap="around" w:vAnchor="text" w:hAnchor="text" w:y="1"/>
                    <w:suppressOverlap/>
                    <w:rPr>
                      <w:sz w:val="24"/>
                      <w:szCs w:val="24"/>
                    </w:rPr>
                  </w:pPr>
                  <w:r>
                    <w:rPr>
                      <w:sz w:val="24"/>
                      <w:szCs w:val="24"/>
                    </w:rPr>
                    <w:t xml:space="preserve">Контроль знаний. </w:t>
                  </w:r>
                  <w:r w:rsidR="00FB5CA9" w:rsidRPr="003E2018">
                    <w:rPr>
                      <w:sz w:val="24"/>
                      <w:szCs w:val="24"/>
                    </w:rPr>
                    <w:t>Д</w:t>
                  </w:r>
                  <w:r w:rsidR="00190ED0" w:rsidRPr="003E2018">
                    <w:rPr>
                      <w:sz w:val="24"/>
                      <w:szCs w:val="24"/>
                    </w:rPr>
                    <w:t>иктант</w:t>
                  </w:r>
                  <w:r>
                    <w:rPr>
                      <w:sz w:val="24"/>
                      <w:szCs w:val="24"/>
                    </w:rPr>
                    <w:t>. Выполнение заданий.</w:t>
                  </w:r>
                </w:p>
              </w:tc>
              <w:tc>
                <w:tcPr>
                  <w:tcW w:w="1418" w:type="dxa"/>
                </w:tcPr>
                <w:p w14:paraId="3A957882" w14:textId="77777777" w:rsidR="00190ED0" w:rsidRPr="003E2018" w:rsidRDefault="00B71E9A" w:rsidP="006F1F7C">
                  <w:pPr>
                    <w:framePr w:hSpace="180" w:wrap="around" w:vAnchor="text" w:hAnchor="text" w:y="1"/>
                    <w:suppressOverlap/>
                    <w:rPr>
                      <w:sz w:val="24"/>
                      <w:szCs w:val="24"/>
                    </w:rPr>
                  </w:pPr>
                  <w:r>
                    <w:rPr>
                      <w:sz w:val="24"/>
                      <w:szCs w:val="24"/>
                    </w:rPr>
                    <w:t>12</w:t>
                  </w:r>
                  <w:r w:rsidR="00C25C06">
                    <w:rPr>
                      <w:sz w:val="24"/>
                      <w:szCs w:val="24"/>
                    </w:rPr>
                    <w:t>.04</w:t>
                  </w:r>
                </w:p>
              </w:tc>
              <w:tc>
                <w:tcPr>
                  <w:tcW w:w="1418" w:type="dxa"/>
                </w:tcPr>
                <w:p w14:paraId="133CE43A" w14:textId="77777777" w:rsidR="00190ED0" w:rsidRPr="003E2018" w:rsidRDefault="00190ED0" w:rsidP="006F1F7C">
                  <w:pPr>
                    <w:framePr w:hSpace="180" w:wrap="around" w:vAnchor="text" w:hAnchor="text" w:y="1"/>
                    <w:suppressOverlap/>
                    <w:rPr>
                      <w:sz w:val="24"/>
                      <w:szCs w:val="24"/>
                    </w:rPr>
                  </w:pPr>
                </w:p>
              </w:tc>
            </w:tr>
            <w:tr w:rsidR="0030047C" w:rsidRPr="003E2018" w14:paraId="0CF06B0A" w14:textId="77777777" w:rsidTr="007F6783">
              <w:tc>
                <w:tcPr>
                  <w:tcW w:w="846" w:type="dxa"/>
                </w:tcPr>
                <w:p w14:paraId="4BEA6D1F" w14:textId="77777777" w:rsidR="0030047C" w:rsidRPr="003E2018" w:rsidRDefault="0030047C" w:rsidP="006F1F7C">
                  <w:pPr>
                    <w:framePr w:hSpace="180" w:wrap="around" w:vAnchor="text" w:hAnchor="text" w:y="1"/>
                    <w:suppressOverlap/>
                    <w:rPr>
                      <w:sz w:val="24"/>
                      <w:szCs w:val="24"/>
                    </w:rPr>
                  </w:pPr>
                </w:p>
              </w:tc>
              <w:tc>
                <w:tcPr>
                  <w:tcW w:w="13609" w:type="dxa"/>
                  <w:gridSpan w:val="4"/>
                </w:tcPr>
                <w:p w14:paraId="7B692D01" w14:textId="77777777" w:rsidR="0030047C" w:rsidRPr="003E2018" w:rsidRDefault="009A5E0A" w:rsidP="006F1F7C">
                  <w:pPr>
                    <w:framePr w:hSpace="180" w:wrap="around" w:vAnchor="text" w:hAnchor="text" w:y="1"/>
                    <w:suppressOverlap/>
                    <w:rPr>
                      <w:sz w:val="24"/>
                      <w:szCs w:val="24"/>
                    </w:rPr>
                  </w:pPr>
                  <w:r>
                    <w:rPr>
                      <w:b/>
                      <w:sz w:val="24"/>
                      <w:szCs w:val="24"/>
                    </w:rPr>
                    <w:t>ЧАСТИЦА  (13</w:t>
                  </w:r>
                  <w:r w:rsidR="0030047C" w:rsidRPr="003E2018">
                    <w:rPr>
                      <w:b/>
                      <w:sz w:val="24"/>
                      <w:szCs w:val="24"/>
                    </w:rPr>
                    <w:t xml:space="preserve"> часов)</w:t>
                  </w:r>
                </w:p>
              </w:tc>
            </w:tr>
            <w:tr w:rsidR="00190ED0" w:rsidRPr="003E2018" w14:paraId="357AE5FE" w14:textId="77777777" w:rsidTr="007F6783">
              <w:tc>
                <w:tcPr>
                  <w:tcW w:w="846" w:type="dxa"/>
                </w:tcPr>
                <w:p w14:paraId="7E4712DB" w14:textId="77777777" w:rsidR="00190ED0" w:rsidRPr="003E2018" w:rsidRDefault="00023D25" w:rsidP="006F1F7C">
                  <w:pPr>
                    <w:framePr w:hSpace="180" w:wrap="around" w:vAnchor="text" w:hAnchor="text" w:y="1"/>
                    <w:suppressOverlap/>
                    <w:rPr>
                      <w:sz w:val="24"/>
                      <w:szCs w:val="24"/>
                    </w:rPr>
                  </w:pPr>
                  <w:r>
                    <w:rPr>
                      <w:sz w:val="24"/>
                      <w:szCs w:val="24"/>
                    </w:rPr>
                    <w:t>11</w:t>
                  </w:r>
                  <w:r w:rsidR="00637532">
                    <w:rPr>
                      <w:sz w:val="24"/>
                      <w:szCs w:val="24"/>
                    </w:rPr>
                    <w:t>2</w:t>
                  </w:r>
                </w:p>
              </w:tc>
              <w:tc>
                <w:tcPr>
                  <w:tcW w:w="3260" w:type="dxa"/>
                </w:tcPr>
                <w:p w14:paraId="07AB4C8E" w14:textId="77777777" w:rsidR="00190ED0" w:rsidRPr="003E2018" w:rsidRDefault="00190ED0" w:rsidP="006F1F7C">
                  <w:pPr>
                    <w:framePr w:hSpace="180" w:wrap="around" w:vAnchor="text" w:hAnchor="text" w:y="1"/>
                    <w:suppressOverlap/>
                    <w:rPr>
                      <w:sz w:val="24"/>
                      <w:szCs w:val="24"/>
                    </w:rPr>
                  </w:pPr>
                  <w:r w:rsidRPr="003E2018">
                    <w:rPr>
                      <w:sz w:val="24"/>
                      <w:szCs w:val="24"/>
                    </w:rPr>
                    <w:t>Анализ диктанта .Частица как часть речи.</w:t>
                  </w:r>
                </w:p>
              </w:tc>
              <w:tc>
                <w:tcPr>
                  <w:tcW w:w="7513" w:type="dxa"/>
                </w:tcPr>
                <w:p w14:paraId="51A493C4" w14:textId="77777777" w:rsidR="00190ED0" w:rsidRPr="003E2018" w:rsidRDefault="00190ED0" w:rsidP="006F1F7C">
                  <w:pPr>
                    <w:framePr w:hSpace="180" w:wrap="around" w:vAnchor="text" w:hAnchor="text" w:y="1"/>
                    <w:suppressOverlap/>
                    <w:rPr>
                      <w:sz w:val="24"/>
                      <w:szCs w:val="24"/>
                    </w:rPr>
                  </w:pPr>
                  <w:r w:rsidRPr="003E2018">
                    <w:rPr>
                      <w:color w:val="1C1C1C"/>
                      <w:sz w:val="24"/>
                      <w:szCs w:val="24"/>
                    </w:rPr>
                    <w:t>Производят морфологический анализ частицы. Изучают определение частицы как части речи. Списывают предложения, выделяя частицы и обосновывая выбор. Работают над значением частиц в предложениях.</w:t>
                  </w:r>
                </w:p>
              </w:tc>
              <w:tc>
                <w:tcPr>
                  <w:tcW w:w="1418" w:type="dxa"/>
                </w:tcPr>
                <w:p w14:paraId="31C5982D" w14:textId="77777777" w:rsidR="00190ED0" w:rsidRPr="003E2018" w:rsidRDefault="000E0159" w:rsidP="006F1F7C">
                  <w:pPr>
                    <w:framePr w:hSpace="180" w:wrap="around" w:vAnchor="text" w:hAnchor="text" w:y="1"/>
                    <w:suppressOverlap/>
                    <w:rPr>
                      <w:sz w:val="24"/>
                      <w:szCs w:val="24"/>
                    </w:rPr>
                  </w:pPr>
                  <w:r>
                    <w:rPr>
                      <w:sz w:val="24"/>
                      <w:szCs w:val="24"/>
                    </w:rPr>
                    <w:t>13</w:t>
                  </w:r>
                  <w:r w:rsidR="00C25C06">
                    <w:rPr>
                      <w:sz w:val="24"/>
                      <w:szCs w:val="24"/>
                    </w:rPr>
                    <w:t>.04</w:t>
                  </w:r>
                </w:p>
              </w:tc>
              <w:tc>
                <w:tcPr>
                  <w:tcW w:w="1418" w:type="dxa"/>
                </w:tcPr>
                <w:p w14:paraId="046BC540" w14:textId="77777777" w:rsidR="00190ED0" w:rsidRPr="003E2018" w:rsidRDefault="00190ED0" w:rsidP="006F1F7C">
                  <w:pPr>
                    <w:framePr w:hSpace="180" w:wrap="around" w:vAnchor="text" w:hAnchor="text" w:y="1"/>
                    <w:suppressOverlap/>
                    <w:rPr>
                      <w:sz w:val="24"/>
                      <w:szCs w:val="24"/>
                    </w:rPr>
                  </w:pPr>
                </w:p>
              </w:tc>
            </w:tr>
            <w:tr w:rsidR="00190ED0" w:rsidRPr="003E2018" w14:paraId="75167291" w14:textId="77777777" w:rsidTr="007F6783">
              <w:tc>
                <w:tcPr>
                  <w:tcW w:w="846" w:type="dxa"/>
                </w:tcPr>
                <w:p w14:paraId="46D60E86" w14:textId="77777777" w:rsidR="00190ED0" w:rsidRPr="003E2018" w:rsidRDefault="00023D25" w:rsidP="006F1F7C">
                  <w:pPr>
                    <w:framePr w:hSpace="180" w:wrap="around" w:vAnchor="text" w:hAnchor="text" w:y="1"/>
                    <w:suppressOverlap/>
                    <w:rPr>
                      <w:sz w:val="24"/>
                      <w:szCs w:val="24"/>
                    </w:rPr>
                  </w:pPr>
                  <w:r>
                    <w:rPr>
                      <w:sz w:val="24"/>
                      <w:szCs w:val="24"/>
                    </w:rPr>
                    <w:t>11</w:t>
                  </w:r>
                  <w:r w:rsidR="00637532">
                    <w:rPr>
                      <w:sz w:val="24"/>
                      <w:szCs w:val="24"/>
                    </w:rPr>
                    <w:t>3</w:t>
                  </w:r>
                </w:p>
              </w:tc>
              <w:tc>
                <w:tcPr>
                  <w:tcW w:w="3260" w:type="dxa"/>
                </w:tcPr>
                <w:p w14:paraId="1CF80EF0" w14:textId="77777777" w:rsidR="00190ED0" w:rsidRPr="003E2018" w:rsidRDefault="00190ED0" w:rsidP="006F1F7C">
                  <w:pPr>
                    <w:framePr w:hSpace="180" w:wrap="around" w:vAnchor="text" w:hAnchor="text" w:y="1"/>
                    <w:suppressOverlap/>
                    <w:rPr>
                      <w:sz w:val="24"/>
                      <w:szCs w:val="24"/>
                    </w:rPr>
                  </w:pPr>
                  <w:r w:rsidRPr="003E2018">
                    <w:rPr>
                      <w:sz w:val="24"/>
                      <w:szCs w:val="24"/>
                    </w:rPr>
                    <w:t>Разряды частиц. Формообразующие частицы.</w:t>
                  </w:r>
                </w:p>
              </w:tc>
              <w:tc>
                <w:tcPr>
                  <w:tcW w:w="7513" w:type="dxa"/>
                </w:tcPr>
                <w:p w14:paraId="7361C202" w14:textId="77777777" w:rsidR="00190ED0" w:rsidRPr="003E2018" w:rsidRDefault="00190ED0" w:rsidP="006F1F7C">
                  <w:pPr>
                    <w:framePr w:hSpace="180" w:wrap="around" w:vAnchor="text" w:hAnchor="text" w:y="1"/>
                    <w:suppressOverlap/>
                    <w:rPr>
                      <w:sz w:val="24"/>
                      <w:szCs w:val="24"/>
                    </w:rPr>
                  </w:pPr>
                  <w:r w:rsidRPr="003E2018">
                    <w:rPr>
                      <w:color w:val="1C1C1C"/>
                      <w:sz w:val="24"/>
                      <w:szCs w:val="24"/>
                    </w:rPr>
                    <w:t>Распознают частицы разных разрядов по значению, употреблению и строению. Читают и списывают предложения и тексты, содержащие формообразующие частицы.</w:t>
                  </w:r>
                </w:p>
              </w:tc>
              <w:tc>
                <w:tcPr>
                  <w:tcW w:w="1418" w:type="dxa"/>
                </w:tcPr>
                <w:p w14:paraId="085CC91B" w14:textId="77777777" w:rsidR="00190ED0" w:rsidRPr="003E2018" w:rsidRDefault="00B71E9A" w:rsidP="006F1F7C">
                  <w:pPr>
                    <w:framePr w:hSpace="180" w:wrap="around" w:vAnchor="text" w:hAnchor="text" w:y="1"/>
                    <w:suppressOverlap/>
                    <w:rPr>
                      <w:sz w:val="24"/>
                      <w:szCs w:val="24"/>
                    </w:rPr>
                  </w:pPr>
                  <w:r>
                    <w:rPr>
                      <w:sz w:val="24"/>
                      <w:szCs w:val="24"/>
                    </w:rPr>
                    <w:t>14</w:t>
                  </w:r>
                  <w:r w:rsidR="00C25C06">
                    <w:rPr>
                      <w:sz w:val="24"/>
                      <w:szCs w:val="24"/>
                    </w:rPr>
                    <w:t>.04</w:t>
                  </w:r>
                </w:p>
              </w:tc>
              <w:tc>
                <w:tcPr>
                  <w:tcW w:w="1418" w:type="dxa"/>
                </w:tcPr>
                <w:p w14:paraId="6A9BC661" w14:textId="77777777" w:rsidR="00190ED0" w:rsidRPr="003E2018" w:rsidRDefault="00190ED0" w:rsidP="006F1F7C">
                  <w:pPr>
                    <w:framePr w:hSpace="180" w:wrap="around" w:vAnchor="text" w:hAnchor="text" w:y="1"/>
                    <w:suppressOverlap/>
                    <w:rPr>
                      <w:sz w:val="24"/>
                      <w:szCs w:val="24"/>
                    </w:rPr>
                  </w:pPr>
                </w:p>
              </w:tc>
            </w:tr>
            <w:tr w:rsidR="00190ED0" w:rsidRPr="003E2018" w14:paraId="3F6DDFD0" w14:textId="77777777" w:rsidTr="007F6783">
              <w:tc>
                <w:tcPr>
                  <w:tcW w:w="846" w:type="dxa"/>
                </w:tcPr>
                <w:p w14:paraId="79362420" w14:textId="77777777" w:rsidR="00190ED0" w:rsidRPr="003E2018" w:rsidRDefault="00023D25" w:rsidP="006F1F7C">
                  <w:pPr>
                    <w:framePr w:hSpace="180" w:wrap="around" w:vAnchor="text" w:hAnchor="text" w:y="1"/>
                    <w:suppressOverlap/>
                    <w:rPr>
                      <w:sz w:val="24"/>
                      <w:szCs w:val="24"/>
                    </w:rPr>
                  </w:pPr>
                  <w:r>
                    <w:rPr>
                      <w:sz w:val="24"/>
                      <w:szCs w:val="24"/>
                    </w:rPr>
                    <w:t>1</w:t>
                  </w:r>
                  <w:r w:rsidR="00637532">
                    <w:rPr>
                      <w:sz w:val="24"/>
                      <w:szCs w:val="24"/>
                    </w:rPr>
                    <w:t>14</w:t>
                  </w:r>
                </w:p>
              </w:tc>
              <w:tc>
                <w:tcPr>
                  <w:tcW w:w="3260" w:type="dxa"/>
                </w:tcPr>
                <w:p w14:paraId="2D14DEC8" w14:textId="77777777" w:rsidR="00190ED0" w:rsidRPr="003E2018" w:rsidRDefault="00190ED0" w:rsidP="006F1F7C">
                  <w:pPr>
                    <w:framePr w:hSpace="180" w:wrap="around" w:vAnchor="text" w:hAnchor="text" w:y="1"/>
                    <w:suppressOverlap/>
                    <w:rPr>
                      <w:sz w:val="24"/>
                      <w:szCs w:val="24"/>
                    </w:rPr>
                  </w:pPr>
                  <w:r w:rsidRPr="003E2018">
                    <w:rPr>
                      <w:sz w:val="24"/>
                      <w:szCs w:val="24"/>
                    </w:rPr>
                    <w:t>Смыслоразличительные частицы.</w:t>
                  </w:r>
                </w:p>
              </w:tc>
              <w:tc>
                <w:tcPr>
                  <w:tcW w:w="7513" w:type="dxa"/>
                </w:tcPr>
                <w:p w14:paraId="14B35B93" w14:textId="77777777" w:rsidR="00190ED0" w:rsidRPr="003E2018" w:rsidRDefault="00190ED0" w:rsidP="006F1F7C">
                  <w:pPr>
                    <w:framePr w:hSpace="180" w:wrap="around" w:vAnchor="text" w:hAnchor="text" w:y="1"/>
                    <w:suppressOverlap/>
                    <w:rPr>
                      <w:sz w:val="24"/>
                      <w:szCs w:val="24"/>
                    </w:rPr>
                  </w:pPr>
                  <w:r w:rsidRPr="003E2018">
                    <w:rPr>
                      <w:color w:val="1C1C1C"/>
                      <w:sz w:val="24"/>
                      <w:szCs w:val="24"/>
                    </w:rPr>
                    <w:t>Определяют, какому слову или какой части текста частицы придают смысловые оттенки. Списывают предложения, выделяя смысловые частицы. Работают над интонацией в соответствии со смысловыми частицами</w:t>
                  </w:r>
                </w:p>
              </w:tc>
              <w:tc>
                <w:tcPr>
                  <w:tcW w:w="1418" w:type="dxa"/>
                </w:tcPr>
                <w:p w14:paraId="3FCCE3BB" w14:textId="77777777" w:rsidR="00190ED0" w:rsidRPr="003E2018" w:rsidRDefault="00B71E9A" w:rsidP="006F1F7C">
                  <w:pPr>
                    <w:framePr w:hSpace="180" w:wrap="around" w:vAnchor="text" w:hAnchor="text" w:y="1"/>
                    <w:suppressOverlap/>
                    <w:rPr>
                      <w:sz w:val="24"/>
                      <w:szCs w:val="24"/>
                    </w:rPr>
                  </w:pPr>
                  <w:r>
                    <w:rPr>
                      <w:sz w:val="24"/>
                      <w:szCs w:val="24"/>
                    </w:rPr>
                    <w:t>15</w:t>
                  </w:r>
                  <w:r w:rsidR="00C25C06">
                    <w:rPr>
                      <w:sz w:val="24"/>
                      <w:szCs w:val="24"/>
                    </w:rPr>
                    <w:t>.04</w:t>
                  </w:r>
                </w:p>
              </w:tc>
              <w:tc>
                <w:tcPr>
                  <w:tcW w:w="1418" w:type="dxa"/>
                </w:tcPr>
                <w:p w14:paraId="324941CB" w14:textId="77777777" w:rsidR="00190ED0" w:rsidRPr="003E2018" w:rsidRDefault="00190ED0" w:rsidP="006F1F7C">
                  <w:pPr>
                    <w:framePr w:hSpace="180" w:wrap="around" w:vAnchor="text" w:hAnchor="text" w:y="1"/>
                    <w:suppressOverlap/>
                    <w:rPr>
                      <w:sz w:val="24"/>
                      <w:szCs w:val="24"/>
                    </w:rPr>
                  </w:pPr>
                </w:p>
              </w:tc>
            </w:tr>
            <w:tr w:rsidR="00190ED0" w:rsidRPr="003E2018" w14:paraId="1B96432E" w14:textId="77777777" w:rsidTr="007F6783">
              <w:tc>
                <w:tcPr>
                  <w:tcW w:w="846" w:type="dxa"/>
                </w:tcPr>
                <w:p w14:paraId="75300AF2" w14:textId="77777777" w:rsidR="00190ED0" w:rsidRPr="003E2018" w:rsidRDefault="00023D25" w:rsidP="006F1F7C">
                  <w:pPr>
                    <w:framePr w:hSpace="180" w:wrap="around" w:vAnchor="text" w:hAnchor="text" w:y="1"/>
                    <w:suppressOverlap/>
                    <w:rPr>
                      <w:sz w:val="24"/>
                      <w:szCs w:val="24"/>
                    </w:rPr>
                  </w:pPr>
                  <w:r>
                    <w:rPr>
                      <w:sz w:val="24"/>
                      <w:szCs w:val="24"/>
                    </w:rPr>
                    <w:t>1</w:t>
                  </w:r>
                  <w:r w:rsidR="00637532">
                    <w:rPr>
                      <w:sz w:val="24"/>
                      <w:szCs w:val="24"/>
                    </w:rPr>
                    <w:t>15</w:t>
                  </w:r>
                </w:p>
              </w:tc>
              <w:tc>
                <w:tcPr>
                  <w:tcW w:w="3260" w:type="dxa"/>
                </w:tcPr>
                <w:p w14:paraId="4F20E4B1" w14:textId="77777777" w:rsidR="00190ED0" w:rsidRPr="003E2018" w:rsidRDefault="00190ED0" w:rsidP="006F1F7C">
                  <w:pPr>
                    <w:framePr w:hSpace="180" w:wrap="around" w:vAnchor="text" w:hAnchor="text" w:y="1"/>
                    <w:suppressOverlap/>
                    <w:rPr>
                      <w:sz w:val="24"/>
                      <w:szCs w:val="24"/>
                    </w:rPr>
                  </w:pPr>
                  <w:r w:rsidRPr="003E2018">
                    <w:rPr>
                      <w:sz w:val="24"/>
                      <w:szCs w:val="24"/>
                    </w:rPr>
                    <w:t>Раздельное и дефисное написание частиц.</w:t>
                  </w:r>
                </w:p>
              </w:tc>
              <w:tc>
                <w:tcPr>
                  <w:tcW w:w="7513" w:type="dxa"/>
                </w:tcPr>
                <w:p w14:paraId="3BF24107" w14:textId="77777777" w:rsidR="00190ED0" w:rsidRPr="003E2018" w:rsidRDefault="00190ED0" w:rsidP="006F1F7C">
                  <w:pPr>
                    <w:framePr w:hSpace="180" w:wrap="around" w:vAnchor="text" w:hAnchor="text" w:y="1"/>
                    <w:suppressOverlap/>
                    <w:rPr>
                      <w:sz w:val="24"/>
                      <w:szCs w:val="24"/>
                    </w:rPr>
                  </w:pPr>
                  <w:r w:rsidRPr="003E2018">
                    <w:rPr>
                      <w:color w:val="1C1C1C"/>
                      <w:sz w:val="24"/>
                      <w:szCs w:val="24"/>
                    </w:rPr>
                    <w:t>Усваивают правила слитного и раздельного написания частиц. Выполняют упражнения, руководствуясь усвоенным правилом. Составляют свои предложения со словом то. Распределяют слова по видам орфограмм и обозначают условия выбора дефиса.</w:t>
                  </w:r>
                </w:p>
              </w:tc>
              <w:tc>
                <w:tcPr>
                  <w:tcW w:w="1418" w:type="dxa"/>
                </w:tcPr>
                <w:p w14:paraId="57B58481" w14:textId="77777777" w:rsidR="00190ED0" w:rsidRPr="003E2018" w:rsidRDefault="00B71E9A" w:rsidP="006F1F7C">
                  <w:pPr>
                    <w:framePr w:hSpace="180" w:wrap="around" w:vAnchor="text" w:hAnchor="text" w:y="1"/>
                    <w:suppressOverlap/>
                    <w:rPr>
                      <w:sz w:val="24"/>
                      <w:szCs w:val="24"/>
                    </w:rPr>
                  </w:pPr>
                  <w:r>
                    <w:rPr>
                      <w:sz w:val="24"/>
                      <w:szCs w:val="24"/>
                    </w:rPr>
                    <w:t>19</w:t>
                  </w:r>
                  <w:r w:rsidR="00C25C06">
                    <w:rPr>
                      <w:sz w:val="24"/>
                      <w:szCs w:val="24"/>
                    </w:rPr>
                    <w:t>.04</w:t>
                  </w:r>
                </w:p>
              </w:tc>
              <w:tc>
                <w:tcPr>
                  <w:tcW w:w="1418" w:type="dxa"/>
                </w:tcPr>
                <w:p w14:paraId="69A93655" w14:textId="77777777" w:rsidR="00190ED0" w:rsidRPr="003E2018" w:rsidRDefault="00190ED0" w:rsidP="006F1F7C">
                  <w:pPr>
                    <w:framePr w:hSpace="180" w:wrap="around" w:vAnchor="text" w:hAnchor="text" w:y="1"/>
                    <w:suppressOverlap/>
                    <w:rPr>
                      <w:sz w:val="24"/>
                      <w:szCs w:val="24"/>
                    </w:rPr>
                  </w:pPr>
                </w:p>
              </w:tc>
            </w:tr>
            <w:tr w:rsidR="00D67D1A" w:rsidRPr="003E2018" w14:paraId="2B6F9653" w14:textId="77777777" w:rsidTr="007F6783">
              <w:tc>
                <w:tcPr>
                  <w:tcW w:w="846" w:type="dxa"/>
                </w:tcPr>
                <w:p w14:paraId="6E9C0F8E" w14:textId="77777777" w:rsidR="00D67D1A" w:rsidRPr="003E2018" w:rsidRDefault="00023D25" w:rsidP="006F1F7C">
                  <w:pPr>
                    <w:framePr w:hSpace="180" w:wrap="around" w:vAnchor="text" w:hAnchor="text" w:y="1"/>
                    <w:suppressOverlap/>
                    <w:rPr>
                      <w:sz w:val="24"/>
                      <w:szCs w:val="24"/>
                    </w:rPr>
                  </w:pPr>
                  <w:r>
                    <w:rPr>
                      <w:sz w:val="24"/>
                      <w:szCs w:val="24"/>
                    </w:rPr>
                    <w:t>1</w:t>
                  </w:r>
                  <w:r w:rsidR="00637532">
                    <w:rPr>
                      <w:sz w:val="24"/>
                      <w:szCs w:val="24"/>
                    </w:rPr>
                    <w:t>16</w:t>
                  </w:r>
                </w:p>
              </w:tc>
              <w:tc>
                <w:tcPr>
                  <w:tcW w:w="3260" w:type="dxa"/>
                </w:tcPr>
                <w:p w14:paraId="740D9E3D" w14:textId="77777777" w:rsidR="00D67D1A" w:rsidRPr="003E2018" w:rsidRDefault="00D67D1A" w:rsidP="006F1F7C">
                  <w:pPr>
                    <w:framePr w:hSpace="180" w:wrap="around" w:vAnchor="text" w:hAnchor="text" w:y="1"/>
                    <w:suppressOverlap/>
                    <w:rPr>
                      <w:sz w:val="24"/>
                      <w:szCs w:val="24"/>
                    </w:rPr>
                  </w:pPr>
                  <w:r>
                    <w:rPr>
                      <w:sz w:val="24"/>
                      <w:szCs w:val="24"/>
                    </w:rPr>
                    <w:t>Р.р. устное сочинение по картине К.Ф. Юона «Конец зимы. Полдень»</w:t>
                  </w:r>
                </w:p>
              </w:tc>
              <w:tc>
                <w:tcPr>
                  <w:tcW w:w="7513" w:type="dxa"/>
                </w:tcPr>
                <w:p w14:paraId="497C7A7A" w14:textId="77777777" w:rsidR="00D67D1A" w:rsidRPr="003E2018" w:rsidRDefault="00D67D1A" w:rsidP="006F1F7C">
                  <w:pPr>
                    <w:framePr w:hSpace="180" w:wrap="around" w:vAnchor="text" w:hAnchor="text" w:y="1"/>
                    <w:suppressOverlap/>
                    <w:rPr>
                      <w:color w:val="1C1C1C"/>
                      <w:sz w:val="24"/>
                      <w:szCs w:val="24"/>
                    </w:rPr>
                  </w:pPr>
                  <w:r>
                    <w:rPr>
                      <w:color w:val="1C1C1C"/>
                      <w:sz w:val="24"/>
                      <w:szCs w:val="24"/>
                    </w:rPr>
                    <w:t>Закрепляют орфографические навыки раздельного и дефисного написания частиц, развивают навыки монологической речи, описания произведения живописи</w:t>
                  </w:r>
                </w:p>
              </w:tc>
              <w:tc>
                <w:tcPr>
                  <w:tcW w:w="1418" w:type="dxa"/>
                </w:tcPr>
                <w:p w14:paraId="47737EF3" w14:textId="77777777" w:rsidR="00D67D1A" w:rsidRPr="003E2018" w:rsidRDefault="000E0159" w:rsidP="006F1F7C">
                  <w:pPr>
                    <w:framePr w:hSpace="180" w:wrap="around" w:vAnchor="text" w:hAnchor="text" w:y="1"/>
                    <w:suppressOverlap/>
                    <w:rPr>
                      <w:sz w:val="24"/>
                      <w:szCs w:val="24"/>
                    </w:rPr>
                  </w:pPr>
                  <w:r>
                    <w:rPr>
                      <w:sz w:val="24"/>
                      <w:szCs w:val="24"/>
                    </w:rPr>
                    <w:t>20</w:t>
                  </w:r>
                  <w:r w:rsidR="00C25C06">
                    <w:rPr>
                      <w:sz w:val="24"/>
                      <w:szCs w:val="24"/>
                    </w:rPr>
                    <w:t>.04</w:t>
                  </w:r>
                </w:p>
              </w:tc>
              <w:tc>
                <w:tcPr>
                  <w:tcW w:w="1418" w:type="dxa"/>
                </w:tcPr>
                <w:p w14:paraId="34DA07F2" w14:textId="77777777" w:rsidR="00D67D1A" w:rsidRPr="003E2018" w:rsidRDefault="00D67D1A" w:rsidP="006F1F7C">
                  <w:pPr>
                    <w:framePr w:hSpace="180" w:wrap="around" w:vAnchor="text" w:hAnchor="text" w:y="1"/>
                    <w:suppressOverlap/>
                    <w:rPr>
                      <w:sz w:val="24"/>
                      <w:szCs w:val="24"/>
                    </w:rPr>
                  </w:pPr>
                </w:p>
              </w:tc>
            </w:tr>
            <w:tr w:rsidR="00190ED0" w:rsidRPr="003E2018" w14:paraId="5877FD4C" w14:textId="77777777" w:rsidTr="007F6783">
              <w:tc>
                <w:tcPr>
                  <w:tcW w:w="846" w:type="dxa"/>
                </w:tcPr>
                <w:p w14:paraId="72E6A599" w14:textId="77777777" w:rsidR="00190ED0" w:rsidRPr="003E2018" w:rsidRDefault="00023D25" w:rsidP="006F1F7C">
                  <w:pPr>
                    <w:framePr w:hSpace="180" w:wrap="around" w:vAnchor="text" w:hAnchor="text" w:y="1"/>
                    <w:suppressOverlap/>
                    <w:rPr>
                      <w:sz w:val="24"/>
                      <w:szCs w:val="24"/>
                    </w:rPr>
                  </w:pPr>
                  <w:r>
                    <w:rPr>
                      <w:sz w:val="24"/>
                      <w:szCs w:val="24"/>
                    </w:rPr>
                    <w:t>1</w:t>
                  </w:r>
                  <w:r w:rsidR="00637532">
                    <w:rPr>
                      <w:sz w:val="24"/>
                      <w:szCs w:val="24"/>
                    </w:rPr>
                    <w:t>17</w:t>
                  </w:r>
                </w:p>
              </w:tc>
              <w:tc>
                <w:tcPr>
                  <w:tcW w:w="3260" w:type="dxa"/>
                </w:tcPr>
                <w:p w14:paraId="156BC84F" w14:textId="77777777" w:rsidR="00190ED0" w:rsidRPr="003E2018" w:rsidRDefault="00190ED0" w:rsidP="006F1F7C">
                  <w:pPr>
                    <w:framePr w:hSpace="180" w:wrap="around" w:vAnchor="text" w:hAnchor="text" w:y="1"/>
                    <w:suppressOverlap/>
                    <w:rPr>
                      <w:sz w:val="24"/>
                      <w:szCs w:val="24"/>
                    </w:rPr>
                  </w:pPr>
                  <w:r w:rsidRPr="003E2018">
                    <w:rPr>
                      <w:sz w:val="24"/>
                      <w:szCs w:val="24"/>
                    </w:rPr>
                    <w:t>Морфологический разбор частицы.</w:t>
                  </w:r>
                </w:p>
              </w:tc>
              <w:tc>
                <w:tcPr>
                  <w:tcW w:w="7513" w:type="dxa"/>
                </w:tcPr>
                <w:p w14:paraId="62F03D90" w14:textId="77777777" w:rsidR="00190ED0" w:rsidRPr="003E2018" w:rsidRDefault="00190ED0" w:rsidP="006F1F7C">
                  <w:pPr>
                    <w:framePr w:hSpace="180" w:wrap="around" w:vAnchor="text" w:hAnchor="text" w:y="1"/>
                    <w:suppressOverlap/>
                    <w:rPr>
                      <w:sz w:val="24"/>
                      <w:szCs w:val="24"/>
                    </w:rPr>
                  </w:pPr>
                  <w:r w:rsidRPr="003E2018">
                    <w:rPr>
                      <w:color w:val="1C1C1C"/>
                      <w:sz w:val="24"/>
                      <w:szCs w:val="24"/>
                    </w:rPr>
                    <w:t xml:space="preserve">Знакомятся с планом и образцом разбора. Выполняют морфологический разбор частицы в упражнениях.  Группируют </w:t>
                  </w:r>
                  <w:r w:rsidRPr="003E2018">
                    <w:rPr>
                      <w:color w:val="1C1C1C"/>
                      <w:sz w:val="24"/>
                      <w:szCs w:val="24"/>
                    </w:rPr>
                    <w:lastRenderedPageBreak/>
                    <w:t>частицы по их написанию.</w:t>
                  </w:r>
                </w:p>
              </w:tc>
              <w:tc>
                <w:tcPr>
                  <w:tcW w:w="1418" w:type="dxa"/>
                </w:tcPr>
                <w:p w14:paraId="3576A65D" w14:textId="77777777" w:rsidR="00190ED0" w:rsidRPr="003E2018" w:rsidRDefault="00B71E9A" w:rsidP="006F1F7C">
                  <w:pPr>
                    <w:framePr w:hSpace="180" w:wrap="around" w:vAnchor="text" w:hAnchor="text" w:y="1"/>
                    <w:suppressOverlap/>
                    <w:rPr>
                      <w:sz w:val="24"/>
                      <w:szCs w:val="24"/>
                    </w:rPr>
                  </w:pPr>
                  <w:r>
                    <w:rPr>
                      <w:sz w:val="24"/>
                      <w:szCs w:val="24"/>
                    </w:rPr>
                    <w:lastRenderedPageBreak/>
                    <w:t>21</w:t>
                  </w:r>
                  <w:r w:rsidR="00C25C06">
                    <w:rPr>
                      <w:sz w:val="24"/>
                      <w:szCs w:val="24"/>
                    </w:rPr>
                    <w:t>.04</w:t>
                  </w:r>
                </w:p>
              </w:tc>
              <w:tc>
                <w:tcPr>
                  <w:tcW w:w="1418" w:type="dxa"/>
                </w:tcPr>
                <w:p w14:paraId="23D90A97" w14:textId="77777777" w:rsidR="00190ED0" w:rsidRPr="003E2018" w:rsidRDefault="00190ED0" w:rsidP="006F1F7C">
                  <w:pPr>
                    <w:framePr w:hSpace="180" w:wrap="around" w:vAnchor="text" w:hAnchor="text" w:y="1"/>
                    <w:suppressOverlap/>
                    <w:rPr>
                      <w:sz w:val="24"/>
                      <w:szCs w:val="24"/>
                    </w:rPr>
                  </w:pPr>
                </w:p>
              </w:tc>
            </w:tr>
            <w:tr w:rsidR="00190ED0" w:rsidRPr="003E2018" w14:paraId="3461F4FD" w14:textId="77777777" w:rsidTr="007F6783">
              <w:tc>
                <w:tcPr>
                  <w:tcW w:w="846" w:type="dxa"/>
                </w:tcPr>
                <w:p w14:paraId="0E3D4087" w14:textId="77777777" w:rsidR="00190ED0" w:rsidRPr="003E2018" w:rsidRDefault="00023D25" w:rsidP="006F1F7C">
                  <w:pPr>
                    <w:framePr w:hSpace="180" w:wrap="around" w:vAnchor="text" w:hAnchor="text" w:y="1"/>
                    <w:suppressOverlap/>
                    <w:rPr>
                      <w:sz w:val="24"/>
                      <w:szCs w:val="24"/>
                    </w:rPr>
                  </w:pPr>
                  <w:r>
                    <w:rPr>
                      <w:sz w:val="24"/>
                      <w:szCs w:val="24"/>
                    </w:rPr>
                    <w:t>1</w:t>
                  </w:r>
                  <w:r w:rsidR="00637532">
                    <w:rPr>
                      <w:sz w:val="24"/>
                      <w:szCs w:val="24"/>
                    </w:rPr>
                    <w:t>18</w:t>
                  </w:r>
                </w:p>
              </w:tc>
              <w:tc>
                <w:tcPr>
                  <w:tcW w:w="3260" w:type="dxa"/>
                </w:tcPr>
                <w:p w14:paraId="5EE12E71" w14:textId="77777777" w:rsidR="00190ED0" w:rsidRPr="003E2018" w:rsidRDefault="00190ED0" w:rsidP="006F1F7C">
                  <w:pPr>
                    <w:framePr w:hSpace="180" w:wrap="around" w:vAnchor="text" w:hAnchor="text" w:y="1"/>
                    <w:suppressOverlap/>
                    <w:rPr>
                      <w:sz w:val="24"/>
                      <w:szCs w:val="24"/>
                    </w:rPr>
                  </w:pPr>
                  <w:r w:rsidRPr="003E2018">
                    <w:rPr>
                      <w:sz w:val="24"/>
                      <w:szCs w:val="24"/>
                    </w:rPr>
                    <w:t xml:space="preserve">Отрицательные частицы </w:t>
                  </w:r>
                  <w:r w:rsidRPr="003E2018">
                    <w:rPr>
                      <w:b/>
                      <w:i/>
                      <w:sz w:val="24"/>
                      <w:szCs w:val="24"/>
                    </w:rPr>
                    <w:t>не</w:t>
                  </w:r>
                  <w:r w:rsidRPr="003E2018">
                    <w:rPr>
                      <w:sz w:val="24"/>
                      <w:szCs w:val="24"/>
                    </w:rPr>
                    <w:t xml:space="preserve"> и </w:t>
                  </w:r>
                  <w:r w:rsidRPr="003E2018">
                    <w:rPr>
                      <w:b/>
                      <w:i/>
                      <w:sz w:val="24"/>
                      <w:szCs w:val="24"/>
                    </w:rPr>
                    <w:t>ни</w:t>
                  </w:r>
                  <w:r w:rsidRPr="003E2018">
                    <w:rPr>
                      <w:sz w:val="24"/>
                      <w:szCs w:val="24"/>
                    </w:rPr>
                    <w:t>.</w:t>
                  </w:r>
                </w:p>
              </w:tc>
              <w:tc>
                <w:tcPr>
                  <w:tcW w:w="7513" w:type="dxa"/>
                </w:tcPr>
                <w:p w14:paraId="7FBF961D" w14:textId="77777777" w:rsidR="00190ED0" w:rsidRPr="003E2018" w:rsidRDefault="00190ED0" w:rsidP="006F1F7C">
                  <w:pPr>
                    <w:framePr w:hSpace="180" w:wrap="around" w:vAnchor="text" w:hAnchor="text" w:y="1"/>
                    <w:suppressOverlap/>
                    <w:rPr>
                      <w:sz w:val="24"/>
                      <w:szCs w:val="24"/>
                    </w:rPr>
                  </w:pPr>
                  <w:r w:rsidRPr="003E2018">
                    <w:rPr>
                      <w:color w:val="1C1C1C"/>
                      <w:sz w:val="24"/>
                      <w:szCs w:val="24"/>
                    </w:rPr>
                    <w:t>Дифференцируют не и ни как частицы и как приставки. Тренируются в подборе частиц с отрицательным значением. Пишут диктант.</w:t>
                  </w:r>
                </w:p>
              </w:tc>
              <w:tc>
                <w:tcPr>
                  <w:tcW w:w="1418" w:type="dxa"/>
                </w:tcPr>
                <w:p w14:paraId="73EEDA68" w14:textId="77777777" w:rsidR="00190ED0" w:rsidRPr="003E2018" w:rsidRDefault="00B71E9A" w:rsidP="006F1F7C">
                  <w:pPr>
                    <w:framePr w:hSpace="180" w:wrap="around" w:vAnchor="text" w:hAnchor="text" w:y="1"/>
                    <w:suppressOverlap/>
                    <w:rPr>
                      <w:sz w:val="24"/>
                      <w:szCs w:val="24"/>
                    </w:rPr>
                  </w:pPr>
                  <w:r>
                    <w:rPr>
                      <w:sz w:val="24"/>
                      <w:szCs w:val="24"/>
                    </w:rPr>
                    <w:t>22</w:t>
                  </w:r>
                  <w:r w:rsidR="00C25C06">
                    <w:rPr>
                      <w:sz w:val="24"/>
                      <w:szCs w:val="24"/>
                    </w:rPr>
                    <w:t>.04</w:t>
                  </w:r>
                </w:p>
              </w:tc>
              <w:tc>
                <w:tcPr>
                  <w:tcW w:w="1418" w:type="dxa"/>
                </w:tcPr>
                <w:p w14:paraId="2D3DBBFF" w14:textId="77777777" w:rsidR="00190ED0" w:rsidRPr="003E2018" w:rsidRDefault="00190ED0" w:rsidP="006F1F7C">
                  <w:pPr>
                    <w:framePr w:hSpace="180" w:wrap="around" w:vAnchor="text" w:hAnchor="text" w:y="1"/>
                    <w:suppressOverlap/>
                    <w:rPr>
                      <w:sz w:val="24"/>
                      <w:szCs w:val="24"/>
                    </w:rPr>
                  </w:pPr>
                </w:p>
              </w:tc>
            </w:tr>
            <w:tr w:rsidR="00190ED0" w:rsidRPr="003E2018" w14:paraId="0C01058A" w14:textId="77777777" w:rsidTr="007F6783">
              <w:tc>
                <w:tcPr>
                  <w:tcW w:w="846" w:type="dxa"/>
                </w:tcPr>
                <w:p w14:paraId="2D004F19" w14:textId="77777777" w:rsidR="00190ED0" w:rsidRPr="003E2018" w:rsidRDefault="00023D25" w:rsidP="006F1F7C">
                  <w:pPr>
                    <w:framePr w:hSpace="180" w:wrap="around" w:vAnchor="text" w:hAnchor="text" w:y="1"/>
                    <w:suppressOverlap/>
                    <w:rPr>
                      <w:sz w:val="24"/>
                      <w:szCs w:val="24"/>
                    </w:rPr>
                  </w:pPr>
                  <w:r>
                    <w:rPr>
                      <w:sz w:val="24"/>
                      <w:szCs w:val="24"/>
                    </w:rPr>
                    <w:t>1</w:t>
                  </w:r>
                  <w:r w:rsidR="00637532">
                    <w:rPr>
                      <w:sz w:val="24"/>
                      <w:szCs w:val="24"/>
                    </w:rPr>
                    <w:t>19</w:t>
                  </w:r>
                </w:p>
              </w:tc>
              <w:tc>
                <w:tcPr>
                  <w:tcW w:w="3260" w:type="dxa"/>
                </w:tcPr>
                <w:p w14:paraId="7FE74CF7" w14:textId="77777777" w:rsidR="00190ED0" w:rsidRPr="003E2018" w:rsidRDefault="00190ED0" w:rsidP="006F1F7C">
                  <w:pPr>
                    <w:framePr w:hSpace="180" w:wrap="around" w:vAnchor="text" w:hAnchor="text" w:y="1"/>
                    <w:suppressOverlap/>
                    <w:rPr>
                      <w:sz w:val="24"/>
                      <w:szCs w:val="24"/>
                    </w:rPr>
                  </w:pPr>
                  <w:r w:rsidRPr="003E2018">
                    <w:rPr>
                      <w:sz w:val="24"/>
                      <w:szCs w:val="24"/>
                    </w:rPr>
                    <w:t xml:space="preserve">Различение частицы </w:t>
                  </w:r>
                  <w:r w:rsidRPr="003E2018">
                    <w:rPr>
                      <w:b/>
                      <w:i/>
                      <w:sz w:val="24"/>
                      <w:szCs w:val="24"/>
                    </w:rPr>
                    <w:t>не</w:t>
                  </w:r>
                  <w:r w:rsidRPr="003E2018">
                    <w:rPr>
                      <w:sz w:val="24"/>
                      <w:szCs w:val="24"/>
                    </w:rPr>
                    <w:t xml:space="preserve"> и приставки </w:t>
                  </w:r>
                  <w:r w:rsidRPr="003E2018">
                    <w:rPr>
                      <w:b/>
                      <w:i/>
                      <w:sz w:val="24"/>
                      <w:szCs w:val="24"/>
                    </w:rPr>
                    <w:t>не-</w:t>
                  </w:r>
                  <w:r w:rsidRPr="003E2018">
                    <w:rPr>
                      <w:sz w:val="24"/>
                      <w:szCs w:val="24"/>
                    </w:rPr>
                    <w:t>.</w:t>
                  </w:r>
                </w:p>
              </w:tc>
              <w:tc>
                <w:tcPr>
                  <w:tcW w:w="7513" w:type="dxa"/>
                </w:tcPr>
                <w:p w14:paraId="6780AC98" w14:textId="77777777" w:rsidR="00190ED0" w:rsidRPr="003E2018" w:rsidRDefault="00190ED0" w:rsidP="006F1F7C">
                  <w:pPr>
                    <w:framePr w:hSpace="180" w:wrap="around" w:vAnchor="text" w:hAnchor="text" w:y="1"/>
                    <w:suppressOverlap/>
                    <w:rPr>
                      <w:sz w:val="24"/>
                      <w:szCs w:val="24"/>
                    </w:rPr>
                  </w:pPr>
                  <w:r w:rsidRPr="003E2018">
                    <w:rPr>
                      <w:color w:val="1C1C1C"/>
                      <w:sz w:val="24"/>
                      <w:szCs w:val="24"/>
                    </w:rPr>
                    <w:t>Изучают теоретически сведения. Выполняют упражнения, обозначая частицу не и приставку не. Составляют словосочетания и предложения с частицами. Дифференцируют слова разных частей речи с приставкой не. Составляют таблицу и заполняют её своими примерами на тему параграфа.</w:t>
                  </w:r>
                </w:p>
              </w:tc>
              <w:tc>
                <w:tcPr>
                  <w:tcW w:w="1418" w:type="dxa"/>
                </w:tcPr>
                <w:p w14:paraId="4E6A2FA4" w14:textId="77777777" w:rsidR="00190ED0" w:rsidRPr="003E2018" w:rsidRDefault="00B71E9A" w:rsidP="006F1F7C">
                  <w:pPr>
                    <w:framePr w:hSpace="180" w:wrap="around" w:vAnchor="text" w:hAnchor="text" w:y="1"/>
                    <w:suppressOverlap/>
                    <w:rPr>
                      <w:sz w:val="24"/>
                      <w:szCs w:val="24"/>
                    </w:rPr>
                  </w:pPr>
                  <w:r>
                    <w:rPr>
                      <w:sz w:val="24"/>
                      <w:szCs w:val="24"/>
                    </w:rPr>
                    <w:t>26</w:t>
                  </w:r>
                  <w:r w:rsidR="00C25C06">
                    <w:rPr>
                      <w:sz w:val="24"/>
                      <w:szCs w:val="24"/>
                    </w:rPr>
                    <w:t>.04</w:t>
                  </w:r>
                </w:p>
              </w:tc>
              <w:tc>
                <w:tcPr>
                  <w:tcW w:w="1418" w:type="dxa"/>
                </w:tcPr>
                <w:p w14:paraId="5AB27A0C" w14:textId="77777777" w:rsidR="00190ED0" w:rsidRPr="003E2018" w:rsidRDefault="00190ED0" w:rsidP="006F1F7C">
                  <w:pPr>
                    <w:framePr w:hSpace="180" w:wrap="around" w:vAnchor="text" w:hAnchor="text" w:y="1"/>
                    <w:suppressOverlap/>
                    <w:rPr>
                      <w:sz w:val="24"/>
                      <w:szCs w:val="24"/>
                    </w:rPr>
                  </w:pPr>
                </w:p>
              </w:tc>
            </w:tr>
            <w:tr w:rsidR="00D67D1A" w:rsidRPr="003E2018" w14:paraId="4C8150B8" w14:textId="77777777" w:rsidTr="007F6783">
              <w:tc>
                <w:tcPr>
                  <w:tcW w:w="846" w:type="dxa"/>
                </w:tcPr>
                <w:p w14:paraId="1E3E372E" w14:textId="77777777" w:rsidR="00D67D1A" w:rsidRPr="003E2018" w:rsidRDefault="00023D25" w:rsidP="006F1F7C">
                  <w:pPr>
                    <w:framePr w:hSpace="180" w:wrap="around" w:vAnchor="text" w:hAnchor="text" w:y="1"/>
                    <w:suppressOverlap/>
                    <w:rPr>
                      <w:sz w:val="24"/>
                      <w:szCs w:val="24"/>
                    </w:rPr>
                  </w:pPr>
                  <w:r>
                    <w:rPr>
                      <w:sz w:val="24"/>
                      <w:szCs w:val="24"/>
                    </w:rPr>
                    <w:t>12</w:t>
                  </w:r>
                  <w:r w:rsidR="00637532">
                    <w:rPr>
                      <w:sz w:val="24"/>
                      <w:szCs w:val="24"/>
                    </w:rPr>
                    <w:t>0</w:t>
                  </w:r>
                </w:p>
              </w:tc>
              <w:tc>
                <w:tcPr>
                  <w:tcW w:w="3260" w:type="dxa"/>
                </w:tcPr>
                <w:p w14:paraId="53D7B474" w14:textId="77777777" w:rsidR="00D67D1A" w:rsidRPr="003E2018" w:rsidRDefault="00D67D1A" w:rsidP="006F1F7C">
                  <w:pPr>
                    <w:framePr w:hSpace="180" w:wrap="around" w:vAnchor="text" w:hAnchor="text" w:y="1"/>
                    <w:suppressOverlap/>
                    <w:rPr>
                      <w:sz w:val="24"/>
                      <w:szCs w:val="24"/>
                    </w:rPr>
                  </w:pPr>
                  <w:r>
                    <w:rPr>
                      <w:sz w:val="24"/>
                      <w:szCs w:val="24"/>
                    </w:rPr>
                    <w:t>Практическая работа по теме «</w:t>
                  </w:r>
                  <w:r w:rsidRPr="003E2018">
                    <w:rPr>
                      <w:sz w:val="24"/>
                      <w:szCs w:val="24"/>
                    </w:rPr>
                    <w:t xml:space="preserve">Различение частицы </w:t>
                  </w:r>
                  <w:r w:rsidRPr="003E2018">
                    <w:rPr>
                      <w:b/>
                      <w:i/>
                      <w:sz w:val="24"/>
                      <w:szCs w:val="24"/>
                    </w:rPr>
                    <w:t>не</w:t>
                  </w:r>
                  <w:r w:rsidRPr="003E2018">
                    <w:rPr>
                      <w:sz w:val="24"/>
                      <w:szCs w:val="24"/>
                    </w:rPr>
                    <w:t xml:space="preserve"> и приставки </w:t>
                  </w:r>
                  <w:r>
                    <w:rPr>
                      <w:b/>
                      <w:i/>
                      <w:sz w:val="24"/>
                      <w:szCs w:val="24"/>
                    </w:rPr>
                    <w:t>не-»</w:t>
                  </w:r>
                </w:p>
              </w:tc>
              <w:tc>
                <w:tcPr>
                  <w:tcW w:w="7513" w:type="dxa"/>
                </w:tcPr>
                <w:p w14:paraId="1532B0B1" w14:textId="77777777" w:rsidR="00D67D1A" w:rsidRPr="003E2018" w:rsidRDefault="00D67D1A" w:rsidP="006F1F7C">
                  <w:pPr>
                    <w:framePr w:hSpace="180" w:wrap="around" w:vAnchor="text" w:hAnchor="text" w:y="1"/>
                    <w:suppressOverlap/>
                    <w:rPr>
                      <w:color w:val="1C1C1C"/>
                      <w:sz w:val="24"/>
                      <w:szCs w:val="24"/>
                    </w:rPr>
                  </w:pPr>
                  <w:r>
                    <w:rPr>
                      <w:color w:val="1C1C1C"/>
                      <w:sz w:val="24"/>
                      <w:szCs w:val="24"/>
                    </w:rPr>
                    <w:t>Закрепляют знания о частице не и приставке не-, развивают орфографические и пун</w:t>
                  </w:r>
                  <w:r w:rsidR="00020D98">
                    <w:rPr>
                      <w:color w:val="1C1C1C"/>
                      <w:sz w:val="24"/>
                      <w:szCs w:val="24"/>
                    </w:rPr>
                    <w:t>к</w:t>
                  </w:r>
                  <w:r>
                    <w:rPr>
                      <w:color w:val="1C1C1C"/>
                      <w:sz w:val="24"/>
                      <w:szCs w:val="24"/>
                    </w:rPr>
                    <w:t>туационные навыки, навыки самостоятельной работы</w:t>
                  </w:r>
                  <w:r w:rsidR="00020D98">
                    <w:rPr>
                      <w:color w:val="1C1C1C"/>
                      <w:sz w:val="24"/>
                      <w:szCs w:val="24"/>
                    </w:rPr>
                    <w:t>, пишут выборочный диктант, выполняют упражнения</w:t>
                  </w:r>
                </w:p>
              </w:tc>
              <w:tc>
                <w:tcPr>
                  <w:tcW w:w="1418" w:type="dxa"/>
                </w:tcPr>
                <w:p w14:paraId="54B13504" w14:textId="77777777" w:rsidR="00D67D1A" w:rsidRPr="003E2018" w:rsidRDefault="000E0159" w:rsidP="006F1F7C">
                  <w:pPr>
                    <w:framePr w:hSpace="180" w:wrap="around" w:vAnchor="text" w:hAnchor="text" w:y="1"/>
                    <w:suppressOverlap/>
                    <w:rPr>
                      <w:sz w:val="24"/>
                      <w:szCs w:val="24"/>
                    </w:rPr>
                  </w:pPr>
                  <w:r>
                    <w:rPr>
                      <w:sz w:val="24"/>
                      <w:szCs w:val="24"/>
                    </w:rPr>
                    <w:t>27.04</w:t>
                  </w:r>
                </w:p>
              </w:tc>
              <w:tc>
                <w:tcPr>
                  <w:tcW w:w="1418" w:type="dxa"/>
                </w:tcPr>
                <w:p w14:paraId="2D4BB591" w14:textId="77777777" w:rsidR="00D67D1A" w:rsidRPr="003E2018" w:rsidRDefault="00D67D1A" w:rsidP="006F1F7C">
                  <w:pPr>
                    <w:framePr w:hSpace="180" w:wrap="around" w:vAnchor="text" w:hAnchor="text" w:y="1"/>
                    <w:suppressOverlap/>
                    <w:rPr>
                      <w:sz w:val="24"/>
                      <w:szCs w:val="24"/>
                    </w:rPr>
                  </w:pPr>
                </w:p>
              </w:tc>
            </w:tr>
            <w:tr w:rsidR="00190ED0" w:rsidRPr="003E2018" w14:paraId="12539841" w14:textId="77777777" w:rsidTr="007F6783">
              <w:tc>
                <w:tcPr>
                  <w:tcW w:w="846" w:type="dxa"/>
                </w:tcPr>
                <w:p w14:paraId="180282E8" w14:textId="77777777" w:rsidR="00190ED0" w:rsidRPr="003E2018" w:rsidRDefault="00023D25" w:rsidP="006F1F7C">
                  <w:pPr>
                    <w:framePr w:hSpace="180" w:wrap="around" w:vAnchor="text" w:hAnchor="text" w:y="1"/>
                    <w:suppressOverlap/>
                    <w:rPr>
                      <w:sz w:val="24"/>
                      <w:szCs w:val="24"/>
                    </w:rPr>
                  </w:pPr>
                  <w:r>
                    <w:rPr>
                      <w:sz w:val="24"/>
                      <w:szCs w:val="24"/>
                    </w:rPr>
                    <w:t>12</w:t>
                  </w:r>
                  <w:r w:rsidR="00637532">
                    <w:rPr>
                      <w:sz w:val="24"/>
                      <w:szCs w:val="24"/>
                    </w:rPr>
                    <w:t>1</w:t>
                  </w:r>
                </w:p>
              </w:tc>
              <w:tc>
                <w:tcPr>
                  <w:tcW w:w="3260" w:type="dxa"/>
                </w:tcPr>
                <w:p w14:paraId="3364AC83" w14:textId="77777777" w:rsidR="00190ED0" w:rsidRPr="003E2018" w:rsidRDefault="00190ED0" w:rsidP="006F1F7C">
                  <w:pPr>
                    <w:framePr w:hSpace="180" w:wrap="around" w:vAnchor="text" w:hAnchor="text" w:y="1"/>
                    <w:suppressOverlap/>
                    <w:rPr>
                      <w:sz w:val="24"/>
                      <w:szCs w:val="24"/>
                    </w:rPr>
                  </w:pPr>
                  <w:r w:rsidRPr="003E2018">
                    <w:rPr>
                      <w:sz w:val="24"/>
                      <w:szCs w:val="24"/>
                    </w:rPr>
                    <w:t xml:space="preserve">Частица </w:t>
                  </w:r>
                  <w:r w:rsidRPr="003E2018">
                    <w:rPr>
                      <w:b/>
                      <w:i/>
                      <w:sz w:val="24"/>
                      <w:szCs w:val="24"/>
                    </w:rPr>
                    <w:t>ни,</w:t>
                  </w:r>
                  <w:r w:rsidRPr="003E2018">
                    <w:rPr>
                      <w:sz w:val="24"/>
                      <w:szCs w:val="24"/>
                    </w:rPr>
                    <w:t xml:space="preserve"> приставка </w:t>
                  </w:r>
                  <w:r w:rsidRPr="003E2018">
                    <w:rPr>
                      <w:b/>
                      <w:i/>
                      <w:sz w:val="24"/>
                      <w:szCs w:val="24"/>
                    </w:rPr>
                    <w:t>ни</w:t>
                  </w:r>
                  <w:r w:rsidRPr="003E2018">
                    <w:rPr>
                      <w:sz w:val="24"/>
                      <w:szCs w:val="24"/>
                    </w:rPr>
                    <w:t xml:space="preserve">-, союз </w:t>
                  </w:r>
                  <w:r w:rsidRPr="003E2018">
                    <w:rPr>
                      <w:b/>
                      <w:i/>
                      <w:sz w:val="24"/>
                      <w:szCs w:val="24"/>
                    </w:rPr>
                    <w:t>ни…ни</w:t>
                  </w:r>
                  <w:r w:rsidRPr="003E2018">
                    <w:rPr>
                      <w:sz w:val="24"/>
                      <w:szCs w:val="24"/>
                    </w:rPr>
                    <w:t>.</w:t>
                  </w:r>
                </w:p>
              </w:tc>
              <w:tc>
                <w:tcPr>
                  <w:tcW w:w="7513" w:type="dxa"/>
                </w:tcPr>
                <w:p w14:paraId="383AFA34" w14:textId="77777777" w:rsidR="00190ED0" w:rsidRPr="003E2018" w:rsidRDefault="00190ED0" w:rsidP="006F1F7C">
                  <w:pPr>
                    <w:framePr w:hSpace="180" w:wrap="around" w:vAnchor="text" w:hAnchor="text" w:y="1"/>
                    <w:suppressOverlap/>
                    <w:rPr>
                      <w:sz w:val="24"/>
                      <w:szCs w:val="24"/>
                    </w:rPr>
                  </w:pPr>
                  <w:r w:rsidRPr="003E2018">
                    <w:rPr>
                      <w:color w:val="1C1C1C"/>
                      <w:sz w:val="24"/>
                      <w:szCs w:val="24"/>
                      <w:lang w:eastAsia="ar-SA"/>
                    </w:rPr>
                    <w:t>Изучают теоретические сведения и опознают частицу, приставку, союз в упражнениях. Повторяют орфографические правила по теме параграфа. Обозначают условия выбора орфограмм в упражнениях.</w:t>
                  </w:r>
                </w:p>
              </w:tc>
              <w:tc>
                <w:tcPr>
                  <w:tcW w:w="1418" w:type="dxa"/>
                </w:tcPr>
                <w:p w14:paraId="499D63D9" w14:textId="77777777" w:rsidR="00190ED0" w:rsidRPr="003E2018" w:rsidRDefault="00B71E9A" w:rsidP="006F1F7C">
                  <w:pPr>
                    <w:framePr w:hSpace="180" w:wrap="around" w:vAnchor="text" w:hAnchor="text" w:y="1"/>
                    <w:suppressOverlap/>
                    <w:rPr>
                      <w:sz w:val="24"/>
                      <w:szCs w:val="24"/>
                    </w:rPr>
                  </w:pPr>
                  <w:r>
                    <w:rPr>
                      <w:sz w:val="24"/>
                      <w:szCs w:val="24"/>
                    </w:rPr>
                    <w:t>28</w:t>
                  </w:r>
                  <w:r w:rsidR="000E0159">
                    <w:rPr>
                      <w:sz w:val="24"/>
                      <w:szCs w:val="24"/>
                    </w:rPr>
                    <w:t>.04</w:t>
                  </w:r>
                </w:p>
              </w:tc>
              <w:tc>
                <w:tcPr>
                  <w:tcW w:w="1418" w:type="dxa"/>
                </w:tcPr>
                <w:p w14:paraId="360C5632" w14:textId="77777777" w:rsidR="00190ED0" w:rsidRPr="003E2018" w:rsidRDefault="00190ED0" w:rsidP="006F1F7C">
                  <w:pPr>
                    <w:framePr w:hSpace="180" w:wrap="around" w:vAnchor="text" w:hAnchor="text" w:y="1"/>
                    <w:suppressOverlap/>
                    <w:rPr>
                      <w:sz w:val="24"/>
                      <w:szCs w:val="24"/>
                    </w:rPr>
                  </w:pPr>
                </w:p>
              </w:tc>
            </w:tr>
            <w:tr w:rsidR="00190ED0" w:rsidRPr="003E2018" w14:paraId="06D102FB" w14:textId="77777777" w:rsidTr="007F6783">
              <w:tc>
                <w:tcPr>
                  <w:tcW w:w="846" w:type="dxa"/>
                </w:tcPr>
                <w:p w14:paraId="2C04B228" w14:textId="77777777" w:rsidR="00190ED0" w:rsidRPr="003E2018" w:rsidRDefault="00023D25" w:rsidP="006F1F7C">
                  <w:pPr>
                    <w:framePr w:hSpace="180" w:wrap="around" w:vAnchor="text" w:hAnchor="text" w:y="1"/>
                    <w:suppressOverlap/>
                    <w:rPr>
                      <w:sz w:val="24"/>
                      <w:szCs w:val="24"/>
                    </w:rPr>
                  </w:pPr>
                  <w:r>
                    <w:rPr>
                      <w:sz w:val="24"/>
                      <w:szCs w:val="24"/>
                    </w:rPr>
                    <w:t>12</w:t>
                  </w:r>
                  <w:r w:rsidR="00637532">
                    <w:rPr>
                      <w:sz w:val="24"/>
                      <w:szCs w:val="24"/>
                    </w:rPr>
                    <w:t>2</w:t>
                  </w:r>
                </w:p>
              </w:tc>
              <w:tc>
                <w:tcPr>
                  <w:tcW w:w="3260" w:type="dxa"/>
                </w:tcPr>
                <w:p w14:paraId="4B337961" w14:textId="77777777" w:rsidR="00190ED0" w:rsidRPr="003E2018" w:rsidRDefault="00190ED0" w:rsidP="006F1F7C">
                  <w:pPr>
                    <w:framePr w:hSpace="180" w:wrap="around" w:vAnchor="text" w:hAnchor="text" w:y="1"/>
                    <w:suppressOverlap/>
                    <w:rPr>
                      <w:sz w:val="24"/>
                      <w:szCs w:val="24"/>
                    </w:rPr>
                  </w:pPr>
                  <w:r w:rsidRPr="003E2018">
                    <w:rPr>
                      <w:sz w:val="24"/>
                      <w:szCs w:val="24"/>
                    </w:rPr>
                    <w:t>Р.р. Сочинение-рассказ по данному сюжету.</w:t>
                  </w:r>
                </w:p>
              </w:tc>
              <w:tc>
                <w:tcPr>
                  <w:tcW w:w="7513" w:type="dxa"/>
                </w:tcPr>
                <w:p w14:paraId="10C457B5" w14:textId="77777777" w:rsidR="00190ED0" w:rsidRPr="003E2018" w:rsidRDefault="00190ED0" w:rsidP="006F1F7C">
                  <w:pPr>
                    <w:framePr w:hSpace="180" w:wrap="around" w:vAnchor="text" w:hAnchor="text" w:y="1"/>
                    <w:suppressOverlap/>
                    <w:rPr>
                      <w:sz w:val="24"/>
                      <w:szCs w:val="24"/>
                    </w:rPr>
                  </w:pPr>
                  <w:r w:rsidRPr="003E2018">
                    <w:rPr>
                      <w:sz w:val="24"/>
                      <w:szCs w:val="24"/>
                    </w:rPr>
                    <w:t>Сочинение</w:t>
                  </w:r>
                  <w:r w:rsidR="004C398A">
                    <w:rPr>
                      <w:sz w:val="24"/>
                      <w:szCs w:val="24"/>
                    </w:rPr>
                    <w:t>.</w:t>
                  </w:r>
                </w:p>
              </w:tc>
              <w:tc>
                <w:tcPr>
                  <w:tcW w:w="1418" w:type="dxa"/>
                </w:tcPr>
                <w:p w14:paraId="57656995" w14:textId="77777777" w:rsidR="00190ED0" w:rsidRPr="003E2018" w:rsidRDefault="00B71E9A" w:rsidP="006F1F7C">
                  <w:pPr>
                    <w:framePr w:hSpace="180" w:wrap="around" w:vAnchor="text" w:hAnchor="text" w:y="1"/>
                    <w:suppressOverlap/>
                    <w:rPr>
                      <w:sz w:val="24"/>
                      <w:szCs w:val="24"/>
                    </w:rPr>
                  </w:pPr>
                  <w:r>
                    <w:rPr>
                      <w:sz w:val="24"/>
                      <w:szCs w:val="24"/>
                    </w:rPr>
                    <w:t>29.04</w:t>
                  </w:r>
                </w:p>
              </w:tc>
              <w:tc>
                <w:tcPr>
                  <w:tcW w:w="1418" w:type="dxa"/>
                </w:tcPr>
                <w:p w14:paraId="6890671F" w14:textId="77777777" w:rsidR="00190ED0" w:rsidRPr="003E2018" w:rsidRDefault="00190ED0" w:rsidP="006F1F7C">
                  <w:pPr>
                    <w:framePr w:hSpace="180" w:wrap="around" w:vAnchor="text" w:hAnchor="text" w:y="1"/>
                    <w:suppressOverlap/>
                    <w:rPr>
                      <w:sz w:val="24"/>
                      <w:szCs w:val="24"/>
                    </w:rPr>
                  </w:pPr>
                </w:p>
              </w:tc>
            </w:tr>
            <w:tr w:rsidR="00190ED0" w:rsidRPr="003E2018" w14:paraId="7ACB4147" w14:textId="77777777" w:rsidTr="007F6783">
              <w:tc>
                <w:tcPr>
                  <w:tcW w:w="846" w:type="dxa"/>
                </w:tcPr>
                <w:p w14:paraId="1B6C0E2F" w14:textId="77777777" w:rsidR="00190ED0" w:rsidRPr="003E2018" w:rsidRDefault="00023D25" w:rsidP="006F1F7C">
                  <w:pPr>
                    <w:framePr w:hSpace="180" w:wrap="around" w:vAnchor="text" w:hAnchor="text" w:y="1"/>
                    <w:suppressOverlap/>
                    <w:rPr>
                      <w:sz w:val="24"/>
                      <w:szCs w:val="24"/>
                    </w:rPr>
                  </w:pPr>
                  <w:r>
                    <w:rPr>
                      <w:sz w:val="24"/>
                      <w:szCs w:val="24"/>
                    </w:rPr>
                    <w:t>1</w:t>
                  </w:r>
                  <w:r w:rsidR="00637532">
                    <w:rPr>
                      <w:sz w:val="24"/>
                      <w:szCs w:val="24"/>
                    </w:rPr>
                    <w:t>23</w:t>
                  </w:r>
                </w:p>
              </w:tc>
              <w:tc>
                <w:tcPr>
                  <w:tcW w:w="3260" w:type="dxa"/>
                </w:tcPr>
                <w:p w14:paraId="1B68E0FE" w14:textId="77777777" w:rsidR="00190ED0" w:rsidRPr="003E2018" w:rsidRDefault="00190ED0" w:rsidP="006F1F7C">
                  <w:pPr>
                    <w:framePr w:hSpace="180" w:wrap="around" w:vAnchor="text" w:hAnchor="text" w:y="1"/>
                    <w:suppressOverlap/>
                    <w:rPr>
                      <w:sz w:val="24"/>
                      <w:szCs w:val="24"/>
                    </w:rPr>
                  </w:pPr>
                  <w:r w:rsidRPr="003E2018">
                    <w:rPr>
                      <w:sz w:val="24"/>
                      <w:szCs w:val="24"/>
                    </w:rPr>
                    <w:t>Повторение темы «Частица».</w:t>
                  </w:r>
                </w:p>
                <w:p w14:paraId="218C216E" w14:textId="77777777" w:rsidR="00190ED0" w:rsidRPr="003E2018" w:rsidRDefault="00190ED0" w:rsidP="006F1F7C">
                  <w:pPr>
                    <w:framePr w:hSpace="180" w:wrap="around" w:vAnchor="text" w:hAnchor="text" w:y="1"/>
                    <w:suppressOverlap/>
                    <w:rPr>
                      <w:sz w:val="24"/>
                      <w:szCs w:val="24"/>
                    </w:rPr>
                  </w:pPr>
                  <w:r w:rsidRPr="003E2018">
                    <w:rPr>
                      <w:sz w:val="24"/>
                      <w:szCs w:val="24"/>
                    </w:rPr>
                    <w:t>Тест.</w:t>
                  </w:r>
                </w:p>
              </w:tc>
              <w:tc>
                <w:tcPr>
                  <w:tcW w:w="7513" w:type="dxa"/>
                </w:tcPr>
                <w:p w14:paraId="17EB326F" w14:textId="77777777" w:rsidR="00190ED0" w:rsidRPr="003E2018" w:rsidRDefault="00190ED0" w:rsidP="006F1F7C">
                  <w:pPr>
                    <w:framePr w:hSpace="180" w:wrap="around" w:vAnchor="text" w:hAnchor="text" w:y="1"/>
                    <w:suppressOverlap/>
                    <w:rPr>
                      <w:sz w:val="24"/>
                      <w:szCs w:val="24"/>
                    </w:rPr>
                  </w:pPr>
                  <w:r w:rsidRPr="003E2018">
                    <w:rPr>
                      <w:sz w:val="24"/>
                      <w:szCs w:val="24"/>
                    </w:rPr>
                    <w:t>Опрос</w:t>
                  </w:r>
                  <w:r w:rsidR="004C398A">
                    <w:rPr>
                      <w:sz w:val="24"/>
                      <w:szCs w:val="24"/>
                    </w:rPr>
                    <w:t xml:space="preserve"> по вопросам для повторения, выполнение упражнений на повторение и закрепление.</w:t>
                  </w:r>
                </w:p>
                <w:p w14:paraId="34FA8C04" w14:textId="77777777" w:rsidR="00190ED0" w:rsidRPr="003E2018" w:rsidRDefault="00190ED0" w:rsidP="006F1F7C">
                  <w:pPr>
                    <w:framePr w:hSpace="180" w:wrap="around" w:vAnchor="text" w:hAnchor="text" w:y="1"/>
                    <w:suppressOverlap/>
                    <w:rPr>
                      <w:sz w:val="24"/>
                      <w:szCs w:val="24"/>
                    </w:rPr>
                  </w:pPr>
                  <w:r w:rsidRPr="003E2018">
                    <w:rPr>
                      <w:sz w:val="24"/>
                      <w:szCs w:val="24"/>
                    </w:rPr>
                    <w:t>Тест</w:t>
                  </w:r>
                </w:p>
              </w:tc>
              <w:tc>
                <w:tcPr>
                  <w:tcW w:w="1418" w:type="dxa"/>
                </w:tcPr>
                <w:p w14:paraId="0ADA3811" w14:textId="77777777" w:rsidR="00190ED0" w:rsidRPr="003E2018" w:rsidRDefault="00B71E9A" w:rsidP="006F1F7C">
                  <w:pPr>
                    <w:framePr w:hSpace="180" w:wrap="around" w:vAnchor="text" w:hAnchor="text" w:y="1"/>
                    <w:suppressOverlap/>
                    <w:rPr>
                      <w:sz w:val="24"/>
                      <w:szCs w:val="24"/>
                    </w:rPr>
                  </w:pPr>
                  <w:r>
                    <w:rPr>
                      <w:sz w:val="24"/>
                      <w:szCs w:val="24"/>
                    </w:rPr>
                    <w:t>3</w:t>
                  </w:r>
                  <w:r w:rsidR="00C25C06">
                    <w:rPr>
                      <w:sz w:val="24"/>
                      <w:szCs w:val="24"/>
                    </w:rPr>
                    <w:t>.05</w:t>
                  </w:r>
                </w:p>
              </w:tc>
              <w:tc>
                <w:tcPr>
                  <w:tcW w:w="1418" w:type="dxa"/>
                </w:tcPr>
                <w:p w14:paraId="70A5AA02" w14:textId="77777777" w:rsidR="00190ED0" w:rsidRPr="003E2018" w:rsidRDefault="00190ED0" w:rsidP="006F1F7C">
                  <w:pPr>
                    <w:framePr w:hSpace="180" w:wrap="around" w:vAnchor="text" w:hAnchor="text" w:y="1"/>
                    <w:suppressOverlap/>
                    <w:rPr>
                      <w:sz w:val="24"/>
                      <w:szCs w:val="24"/>
                    </w:rPr>
                  </w:pPr>
                </w:p>
                <w:p w14:paraId="1E77F3A8" w14:textId="77777777" w:rsidR="00190ED0" w:rsidRPr="003E2018" w:rsidRDefault="00190ED0" w:rsidP="006F1F7C">
                  <w:pPr>
                    <w:framePr w:hSpace="180" w:wrap="around" w:vAnchor="text" w:hAnchor="text" w:y="1"/>
                    <w:suppressOverlap/>
                    <w:rPr>
                      <w:sz w:val="24"/>
                      <w:szCs w:val="24"/>
                    </w:rPr>
                  </w:pPr>
                </w:p>
              </w:tc>
            </w:tr>
            <w:tr w:rsidR="00517A72" w:rsidRPr="003E2018" w14:paraId="25FE3B98" w14:textId="77777777" w:rsidTr="007F6783">
              <w:tc>
                <w:tcPr>
                  <w:tcW w:w="846" w:type="dxa"/>
                </w:tcPr>
                <w:p w14:paraId="62944B69" w14:textId="77777777" w:rsidR="00517A72" w:rsidRPr="003E2018" w:rsidRDefault="00023D25" w:rsidP="006F1F7C">
                  <w:pPr>
                    <w:framePr w:hSpace="180" w:wrap="around" w:vAnchor="text" w:hAnchor="text" w:y="1"/>
                    <w:suppressOverlap/>
                    <w:rPr>
                      <w:sz w:val="24"/>
                      <w:szCs w:val="24"/>
                    </w:rPr>
                  </w:pPr>
                  <w:r>
                    <w:rPr>
                      <w:sz w:val="24"/>
                      <w:szCs w:val="24"/>
                    </w:rPr>
                    <w:t>1</w:t>
                  </w:r>
                  <w:r w:rsidR="00637532">
                    <w:rPr>
                      <w:sz w:val="24"/>
                      <w:szCs w:val="24"/>
                    </w:rPr>
                    <w:t>24</w:t>
                  </w:r>
                </w:p>
              </w:tc>
              <w:tc>
                <w:tcPr>
                  <w:tcW w:w="3260" w:type="dxa"/>
                </w:tcPr>
                <w:p w14:paraId="6E1DD67B" w14:textId="77777777" w:rsidR="00517A72" w:rsidRPr="003E2018" w:rsidRDefault="00517A72" w:rsidP="006F1F7C">
                  <w:pPr>
                    <w:framePr w:hSpace="180" w:wrap="around" w:vAnchor="text" w:hAnchor="text" w:y="1"/>
                    <w:suppressOverlap/>
                    <w:rPr>
                      <w:sz w:val="24"/>
                      <w:szCs w:val="24"/>
                    </w:rPr>
                  </w:pPr>
                  <w:r>
                    <w:rPr>
                      <w:sz w:val="24"/>
                      <w:szCs w:val="24"/>
                    </w:rPr>
                    <w:t>Контрольный диктант</w:t>
                  </w:r>
                </w:p>
              </w:tc>
              <w:tc>
                <w:tcPr>
                  <w:tcW w:w="7513" w:type="dxa"/>
                </w:tcPr>
                <w:p w14:paraId="09BA16A3" w14:textId="77777777" w:rsidR="00517A72" w:rsidRPr="003E2018" w:rsidRDefault="004C398A" w:rsidP="006F1F7C">
                  <w:pPr>
                    <w:framePr w:hSpace="180" w:wrap="around" w:vAnchor="text" w:hAnchor="text" w:y="1"/>
                    <w:suppressOverlap/>
                    <w:rPr>
                      <w:sz w:val="24"/>
                      <w:szCs w:val="24"/>
                    </w:rPr>
                  </w:pPr>
                  <w:r>
                    <w:rPr>
                      <w:sz w:val="24"/>
                      <w:szCs w:val="24"/>
                    </w:rPr>
                    <w:t xml:space="preserve">Контроль знаний, </w:t>
                  </w:r>
                  <w:r w:rsidR="00517A72">
                    <w:rPr>
                      <w:sz w:val="24"/>
                      <w:szCs w:val="24"/>
                    </w:rPr>
                    <w:t>диктант</w:t>
                  </w:r>
                  <w:r>
                    <w:rPr>
                      <w:sz w:val="24"/>
                      <w:szCs w:val="24"/>
                    </w:rPr>
                    <w:t xml:space="preserve"> с грамматическим заданием.</w:t>
                  </w:r>
                </w:p>
              </w:tc>
              <w:tc>
                <w:tcPr>
                  <w:tcW w:w="1418" w:type="dxa"/>
                </w:tcPr>
                <w:p w14:paraId="430318B2" w14:textId="77777777" w:rsidR="00517A72" w:rsidRPr="003E2018" w:rsidRDefault="000E0159" w:rsidP="006F1F7C">
                  <w:pPr>
                    <w:framePr w:hSpace="180" w:wrap="around" w:vAnchor="text" w:hAnchor="text" w:y="1"/>
                    <w:suppressOverlap/>
                    <w:rPr>
                      <w:sz w:val="24"/>
                      <w:szCs w:val="24"/>
                    </w:rPr>
                  </w:pPr>
                  <w:r>
                    <w:rPr>
                      <w:sz w:val="24"/>
                      <w:szCs w:val="24"/>
                    </w:rPr>
                    <w:t>4</w:t>
                  </w:r>
                  <w:r w:rsidR="00C25C06">
                    <w:rPr>
                      <w:sz w:val="24"/>
                      <w:szCs w:val="24"/>
                    </w:rPr>
                    <w:t>.05</w:t>
                  </w:r>
                </w:p>
              </w:tc>
              <w:tc>
                <w:tcPr>
                  <w:tcW w:w="1418" w:type="dxa"/>
                </w:tcPr>
                <w:p w14:paraId="68D74851" w14:textId="77777777" w:rsidR="00517A72" w:rsidRPr="003E2018" w:rsidRDefault="00517A72" w:rsidP="006F1F7C">
                  <w:pPr>
                    <w:framePr w:hSpace="180" w:wrap="around" w:vAnchor="text" w:hAnchor="text" w:y="1"/>
                    <w:suppressOverlap/>
                    <w:rPr>
                      <w:sz w:val="24"/>
                      <w:szCs w:val="24"/>
                    </w:rPr>
                  </w:pPr>
                </w:p>
              </w:tc>
            </w:tr>
            <w:tr w:rsidR="0030047C" w:rsidRPr="003E2018" w14:paraId="5F22725A" w14:textId="77777777" w:rsidTr="007F6783">
              <w:tc>
                <w:tcPr>
                  <w:tcW w:w="846" w:type="dxa"/>
                </w:tcPr>
                <w:p w14:paraId="25410CD6" w14:textId="77777777" w:rsidR="0030047C" w:rsidRPr="003E2018" w:rsidRDefault="0030047C" w:rsidP="006F1F7C">
                  <w:pPr>
                    <w:framePr w:hSpace="180" w:wrap="around" w:vAnchor="text" w:hAnchor="text" w:y="1"/>
                    <w:suppressOverlap/>
                    <w:rPr>
                      <w:sz w:val="24"/>
                      <w:szCs w:val="24"/>
                    </w:rPr>
                  </w:pPr>
                </w:p>
              </w:tc>
              <w:tc>
                <w:tcPr>
                  <w:tcW w:w="13609" w:type="dxa"/>
                  <w:gridSpan w:val="4"/>
                </w:tcPr>
                <w:p w14:paraId="4B9646AF" w14:textId="77777777" w:rsidR="0030047C" w:rsidRPr="003E2018" w:rsidRDefault="009A5E0A" w:rsidP="006F1F7C">
                  <w:pPr>
                    <w:framePr w:hSpace="180" w:wrap="around" w:vAnchor="text" w:hAnchor="text" w:y="1"/>
                    <w:suppressOverlap/>
                    <w:rPr>
                      <w:sz w:val="24"/>
                      <w:szCs w:val="24"/>
                    </w:rPr>
                  </w:pPr>
                  <w:r>
                    <w:rPr>
                      <w:b/>
                      <w:sz w:val="24"/>
                      <w:szCs w:val="24"/>
                    </w:rPr>
                    <w:t xml:space="preserve">           МЕЖДОМЕТИЕ (6 часов</w:t>
                  </w:r>
                  <w:r w:rsidR="0030047C" w:rsidRPr="003E2018">
                    <w:rPr>
                      <w:b/>
                      <w:sz w:val="24"/>
                      <w:szCs w:val="24"/>
                    </w:rPr>
                    <w:t>)</w:t>
                  </w:r>
                </w:p>
              </w:tc>
            </w:tr>
            <w:tr w:rsidR="00190ED0" w:rsidRPr="003E2018" w14:paraId="101EEC8E" w14:textId="77777777" w:rsidTr="007F6783">
              <w:tc>
                <w:tcPr>
                  <w:tcW w:w="846" w:type="dxa"/>
                </w:tcPr>
                <w:p w14:paraId="4789CB2D" w14:textId="77777777" w:rsidR="00190ED0" w:rsidRPr="003E2018" w:rsidRDefault="00023D25" w:rsidP="006F1F7C">
                  <w:pPr>
                    <w:framePr w:hSpace="180" w:wrap="around" w:vAnchor="text" w:hAnchor="text" w:y="1"/>
                    <w:suppressOverlap/>
                    <w:rPr>
                      <w:sz w:val="24"/>
                      <w:szCs w:val="24"/>
                    </w:rPr>
                  </w:pPr>
                  <w:r>
                    <w:rPr>
                      <w:sz w:val="24"/>
                      <w:szCs w:val="24"/>
                    </w:rPr>
                    <w:t>1</w:t>
                  </w:r>
                  <w:r w:rsidR="00637532">
                    <w:rPr>
                      <w:sz w:val="24"/>
                      <w:szCs w:val="24"/>
                    </w:rPr>
                    <w:t>25</w:t>
                  </w:r>
                </w:p>
              </w:tc>
              <w:tc>
                <w:tcPr>
                  <w:tcW w:w="3260" w:type="dxa"/>
                </w:tcPr>
                <w:p w14:paraId="0C444715" w14:textId="77777777" w:rsidR="00190ED0" w:rsidRPr="003E2018" w:rsidRDefault="00517A72" w:rsidP="006F1F7C">
                  <w:pPr>
                    <w:framePr w:hSpace="180" w:wrap="around" w:vAnchor="text" w:hAnchor="text" w:y="1"/>
                    <w:suppressOverlap/>
                    <w:rPr>
                      <w:sz w:val="24"/>
                      <w:szCs w:val="24"/>
                    </w:rPr>
                  </w:pPr>
                  <w:r>
                    <w:rPr>
                      <w:sz w:val="24"/>
                      <w:szCs w:val="24"/>
                    </w:rPr>
                    <w:t xml:space="preserve">Анализ контрольного диктанта. </w:t>
                  </w:r>
                  <w:r w:rsidR="00190ED0" w:rsidRPr="003E2018">
                    <w:rPr>
                      <w:sz w:val="24"/>
                      <w:szCs w:val="24"/>
                    </w:rPr>
                    <w:t xml:space="preserve">Междометие как часть речи. </w:t>
                  </w:r>
                </w:p>
              </w:tc>
              <w:tc>
                <w:tcPr>
                  <w:tcW w:w="7513" w:type="dxa"/>
                </w:tcPr>
                <w:p w14:paraId="326799EA" w14:textId="77777777" w:rsidR="00190ED0" w:rsidRPr="003E2018" w:rsidRDefault="00190ED0" w:rsidP="006F1F7C">
                  <w:pPr>
                    <w:framePr w:hSpace="180" w:wrap="around" w:vAnchor="text" w:hAnchor="text" w:y="1"/>
                    <w:suppressOverlap/>
                    <w:rPr>
                      <w:sz w:val="24"/>
                      <w:szCs w:val="24"/>
                    </w:rPr>
                  </w:pPr>
                  <w:r w:rsidRPr="003E2018">
                    <w:rPr>
                      <w:color w:val="1C1C1C"/>
                      <w:sz w:val="24"/>
                      <w:szCs w:val="24"/>
                      <w:lang w:eastAsia="ar-SA"/>
                    </w:rPr>
                    <w:t>Определяют грамматические особенности междометий. Дифференцируют междометия в упражнениях. Опознают междометия, которые употреблены в значении других частей речи.</w:t>
                  </w:r>
                </w:p>
              </w:tc>
              <w:tc>
                <w:tcPr>
                  <w:tcW w:w="1418" w:type="dxa"/>
                </w:tcPr>
                <w:p w14:paraId="4B888312" w14:textId="77777777" w:rsidR="00190ED0" w:rsidRPr="003E2018" w:rsidRDefault="00B71E9A" w:rsidP="006F1F7C">
                  <w:pPr>
                    <w:framePr w:hSpace="180" w:wrap="around" w:vAnchor="text" w:hAnchor="text" w:y="1"/>
                    <w:suppressOverlap/>
                    <w:rPr>
                      <w:sz w:val="24"/>
                      <w:szCs w:val="24"/>
                    </w:rPr>
                  </w:pPr>
                  <w:r>
                    <w:rPr>
                      <w:sz w:val="24"/>
                      <w:szCs w:val="24"/>
                    </w:rPr>
                    <w:t>5</w:t>
                  </w:r>
                  <w:r w:rsidR="00C25C06">
                    <w:rPr>
                      <w:sz w:val="24"/>
                      <w:szCs w:val="24"/>
                    </w:rPr>
                    <w:t>.05</w:t>
                  </w:r>
                </w:p>
              </w:tc>
              <w:tc>
                <w:tcPr>
                  <w:tcW w:w="1418" w:type="dxa"/>
                </w:tcPr>
                <w:p w14:paraId="4F1913F1" w14:textId="77777777" w:rsidR="00190ED0" w:rsidRPr="003E2018" w:rsidRDefault="00190ED0" w:rsidP="006F1F7C">
                  <w:pPr>
                    <w:framePr w:hSpace="180" w:wrap="around" w:vAnchor="text" w:hAnchor="text" w:y="1"/>
                    <w:suppressOverlap/>
                    <w:rPr>
                      <w:sz w:val="24"/>
                      <w:szCs w:val="24"/>
                    </w:rPr>
                  </w:pPr>
                </w:p>
              </w:tc>
            </w:tr>
            <w:tr w:rsidR="00190ED0" w:rsidRPr="003E2018" w14:paraId="6BCDDD47" w14:textId="77777777" w:rsidTr="007F6783">
              <w:tc>
                <w:tcPr>
                  <w:tcW w:w="846" w:type="dxa"/>
                </w:tcPr>
                <w:p w14:paraId="0D65BB90" w14:textId="77777777" w:rsidR="00190ED0" w:rsidRPr="003E2018" w:rsidRDefault="00023D25" w:rsidP="006F1F7C">
                  <w:pPr>
                    <w:framePr w:hSpace="180" w:wrap="around" w:vAnchor="text" w:hAnchor="text" w:y="1"/>
                    <w:suppressOverlap/>
                    <w:rPr>
                      <w:sz w:val="24"/>
                      <w:szCs w:val="24"/>
                    </w:rPr>
                  </w:pPr>
                  <w:r>
                    <w:rPr>
                      <w:sz w:val="24"/>
                      <w:szCs w:val="24"/>
                    </w:rPr>
                    <w:t>1</w:t>
                  </w:r>
                  <w:r w:rsidR="00637532">
                    <w:rPr>
                      <w:sz w:val="24"/>
                      <w:szCs w:val="24"/>
                    </w:rPr>
                    <w:t>26</w:t>
                  </w:r>
                </w:p>
              </w:tc>
              <w:tc>
                <w:tcPr>
                  <w:tcW w:w="3260" w:type="dxa"/>
                </w:tcPr>
                <w:p w14:paraId="12D92ABA" w14:textId="77777777" w:rsidR="00190ED0" w:rsidRPr="003E2018" w:rsidRDefault="00517A72" w:rsidP="006F1F7C">
                  <w:pPr>
                    <w:framePr w:hSpace="180" w:wrap="around" w:vAnchor="text" w:hAnchor="text" w:y="1"/>
                    <w:suppressOverlap/>
                    <w:rPr>
                      <w:sz w:val="24"/>
                      <w:szCs w:val="24"/>
                    </w:rPr>
                  </w:pPr>
                  <w:r w:rsidRPr="003E2018">
                    <w:rPr>
                      <w:sz w:val="24"/>
                      <w:szCs w:val="24"/>
                    </w:rPr>
                    <w:t>Дефис в междометиях.</w:t>
                  </w:r>
                  <w:r w:rsidR="00023D25">
                    <w:rPr>
                      <w:sz w:val="24"/>
                      <w:szCs w:val="24"/>
                    </w:rPr>
                    <w:t xml:space="preserve"> </w:t>
                  </w:r>
                  <w:r w:rsidR="00190ED0" w:rsidRPr="003E2018">
                    <w:rPr>
                      <w:sz w:val="24"/>
                      <w:szCs w:val="24"/>
                    </w:rPr>
                    <w:t>Интонационное выделение междометий. Знаки препинания при междометиях.</w:t>
                  </w:r>
                </w:p>
              </w:tc>
              <w:tc>
                <w:tcPr>
                  <w:tcW w:w="7513" w:type="dxa"/>
                </w:tcPr>
                <w:p w14:paraId="3048E9E1" w14:textId="77777777" w:rsidR="00190ED0" w:rsidRPr="003E2018" w:rsidRDefault="00190ED0" w:rsidP="006F1F7C">
                  <w:pPr>
                    <w:framePr w:hSpace="180" w:wrap="around" w:vAnchor="text" w:hAnchor="text" w:y="1"/>
                    <w:suppressOverlap/>
                    <w:rPr>
                      <w:sz w:val="24"/>
                      <w:szCs w:val="24"/>
                    </w:rPr>
                  </w:pPr>
                  <w:r w:rsidRPr="003E2018">
                    <w:rPr>
                      <w:color w:val="1C1C1C"/>
                      <w:sz w:val="24"/>
                      <w:szCs w:val="24"/>
                      <w:lang w:eastAsia="ar-SA"/>
                    </w:rPr>
                    <w:t>Изучают орфографические и пунктуационные правила. Записывают предложения с междометиями, ставя знаки препинания. Составляют диалог, включив в него междометия. Составляют устный рассказ и вводят в текст междометия.</w:t>
                  </w:r>
                </w:p>
              </w:tc>
              <w:tc>
                <w:tcPr>
                  <w:tcW w:w="1418" w:type="dxa"/>
                </w:tcPr>
                <w:p w14:paraId="78411B13" w14:textId="77777777" w:rsidR="00190ED0" w:rsidRPr="003E2018" w:rsidRDefault="00B71E9A" w:rsidP="006F1F7C">
                  <w:pPr>
                    <w:framePr w:hSpace="180" w:wrap="around" w:vAnchor="text" w:hAnchor="text" w:y="1"/>
                    <w:suppressOverlap/>
                    <w:rPr>
                      <w:sz w:val="24"/>
                      <w:szCs w:val="24"/>
                    </w:rPr>
                  </w:pPr>
                  <w:r>
                    <w:rPr>
                      <w:sz w:val="24"/>
                      <w:szCs w:val="24"/>
                    </w:rPr>
                    <w:t>6</w:t>
                  </w:r>
                  <w:r w:rsidR="00C25C06">
                    <w:rPr>
                      <w:sz w:val="24"/>
                      <w:szCs w:val="24"/>
                    </w:rPr>
                    <w:t>.05</w:t>
                  </w:r>
                </w:p>
              </w:tc>
              <w:tc>
                <w:tcPr>
                  <w:tcW w:w="1418" w:type="dxa"/>
                </w:tcPr>
                <w:p w14:paraId="74B8ACE6" w14:textId="77777777" w:rsidR="00190ED0" w:rsidRPr="003E2018" w:rsidRDefault="00190ED0" w:rsidP="006F1F7C">
                  <w:pPr>
                    <w:framePr w:hSpace="180" w:wrap="around" w:vAnchor="text" w:hAnchor="text" w:y="1"/>
                    <w:suppressOverlap/>
                    <w:rPr>
                      <w:sz w:val="24"/>
                      <w:szCs w:val="24"/>
                    </w:rPr>
                  </w:pPr>
                </w:p>
              </w:tc>
            </w:tr>
            <w:tr w:rsidR="00517A72" w:rsidRPr="003E2018" w14:paraId="340A35E9" w14:textId="77777777" w:rsidTr="007F6783">
              <w:tc>
                <w:tcPr>
                  <w:tcW w:w="846" w:type="dxa"/>
                </w:tcPr>
                <w:p w14:paraId="53AED205" w14:textId="77777777" w:rsidR="00517A72" w:rsidRPr="003E2018" w:rsidRDefault="00023D25" w:rsidP="006F1F7C">
                  <w:pPr>
                    <w:framePr w:hSpace="180" w:wrap="around" w:vAnchor="text" w:hAnchor="text" w:y="1"/>
                    <w:suppressOverlap/>
                    <w:rPr>
                      <w:sz w:val="24"/>
                      <w:szCs w:val="24"/>
                    </w:rPr>
                  </w:pPr>
                  <w:r>
                    <w:rPr>
                      <w:sz w:val="24"/>
                      <w:szCs w:val="24"/>
                    </w:rPr>
                    <w:t>1</w:t>
                  </w:r>
                  <w:r w:rsidR="00637532">
                    <w:rPr>
                      <w:sz w:val="24"/>
                      <w:szCs w:val="24"/>
                    </w:rPr>
                    <w:t>27</w:t>
                  </w:r>
                </w:p>
              </w:tc>
              <w:tc>
                <w:tcPr>
                  <w:tcW w:w="3260" w:type="dxa"/>
                </w:tcPr>
                <w:p w14:paraId="74BBF2F0" w14:textId="77777777" w:rsidR="00517A72" w:rsidRPr="003E2018" w:rsidRDefault="00517A72" w:rsidP="006F1F7C">
                  <w:pPr>
                    <w:framePr w:hSpace="180" w:wrap="around" w:vAnchor="text" w:hAnchor="text" w:y="1"/>
                    <w:suppressOverlap/>
                    <w:rPr>
                      <w:sz w:val="24"/>
                      <w:szCs w:val="24"/>
                    </w:rPr>
                  </w:pPr>
                  <w:r>
                    <w:rPr>
                      <w:sz w:val="24"/>
                      <w:szCs w:val="24"/>
                    </w:rPr>
                    <w:t>Производные междометия</w:t>
                  </w:r>
                </w:p>
              </w:tc>
              <w:tc>
                <w:tcPr>
                  <w:tcW w:w="7513" w:type="dxa"/>
                </w:tcPr>
                <w:p w14:paraId="6963DB52" w14:textId="77777777" w:rsidR="00517A72" w:rsidRPr="003E2018" w:rsidRDefault="004C398A" w:rsidP="006F1F7C">
                  <w:pPr>
                    <w:framePr w:hSpace="180" w:wrap="around" w:vAnchor="text" w:hAnchor="text" w:y="1"/>
                    <w:suppressOverlap/>
                    <w:rPr>
                      <w:color w:val="1C1C1C"/>
                      <w:sz w:val="24"/>
                      <w:szCs w:val="24"/>
                      <w:lang w:eastAsia="ar-SA"/>
                    </w:rPr>
                  </w:pPr>
                  <w:r>
                    <w:rPr>
                      <w:color w:val="1C1C1C"/>
                      <w:sz w:val="24"/>
                      <w:szCs w:val="24"/>
                      <w:lang w:eastAsia="ar-SA"/>
                    </w:rPr>
                    <w:t>Изучение темы, работа с учебником, выполнение заданий.</w:t>
                  </w:r>
                </w:p>
              </w:tc>
              <w:tc>
                <w:tcPr>
                  <w:tcW w:w="1418" w:type="dxa"/>
                </w:tcPr>
                <w:p w14:paraId="36E1B5A0" w14:textId="77777777" w:rsidR="00517A72" w:rsidRPr="003E2018" w:rsidRDefault="00B71E9A" w:rsidP="006F1F7C">
                  <w:pPr>
                    <w:framePr w:hSpace="180" w:wrap="around" w:vAnchor="text" w:hAnchor="text" w:y="1"/>
                    <w:suppressOverlap/>
                    <w:rPr>
                      <w:sz w:val="24"/>
                      <w:szCs w:val="24"/>
                    </w:rPr>
                  </w:pPr>
                  <w:r>
                    <w:rPr>
                      <w:sz w:val="24"/>
                      <w:szCs w:val="24"/>
                    </w:rPr>
                    <w:t>10</w:t>
                  </w:r>
                  <w:r w:rsidR="00C25C06">
                    <w:rPr>
                      <w:sz w:val="24"/>
                      <w:szCs w:val="24"/>
                    </w:rPr>
                    <w:t>.05</w:t>
                  </w:r>
                </w:p>
              </w:tc>
              <w:tc>
                <w:tcPr>
                  <w:tcW w:w="1418" w:type="dxa"/>
                </w:tcPr>
                <w:p w14:paraId="0C0196FE" w14:textId="77777777" w:rsidR="00517A72" w:rsidRPr="003E2018" w:rsidRDefault="00517A72" w:rsidP="006F1F7C">
                  <w:pPr>
                    <w:framePr w:hSpace="180" w:wrap="around" w:vAnchor="text" w:hAnchor="text" w:y="1"/>
                    <w:suppressOverlap/>
                    <w:rPr>
                      <w:sz w:val="24"/>
                      <w:szCs w:val="24"/>
                    </w:rPr>
                  </w:pPr>
                </w:p>
              </w:tc>
            </w:tr>
            <w:tr w:rsidR="00517A72" w:rsidRPr="003E2018" w14:paraId="4BA2F7E0" w14:textId="77777777" w:rsidTr="007F6783">
              <w:tc>
                <w:tcPr>
                  <w:tcW w:w="846" w:type="dxa"/>
                </w:tcPr>
                <w:p w14:paraId="06C308DC" w14:textId="77777777" w:rsidR="00517A72" w:rsidRPr="003E2018" w:rsidRDefault="00023D25" w:rsidP="006F1F7C">
                  <w:pPr>
                    <w:framePr w:hSpace="180" w:wrap="around" w:vAnchor="text" w:hAnchor="text" w:y="1"/>
                    <w:suppressOverlap/>
                    <w:rPr>
                      <w:sz w:val="24"/>
                      <w:szCs w:val="24"/>
                    </w:rPr>
                  </w:pPr>
                  <w:r>
                    <w:rPr>
                      <w:sz w:val="24"/>
                      <w:szCs w:val="24"/>
                    </w:rPr>
                    <w:t>1</w:t>
                  </w:r>
                  <w:r w:rsidR="00637532">
                    <w:rPr>
                      <w:sz w:val="24"/>
                      <w:szCs w:val="24"/>
                    </w:rPr>
                    <w:t>28</w:t>
                  </w:r>
                </w:p>
              </w:tc>
              <w:tc>
                <w:tcPr>
                  <w:tcW w:w="3260" w:type="dxa"/>
                </w:tcPr>
                <w:p w14:paraId="033791E7" w14:textId="77777777" w:rsidR="00517A72" w:rsidRDefault="00517A72" w:rsidP="006F1F7C">
                  <w:pPr>
                    <w:framePr w:hSpace="180" w:wrap="around" w:vAnchor="text" w:hAnchor="text" w:y="1"/>
                    <w:suppressOverlap/>
                    <w:rPr>
                      <w:sz w:val="24"/>
                      <w:szCs w:val="24"/>
                    </w:rPr>
                  </w:pPr>
                  <w:r>
                    <w:rPr>
                      <w:sz w:val="24"/>
                      <w:szCs w:val="24"/>
                    </w:rPr>
                    <w:t>Междометия и другие части речи</w:t>
                  </w:r>
                </w:p>
              </w:tc>
              <w:tc>
                <w:tcPr>
                  <w:tcW w:w="7513" w:type="dxa"/>
                </w:tcPr>
                <w:p w14:paraId="05E50451" w14:textId="77777777" w:rsidR="00517A72" w:rsidRPr="003E2018" w:rsidRDefault="003F60B9" w:rsidP="006F1F7C">
                  <w:pPr>
                    <w:framePr w:hSpace="180" w:wrap="around" w:vAnchor="text" w:hAnchor="text" w:y="1"/>
                    <w:suppressOverlap/>
                    <w:rPr>
                      <w:color w:val="1C1C1C"/>
                      <w:sz w:val="24"/>
                      <w:szCs w:val="24"/>
                      <w:lang w:eastAsia="ar-SA"/>
                    </w:rPr>
                  </w:pPr>
                  <w:r>
                    <w:rPr>
                      <w:color w:val="1C1C1C"/>
                      <w:sz w:val="24"/>
                      <w:szCs w:val="24"/>
                      <w:lang w:eastAsia="ar-SA"/>
                    </w:rPr>
                    <w:t>Сравнение, сопоставление междометий с другими частями речи и самостоятельные выводы.</w:t>
                  </w:r>
                </w:p>
              </w:tc>
              <w:tc>
                <w:tcPr>
                  <w:tcW w:w="1418" w:type="dxa"/>
                </w:tcPr>
                <w:p w14:paraId="3DE35026" w14:textId="77777777" w:rsidR="00517A72" w:rsidRPr="003E2018" w:rsidRDefault="000E0159" w:rsidP="006F1F7C">
                  <w:pPr>
                    <w:framePr w:hSpace="180" w:wrap="around" w:vAnchor="text" w:hAnchor="text" w:y="1"/>
                    <w:suppressOverlap/>
                    <w:rPr>
                      <w:sz w:val="24"/>
                      <w:szCs w:val="24"/>
                    </w:rPr>
                  </w:pPr>
                  <w:r>
                    <w:rPr>
                      <w:sz w:val="24"/>
                      <w:szCs w:val="24"/>
                    </w:rPr>
                    <w:t>11</w:t>
                  </w:r>
                  <w:r w:rsidR="00C25C06">
                    <w:rPr>
                      <w:sz w:val="24"/>
                      <w:szCs w:val="24"/>
                    </w:rPr>
                    <w:t>.05</w:t>
                  </w:r>
                </w:p>
              </w:tc>
              <w:tc>
                <w:tcPr>
                  <w:tcW w:w="1418" w:type="dxa"/>
                </w:tcPr>
                <w:p w14:paraId="54869F88" w14:textId="77777777" w:rsidR="00517A72" w:rsidRPr="003E2018" w:rsidRDefault="00517A72" w:rsidP="006F1F7C">
                  <w:pPr>
                    <w:framePr w:hSpace="180" w:wrap="around" w:vAnchor="text" w:hAnchor="text" w:y="1"/>
                    <w:suppressOverlap/>
                    <w:rPr>
                      <w:sz w:val="24"/>
                      <w:szCs w:val="24"/>
                    </w:rPr>
                  </w:pPr>
                </w:p>
              </w:tc>
            </w:tr>
            <w:tr w:rsidR="00517A72" w:rsidRPr="003E2018" w14:paraId="6A283F44" w14:textId="77777777" w:rsidTr="007F6783">
              <w:tc>
                <w:tcPr>
                  <w:tcW w:w="846" w:type="dxa"/>
                </w:tcPr>
                <w:p w14:paraId="460C338D" w14:textId="77777777" w:rsidR="00517A72" w:rsidRPr="003E2018" w:rsidRDefault="00023D25" w:rsidP="006F1F7C">
                  <w:pPr>
                    <w:framePr w:hSpace="180" w:wrap="around" w:vAnchor="text" w:hAnchor="text" w:y="1"/>
                    <w:suppressOverlap/>
                    <w:rPr>
                      <w:sz w:val="24"/>
                      <w:szCs w:val="24"/>
                    </w:rPr>
                  </w:pPr>
                  <w:r>
                    <w:rPr>
                      <w:sz w:val="24"/>
                      <w:szCs w:val="24"/>
                    </w:rPr>
                    <w:lastRenderedPageBreak/>
                    <w:t>1</w:t>
                  </w:r>
                  <w:r w:rsidR="00637532">
                    <w:rPr>
                      <w:sz w:val="24"/>
                      <w:szCs w:val="24"/>
                    </w:rPr>
                    <w:t>29</w:t>
                  </w:r>
                </w:p>
              </w:tc>
              <w:tc>
                <w:tcPr>
                  <w:tcW w:w="3260" w:type="dxa"/>
                </w:tcPr>
                <w:p w14:paraId="5D2286A1" w14:textId="77777777" w:rsidR="00517A72" w:rsidRDefault="00517A72" w:rsidP="006F1F7C">
                  <w:pPr>
                    <w:framePr w:hSpace="180" w:wrap="around" w:vAnchor="text" w:hAnchor="text" w:y="1"/>
                    <w:suppressOverlap/>
                    <w:rPr>
                      <w:sz w:val="24"/>
                      <w:szCs w:val="24"/>
                    </w:rPr>
                  </w:pPr>
                  <w:r>
                    <w:rPr>
                      <w:sz w:val="24"/>
                      <w:szCs w:val="24"/>
                    </w:rPr>
                    <w:t>Междометия в художественной речи</w:t>
                  </w:r>
                </w:p>
              </w:tc>
              <w:tc>
                <w:tcPr>
                  <w:tcW w:w="7513" w:type="dxa"/>
                </w:tcPr>
                <w:p w14:paraId="1093C999" w14:textId="77777777" w:rsidR="00517A72" w:rsidRPr="003E2018" w:rsidRDefault="003F60B9" w:rsidP="006F1F7C">
                  <w:pPr>
                    <w:framePr w:hSpace="180" w:wrap="around" w:vAnchor="text" w:hAnchor="text" w:y="1"/>
                    <w:suppressOverlap/>
                    <w:rPr>
                      <w:color w:val="1C1C1C"/>
                      <w:sz w:val="24"/>
                      <w:szCs w:val="24"/>
                      <w:lang w:eastAsia="ar-SA"/>
                    </w:rPr>
                  </w:pPr>
                  <w:r>
                    <w:rPr>
                      <w:color w:val="1C1C1C"/>
                      <w:sz w:val="24"/>
                      <w:szCs w:val="24"/>
                      <w:lang w:eastAsia="ar-SA"/>
                    </w:rPr>
                    <w:t>Наблюдение за употреблением междометий в художественной речи, работа с текстами, создание текста с использованием междометий.</w:t>
                  </w:r>
                </w:p>
              </w:tc>
              <w:tc>
                <w:tcPr>
                  <w:tcW w:w="1418" w:type="dxa"/>
                </w:tcPr>
                <w:p w14:paraId="10A9B6C5" w14:textId="77777777" w:rsidR="00517A72" w:rsidRPr="003E2018" w:rsidRDefault="00B71E9A" w:rsidP="006F1F7C">
                  <w:pPr>
                    <w:framePr w:hSpace="180" w:wrap="around" w:vAnchor="text" w:hAnchor="text" w:y="1"/>
                    <w:suppressOverlap/>
                    <w:rPr>
                      <w:sz w:val="24"/>
                      <w:szCs w:val="24"/>
                    </w:rPr>
                  </w:pPr>
                  <w:r>
                    <w:rPr>
                      <w:sz w:val="24"/>
                      <w:szCs w:val="24"/>
                    </w:rPr>
                    <w:t>12</w:t>
                  </w:r>
                  <w:r w:rsidR="00C25C06">
                    <w:rPr>
                      <w:sz w:val="24"/>
                      <w:szCs w:val="24"/>
                    </w:rPr>
                    <w:t>.05</w:t>
                  </w:r>
                </w:p>
              </w:tc>
              <w:tc>
                <w:tcPr>
                  <w:tcW w:w="1418" w:type="dxa"/>
                </w:tcPr>
                <w:p w14:paraId="59D56248" w14:textId="77777777" w:rsidR="00517A72" w:rsidRPr="003E2018" w:rsidRDefault="00517A72" w:rsidP="006F1F7C">
                  <w:pPr>
                    <w:framePr w:hSpace="180" w:wrap="around" w:vAnchor="text" w:hAnchor="text" w:y="1"/>
                    <w:suppressOverlap/>
                    <w:rPr>
                      <w:sz w:val="24"/>
                      <w:szCs w:val="24"/>
                    </w:rPr>
                  </w:pPr>
                </w:p>
              </w:tc>
            </w:tr>
            <w:tr w:rsidR="00517A72" w:rsidRPr="003E2018" w14:paraId="404272AA" w14:textId="77777777" w:rsidTr="007F6783">
              <w:tc>
                <w:tcPr>
                  <w:tcW w:w="846" w:type="dxa"/>
                </w:tcPr>
                <w:p w14:paraId="25100F1D" w14:textId="77777777" w:rsidR="00517A72" w:rsidRPr="003E2018" w:rsidRDefault="00023D25" w:rsidP="006F1F7C">
                  <w:pPr>
                    <w:framePr w:hSpace="180" w:wrap="around" w:vAnchor="text" w:hAnchor="text" w:y="1"/>
                    <w:suppressOverlap/>
                    <w:rPr>
                      <w:sz w:val="24"/>
                      <w:szCs w:val="24"/>
                    </w:rPr>
                  </w:pPr>
                  <w:r>
                    <w:rPr>
                      <w:sz w:val="24"/>
                      <w:szCs w:val="24"/>
                    </w:rPr>
                    <w:t>13</w:t>
                  </w:r>
                  <w:r w:rsidR="00637532">
                    <w:rPr>
                      <w:sz w:val="24"/>
                      <w:szCs w:val="24"/>
                    </w:rPr>
                    <w:t>0</w:t>
                  </w:r>
                </w:p>
              </w:tc>
              <w:tc>
                <w:tcPr>
                  <w:tcW w:w="3260" w:type="dxa"/>
                </w:tcPr>
                <w:p w14:paraId="7420853A" w14:textId="77777777" w:rsidR="00517A72" w:rsidRDefault="00517A72" w:rsidP="006F1F7C">
                  <w:pPr>
                    <w:framePr w:hSpace="180" w:wrap="around" w:vAnchor="text" w:hAnchor="text" w:y="1"/>
                    <w:suppressOverlap/>
                    <w:rPr>
                      <w:sz w:val="24"/>
                      <w:szCs w:val="24"/>
                    </w:rPr>
                  </w:pPr>
                  <w:r>
                    <w:rPr>
                      <w:sz w:val="24"/>
                      <w:szCs w:val="24"/>
                    </w:rPr>
                    <w:t>Обобщение по теме «Междометие»</w:t>
                  </w:r>
                </w:p>
              </w:tc>
              <w:tc>
                <w:tcPr>
                  <w:tcW w:w="7513" w:type="dxa"/>
                </w:tcPr>
                <w:p w14:paraId="1EA3FD08" w14:textId="77777777" w:rsidR="00517A72" w:rsidRPr="003E2018" w:rsidRDefault="003F60B9" w:rsidP="006F1F7C">
                  <w:pPr>
                    <w:framePr w:hSpace="180" w:wrap="around" w:vAnchor="text" w:hAnchor="text" w:y="1"/>
                    <w:suppressOverlap/>
                    <w:rPr>
                      <w:color w:val="1C1C1C"/>
                      <w:sz w:val="24"/>
                      <w:szCs w:val="24"/>
                      <w:lang w:eastAsia="ar-SA"/>
                    </w:rPr>
                  </w:pPr>
                  <w:r>
                    <w:rPr>
                      <w:color w:val="1C1C1C"/>
                      <w:sz w:val="24"/>
                      <w:szCs w:val="24"/>
                      <w:lang w:eastAsia="ar-SA"/>
                    </w:rPr>
                    <w:t>Беседа по вопросам  о междометии как части речи, выполнение упражнений и заданий.</w:t>
                  </w:r>
                </w:p>
              </w:tc>
              <w:tc>
                <w:tcPr>
                  <w:tcW w:w="1418" w:type="dxa"/>
                </w:tcPr>
                <w:p w14:paraId="142ED23B" w14:textId="77777777" w:rsidR="00517A72" w:rsidRPr="003E2018" w:rsidRDefault="00B71E9A" w:rsidP="006F1F7C">
                  <w:pPr>
                    <w:framePr w:hSpace="180" w:wrap="around" w:vAnchor="text" w:hAnchor="text" w:y="1"/>
                    <w:suppressOverlap/>
                    <w:rPr>
                      <w:sz w:val="24"/>
                      <w:szCs w:val="24"/>
                    </w:rPr>
                  </w:pPr>
                  <w:r>
                    <w:rPr>
                      <w:sz w:val="24"/>
                      <w:szCs w:val="24"/>
                    </w:rPr>
                    <w:t>13</w:t>
                  </w:r>
                  <w:r w:rsidR="00C25C06">
                    <w:rPr>
                      <w:sz w:val="24"/>
                      <w:szCs w:val="24"/>
                    </w:rPr>
                    <w:t>.05</w:t>
                  </w:r>
                </w:p>
              </w:tc>
              <w:tc>
                <w:tcPr>
                  <w:tcW w:w="1418" w:type="dxa"/>
                </w:tcPr>
                <w:p w14:paraId="6343EF5B" w14:textId="77777777" w:rsidR="00517A72" w:rsidRPr="003E2018" w:rsidRDefault="00517A72" w:rsidP="006F1F7C">
                  <w:pPr>
                    <w:framePr w:hSpace="180" w:wrap="around" w:vAnchor="text" w:hAnchor="text" w:y="1"/>
                    <w:suppressOverlap/>
                    <w:rPr>
                      <w:sz w:val="24"/>
                      <w:szCs w:val="24"/>
                    </w:rPr>
                  </w:pPr>
                </w:p>
              </w:tc>
            </w:tr>
            <w:tr w:rsidR="0030047C" w:rsidRPr="003E2018" w14:paraId="02C7D92E" w14:textId="77777777" w:rsidTr="007F6783">
              <w:tc>
                <w:tcPr>
                  <w:tcW w:w="846" w:type="dxa"/>
                </w:tcPr>
                <w:p w14:paraId="5035C038" w14:textId="77777777" w:rsidR="0030047C" w:rsidRPr="003E2018" w:rsidRDefault="0030047C" w:rsidP="006F1F7C">
                  <w:pPr>
                    <w:framePr w:hSpace="180" w:wrap="around" w:vAnchor="text" w:hAnchor="text" w:y="1"/>
                    <w:suppressOverlap/>
                    <w:rPr>
                      <w:sz w:val="24"/>
                      <w:szCs w:val="24"/>
                    </w:rPr>
                  </w:pPr>
                </w:p>
              </w:tc>
              <w:tc>
                <w:tcPr>
                  <w:tcW w:w="13609" w:type="dxa"/>
                  <w:gridSpan w:val="4"/>
                </w:tcPr>
                <w:p w14:paraId="391C03BA" w14:textId="77777777" w:rsidR="0030047C" w:rsidRPr="0030047C" w:rsidRDefault="0030047C" w:rsidP="006F1F7C">
                  <w:pPr>
                    <w:framePr w:hSpace="180" w:wrap="around" w:vAnchor="text" w:hAnchor="text" w:y="1"/>
                    <w:suppressOverlap/>
                    <w:rPr>
                      <w:b/>
                      <w:sz w:val="24"/>
                      <w:szCs w:val="24"/>
                    </w:rPr>
                  </w:pPr>
                  <w:r w:rsidRPr="003E2018">
                    <w:rPr>
                      <w:b/>
                      <w:sz w:val="24"/>
                      <w:szCs w:val="24"/>
                    </w:rPr>
                    <w:t>ПОВТОРЕНИЕ И СИСТЕМАТИЗАЦИЯ ИЗУ</w:t>
                  </w:r>
                  <w:r w:rsidR="009A5E0A">
                    <w:rPr>
                      <w:b/>
                      <w:sz w:val="24"/>
                      <w:szCs w:val="24"/>
                    </w:rPr>
                    <w:t>ЧЕННОГО В 5-7 КЛАССАХ (10</w:t>
                  </w:r>
                  <w:r>
                    <w:rPr>
                      <w:b/>
                      <w:sz w:val="24"/>
                      <w:szCs w:val="24"/>
                    </w:rPr>
                    <w:t xml:space="preserve"> часов)</w:t>
                  </w:r>
                </w:p>
              </w:tc>
            </w:tr>
            <w:tr w:rsidR="00190ED0" w:rsidRPr="003E2018" w14:paraId="42B28504" w14:textId="77777777" w:rsidTr="007F6783">
              <w:tc>
                <w:tcPr>
                  <w:tcW w:w="846" w:type="dxa"/>
                </w:tcPr>
                <w:p w14:paraId="47E36EAF" w14:textId="77777777" w:rsidR="00190ED0" w:rsidRPr="003E2018" w:rsidRDefault="00023D25" w:rsidP="006F1F7C">
                  <w:pPr>
                    <w:framePr w:hSpace="180" w:wrap="around" w:vAnchor="text" w:hAnchor="text" w:y="1"/>
                    <w:suppressOverlap/>
                    <w:rPr>
                      <w:sz w:val="24"/>
                      <w:szCs w:val="24"/>
                    </w:rPr>
                  </w:pPr>
                  <w:r>
                    <w:rPr>
                      <w:sz w:val="24"/>
                      <w:szCs w:val="24"/>
                    </w:rPr>
                    <w:t>13</w:t>
                  </w:r>
                  <w:r w:rsidR="00637532">
                    <w:rPr>
                      <w:sz w:val="24"/>
                      <w:szCs w:val="24"/>
                    </w:rPr>
                    <w:t>1</w:t>
                  </w:r>
                </w:p>
              </w:tc>
              <w:tc>
                <w:tcPr>
                  <w:tcW w:w="3260" w:type="dxa"/>
                </w:tcPr>
                <w:p w14:paraId="7B1A1986" w14:textId="77777777" w:rsidR="00190ED0" w:rsidRPr="003E2018" w:rsidRDefault="00517A72" w:rsidP="006F1F7C">
                  <w:pPr>
                    <w:framePr w:hSpace="180" w:wrap="around" w:vAnchor="text" w:hAnchor="text" w:y="1"/>
                    <w:suppressOverlap/>
                    <w:rPr>
                      <w:sz w:val="24"/>
                      <w:szCs w:val="24"/>
                    </w:rPr>
                  </w:pPr>
                  <w:r>
                    <w:rPr>
                      <w:sz w:val="24"/>
                      <w:szCs w:val="24"/>
                    </w:rPr>
                    <w:t xml:space="preserve">Разделы науки о языке. </w:t>
                  </w:r>
                  <w:r w:rsidR="00190ED0" w:rsidRPr="003E2018">
                    <w:rPr>
                      <w:sz w:val="24"/>
                      <w:szCs w:val="24"/>
                    </w:rPr>
                    <w:t>Текст и стили речи.</w:t>
                  </w:r>
                </w:p>
                <w:p w14:paraId="33521461" w14:textId="77777777" w:rsidR="00190ED0" w:rsidRPr="003E2018" w:rsidRDefault="00190ED0" w:rsidP="006F1F7C">
                  <w:pPr>
                    <w:framePr w:hSpace="180" w:wrap="around" w:vAnchor="text" w:hAnchor="text" w:y="1"/>
                    <w:suppressOverlap/>
                    <w:rPr>
                      <w:sz w:val="24"/>
                      <w:szCs w:val="24"/>
                    </w:rPr>
                  </w:pPr>
                  <w:r w:rsidRPr="003E2018">
                    <w:rPr>
                      <w:sz w:val="24"/>
                      <w:szCs w:val="24"/>
                    </w:rPr>
                    <w:t>Учебно-научная речь.</w:t>
                  </w:r>
                </w:p>
              </w:tc>
              <w:tc>
                <w:tcPr>
                  <w:tcW w:w="7513" w:type="dxa"/>
                </w:tcPr>
                <w:p w14:paraId="6EE499E3" w14:textId="77777777" w:rsidR="00190ED0" w:rsidRPr="003E2018" w:rsidRDefault="00190ED0" w:rsidP="006F1F7C">
                  <w:pPr>
                    <w:framePr w:hSpace="180" w:wrap="around" w:vAnchor="text" w:hAnchor="text" w:y="1"/>
                    <w:suppressOverlap/>
                    <w:rPr>
                      <w:sz w:val="24"/>
                      <w:szCs w:val="24"/>
                    </w:rPr>
                  </w:pPr>
                  <w:r w:rsidRPr="003E2018">
                    <w:rPr>
                      <w:color w:val="1C1C1C"/>
                      <w:sz w:val="24"/>
                      <w:szCs w:val="24"/>
                      <w:lang w:eastAsia="ar-SA"/>
                    </w:rPr>
                    <w:t>Отвечают на вопросы о значении языка и его месте в международной жизни. Вспоминают высказывания русских писателей о русском языке. Выражают личностную оценку выразительных возможностей русского языка. Рассматривают таблицу о разделах русского языка, заполняют её терминами</w:t>
                  </w:r>
                </w:p>
              </w:tc>
              <w:tc>
                <w:tcPr>
                  <w:tcW w:w="1418" w:type="dxa"/>
                </w:tcPr>
                <w:p w14:paraId="52F092B3" w14:textId="77777777" w:rsidR="00190ED0" w:rsidRPr="003E2018" w:rsidRDefault="00B71E9A" w:rsidP="006F1F7C">
                  <w:pPr>
                    <w:framePr w:hSpace="180" w:wrap="around" w:vAnchor="text" w:hAnchor="text" w:y="1"/>
                    <w:suppressOverlap/>
                    <w:rPr>
                      <w:sz w:val="24"/>
                      <w:szCs w:val="24"/>
                    </w:rPr>
                  </w:pPr>
                  <w:r>
                    <w:rPr>
                      <w:sz w:val="24"/>
                      <w:szCs w:val="24"/>
                    </w:rPr>
                    <w:t>17</w:t>
                  </w:r>
                  <w:r w:rsidR="00C25C06">
                    <w:rPr>
                      <w:sz w:val="24"/>
                      <w:szCs w:val="24"/>
                    </w:rPr>
                    <w:t>.05</w:t>
                  </w:r>
                </w:p>
              </w:tc>
              <w:tc>
                <w:tcPr>
                  <w:tcW w:w="1418" w:type="dxa"/>
                </w:tcPr>
                <w:p w14:paraId="7238B2F8" w14:textId="77777777" w:rsidR="00190ED0" w:rsidRPr="003E2018" w:rsidRDefault="00190ED0" w:rsidP="006F1F7C">
                  <w:pPr>
                    <w:framePr w:hSpace="180" w:wrap="around" w:vAnchor="text" w:hAnchor="text" w:y="1"/>
                    <w:suppressOverlap/>
                    <w:rPr>
                      <w:sz w:val="24"/>
                      <w:szCs w:val="24"/>
                    </w:rPr>
                  </w:pPr>
                </w:p>
                <w:p w14:paraId="0436BB0D" w14:textId="77777777" w:rsidR="00190ED0" w:rsidRPr="003E2018" w:rsidRDefault="00190ED0" w:rsidP="006F1F7C">
                  <w:pPr>
                    <w:framePr w:hSpace="180" w:wrap="around" w:vAnchor="text" w:hAnchor="text" w:y="1"/>
                    <w:suppressOverlap/>
                    <w:rPr>
                      <w:sz w:val="24"/>
                      <w:szCs w:val="24"/>
                    </w:rPr>
                  </w:pPr>
                </w:p>
              </w:tc>
            </w:tr>
            <w:tr w:rsidR="00517A72" w:rsidRPr="003E2018" w14:paraId="1679E8DE" w14:textId="77777777" w:rsidTr="007F6783">
              <w:tc>
                <w:tcPr>
                  <w:tcW w:w="846" w:type="dxa"/>
                </w:tcPr>
                <w:p w14:paraId="55A5B322" w14:textId="77777777" w:rsidR="00517A72" w:rsidRPr="003E2018" w:rsidRDefault="00023D25" w:rsidP="006F1F7C">
                  <w:pPr>
                    <w:framePr w:hSpace="180" w:wrap="around" w:vAnchor="text" w:hAnchor="text" w:y="1"/>
                    <w:suppressOverlap/>
                    <w:rPr>
                      <w:sz w:val="24"/>
                      <w:szCs w:val="24"/>
                    </w:rPr>
                  </w:pPr>
                  <w:r>
                    <w:rPr>
                      <w:sz w:val="24"/>
                      <w:szCs w:val="24"/>
                    </w:rPr>
                    <w:t>13</w:t>
                  </w:r>
                  <w:r w:rsidR="00637532">
                    <w:rPr>
                      <w:sz w:val="24"/>
                      <w:szCs w:val="24"/>
                    </w:rPr>
                    <w:t>2</w:t>
                  </w:r>
                </w:p>
              </w:tc>
              <w:tc>
                <w:tcPr>
                  <w:tcW w:w="3260" w:type="dxa"/>
                </w:tcPr>
                <w:p w14:paraId="50D60088" w14:textId="77777777" w:rsidR="00517A72" w:rsidRDefault="00517A72" w:rsidP="006F1F7C">
                  <w:pPr>
                    <w:framePr w:hSpace="180" w:wrap="around" w:vAnchor="text" w:hAnchor="text" w:y="1"/>
                    <w:suppressOverlap/>
                    <w:rPr>
                      <w:sz w:val="24"/>
                      <w:szCs w:val="24"/>
                    </w:rPr>
                  </w:pPr>
                  <w:r>
                    <w:rPr>
                      <w:sz w:val="24"/>
                      <w:szCs w:val="24"/>
                    </w:rPr>
                    <w:t>Р.р. Сочинение</w:t>
                  </w:r>
                </w:p>
              </w:tc>
              <w:tc>
                <w:tcPr>
                  <w:tcW w:w="7513" w:type="dxa"/>
                </w:tcPr>
                <w:p w14:paraId="3CDF51CD" w14:textId="77777777" w:rsidR="00517A72" w:rsidRPr="003E2018" w:rsidRDefault="003F60B9" w:rsidP="006F1F7C">
                  <w:pPr>
                    <w:framePr w:hSpace="180" w:wrap="around" w:vAnchor="text" w:hAnchor="text" w:y="1"/>
                    <w:suppressOverlap/>
                    <w:rPr>
                      <w:color w:val="1C1C1C"/>
                      <w:sz w:val="24"/>
                      <w:szCs w:val="24"/>
                      <w:lang w:eastAsia="ar-SA"/>
                    </w:rPr>
                  </w:pPr>
                  <w:r>
                    <w:rPr>
                      <w:color w:val="1C1C1C"/>
                      <w:sz w:val="24"/>
                      <w:szCs w:val="24"/>
                      <w:lang w:eastAsia="ar-SA"/>
                    </w:rPr>
                    <w:t>Написание сочинения на заданную тему. Составление плана. Самостоятельная творческая работа по теме на выбор.</w:t>
                  </w:r>
                </w:p>
              </w:tc>
              <w:tc>
                <w:tcPr>
                  <w:tcW w:w="1418" w:type="dxa"/>
                </w:tcPr>
                <w:p w14:paraId="5E51EAA1" w14:textId="77777777" w:rsidR="00517A72" w:rsidRPr="003E2018" w:rsidRDefault="000E0159" w:rsidP="006F1F7C">
                  <w:pPr>
                    <w:framePr w:hSpace="180" w:wrap="around" w:vAnchor="text" w:hAnchor="text" w:y="1"/>
                    <w:suppressOverlap/>
                    <w:rPr>
                      <w:sz w:val="24"/>
                      <w:szCs w:val="24"/>
                    </w:rPr>
                  </w:pPr>
                  <w:r>
                    <w:rPr>
                      <w:sz w:val="24"/>
                      <w:szCs w:val="24"/>
                    </w:rPr>
                    <w:t>18</w:t>
                  </w:r>
                  <w:r w:rsidR="00C25C06">
                    <w:rPr>
                      <w:sz w:val="24"/>
                      <w:szCs w:val="24"/>
                    </w:rPr>
                    <w:t>.05</w:t>
                  </w:r>
                </w:p>
              </w:tc>
              <w:tc>
                <w:tcPr>
                  <w:tcW w:w="1418" w:type="dxa"/>
                </w:tcPr>
                <w:p w14:paraId="07A3156F" w14:textId="77777777" w:rsidR="00517A72" w:rsidRPr="003E2018" w:rsidRDefault="00517A72" w:rsidP="006F1F7C">
                  <w:pPr>
                    <w:framePr w:hSpace="180" w:wrap="around" w:vAnchor="text" w:hAnchor="text" w:y="1"/>
                    <w:suppressOverlap/>
                    <w:rPr>
                      <w:sz w:val="24"/>
                      <w:szCs w:val="24"/>
                    </w:rPr>
                  </w:pPr>
                </w:p>
              </w:tc>
            </w:tr>
            <w:tr w:rsidR="00FB5CA9" w:rsidRPr="003E2018" w14:paraId="1DB0158A" w14:textId="77777777" w:rsidTr="007F6783">
              <w:tc>
                <w:tcPr>
                  <w:tcW w:w="846" w:type="dxa"/>
                </w:tcPr>
                <w:p w14:paraId="5DE74033" w14:textId="77777777" w:rsidR="00FB5CA9" w:rsidRPr="003E2018" w:rsidRDefault="00023D25" w:rsidP="006F1F7C">
                  <w:pPr>
                    <w:framePr w:hSpace="180" w:wrap="around" w:vAnchor="text" w:hAnchor="text" w:y="1"/>
                    <w:suppressOverlap/>
                    <w:rPr>
                      <w:sz w:val="24"/>
                      <w:szCs w:val="24"/>
                    </w:rPr>
                  </w:pPr>
                  <w:r>
                    <w:rPr>
                      <w:sz w:val="24"/>
                      <w:szCs w:val="24"/>
                    </w:rPr>
                    <w:t>1</w:t>
                  </w:r>
                  <w:r w:rsidR="00637532">
                    <w:rPr>
                      <w:sz w:val="24"/>
                      <w:szCs w:val="24"/>
                    </w:rPr>
                    <w:t>33</w:t>
                  </w:r>
                  <w:r w:rsidR="00A57312">
                    <w:rPr>
                      <w:sz w:val="24"/>
                      <w:szCs w:val="24"/>
                    </w:rPr>
                    <w:t>-12</w:t>
                  </w:r>
                  <w:r w:rsidR="00637532">
                    <w:rPr>
                      <w:sz w:val="24"/>
                      <w:szCs w:val="24"/>
                    </w:rPr>
                    <w:t>4</w:t>
                  </w:r>
                </w:p>
              </w:tc>
              <w:tc>
                <w:tcPr>
                  <w:tcW w:w="3260" w:type="dxa"/>
                </w:tcPr>
                <w:p w14:paraId="0B96BD2C" w14:textId="77777777" w:rsidR="00FB5CA9" w:rsidRPr="003E2018" w:rsidRDefault="00FB5CA9" w:rsidP="006F1F7C">
                  <w:pPr>
                    <w:framePr w:hSpace="180" w:wrap="around" w:vAnchor="text" w:hAnchor="text" w:y="1"/>
                    <w:suppressOverlap/>
                    <w:rPr>
                      <w:sz w:val="24"/>
                      <w:szCs w:val="24"/>
                    </w:rPr>
                  </w:pPr>
                  <w:r w:rsidRPr="003E2018">
                    <w:rPr>
                      <w:sz w:val="24"/>
                      <w:szCs w:val="24"/>
                    </w:rPr>
                    <w:t>Фонетика. Графика. Лексика и фразеология</w:t>
                  </w:r>
                </w:p>
              </w:tc>
              <w:tc>
                <w:tcPr>
                  <w:tcW w:w="7513" w:type="dxa"/>
                </w:tcPr>
                <w:p w14:paraId="30E3EFE4" w14:textId="77777777" w:rsidR="00FB5CA9" w:rsidRPr="003E2018" w:rsidRDefault="00FB5CA9" w:rsidP="006F1F7C">
                  <w:pPr>
                    <w:framePr w:hSpace="180" w:wrap="around" w:vAnchor="text" w:hAnchor="text" w:y="1"/>
                    <w:suppressOverlap/>
                    <w:rPr>
                      <w:sz w:val="24"/>
                      <w:szCs w:val="24"/>
                    </w:rPr>
                  </w:pPr>
                  <w:r w:rsidRPr="003E2018">
                    <w:rPr>
                      <w:color w:val="1C1C1C"/>
                      <w:sz w:val="24"/>
                      <w:szCs w:val="24"/>
                    </w:rPr>
                    <w:t>Отвечают на вопросы по теме. Заполняют таблицу. Выполняют частичный фонетический разбор слов. Рассказывают алфавит. Соотносят звуки  и буквы в упражнениях. Составляют таблицу по теме.</w:t>
                  </w:r>
                </w:p>
              </w:tc>
              <w:tc>
                <w:tcPr>
                  <w:tcW w:w="1418" w:type="dxa"/>
                </w:tcPr>
                <w:p w14:paraId="3376CC6E" w14:textId="77777777" w:rsidR="00FB5CA9" w:rsidRPr="003E2018" w:rsidRDefault="00B71E9A" w:rsidP="006F1F7C">
                  <w:pPr>
                    <w:framePr w:hSpace="180" w:wrap="around" w:vAnchor="text" w:hAnchor="text" w:y="1"/>
                    <w:suppressOverlap/>
                    <w:rPr>
                      <w:sz w:val="24"/>
                      <w:szCs w:val="24"/>
                    </w:rPr>
                  </w:pPr>
                  <w:r>
                    <w:rPr>
                      <w:sz w:val="24"/>
                      <w:szCs w:val="24"/>
                    </w:rPr>
                    <w:t>19</w:t>
                  </w:r>
                  <w:r w:rsidR="00C25C06">
                    <w:rPr>
                      <w:sz w:val="24"/>
                      <w:szCs w:val="24"/>
                    </w:rPr>
                    <w:t>.05</w:t>
                  </w:r>
                </w:p>
              </w:tc>
              <w:tc>
                <w:tcPr>
                  <w:tcW w:w="1418" w:type="dxa"/>
                </w:tcPr>
                <w:p w14:paraId="6F8D6030" w14:textId="77777777" w:rsidR="00FB5CA9" w:rsidRPr="003E2018" w:rsidRDefault="00FB5CA9" w:rsidP="006F1F7C">
                  <w:pPr>
                    <w:framePr w:hSpace="180" w:wrap="around" w:vAnchor="text" w:hAnchor="text" w:y="1"/>
                    <w:suppressOverlap/>
                    <w:rPr>
                      <w:sz w:val="24"/>
                      <w:szCs w:val="24"/>
                    </w:rPr>
                  </w:pPr>
                </w:p>
              </w:tc>
            </w:tr>
            <w:tr w:rsidR="00FB5CA9" w:rsidRPr="003E2018" w14:paraId="432B4C46" w14:textId="77777777" w:rsidTr="007F6783">
              <w:tc>
                <w:tcPr>
                  <w:tcW w:w="846" w:type="dxa"/>
                </w:tcPr>
                <w:p w14:paraId="07370B9B" w14:textId="77777777" w:rsidR="00FB5CA9" w:rsidRPr="003E2018" w:rsidRDefault="00A57312" w:rsidP="006F1F7C">
                  <w:pPr>
                    <w:framePr w:hSpace="180" w:wrap="around" w:vAnchor="text" w:hAnchor="text" w:y="1"/>
                    <w:suppressOverlap/>
                    <w:rPr>
                      <w:sz w:val="24"/>
                      <w:szCs w:val="24"/>
                    </w:rPr>
                  </w:pPr>
                  <w:r>
                    <w:rPr>
                      <w:sz w:val="24"/>
                      <w:szCs w:val="24"/>
                    </w:rPr>
                    <w:t>1</w:t>
                  </w:r>
                  <w:r w:rsidR="00637532">
                    <w:rPr>
                      <w:sz w:val="24"/>
                      <w:szCs w:val="24"/>
                    </w:rPr>
                    <w:t>35</w:t>
                  </w:r>
                  <w:r>
                    <w:rPr>
                      <w:sz w:val="24"/>
                      <w:szCs w:val="24"/>
                    </w:rPr>
                    <w:t>-1</w:t>
                  </w:r>
                  <w:r w:rsidR="00637532">
                    <w:rPr>
                      <w:sz w:val="24"/>
                      <w:szCs w:val="24"/>
                    </w:rPr>
                    <w:t>36</w:t>
                  </w:r>
                </w:p>
              </w:tc>
              <w:tc>
                <w:tcPr>
                  <w:tcW w:w="3260" w:type="dxa"/>
                </w:tcPr>
                <w:p w14:paraId="65C4DCD3" w14:textId="77777777" w:rsidR="00FB5CA9" w:rsidRPr="003E2018" w:rsidRDefault="00FB5CA9" w:rsidP="006F1F7C">
                  <w:pPr>
                    <w:framePr w:hSpace="180" w:wrap="around" w:vAnchor="text" w:hAnchor="text" w:y="1"/>
                    <w:suppressOverlap/>
                    <w:rPr>
                      <w:sz w:val="24"/>
                      <w:szCs w:val="24"/>
                    </w:rPr>
                  </w:pPr>
                  <w:r w:rsidRPr="003E2018">
                    <w:rPr>
                      <w:sz w:val="24"/>
                      <w:szCs w:val="24"/>
                    </w:rPr>
                    <w:t>Морфемика. Словообразование. Морфология.</w:t>
                  </w:r>
                </w:p>
              </w:tc>
              <w:tc>
                <w:tcPr>
                  <w:tcW w:w="7513" w:type="dxa"/>
                </w:tcPr>
                <w:p w14:paraId="4C58683D" w14:textId="77777777" w:rsidR="00FB5CA9" w:rsidRPr="003E2018" w:rsidRDefault="00FB5CA9" w:rsidP="006F1F7C">
                  <w:pPr>
                    <w:framePr w:hSpace="180" w:wrap="around" w:vAnchor="text" w:hAnchor="text" w:y="1"/>
                    <w:suppressOverlap/>
                    <w:rPr>
                      <w:sz w:val="24"/>
                      <w:szCs w:val="24"/>
                    </w:rPr>
                  </w:pPr>
                  <w:r w:rsidRPr="003E2018">
                    <w:rPr>
                      <w:color w:val="1C1C1C"/>
                      <w:sz w:val="24"/>
                      <w:szCs w:val="24"/>
                    </w:rPr>
                    <w:t>Отвечают на вопросы по теме. Распределяют слова по способам образования. Проводят орфографический  и пунктуационный анализ. Характеризуют текст по стилевым признакам.</w:t>
                  </w:r>
                </w:p>
              </w:tc>
              <w:tc>
                <w:tcPr>
                  <w:tcW w:w="1418" w:type="dxa"/>
                </w:tcPr>
                <w:p w14:paraId="76A3C0FA" w14:textId="77777777" w:rsidR="00FB5CA9" w:rsidRPr="003E2018" w:rsidRDefault="00B71E9A" w:rsidP="006F1F7C">
                  <w:pPr>
                    <w:framePr w:hSpace="180" w:wrap="around" w:vAnchor="text" w:hAnchor="text" w:y="1"/>
                    <w:suppressOverlap/>
                    <w:rPr>
                      <w:sz w:val="24"/>
                      <w:szCs w:val="24"/>
                    </w:rPr>
                  </w:pPr>
                  <w:r>
                    <w:rPr>
                      <w:sz w:val="24"/>
                      <w:szCs w:val="24"/>
                    </w:rPr>
                    <w:t>20</w:t>
                  </w:r>
                  <w:r w:rsidR="00C25C06">
                    <w:rPr>
                      <w:sz w:val="24"/>
                      <w:szCs w:val="24"/>
                    </w:rPr>
                    <w:t>.05</w:t>
                  </w:r>
                </w:p>
              </w:tc>
              <w:tc>
                <w:tcPr>
                  <w:tcW w:w="1418" w:type="dxa"/>
                </w:tcPr>
                <w:p w14:paraId="032F2857" w14:textId="77777777" w:rsidR="00FB5CA9" w:rsidRPr="003E2018" w:rsidRDefault="00FB5CA9" w:rsidP="006F1F7C">
                  <w:pPr>
                    <w:framePr w:hSpace="180" w:wrap="around" w:vAnchor="text" w:hAnchor="text" w:y="1"/>
                    <w:suppressOverlap/>
                    <w:rPr>
                      <w:sz w:val="24"/>
                      <w:szCs w:val="24"/>
                    </w:rPr>
                  </w:pPr>
                </w:p>
              </w:tc>
            </w:tr>
            <w:tr w:rsidR="004A292C" w:rsidRPr="003E2018" w14:paraId="1DC12C69" w14:textId="77777777" w:rsidTr="007F6783">
              <w:tc>
                <w:tcPr>
                  <w:tcW w:w="846" w:type="dxa"/>
                </w:tcPr>
                <w:p w14:paraId="6F19FBE3" w14:textId="77777777" w:rsidR="004A292C" w:rsidRPr="003E2018" w:rsidRDefault="00637532" w:rsidP="006F1F7C">
                  <w:pPr>
                    <w:framePr w:hSpace="180" w:wrap="around" w:vAnchor="text" w:hAnchor="text" w:y="1"/>
                    <w:suppressOverlap/>
                    <w:rPr>
                      <w:sz w:val="24"/>
                      <w:szCs w:val="24"/>
                    </w:rPr>
                  </w:pPr>
                  <w:r>
                    <w:rPr>
                      <w:sz w:val="24"/>
                      <w:szCs w:val="24"/>
                    </w:rPr>
                    <w:t>137</w:t>
                  </w:r>
                </w:p>
              </w:tc>
              <w:tc>
                <w:tcPr>
                  <w:tcW w:w="3260" w:type="dxa"/>
                </w:tcPr>
                <w:p w14:paraId="52E117DE" w14:textId="77777777" w:rsidR="004A292C" w:rsidRPr="003E2018" w:rsidRDefault="004A292C" w:rsidP="006F1F7C">
                  <w:pPr>
                    <w:framePr w:hSpace="180" w:wrap="around" w:vAnchor="text" w:hAnchor="text" w:y="1"/>
                    <w:suppressOverlap/>
                    <w:rPr>
                      <w:sz w:val="24"/>
                      <w:szCs w:val="24"/>
                    </w:rPr>
                  </w:pPr>
                  <w:r>
                    <w:rPr>
                      <w:sz w:val="24"/>
                      <w:szCs w:val="24"/>
                    </w:rPr>
                    <w:t xml:space="preserve">Орфография </w:t>
                  </w:r>
                </w:p>
              </w:tc>
              <w:tc>
                <w:tcPr>
                  <w:tcW w:w="7513" w:type="dxa"/>
                </w:tcPr>
                <w:p w14:paraId="205D88C6" w14:textId="77777777" w:rsidR="004A292C" w:rsidRPr="003E2018" w:rsidRDefault="003F60B9" w:rsidP="006F1F7C">
                  <w:pPr>
                    <w:framePr w:hSpace="180" w:wrap="around" w:vAnchor="text" w:hAnchor="text" w:y="1"/>
                    <w:suppressOverlap/>
                    <w:rPr>
                      <w:color w:val="1C1C1C"/>
                      <w:sz w:val="24"/>
                      <w:szCs w:val="24"/>
                    </w:rPr>
                  </w:pPr>
                  <w:r>
                    <w:rPr>
                      <w:color w:val="1C1C1C"/>
                      <w:sz w:val="24"/>
                      <w:szCs w:val="24"/>
                    </w:rPr>
                    <w:t>Выполнение заданий на повторение по теме. Классификация орфограмм, составление таблицы.</w:t>
                  </w:r>
                </w:p>
              </w:tc>
              <w:tc>
                <w:tcPr>
                  <w:tcW w:w="1418" w:type="dxa"/>
                </w:tcPr>
                <w:p w14:paraId="3F54E7B3" w14:textId="77777777" w:rsidR="004A292C" w:rsidRPr="003E2018" w:rsidRDefault="00B71E9A" w:rsidP="006F1F7C">
                  <w:pPr>
                    <w:framePr w:hSpace="180" w:wrap="around" w:vAnchor="text" w:hAnchor="text" w:y="1"/>
                    <w:suppressOverlap/>
                    <w:rPr>
                      <w:sz w:val="24"/>
                      <w:szCs w:val="24"/>
                    </w:rPr>
                  </w:pPr>
                  <w:r>
                    <w:rPr>
                      <w:sz w:val="24"/>
                      <w:szCs w:val="24"/>
                    </w:rPr>
                    <w:t>24</w:t>
                  </w:r>
                  <w:r w:rsidR="00C25C06">
                    <w:rPr>
                      <w:sz w:val="24"/>
                      <w:szCs w:val="24"/>
                    </w:rPr>
                    <w:t>.05</w:t>
                  </w:r>
                </w:p>
              </w:tc>
              <w:tc>
                <w:tcPr>
                  <w:tcW w:w="1418" w:type="dxa"/>
                </w:tcPr>
                <w:p w14:paraId="37499AB7" w14:textId="77777777" w:rsidR="004A292C" w:rsidRPr="003E2018" w:rsidRDefault="004A292C" w:rsidP="006F1F7C">
                  <w:pPr>
                    <w:framePr w:hSpace="180" w:wrap="around" w:vAnchor="text" w:hAnchor="text" w:y="1"/>
                    <w:suppressOverlap/>
                    <w:rPr>
                      <w:sz w:val="24"/>
                      <w:szCs w:val="24"/>
                    </w:rPr>
                  </w:pPr>
                </w:p>
              </w:tc>
            </w:tr>
            <w:tr w:rsidR="00FB5CA9" w:rsidRPr="003E2018" w14:paraId="28713996" w14:textId="77777777" w:rsidTr="007F6783">
              <w:tc>
                <w:tcPr>
                  <w:tcW w:w="846" w:type="dxa"/>
                </w:tcPr>
                <w:p w14:paraId="16D16807" w14:textId="77777777" w:rsidR="00FB5CA9" w:rsidRPr="003E2018" w:rsidRDefault="0044608A" w:rsidP="006F1F7C">
                  <w:pPr>
                    <w:framePr w:hSpace="180" w:wrap="around" w:vAnchor="text" w:hAnchor="text" w:y="1"/>
                    <w:suppressOverlap/>
                    <w:rPr>
                      <w:sz w:val="24"/>
                      <w:szCs w:val="24"/>
                    </w:rPr>
                  </w:pPr>
                  <w:r>
                    <w:rPr>
                      <w:sz w:val="24"/>
                      <w:szCs w:val="24"/>
                    </w:rPr>
                    <w:t>1</w:t>
                  </w:r>
                  <w:r w:rsidR="00637532">
                    <w:rPr>
                      <w:sz w:val="24"/>
                      <w:szCs w:val="24"/>
                    </w:rPr>
                    <w:t>38</w:t>
                  </w:r>
                </w:p>
              </w:tc>
              <w:tc>
                <w:tcPr>
                  <w:tcW w:w="3260" w:type="dxa"/>
                </w:tcPr>
                <w:p w14:paraId="7A908AA3" w14:textId="77777777" w:rsidR="00FB5CA9" w:rsidRPr="003E2018" w:rsidRDefault="00FB5CA9" w:rsidP="006F1F7C">
                  <w:pPr>
                    <w:framePr w:hSpace="180" w:wrap="around" w:vAnchor="text" w:hAnchor="text" w:y="1"/>
                    <w:suppressOverlap/>
                    <w:rPr>
                      <w:sz w:val="24"/>
                      <w:szCs w:val="24"/>
                    </w:rPr>
                  </w:pPr>
                  <w:r w:rsidRPr="003E2018">
                    <w:rPr>
                      <w:sz w:val="24"/>
                      <w:szCs w:val="24"/>
                    </w:rPr>
                    <w:t>Синтаксис. Пунктуация.</w:t>
                  </w:r>
                </w:p>
              </w:tc>
              <w:tc>
                <w:tcPr>
                  <w:tcW w:w="7513" w:type="dxa"/>
                </w:tcPr>
                <w:p w14:paraId="162394F7" w14:textId="77777777" w:rsidR="00FB5CA9" w:rsidRPr="003E2018" w:rsidRDefault="00FB5CA9" w:rsidP="006F1F7C">
                  <w:pPr>
                    <w:framePr w:hSpace="180" w:wrap="around" w:vAnchor="text" w:hAnchor="text" w:y="1"/>
                    <w:suppressOverlap/>
                    <w:rPr>
                      <w:sz w:val="24"/>
                      <w:szCs w:val="24"/>
                    </w:rPr>
                  </w:pPr>
                  <w:r w:rsidRPr="003E2018">
                    <w:rPr>
                      <w:color w:val="1C1C1C"/>
                      <w:sz w:val="24"/>
                      <w:szCs w:val="24"/>
                    </w:rPr>
                    <w:t>Отвечают на вопросы. Характеризуют основные единицы синтаксиса.</w:t>
                  </w:r>
                </w:p>
              </w:tc>
              <w:tc>
                <w:tcPr>
                  <w:tcW w:w="1418" w:type="dxa"/>
                </w:tcPr>
                <w:p w14:paraId="6E16840C" w14:textId="77777777" w:rsidR="00FB5CA9" w:rsidRPr="003E2018" w:rsidRDefault="0021561F" w:rsidP="006F1F7C">
                  <w:pPr>
                    <w:framePr w:hSpace="180" w:wrap="around" w:vAnchor="text" w:hAnchor="text" w:y="1"/>
                    <w:suppressOverlap/>
                    <w:rPr>
                      <w:sz w:val="24"/>
                      <w:szCs w:val="24"/>
                    </w:rPr>
                  </w:pPr>
                  <w:r>
                    <w:rPr>
                      <w:sz w:val="24"/>
                      <w:szCs w:val="24"/>
                    </w:rPr>
                    <w:t>25</w:t>
                  </w:r>
                  <w:r w:rsidR="00C25C06">
                    <w:rPr>
                      <w:sz w:val="24"/>
                      <w:szCs w:val="24"/>
                    </w:rPr>
                    <w:t>.05</w:t>
                  </w:r>
                </w:p>
              </w:tc>
              <w:tc>
                <w:tcPr>
                  <w:tcW w:w="1418" w:type="dxa"/>
                </w:tcPr>
                <w:p w14:paraId="70D4A2AA" w14:textId="77777777" w:rsidR="00FB5CA9" w:rsidRPr="003E2018" w:rsidRDefault="00FB5CA9" w:rsidP="006F1F7C">
                  <w:pPr>
                    <w:framePr w:hSpace="180" w:wrap="around" w:vAnchor="text" w:hAnchor="text" w:y="1"/>
                    <w:suppressOverlap/>
                    <w:rPr>
                      <w:sz w:val="24"/>
                      <w:szCs w:val="24"/>
                    </w:rPr>
                  </w:pPr>
                </w:p>
              </w:tc>
            </w:tr>
            <w:tr w:rsidR="00FB5CA9" w:rsidRPr="003E2018" w14:paraId="65C827CE" w14:textId="77777777" w:rsidTr="007F6783">
              <w:tc>
                <w:tcPr>
                  <w:tcW w:w="846" w:type="dxa"/>
                </w:tcPr>
                <w:p w14:paraId="1ABB03A4" w14:textId="77777777" w:rsidR="00FB5CA9" w:rsidRPr="003E2018" w:rsidRDefault="00CE5616" w:rsidP="006F1F7C">
                  <w:pPr>
                    <w:framePr w:hSpace="180" w:wrap="around" w:vAnchor="text" w:hAnchor="text" w:y="1"/>
                    <w:suppressOverlap/>
                    <w:rPr>
                      <w:sz w:val="24"/>
                      <w:szCs w:val="24"/>
                    </w:rPr>
                  </w:pPr>
                  <w:r>
                    <w:rPr>
                      <w:sz w:val="24"/>
                      <w:szCs w:val="24"/>
                    </w:rPr>
                    <w:t>13</w:t>
                  </w:r>
                  <w:r w:rsidR="00637532">
                    <w:rPr>
                      <w:sz w:val="24"/>
                      <w:szCs w:val="24"/>
                    </w:rPr>
                    <w:t>9</w:t>
                  </w:r>
                </w:p>
              </w:tc>
              <w:tc>
                <w:tcPr>
                  <w:tcW w:w="3260" w:type="dxa"/>
                </w:tcPr>
                <w:p w14:paraId="13875D62" w14:textId="77777777" w:rsidR="00FB5CA9" w:rsidRPr="003E2018" w:rsidRDefault="00FB5CA9" w:rsidP="006F1F7C">
                  <w:pPr>
                    <w:framePr w:hSpace="180" w:wrap="around" w:vAnchor="text" w:hAnchor="text" w:y="1"/>
                    <w:suppressOverlap/>
                    <w:rPr>
                      <w:sz w:val="24"/>
                      <w:szCs w:val="24"/>
                    </w:rPr>
                  </w:pPr>
                  <w:r w:rsidRPr="003E2018">
                    <w:rPr>
                      <w:sz w:val="24"/>
                      <w:szCs w:val="24"/>
                    </w:rPr>
                    <w:t>Промежуточная аттестационная контрольная работа</w:t>
                  </w:r>
                </w:p>
              </w:tc>
              <w:tc>
                <w:tcPr>
                  <w:tcW w:w="7513" w:type="dxa"/>
                </w:tcPr>
                <w:p w14:paraId="4B1631EC" w14:textId="77777777" w:rsidR="00FB5CA9" w:rsidRPr="003E2018" w:rsidRDefault="00FB5CA9" w:rsidP="006F1F7C">
                  <w:pPr>
                    <w:framePr w:hSpace="180" w:wrap="around" w:vAnchor="text" w:hAnchor="text" w:y="1"/>
                    <w:suppressOverlap/>
                    <w:rPr>
                      <w:sz w:val="24"/>
                      <w:szCs w:val="24"/>
                    </w:rPr>
                  </w:pPr>
                  <w:r w:rsidRPr="003E2018">
                    <w:rPr>
                      <w:sz w:val="24"/>
                      <w:szCs w:val="24"/>
                    </w:rPr>
                    <w:t>Тест</w:t>
                  </w:r>
                </w:p>
              </w:tc>
              <w:tc>
                <w:tcPr>
                  <w:tcW w:w="1418" w:type="dxa"/>
                </w:tcPr>
                <w:p w14:paraId="2D8602DA" w14:textId="77777777" w:rsidR="00FB5CA9" w:rsidRPr="003E2018" w:rsidRDefault="00B71E9A" w:rsidP="006F1F7C">
                  <w:pPr>
                    <w:framePr w:hSpace="180" w:wrap="around" w:vAnchor="text" w:hAnchor="text" w:y="1"/>
                    <w:suppressOverlap/>
                    <w:rPr>
                      <w:sz w:val="24"/>
                      <w:szCs w:val="24"/>
                    </w:rPr>
                  </w:pPr>
                  <w:r>
                    <w:rPr>
                      <w:sz w:val="24"/>
                      <w:szCs w:val="24"/>
                    </w:rPr>
                    <w:t>26</w:t>
                  </w:r>
                  <w:r w:rsidR="00C25C06">
                    <w:rPr>
                      <w:sz w:val="24"/>
                      <w:szCs w:val="24"/>
                    </w:rPr>
                    <w:t>.05</w:t>
                  </w:r>
                </w:p>
              </w:tc>
              <w:tc>
                <w:tcPr>
                  <w:tcW w:w="1418" w:type="dxa"/>
                </w:tcPr>
                <w:p w14:paraId="0928300D" w14:textId="77777777" w:rsidR="00FB5CA9" w:rsidRPr="003E2018" w:rsidRDefault="00FB5CA9" w:rsidP="006F1F7C">
                  <w:pPr>
                    <w:framePr w:hSpace="180" w:wrap="around" w:vAnchor="text" w:hAnchor="text" w:y="1"/>
                    <w:suppressOverlap/>
                    <w:rPr>
                      <w:sz w:val="24"/>
                      <w:szCs w:val="24"/>
                    </w:rPr>
                  </w:pPr>
                </w:p>
              </w:tc>
            </w:tr>
            <w:tr w:rsidR="004A292C" w:rsidRPr="003E2018" w14:paraId="56F20799" w14:textId="77777777" w:rsidTr="007F6783">
              <w:tc>
                <w:tcPr>
                  <w:tcW w:w="846" w:type="dxa"/>
                </w:tcPr>
                <w:p w14:paraId="4AABF5CF" w14:textId="77777777" w:rsidR="004A292C" w:rsidRPr="003E2018" w:rsidRDefault="00637532" w:rsidP="006F1F7C">
                  <w:pPr>
                    <w:framePr w:hSpace="180" w:wrap="around" w:vAnchor="text" w:hAnchor="text" w:y="1"/>
                    <w:suppressOverlap/>
                    <w:rPr>
                      <w:sz w:val="24"/>
                      <w:szCs w:val="24"/>
                    </w:rPr>
                  </w:pPr>
                  <w:r>
                    <w:rPr>
                      <w:sz w:val="24"/>
                      <w:szCs w:val="24"/>
                    </w:rPr>
                    <w:t>140</w:t>
                  </w:r>
                </w:p>
              </w:tc>
              <w:tc>
                <w:tcPr>
                  <w:tcW w:w="3260" w:type="dxa"/>
                </w:tcPr>
                <w:p w14:paraId="4201D639" w14:textId="77777777" w:rsidR="004A292C" w:rsidRPr="003E2018" w:rsidRDefault="004A292C" w:rsidP="006F1F7C">
                  <w:pPr>
                    <w:framePr w:hSpace="180" w:wrap="around" w:vAnchor="text" w:hAnchor="text" w:y="1"/>
                    <w:suppressOverlap/>
                    <w:rPr>
                      <w:sz w:val="24"/>
                      <w:szCs w:val="24"/>
                    </w:rPr>
                  </w:pPr>
                  <w:r>
                    <w:rPr>
                      <w:sz w:val="24"/>
                      <w:szCs w:val="24"/>
                    </w:rPr>
                    <w:t>Анализ контрольной работы. Итоги учебного года</w:t>
                  </w:r>
                </w:p>
              </w:tc>
              <w:tc>
                <w:tcPr>
                  <w:tcW w:w="7513" w:type="dxa"/>
                </w:tcPr>
                <w:p w14:paraId="5B84223F" w14:textId="77777777" w:rsidR="004A292C" w:rsidRPr="003E2018" w:rsidRDefault="003F60B9" w:rsidP="006F1F7C">
                  <w:pPr>
                    <w:framePr w:hSpace="180" w:wrap="around" w:vAnchor="text" w:hAnchor="text" w:y="1"/>
                    <w:suppressOverlap/>
                    <w:rPr>
                      <w:sz w:val="24"/>
                      <w:szCs w:val="24"/>
                    </w:rPr>
                  </w:pPr>
                  <w:r>
                    <w:rPr>
                      <w:sz w:val="24"/>
                      <w:szCs w:val="24"/>
                    </w:rPr>
                    <w:t>Выполнение работы над ошибками. Подведение итогов года</w:t>
                  </w:r>
                </w:p>
              </w:tc>
              <w:tc>
                <w:tcPr>
                  <w:tcW w:w="1418" w:type="dxa"/>
                </w:tcPr>
                <w:p w14:paraId="7722A70C" w14:textId="77777777" w:rsidR="004A292C" w:rsidRPr="003E2018" w:rsidRDefault="00B71E9A" w:rsidP="006F1F7C">
                  <w:pPr>
                    <w:framePr w:hSpace="180" w:wrap="around" w:vAnchor="text" w:hAnchor="text" w:y="1"/>
                    <w:suppressOverlap/>
                    <w:rPr>
                      <w:sz w:val="24"/>
                      <w:szCs w:val="24"/>
                    </w:rPr>
                  </w:pPr>
                  <w:r>
                    <w:rPr>
                      <w:sz w:val="24"/>
                      <w:szCs w:val="24"/>
                    </w:rPr>
                    <w:t>27</w:t>
                  </w:r>
                  <w:r w:rsidR="00C25C06">
                    <w:rPr>
                      <w:sz w:val="24"/>
                      <w:szCs w:val="24"/>
                    </w:rPr>
                    <w:t>.05</w:t>
                  </w:r>
                </w:p>
              </w:tc>
              <w:tc>
                <w:tcPr>
                  <w:tcW w:w="1418" w:type="dxa"/>
                </w:tcPr>
                <w:p w14:paraId="076F613D" w14:textId="77777777" w:rsidR="004A292C" w:rsidRPr="003E2018" w:rsidRDefault="004A292C" w:rsidP="006F1F7C">
                  <w:pPr>
                    <w:framePr w:hSpace="180" w:wrap="around" w:vAnchor="text" w:hAnchor="text" w:y="1"/>
                    <w:suppressOverlap/>
                    <w:rPr>
                      <w:sz w:val="24"/>
                      <w:szCs w:val="24"/>
                    </w:rPr>
                  </w:pPr>
                </w:p>
              </w:tc>
            </w:tr>
          </w:tbl>
          <w:p w14:paraId="1E1A5964" w14:textId="77777777" w:rsidR="00AF516A" w:rsidRPr="003E2018" w:rsidRDefault="00AF516A" w:rsidP="00190ED0">
            <w:pPr>
              <w:rPr>
                <w:sz w:val="24"/>
                <w:szCs w:val="24"/>
              </w:rPr>
            </w:pPr>
          </w:p>
          <w:p w14:paraId="73E41EE0" w14:textId="77777777" w:rsidR="009A5E0A" w:rsidRDefault="009A5E0A" w:rsidP="00190ED0">
            <w:pPr>
              <w:rPr>
                <w:sz w:val="24"/>
                <w:szCs w:val="24"/>
              </w:rPr>
            </w:pPr>
          </w:p>
          <w:p w14:paraId="11817781" w14:textId="77777777" w:rsidR="009A5E0A" w:rsidRDefault="009A5E0A" w:rsidP="00190ED0">
            <w:pPr>
              <w:rPr>
                <w:sz w:val="24"/>
                <w:szCs w:val="24"/>
              </w:rPr>
            </w:pPr>
          </w:p>
          <w:p w14:paraId="2ED25AB8" w14:textId="77777777" w:rsidR="009A5E0A" w:rsidRDefault="009A5E0A" w:rsidP="00190ED0">
            <w:pPr>
              <w:rPr>
                <w:sz w:val="24"/>
                <w:szCs w:val="24"/>
              </w:rPr>
            </w:pPr>
          </w:p>
          <w:p w14:paraId="56EF09ED" w14:textId="77777777" w:rsidR="009A5E0A" w:rsidRDefault="009A5E0A" w:rsidP="00190ED0">
            <w:pPr>
              <w:rPr>
                <w:sz w:val="24"/>
                <w:szCs w:val="24"/>
              </w:rPr>
            </w:pPr>
          </w:p>
          <w:p w14:paraId="2B5CB512" w14:textId="77777777" w:rsidR="009A5E0A" w:rsidRDefault="009A5E0A" w:rsidP="00190ED0">
            <w:pPr>
              <w:rPr>
                <w:sz w:val="24"/>
                <w:szCs w:val="24"/>
              </w:rPr>
            </w:pPr>
          </w:p>
          <w:p w14:paraId="1E9B4391" w14:textId="77777777" w:rsidR="009A5E0A" w:rsidRDefault="009A5E0A" w:rsidP="00190ED0">
            <w:pPr>
              <w:rPr>
                <w:sz w:val="24"/>
                <w:szCs w:val="24"/>
              </w:rPr>
            </w:pPr>
          </w:p>
          <w:p w14:paraId="457BC4DA" w14:textId="77777777" w:rsidR="009A5E0A" w:rsidRDefault="009A5E0A" w:rsidP="00190ED0">
            <w:pPr>
              <w:rPr>
                <w:sz w:val="24"/>
                <w:szCs w:val="24"/>
              </w:rPr>
            </w:pPr>
          </w:p>
          <w:p w14:paraId="383BBB5C" w14:textId="77777777" w:rsidR="009A5E0A" w:rsidRDefault="009A5E0A" w:rsidP="00190ED0">
            <w:pPr>
              <w:rPr>
                <w:sz w:val="24"/>
                <w:szCs w:val="24"/>
              </w:rPr>
            </w:pPr>
          </w:p>
          <w:p w14:paraId="668F7BEE" w14:textId="77777777" w:rsidR="00C25C06" w:rsidRDefault="00C25C06" w:rsidP="00190ED0">
            <w:pPr>
              <w:rPr>
                <w:sz w:val="24"/>
                <w:szCs w:val="24"/>
              </w:rPr>
            </w:pPr>
          </w:p>
          <w:p w14:paraId="29924C8D" w14:textId="77777777" w:rsidR="00C25C06" w:rsidRDefault="00C25C06" w:rsidP="00190ED0">
            <w:pPr>
              <w:rPr>
                <w:sz w:val="24"/>
                <w:szCs w:val="24"/>
              </w:rPr>
            </w:pPr>
          </w:p>
          <w:p w14:paraId="6C8F970F" w14:textId="77777777" w:rsidR="00C25C06" w:rsidRDefault="00C25C06" w:rsidP="00190ED0">
            <w:pPr>
              <w:rPr>
                <w:sz w:val="24"/>
                <w:szCs w:val="24"/>
              </w:rPr>
            </w:pPr>
          </w:p>
          <w:p w14:paraId="5BA3127C" w14:textId="77777777" w:rsidR="00C25C06" w:rsidRDefault="00C25C06" w:rsidP="00190ED0">
            <w:pPr>
              <w:rPr>
                <w:sz w:val="24"/>
                <w:szCs w:val="24"/>
              </w:rPr>
            </w:pPr>
          </w:p>
          <w:p w14:paraId="1A08F897" w14:textId="77777777" w:rsidR="00C25C06" w:rsidRDefault="00C25C06" w:rsidP="00190ED0">
            <w:pPr>
              <w:rPr>
                <w:sz w:val="24"/>
                <w:szCs w:val="24"/>
              </w:rPr>
            </w:pPr>
          </w:p>
          <w:p w14:paraId="65356EA7" w14:textId="77777777" w:rsidR="00AF516A" w:rsidRPr="009A4EB3" w:rsidRDefault="00CD29DA" w:rsidP="00190ED0">
            <w:pPr>
              <w:rPr>
                <w:sz w:val="24"/>
                <w:szCs w:val="24"/>
              </w:rPr>
            </w:pPr>
            <w:r>
              <w:rPr>
                <w:sz w:val="24"/>
                <w:szCs w:val="24"/>
              </w:rPr>
              <w:t xml:space="preserve">                                      </w:t>
            </w:r>
            <w:r w:rsidR="009A4EB3" w:rsidRPr="009A4EB3">
              <w:rPr>
                <w:sz w:val="24"/>
                <w:szCs w:val="24"/>
              </w:rPr>
              <w:t>Перечень учебно-методического обеспечения:</w:t>
            </w:r>
          </w:p>
          <w:p w14:paraId="4DE2E68B" w14:textId="77777777" w:rsidR="00AF516A" w:rsidRPr="003E2018" w:rsidRDefault="005C16B6" w:rsidP="00190ED0">
            <w:pPr>
              <w:rPr>
                <w:sz w:val="24"/>
                <w:szCs w:val="24"/>
              </w:rPr>
            </w:pPr>
            <w:r w:rsidRPr="009A4EB3">
              <w:rPr>
                <w:sz w:val="24"/>
                <w:szCs w:val="24"/>
              </w:rPr>
              <w:t>1</w:t>
            </w:r>
            <w:r w:rsidR="00AF516A" w:rsidRPr="009A4EB3">
              <w:rPr>
                <w:sz w:val="24"/>
                <w:szCs w:val="24"/>
              </w:rPr>
              <w:t>.Ладыженская Т.А., Баранов М.Т., Тростенцова Л.А.,  и</w:t>
            </w:r>
            <w:r w:rsidR="00AF516A" w:rsidRPr="003E2018">
              <w:rPr>
                <w:sz w:val="24"/>
                <w:szCs w:val="24"/>
              </w:rPr>
              <w:t xml:space="preserve"> др. Русский язык. 7 класс. Учебник для общеобразовательных учреждений. </w:t>
            </w:r>
          </w:p>
          <w:p w14:paraId="14B32F3A" w14:textId="77777777" w:rsidR="00AF516A" w:rsidRPr="003E2018" w:rsidRDefault="005C16B6" w:rsidP="00190ED0">
            <w:pPr>
              <w:rPr>
                <w:sz w:val="24"/>
                <w:szCs w:val="24"/>
              </w:rPr>
            </w:pPr>
            <w:r>
              <w:rPr>
                <w:sz w:val="24"/>
                <w:szCs w:val="24"/>
              </w:rPr>
              <w:t>М., Просвещение, 2017</w:t>
            </w:r>
            <w:r w:rsidR="00AF516A" w:rsidRPr="003E2018">
              <w:rPr>
                <w:sz w:val="24"/>
                <w:szCs w:val="24"/>
              </w:rPr>
              <w:t>.</w:t>
            </w:r>
          </w:p>
          <w:p w14:paraId="3927778C" w14:textId="77777777" w:rsidR="00AF516A" w:rsidRPr="003E2018" w:rsidRDefault="005C16B6" w:rsidP="00190ED0">
            <w:pPr>
              <w:rPr>
                <w:sz w:val="24"/>
                <w:szCs w:val="24"/>
              </w:rPr>
            </w:pPr>
            <w:r>
              <w:rPr>
                <w:sz w:val="24"/>
                <w:szCs w:val="24"/>
              </w:rPr>
              <w:t>2.Н.В.Егорова</w:t>
            </w:r>
            <w:r w:rsidR="00AD33D8">
              <w:rPr>
                <w:sz w:val="24"/>
                <w:szCs w:val="24"/>
              </w:rPr>
              <w:t>.</w:t>
            </w:r>
            <w:r w:rsidR="00AF516A" w:rsidRPr="003E2018">
              <w:rPr>
                <w:sz w:val="24"/>
                <w:szCs w:val="24"/>
              </w:rPr>
              <w:t>Поурочные разработки по русскому языку дл</w:t>
            </w:r>
            <w:r>
              <w:rPr>
                <w:sz w:val="24"/>
                <w:szCs w:val="24"/>
              </w:rPr>
              <w:t>я 7 класса.-</w:t>
            </w:r>
            <w:r w:rsidR="00AF516A" w:rsidRPr="003E2018">
              <w:rPr>
                <w:sz w:val="24"/>
                <w:szCs w:val="24"/>
              </w:rPr>
              <w:t xml:space="preserve"> М., Вако, 2009.</w:t>
            </w:r>
          </w:p>
          <w:p w14:paraId="3A220788" w14:textId="77777777" w:rsidR="00AF516A" w:rsidRDefault="009F0495" w:rsidP="00190ED0">
            <w:pPr>
              <w:rPr>
                <w:sz w:val="24"/>
                <w:szCs w:val="24"/>
              </w:rPr>
            </w:pPr>
            <w:r>
              <w:rPr>
                <w:sz w:val="24"/>
                <w:szCs w:val="24"/>
              </w:rPr>
              <w:t>3</w:t>
            </w:r>
            <w:r w:rsidR="00AD33D8">
              <w:rPr>
                <w:sz w:val="24"/>
                <w:szCs w:val="24"/>
              </w:rPr>
              <w:t>Малюшкин А.Б., Иконницкая</w:t>
            </w:r>
            <w:r w:rsidR="009A4EB3">
              <w:rPr>
                <w:sz w:val="24"/>
                <w:szCs w:val="24"/>
              </w:rPr>
              <w:t xml:space="preserve"> Л.</w:t>
            </w:r>
            <w:r w:rsidR="00AD33D8">
              <w:rPr>
                <w:sz w:val="24"/>
                <w:szCs w:val="24"/>
              </w:rPr>
              <w:t>.Н. Тес</w:t>
            </w:r>
            <w:r w:rsidR="009A4EB3">
              <w:rPr>
                <w:sz w:val="24"/>
                <w:szCs w:val="24"/>
              </w:rPr>
              <w:t>т</w:t>
            </w:r>
            <w:r w:rsidR="00AD33D8">
              <w:rPr>
                <w:sz w:val="24"/>
                <w:szCs w:val="24"/>
              </w:rPr>
              <w:t>овые задания для проверки знаний учащихся по русскому языку: 7 класс.-2-изд., испр.-М.6 ТЦ Сфера, 2011</w:t>
            </w:r>
          </w:p>
          <w:p w14:paraId="4687C5CC" w14:textId="77777777" w:rsidR="00AD33D8" w:rsidRDefault="00AD33D8" w:rsidP="00190ED0">
            <w:pPr>
              <w:rPr>
                <w:sz w:val="24"/>
                <w:szCs w:val="24"/>
              </w:rPr>
            </w:pPr>
            <w:r>
              <w:rPr>
                <w:sz w:val="24"/>
                <w:szCs w:val="24"/>
              </w:rPr>
              <w:t>4.Влодавская Е.А. Диктанты по русскому языку: 7 класс: к учебнику М.Т. Баранова и др. -2-е изд., перераб и доп.-М.: Экзамен, 2013</w:t>
            </w:r>
          </w:p>
          <w:p w14:paraId="61BBF155" w14:textId="77777777" w:rsidR="009A4EB3" w:rsidRPr="009A4EB3" w:rsidRDefault="009A4EB3" w:rsidP="00190ED0">
            <w:pPr>
              <w:rPr>
                <w:sz w:val="24"/>
                <w:szCs w:val="24"/>
              </w:rPr>
            </w:pPr>
            <w:r>
              <w:rPr>
                <w:sz w:val="24"/>
                <w:szCs w:val="24"/>
              </w:rPr>
              <w:t>5</w:t>
            </w:r>
            <w:r w:rsidRPr="009A4EB3">
              <w:rPr>
                <w:sz w:val="24"/>
                <w:szCs w:val="24"/>
              </w:rPr>
              <w:t>.Универсальный словарь русского языка.-СПб.: ИГ «Весь», 2010</w:t>
            </w:r>
          </w:p>
          <w:p w14:paraId="02263C00" w14:textId="77777777" w:rsidR="009A4EB3" w:rsidRPr="009A4EB3" w:rsidRDefault="009A4EB3" w:rsidP="00190ED0">
            <w:pPr>
              <w:rPr>
                <w:sz w:val="24"/>
                <w:szCs w:val="24"/>
              </w:rPr>
            </w:pPr>
            <w:r>
              <w:rPr>
                <w:sz w:val="24"/>
                <w:szCs w:val="24"/>
              </w:rPr>
              <w:t>6</w:t>
            </w:r>
            <w:r w:rsidRPr="009A4EB3">
              <w:rPr>
                <w:sz w:val="24"/>
                <w:szCs w:val="24"/>
              </w:rPr>
              <w:t>. Лапатухин М.С. Школьный толковый словарь русского языка: Пособие для учащихся.-М.: Просвещение, 1981</w:t>
            </w:r>
          </w:p>
          <w:p w14:paraId="0FD8719E" w14:textId="77777777" w:rsidR="009A4EB3" w:rsidRPr="009A4EB3" w:rsidRDefault="009A4EB3" w:rsidP="00190ED0">
            <w:pPr>
              <w:rPr>
                <w:sz w:val="24"/>
                <w:szCs w:val="24"/>
              </w:rPr>
            </w:pPr>
            <w:r w:rsidRPr="009A4EB3">
              <w:rPr>
                <w:sz w:val="24"/>
                <w:szCs w:val="24"/>
              </w:rPr>
              <w:t>Тихонов А.Н. Словарь-справочник по русскому языку: правописание, произношение, ударение, словообразование, морфемика. Грамматика, частота употребления слов.-М.: Цитадель, 1996.</w:t>
            </w:r>
          </w:p>
          <w:p w14:paraId="7D8B74EB" w14:textId="77777777" w:rsidR="009A4EB3" w:rsidRPr="009A4EB3" w:rsidRDefault="009A4EB3" w:rsidP="00190ED0">
            <w:pPr>
              <w:rPr>
                <w:sz w:val="24"/>
                <w:szCs w:val="24"/>
              </w:rPr>
            </w:pPr>
            <w:r>
              <w:rPr>
                <w:sz w:val="24"/>
                <w:szCs w:val="24"/>
              </w:rPr>
              <w:t>7</w:t>
            </w:r>
            <w:r w:rsidRPr="009A4EB3">
              <w:rPr>
                <w:sz w:val="24"/>
                <w:szCs w:val="24"/>
              </w:rPr>
              <w:t>.Даль.В.И. Большой иллюстрированный толковый словарь русского языка: современное написание.-М.: Астрель: АСТ: Хранитель, 2006</w:t>
            </w:r>
          </w:p>
          <w:p w14:paraId="6A1146E4" w14:textId="77777777" w:rsidR="001440AB" w:rsidRDefault="001440AB" w:rsidP="001440AB">
            <w:pPr>
              <w:jc w:val="both"/>
              <w:rPr>
                <w:color w:val="000000" w:themeColor="text1"/>
                <w:sz w:val="24"/>
                <w:szCs w:val="24"/>
              </w:rPr>
            </w:pPr>
          </w:p>
          <w:p w14:paraId="33D98BD8" w14:textId="77777777" w:rsidR="001440AB" w:rsidRDefault="001440AB" w:rsidP="001440AB">
            <w:pPr>
              <w:jc w:val="both"/>
              <w:rPr>
                <w:color w:val="000000" w:themeColor="text1"/>
                <w:sz w:val="24"/>
                <w:szCs w:val="24"/>
              </w:rPr>
            </w:pPr>
            <w:r>
              <w:rPr>
                <w:color w:val="000000" w:themeColor="text1"/>
                <w:sz w:val="24"/>
                <w:szCs w:val="24"/>
              </w:rPr>
              <w:t>Интернет- ресурсы</w:t>
            </w:r>
          </w:p>
          <w:p w14:paraId="3BD6B057" w14:textId="77777777" w:rsidR="001440AB" w:rsidRDefault="001440AB" w:rsidP="001440AB">
            <w:pPr>
              <w:jc w:val="both"/>
              <w:rPr>
                <w:rFonts w:asciiTheme="minorHAnsi" w:hAnsiTheme="minorHAnsi"/>
                <w:color w:val="000000" w:themeColor="text1"/>
                <w:sz w:val="22"/>
                <w:szCs w:val="22"/>
              </w:rPr>
            </w:pPr>
            <w:r>
              <w:rPr>
                <w:color w:val="000000" w:themeColor="text1"/>
                <w:sz w:val="24"/>
                <w:szCs w:val="24"/>
              </w:rPr>
              <w:t xml:space="preserve">1.Электронные словари: </w:t>
            </w:r>
            <w:r>
              <w:rPr>
                <w:bCs/>
                <w:color w:val="000000" w:themeColor="text1"/>
                <w:sz w:val="24"/>
                <w:szCs w:val="24"/>
              </w:rPr>
              <w:t>[Электронный ресурс] – Режим доступа:</w:t>
            </w:r>
            <w:r>
              <w:rPr>
                <w:color w:val="000000" w:themeColor="text1"/>
                <w:sz w:val="24"/>
                <w:szCs w:val="24"/>
              </w:rPr>
              <w:t xml:space="preserve"> </w:t>
            </w:r>
            <w:hyperlink r:id="rId8" w:history="1">
              <w:r>
                <w:rPr>
                  <w:rStyle w:val="ac"/>
                  <w:bCs/>
                  <w:color w:val="000000" w:themeColor="text1"/>
                  <w:sz w:val="24"/>
                  <w:szCs w:val="24"/>
                </w:rPr>
                <w:t>http://www.slovary.ru</w:t>
              </w:r>
            </w:hyperlink>
          </w:p>
          <w:p w14:paraId="3637CF66" w14:textId="77777777" w:rsidR="001440AB" w:rsidRDefault="001440AB" w:rsidP="001440AB">
            <w:pPr>
              <w:jc w:val="both"/>
              <w:rPr>
                <w:color w:val="000000" w:themeColor="text1"/>
              </w:rPr>
            </w:pPr>
            <w:r>
              <w:rPr>
                <w:color w:val="000000" w:themeColor="text1"/>
                <w:sz w:val="24"/>
                <w:szCs w:val="24"/>
              </w:rPr>
              <w:t>2.Справочно-информационный интенет-портал «Русский язык»:</w:t>
            </w:r>
            <w:r>
              <w:rPr>
                <w:bCs/>
                <w:color w:val="000000" w:themeColor="text1"/>
                <w:sz w:val="24"/>
                <w:szCs w:val="24"/>
              </w:rPr>
              <w:t xml:space="preserve"> [Электронный ресурс] – Режим доступа: </w:t>
            </w:r>
            <w:hyperlink r:id="rId9" w:history="1">
              <w:r>
                <w:rPr>
                  <w:rStyle w:val="ac"/>
                  <w:bCs/>
                  <w:color w:val="000000" w:themeColor="text1"/>
                  <w:sz w:val="24"/>
                  <w:szCs w:val="24"/>
                </w:rPr>
                <w:t>http://www.gramota.ru</w:t>
              </w:r>
            </w:hyperlink>
          </w:p>
          <w:p w14:paraId="161C5513" w14:textId="77777777" w:rsidR="001440AB" w:rsidRDefault="001440AB" w:rsidP="001440AB">
            <w:pPr>
              <w:jc w:val="both"/>
              <w:rPr>
                <w:color w:val="000000" w:themeColor="text1"/>
              </w:rPr>
            </w:pPr>
            <w:r>
              <w:rPr>
                <w:color w:val="000000" w:themeColor="text1"/>
                <w:sz w:val="24"/>
                <w:szCs w:val="24"/>
              </w:rPr>
              <w:t xml:space="preserve">3.Русский язык. Приложение к газете «1 сентября» [Электронный ресурс] – Режим доступа:  </w:t>
            </w:r>
            <w:hyperlink r:id="rId10" w:history="1">
              <w:r>
                <w:rPr>
                  <w:rStyle w:val="ac"/>
                  <w:color w:val="000000" w:themeColor="text1"/>
                  <w:sz w:val="24"/>
                  <w:szCs w:val="24"/>
                </w:rPr>
                <w:t>http://rus.1september.ru/rusarchive.php</w:t>
              </w:r>
            </w:hyperlink>
          </w:p>
          <w:p w14:paraId="57F86549" w14:textId="77777777" w:rsidR="001440AB" w:rsidRDefault="001440AB" w:rsidP="001440AB">
            <w:pPr>
              <w:jc w:val="both"/>
              <w:rPr>
                <w:color w:val="000000" w:themeColor="text1"/>
              </w:rPr>
            </w:pPr>
            <w:r>
              <w:rPr>
                <w:color w:val="000000" w:themeColor="text1"/>
                <w:sz w:val="24"/>
                <w:szCs w:val="24"/>
              </w:rPr>
              <w:t xml:space="preserve">4.Единая коллекция цифровых образовательных ресурсов [Электронный ресурс] – Режим доступа: </w:t>
            </w:r>
            <w:hyperlink r:id="rId11" w:history="1">
              <w:r>
                <w:rPr>
                  <w:rStyle w:val="ac"/>
                  <w:color w:val="000000" w:themeColor="text1"/>
                  <w:sz w:val="24"/>
                  <w:szCs w:val="24"/>
                </w:rPr>
                <w:t>http://school-collection.edu.ru/</w:t>
              </w:r>
            </w:hyperlink>
          </w:p>
          <w:p w14:paraId="6F5281E0" w14:textId="77777777" w:rsidR="009A4EB3" w:rsidRPr="001440AB" w:rsidRDefault="001440AB" w:rsidP="001440AB">
            <w:pPr>
              <w:jc w:val="both"/>
              <w:rPr>
                <w:rFonts w:asciiTheme="minorHAnsi" w:hAnsiTheme="minorHAnsi"/>
                <w:color w:val="000000" w:themeColor="text1"/>
                <w:sz w:val="22"/>
                <w:szCs w:val="22"/>
              </w:rPr>
            </w:pPr>
            <w:r>
              <w:rPr>
                <w:color w:val="000000" w:themeColor="text1"/>
                <w:sz w:val="24"/>
                <w:szCs w:val="24"/>
              </w:rPr>
              <w:t xml:space="preserve">5.Уроки </w:t>
            </w:r>
            <w:r>
              <w:rPr>
                <w:rStyle w:val="extraname"/>
                <w:vanish/>
                <w:color w:val="000000" w:themeColor="text1"/>
                <w:sz w:val="24"/>
                <w:szCs w:val="24"/>
              </w:rPr>
              <w:t xml:space="preserve"> </w:t>
            </w:r>
            <w:r>
              <w:rPr>
                <w:color w:val="000000" w:themeColor="text1"/>
                <w:sz w:val="24"/>
                <w:szCs w:val="24"/>
              </w:rPr>
              <w:t>Русского.</w:t>
            </w:r>
            <w:r>
              <w:rPr>
                <w:color w:val="000000" w:themeColor="text1"/>
                <w:sz w:val="24"/>
                <w:szCs w:val="24"/>
                <w:lang w:val="en-US"/>
              </w:rPr>
              <w:t>ru</w:t>
            </w:r>
            <w:r>
              <w:rPr>
                <w:color w:val="000000" w:themeColor="text1"/>
                <w:sz w:val="24"/>
                <w:szCs w:val="24"/>
              </w:rPr>
              <w:t xml:space="preserve"> видеоуроки и материалы</w:t>
            </w:r>
            <w:r>
              <w:rPr>
                <w:rStyle w:val="extraname"/>
                <w:vanish/>
                <w:color w:val="000000" w:themeColor="text1"/>
                <w:sz w:val="24"/>
                <w:szCs w:val="24"/>
              </w:rPr>
              <w:t>(видео уроки)</w:t>
            </w:r>
            <w:r>
              <w:rPr>
                <w:color w:val="000000" w:themeColor="text1"/>
                <w:sz w:val="24"/>
                <w:szCs w:val="24"/>
              </w:rPr>
              <w:t xml:space="preserve"> по русскому языку [Электронный ресурс] – Режим доступа: http://www.urokirusskogo.ru/videouroki</w:t>
            </w:r>
          </w:p>
          <w:p w14:paraId="4B4D5ED8" w14:textId="77777777" w:rsidR="00AF516A" w:rsidRPr="003E2018" w:rsidRDefault="00AF516A" w:rsidP="00190ED0">
            <w:pPr>
              <w:rPr>
                <w:b/>
                <w:sz w:val="24"/>
                <w:szCs w:val="24"/>
              </w:rPr>
            </w:pPr>
          </w:p>
          <w:p w14:paraId="723C50AB" w14:textId="77777777" w:rsidR="00AF516A" w:rsidRPr="003E2018" w:rsidRDefault="00AF516A" w:rsidP="00190ED0">
            <w:pPr>
              <w:rPr>
                <w:b/>
                <w:sz w:val="24"/>
                <w:szCs w:val="24"/>
              </w:rPr>
            </w:pPr>
          </w:p>
          <w:p w14:paraId="0EEFA5E9" w14:textId="77777777" w:rsidR="00AF516A" w:rsidRPr="003E2018" w:rsidRDefault="00AF516A" w:rsidP="00190ED0">
            <w:pPr>
              <w:rPr>
                <w:b/>
                <w:sz w:val="24"/>
                <w:szCs w:val="24"/>
                <w:lang w:val="be-BY"/>
              </w:rPr>
            </w:pPr>
          </w:p>
          <w:p w14:paraId="1ABCA3CE" w14:textId="77777777" w:rsidR="00AF516A" w:rsidRPr="003E2018" w:rsidRDefault="00AF516A" w:rsidP="00190ED0">
            <w:pPr>
              <w:rPr>
                <w:b/>
                <w:sz w:val="24"/>
                <w:szCs w:val="24"/>
                <w:lang w:val="be-BY"/>
              </w:rPr>
            </w:pPr>
          </w:p>
          <w:p w14:paraId="51E4C63D" w14:textId="77777777" w:rsidR="00AF516A" w:rsidRDefault="00AF516A" w:rsidP="00190ED0">
            <w:pPr>
              <w:rPr>
                <w:b/>
                <w:sz w:val="24"/>
                <w:szCs w:val="24"/>
                <w:lang w:val="be-BY"/>
              </w:rPr>
            </w:pPr>
          </w:p>
          <w:p w14:paraId="5095F909" w14:textId="77777777" w:rsidR="00AF516A" w:rsidRDefault="00AF516A" w:rsidP="00190ED0">
            <w:pPr>
              <w:rPr>
                <w:b/>
                <w:sz w:val="24"/>
                <w:szCs w:val="24"/>
                <w:lang w:val="be-BY"/>
              </w:rPr>
            </w:pPr>
          </w:p>
          <w:p w14:paraId="247FB72C" w14:textId="77777777" w:rsidR="00AF516A" w:rsidRDefault="00AF516A" w:rsidP="00190ED0">
            <w:pPr>
              <w:rPr>
                <w:b/>
                <w:sz w:val="24"/>
                <w:szCs w:val="24"/>
                <w:lang w:val="be-BY"/>
              </w:rPr>
            </w:pPr>
          </w:p>
          <w:p w14:paraId="52A2D1D9" w14:textId="77777777" w:rsidR="00AF516A" w:rsidRDefault="00AF516A" w:rsidP="00190ED0">
            <w:pPr>
              <w:rPr>
                <w:b/>
                <w:sz w:val="24"/>
                <w:szCs w:val="24"/>
                <w:lang w:val="be-BY"/>
              </w:rPr>
            </w:pPr>
          </w:p>
          <w:p w14:paraId="4B595AE2" w14:textId="77777777" w:rsidR="009A4EB3" w:rsidRDefault="009A4EB3" w:rsidP="00190ED0">
            <w:pPr>
              <w:rPr>
                <w:b/>
                <w:sz w:val="24"/>
                <w:szCs w:val="24"/>
                <w:lang w:val="be-BY"/>
              </w:rPr>
            </w:pPr>
          </w:p>
          <w:p w14:paraId="3E005CE7" w14:textId="77777777" w:rsidR="009A4EB3" w:rsidRDefault="009A4EB3" w:rsidP="00190ED0">
            <w:pPr>
              <w:rPr>
                <w:b/>
                <w:sz w:val="24"/>
                <w:szCs w:val="24"/>
                <w:lang w:val="be-BY"/>
              </w:rPr>
            </w:pPr>
          </w:p>
          <w:p w14:paraId="2EF8EABA" w14:textId="77777777" w:rsidR="009A4EB3" w:rsidRDefault="009A4EB3" w:rsidP="00190ED0">
            <w:pPr>
              <w:rPr>
                <w:b/>
                <w:sz w:val="24"/>
                <w:szCs w:val="24"/>
                <w:lang w:val="be-BY"/>
              </w:rPr>
            </w:pPr>
          </w:p>
          <w:p w14:paraId="1E51AF20" w14:textId="77777777" w:rsidR="009A4EB3" w:rsidRDefault="009A4EB3" w:rsidP="00190ED0">
            <w:pPr>
              <w:rPr>
                <w:b/>
                <w:sz w:val="24"/>
                <w:szCs w:val="24"/>
                <w:lang w:val="be-BY"/>
              </w:rPr>
            </w:pPr>
          </w:p>
          <w:p w14:paraId="3EB81207" w14:textId="77777777" w:rsidR="009A4EB3" w:rsidRDefault="009A4EB3" w:rsidP="00190ED0">
            <w:pPr>
              <w:rPr>
                <w:b/>
                <w:sz w:val="24"/>
                <w:szCs w:val="24"/>
                <w:lang w:val="be-BY"/>
              </w:rPr>
            </w:pPr>
          </w:p>
          <w:p w14:paraId="3698613F" w14:textId="77777777" w:rsidR="009A4EB3" w:rsidRDefault="009A4EB3" w:rsidP="00190ED0">
            <w:pPr>
              <w:rPr>
                <w:b/>
                <w:sz w:val="24"/>
                <w:szCs w:val="24"/>
                <w:lang w:val="be-BY"/>
              </w:rPr>
            </w:pPr>
          </w:p>
          <w:p w14:paraId="0ED78B67" w14:textId="77777777" w:rsidR="009A4EB3" w:rsidRDefault="009A4EB3" w:rsidP="00190ED0">
            <w:pPr>
              <w:rPr>
                <w:b/>
                <w:sz w:val="24"/>
                <w:szCs w:val="24"/>
                <w:lang w:val="be-BY"/>
              </w:rPr>
            </w:pPr>
          </w:p>
          <w:p w14:paraId="7E0B95E7" w14:textId="77777777" w:rsidR="009A4EB3" w:rsidRDefault="009A4EB3" w:rsidP="00190ED0">
            <w:pPr>
              <w:rPr>
                <w:b/>
                <w:sz w:val="24"/>
                <w:szCs w:val="24"/>
                <w:lang w:val="be-BY"/>
              </w:rPr>
            </w:pPr>
          </w:p>
          <w:p w14:paraId="1D82B48F" w14:textId="77777777" w:rsidR="00AF516A" w:rsidRDefault="00AF516A" w:rsidP="00190ED0">
            <w:pPr>
              <w:rPr>
                <w:b/>
                <w:sz w:val="24"/>
                <w:szCs w:val="24"/>
                <w:lang w:val="be-BY"/>
              </w:rPr>
            </w:pPr>
          </w:p>
          <w:p w14:paraId="3A558C52" w14:textId="77777777" w:rsidR="00AB3984" w:rsidRDefault="00AB3984" w:rsidP="00190ED0">
            <w:pPr>
              <w:rPr>
                <w:b/>
                <w:sz w:val="24"/>
                <w:szCs w:val="24"/>
                <w:lang w:val="be-BY"/>
              </w:rPr>
            </w:pPr>
            <w:r>
              <w:rPr>
                <w:b/>
                <w:sz w:val="24"/>
                <w:szCs w:val="24"/>
                <w:lang w:val="be-BY"/>
              </w:rPr>
              <w:t xml:space="preserve">  Приложение.</w:t>
            </w:r>
          </w:p>
          <w:p w14:paraId="7EF4EC5E" w14:textId="77777777" w:rsidR="00AB3984" w:rsidRPr="003E2018" w:rsidRDefault="00AB3984" w:rsidP="00190ED0">
            <w:pPr>
              <w:rPr>
                <w:b/>
                <w:sz w:val="24"/>
                <w:szCs w:val="24"/>
                <w:lang w:val="be-BY"/>
              </w:rPr>
            </w:pPr>
          </w:p>
          <w:p w14:paraId="151CD666" w14:textId="77777777" w:rsidR="00AB3984" w:rsidRPr="003E2018" w:rsidRDefault="00AB3984" w:rsidP="00190ED0">
            <w:pPr>
              <w:rPr>
                <w:b/>
                <w:sz w:val="24"/>
                <w:szCs w:val="24"/>
                <w:lang w:val="be-BY"/>
              </w:rPr>
            </w:pPr>
            <w:r w:rsidRPr="003E2018">
              <w:rPr>
                <w:b/>
                <w:sz w:val="24"/>
                <w:szCs w:val="24"/>
                <w:lang w:val="be-BY"/>
              </w:rPr>
              <w:t>Входной  тест по теме “Повторение изученного в 5-6 классах”</w:t>
            </w:r>
          </w:p>
          <w:p w14:paraId="0E59D176" w14:textId="77777777" w:rsidR="00AB3984" w:rsidRPr="003E2018" w:rsidRDefault="00AB3984" w:rsidP="00190ED0">
            <w:pPr>
              <w:jc w:val="center"/>
              <w:rPr>
                <w:b/>
                <w:sz w:val="24"/>
                <w:szCs w:val="24"/>
                <w:lang w:val="be-BY"/>
              </w:rPr>
            </w:pPr>
            <w:r w:rsidRPr="003E2018">
              <w:rPr>
                <w:b/>
                <w:sz w:val="24"/>
                <w:szCs w:val="24"/>
                <w:lang w:val="be-BY"/>
              </w:rPr>
              <w:t xml:space="preserve">Вариант 1 </w:t>
            </w:r>
          </w:p>
          <w:p w14:paraId="26C55D82" w14:textId="77777777" w:rsidR="00AB3984" w:rsidRPr="003E2018" w:rsidRDefault="00AB3984" w:rsidP="00190ED0">
            <w:pPr>
              <w:rPr>
                <w:sz w:val="24"/>
                <w:szCs w:val="24"/>
              </w:rPr>
            </w:pPr>
            <w:r w:rsidRPr="003E2018">
              <w:rPr>
                <w:b/>
                <w:bCs/>
                <w:sz w:val="24"/>
                <w:szCs w:val="24"/>
              </w:rPr>
              <w:t xml:space="preserve">                                                                                                                                   ЧАСТЬ  1</w:t>
            </w:r>
            <w:r w:rsidRPr="003E2018">
              <w:rPr>
                <w:b/>
                <w:bCs/>
                <w:sz w:val="24"/>
                <w:szCs w:val="24"/>
              </w:rPr>
              <w:br/>
              <w:t>А1. В каком слове верно выделена буква, обозначающая ударный гласный звук?</w:t>
            </w:r>
            <w:r w:rsidRPr="003E2018">
              <w:rPr>
                <w:sz w:val="24"/>
                <w:szCs w:val="24"/>
              </w:rPr>
              <w:br/>
            </w:r>
            <w:r w:rsidRPr="003E2018">
              <w:rPr>
                <w:sz w:val="24"/>
                <w:szCs w:val="24"/>
                <w:lang w:val="be-BY"/>
              </w:rPr>
              <w:t xml:space="preserve">       1) </w:t>
            </w:r>
            <w:r w:rsidRPr="003E2018">
              <w:rPr>
                <w:b/>
                <w:sz w:val="24"/>
                <w:szCs w:val="24"/>
                <w:lang w:val="be-BY"/>
              </w:rPr>
              <w:t>А</w:t>
            </w:r>
            <w:r w:rsidRPr="003E2018">
              <w:rPr>
                <w:sz w:val="24"/>
                <w:szCs w:val="24"/>
                <w:lang w:val="be-BY"/>
              </w:rPr>
              <w:t>вгустовск</w:t>
            </w:r>
            <w:r w:rsidRPr="003E2018">
              <w:rPr>
                <w:sz w:val="24"/>
                <w:szCs w:val="24"/>
              </w:rPr>
              <w:t>ий                         2) копировАть          3) нАчала</w:t>
            </w:r>
          </w:p>
          <w:p w14:paraId="7CA0FC32" w14:textId="77777777" w:rsidR="00AB3984" w:rsidRPr="003E2018" w:rsidRDefault="00AB3984" w:rsidP="00190ED0">
            <w:pPr>
              <w:rPr>
                <w:sz w:val="24"/>
                <w:szCs w:val="24"/>
              </w:rPr>
            </w:pPr>
            <w:r w:rsidRPr="003E2018">
              <w:rPr>
                <w:b/>
                <w:bCs/>
                <w:sz w:val="24"/>
                <w:szCs w:val="24"/>
              </w:rPr>
              <w:t xml:space="preserve">А2. Укажите пример с ошибкой в образовании формы слова:  </w:t>
            </w:r>
            <w:r w:rsidRPr="003E2018">
              <w:rPr>
                <w:sz w:val="24"/>
                <w:szCs w:val="24"/>
              </w:rPr>
              <w:t>1) самый лучший             2) трое дочерей     3) пятью пальцами</w:t>
            </w:r>
          </w:p>
          <w:p w14:paraId="46F7FE4E" w14:textId="77777777" w:rsidR="00AB3984" w:rsidRPr="003E2018" w:rsidRDefault="00AB3984" w:rsidP="00190ED0">
            <w:pPr>
              <w:rPr>
                <w:sz w:val="24"/>
                <w:szCs w:val="24"/>
              </w:rPr>
            </w:pPr>
            <w:r w:rsidRPr="003E2018">
              <w:rPr>
                <w:b/>
                <w:bCs/>
                <w:sz w:val="24"/>
                <w:szCs w:val="24"/>
              </w:rPr>
              <w:t>А3. В каком варианте ответа правильно указаны все цифры, на месте которых пишется НН?</w:t>
            </w:r>
            <w:r w:rsidRPr="003E2018">
              <w:rPr>
                <w:sz w:val="24"/>
                <w:szCs w:val="24"/>
              </w:rPr>
              <w:br/>
            </w:r>
            <w:r w:rsidRPr="003E2018">
              <w:rPr>
                <w:i/>
                <w:iCs/>
                <w:sz w:val="24"/>
                <w:szCs w:val="24"/>
              </w:rPr>
              <w:t xml:space="preserve">                                         В этот безветре(1)ый день осе(2)ий холод ласково и кротко крадется лисой к овся(3)ому двору. </w:t>
            </w:r>
            <w:r w:rsidRPr="003E2018">
              <w:rPr>
                <w:i/>
                <w:iCs/>
                <w:sz w:val="24"/>
                <w:szCs w:val="24"/>
              </w:rPr>
              <w:br/>
            </w:r>
            <w:r w:rsidRPr="003E2018">
              <w:rPr>
                <w:sz w:val="24"/>
                <w:szCs w:val="24"/>
              </w:rPr>
              <w:t xml:space="preserve">        1) 1, 2                  2) 1, 3                    3) 1, 2, 3                     </w:t>
            </w:r>
            <w:r w:rsidRPr="003E2018">
              <w:rPr>
                <w:sz w:val="24"/>
                <w:szCs w:val="24"/>
              </w:rPr>
              <w:br/>
            </w:r>
            <w:r w:rsidRPr="003E2018">
              <w:rPr>
                <w:b/>
                <w:bCs/>
                <w:sz w:val="24"/>
                <w:szCs w:val="24"/>
              </w:rPr>
              <w:t>А4. В каком ряду во всех словах пропущена безударная проверяемая гласная корня?</w:t>
            </w:r>
            <w:r w:rsidRPr="003E2018">
              <w:rPr>
                <w:sz w:val="24"/>
                <w:szCs w:val="24"/>
              </w:rPr>
              <w:br/>
              <w:t xml:space="preserve">        1) р_птать,тв_рдеть, к_лорит                                    2) в_рсистый, _птека, зам_рать   3) угн_тение, пощ_дить, хл_потливый</w:t>
            </w:r>
            <w:r w:rsidRPr="003E2018">
              <w:rPr>
                <w:sz w:val="24"/>
                <w:szCs w:val="24"/>
              </w:rPr>
              <w:br/>
            </w:r>
            <w:r w:rsidRPr="003E2018">
              <w:rPr>
                <w:b/>
                <w:bCs/>
                <w:sz w:val="24"/>
                <w:szCs w:val="24"/>
              </w:rPr>
              <w:t>А5. В каком ряду во всех трёх словах пропущена одна и та же буква?</w:t>
            </w:r>
            <w:r w:rsidRPr="003E2018">
              <w:rPr>
                <w:sz w:val="24"/>
                <w:szCs w:val="24"/>
              </w:rPr>
              <w:br/>
              <w:t xml:space="preserve">       1) пр_орзерный, пр_ломление, пр_шелец               2) бе_вкусица, и_бежать, во_вестить     3) по_пись, о_правка, на_кусить</w:t>
            </w:r>
          </w:p>
          <w:p w14:paraId="32E3BECB" w14:textId="77777777" w:rsidR="00AB3984" w:rsidRPr="003E2018" w:rsidRDefault="00AB3984" w:rsidP="00190ED0">
            <w:pPr>
              <w:rPr>
                <w:sz w:val="24"/>
                <w:szCs w:val="24"/>
              </w:rPr>
            </w:pPr>
            <w:r w:rsidRPr="003E2018">
              <w:rPr>
                <w:b/>
                <w:bCs/>
                <w:sz w:val="24"/>
                <w:szCs w:val="24"/>
              </w:rPr>
              <w:t xml:space="preserve">А6. В каком слове  на месте пропуска пишется буква И:    </w:t>
            </w:r>
            <w:r w:rsidRPr="003E2018">
              <w:rPr>
                <w:sz w:val="24"/>
                <w:szCs w:val="24"/>
              </w:rPr>
              <w:t xml:space="preserve">1)  вы пиш_те                        2) кача_шь ногой       3) он  дыш_т свободно                    </w:t>
            </w:r>
          </w:p>
          <w:p w14:paraId="661B3E05" w14:textId="77777777" w:rsidR="00AB3984" w:rsidRPr="003E2018" w:rsidRDefault="00AB3984" w:rsidP="00190ED0">
            <w:pPr>
              <w:rPr>
                <w:b/>
                <w:sz w:val="24"/>
                <w:szCs w:val="24"/>
              </w:rPr>
            </w:pPr>
            <w:r w:rsidRPr="003E2018">
              <w:rPr>
                <w:b/>
                <w:sz w:val="24"/>
                <w:szCs w:val="24"/>
              </w:rPr>
              <w:t>А7. В каком предложении не со словом пишется раздельно?</w:t>
            </w:r>
          </w:p>
          <w:p w14:paraId="3E274293" w14:textId="77777777" w:rsidR="00AB3984" w:rsidRPr="003E2018" w:rsidRDefault="00AB3984" w:rsidP="00190ED0">
            <w:pPr>
              <w:ind w:left="360"/>
              <w:rPr>
                <w:sz w:val="24"/>
                <w:szCs w:val="24"/>
              </w:rPr>
            </w:pPr>
            <w:r w:rsidRPr="003E2018">
              <w:rPr>
                <w:sz w:val="24"/>
                <w:szCs w:val="24"/>
              </w:rPr>
              <w:t xml:space="preserve">1) (Не)дисциплинированность Павлова мешала всем.      2) Лицо его было (не)злое, а скорее доброе.  3) За прямоту соседки (не)долюбливали мою бабушку.   </w:t>
            </w:r>
          </w:p>
          <w:p w14:paraId="0331C571" w14:textId="77777777" w:rsidR="00AB3984" w:rsidRPr="003E2018" w:rsidRDefault="00AB3984" w:rsidP="00190ED0">
            <w:pPr>
              <w:rPr>
                <w:b/>
                <w:bCs/>
                <w:sz w:val="24"/>
                <w:szCs w:val="24"/>
                <w:lang w:val="be-BY"/>
              </w:rPr>
            </w:pPr>
            <w:r w:rsidRPr="003E2018">
              <w:rPr>
                <w:b/>
                <w:bCs/>
                <w:sz w:val="24"/>
                <w:szCs w:val="24"/>
              </w:rPr>
              <w:t>А8. В каком варианте ответа указаны все слова, где пропущена буква Ё?</w:t>
            </w:r>
            <w:r w:rsidRPr="003E2018">
              <w:rPr>
                <w:sz w:val="24"/>
                <w:szCs w:val="24"/>
              </w:rPr>
              <w:br/>
              <w:t xml:space="preserve">                              А. стриж_шь                            Б. ключ_м            В. деш_вый</w:t>
            </w:r>
            <w:r w:rsidRPr="003E2018">
              <w:rPr>
                <w:sz w:val="24"/>
                <w:szCs w:val="24"/>
              </w:rPr>
              <w:br/>
              <w:t xml:space="preserve">         1) А, Б, В                      2) А, Б                            3) А, В</w:t>
            </w:r>
            <w:r w:rsidRPr="003E2018">
              <w:rPr>
                <w:sz w:val="24"/>
                <w:szCs w:val="24"/>
              </w:rPr>
              <w:br/>
            </w:r>
            <w:r w:rsidRPr="003E2018">
              <w:rPr>
                <w:b/>
                <w:bCs/>
                <w:sz w:val="24"/>
                <w:szCs w:val="24"/>
              </w:rPr>
              <w:t xml:space="preserve">А9.  В каком варианте ответа правильно указаны все цифры, на месте которых </w:t>
            </w:r>
            <w:r w:rsidRPr="003E2018">
              <w:rPr>
                <w:b/>
                <w:bCs/>
                <w:sz w:val="24"/>
                <w:szCs w:val="24"/>
                <w:lang w:val="be-BY"/>
              </w:rPr>
              <w:t>пишется И?</w:t>
            </w:r>
          </w:p>
          <w:p w14:paraId="277030D5" w14:textId="77777777" w:rsidR="00AB3984" w:rsidRPr="003E2018" w:rsidRDefault="00AB3984" w:rsidP="00190ED0">
            <w:pPr>
              <w:rPr>
                <w:bCs/>
                <w:i/>
                <w:sz w:val="24"/>
                <w:szCs w:val="24"/>
                <w:lang w:val="be-BY"/>
              </w:rPr>
            </w:pPr>
            <w:r w:rsidRPr="003E2018">
              <w:rPr>
                <w:bCs/>
                <w:i/>
                <w:sz w:val="24"/>
                <w:szCs w:val="24"/>
                <w:lang w:val="be-BY"/>
              </w:rPr>
              <w:t xml:space="preserve">                              Брат  н(1)кому н(2) в чем н(3) мог отказать, и н(4)которые люди злоупотребляли этим.</w:t>
            </w:r>
          </w:p>
          <w:p w14:paraId="160E1860" w14:textId="77777777" w:rsidR="00AB3984" w:rsidRPr="003E2018" w:rsidRDefault="00AB3984" w:rsidP="00190ED0">
            <w:pPr>
              <w:rPr>
                <w:sz w:val="24"/>
                <w:szCs w:val="24"/>
              </w:rPr>
            </w:pPr>
            <w:r w:rsidRPr="003E2018">
              <w:rPr>
                <w:bCs/>
                <w:sz w:val="24"/>
                <w:szCs w:val="24"/>
              </w:rPr>
              <w:t xml:space="preserve">         1) 1,2,3                  2 )1,2,3,4                       3)  1,2                   </w:t>
            </w:r>
            <w:r w:rsidRPr="003E2018">
              <w:rPr>
                <w:bCs/>
                <w:sz w:val="24"/>
                <w:szCs w:val="24"/>
              </w:rPr>
              <w:br/>
            </w:r>
            <w:r w:rsidRPr="003E2018">
              <w:rPr>
                <w:b/>
                <w:bCs/>
                <w:sz w:val="24"/>
                <w:szCs w:val="24"/>
              </w:rPr>
              <w:t>А10. Укажите правильное объяснение постановки запятой или её отсутствия в предложении.</w:t>
            </w:r>
            <w:r w:rsidRPr="003E2018">
              <w:rPr>
                <w:sz w:val="24"/>
                <w:szCs w:val="24"/>
              </w:rPr>
              <w:br/>
            </w:r>
            <w:r w:rsidRPr="003E2018">
              <w:rPr>
                <w:i/>
                <w:iCs/>
                <w:sz w:val="24"/>
                <w:szCs w:val="24"/>
              </w:rPr>
              <w:t xml:space="preserve">                             Я стал читать ( )и много размышлять о жизни.</w:t>
            </w:r>
            <w:r w:rsidRPr="003E2018">
              <w:rPr>
                <w:i/>
                <w:iCs/>
                <w:sz w:val="24"/>
                <w:szCs w:val="24"/>
              </w:rPr>
              <w:br/>
            </w:r>
            <w:r w:rsidRPr="003E2018">
              <w:rPr>
                <w:sz w:val="24"/>
                <w:szCs w:val="24"/>
              </w:rPr>
              <w:t xml:space="preserve">          1) Простое предложение с однородными членами, перед союзом И запятая не нужна.</w:t>
            </w:r>
            <w:r w:rsidRPr="003E2018">
              <w:rPr>
                <w:sz w:val="24"/>
                <w:szCs w:val="24"/>
              </w:rPr>
              <w:br/>
              <w:t xml:space="preserve">          2) Простое предложение с однородными членами, перед союзом И нужна запятая.</w:t>
            </w:r>
          </w:p>
          <w:p w14:paraId="35C9DFCF" w14:textId="77777777" w:rsidR="00AB3984" w:rsidRPr="003E2018" w:rsidRDefault="00AB3984" w:rsidP="00190ED0">
            <w:pPr>
              <w:rPr>
                <w:b/>
                <w:iCs/>
                <w:sz w:val="24"/>
                <w:szCs w:val="24"/>
              </w:rPr>
            </w:pPr>
            <w:r w:rsidRPr="003E2018">
              <w:rPr>
                <w:b/>
                <w:iCs/>
                <w:sz w:val="24"/>
                <w:szCs w:val="24"/>
              </w:rPr>
              <w:lastRenderedPageBreak/>
              <w:t>А11.В каком предложении оба выделенных слова пишутся слитно?</w:t>
            </w:r>
          </w:p>
          <w:p w14:paraId="1C9BE63D" w14:textId="77777777" w:rsidR="00AB3984" w:rsidRPr="003E2018" w:rsidRDefault="00AB3984" w:rsidP="00190ED0">
            <w:pPr>
              <w:rPr>
                <w:sz w:val="24"/>
                <w:szCs w:val="24"/>
              </w:rPr>
            </w:pPr>
            <w:r w:rsidRPr="003E2018">
              <w:rPr>
                <w:sz w:val="24"/>
                <w:szCs w:val="24"/>
              </w:rPr>
              <w:t xml:space="preserve">        1) Красновато(коричневые) листья падали на меня (с)верху.</w:t>
            </w:r>
          </w:p>
          <w:p w14:paraId="23DC6410" w14:textId="77777777" w:rsidR="00AB3984" w:rsidRPr="003E2018" w:rsidRDefault="00AB3984" w:rsidP="00190ED0">
            <w:pPr>
              <w:rPr>
                <w:sz w:val="24"/>
                <w:szCs w:val="24"/>
              </w:rPr>
            </w:pPr>
            <w:r w:rsidRPr="003E2018">
              <w:rPr>
                <w:sz w:val="24"/>
                <w:szCs w:val="24"/>
              </w:rPr>
              <w:t xml:space="preserve">        2) Когда(нибудь) и у меня будет такое бело(снежное) платье.</w:t>
            </w:r>
          </w:p>
          <w:p w14:paraId="58F7929A" w14:textId="77777777" w:rsidR="00AB3984" w:rsidRPr="003E2018" w:rsidRDefault="00AB3984" w:rsidP="00190ED0">
            <w:pPr>
              <w:rPr>
                <w:sz w:val="24"/>
                <w:szCs w:val="24"/>
              </w:rPr>
            </w:pPr>
            <w:r w:rsidRPr="003E2018">
              <w:rPr>
                <w:sz w:val="24"/>
                <w:szCs w:val="24"/>
              </w:rPr>
              <w:t xml:space="preserve">        3) (В)низу, у болота, иногда видны были длинно(ногие) журавли.</w:t>
            </w:r>
          </w:p>
          <w:p w14:paraId="2CC00127" w14:textId="77777777" w:rsidR="00AB3984" w:rsidRPr="003E2018" w:rsidRDefault="00AB3984" w:rsidP="00190ED0">
            <w:pPr>
              <w:rPr>
                <w:b/>
                <w:bCs/>
                <w:sz w:val="24"/>
                <w:szCs w:val="24"/>
              </w:rPr>
            </w:pPr>
            <w:r w:rsidRPr="003E2018">
              <w:rPr>
                <w:b/>
                <w:bCs/>
                <w:sz w:val="24"/>
                <w:szCs w:val="24"/>
              </w:rPr>
              <w:t>А12. Укажите предложение, в котором нужно поставить одну запятую. (Знаки препинания не расставлены.)</w:t>
            </w:r>
          </w:p>
          <w:p w14:paraId="5CF8FB86" w14:textId="77777777" w:rsidR="00AB3984" w:rsidRPr="003E2018" w:rsidRDefault="00AB3984" w:rsidP="00190ED0">
            <w:pPr>
              <w:rPr>
                <w:bCs/>
                <w:sz w:val="24"/>
                <w:szCs w:val="24"/>
              </w:rPr>
            </w:pPr>
            <w:r w:rsidRPr="003E2018">
              <w:rPr>
                <w:bCs/>
                <w:sz w:val="24"/>
                <w:szCs w:val="24"/>
              </w:rPr>
              <w:t>1) Комната была небольшой но уютной и хорошо обставленной.</w:t>
            </w:r>
          </w:p>
          <w:p w14:paraId="56D63306" w14:textId="77777777" w:rsidR="00AB3984" w:rsidRPr="003E2018" w:rsidRDefault="00AB3984" w:rsidP="00190ED0">
            <w:pPr>
              <w:rPr>
                <w:bCs/>
                <w:sz w:val="24"/>
                <w:szCs w:val="24"/>
              </w:rPr>
            </w:pPr>
            <w:r w:rsidRPr="003E2018">
              <w:rPr>
                <w:bCs/>
                <w:sz w:val="24"/>
                <w:szCs w:val="24"/>
              </w:rPr>
              <w:t xml:space="preserve">        2) Не случилось бы вьюги назавтра или ночью.</w:t>
            </w:r>
          </w:p>
          <w:p w14:paraId="727043DE" w14:textId="77777777" w:rsidR="00AB3984" w:rsidRPr="003E2018" w:rsidRDefault="00AB3984" w:rsidP="00190ED0">
            <w:pPr>
              <w:rPr>
                <w:bCs/>
                <w:sz w:val="24"/>
                <w:szCs w:val="24"/>
              </w:rPr>
            </w:pPr>
            <w:r w:rsidRPr="003E2018">
              <w:rPr>
                <w:bCs/>
                <w:sz w:val="24"/>
                <w:szCs w:val="24"/>
              </w:rPr>
              <w:t xml:space="preserve">        3) Ни шуток ни смеха ни улыбок даже не было заметно между всеми этими людьми.</w:t>
            </w:r>
          </w:p>
          <w:tbl>
            <w:tblPr>
              <w:tblW w:w="0" w:type="auto"/>
              <w:tblInd w:w="3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205"/>
            </w:tblGrid>
            <w:tr w:rsidR="00AB3984" w:rsidRPr="003E2018" w14:paraId="1298A165" w14:textId="77777777" w:rsidTr="00AB3984">
              <w:trPr>
                <w:trHeight w:val="495"/>
              </w:trPr>
              <w:tc>
                <w:tcPr>
                  <w:tcW w:w="14205" w:type="dxa"/>
                </w:tcPr>
                <w:p w14:paraId="57E8A1EB" w14:textId="77777777" w:rsidR="00AB3984" w:rsidRPr="003E2018" w:rsidRDefault="00AB3984" w:rsidP="006F1F7C">
                  <w:pPr>
                    <w:framePr w:hSpace="180" w:wrap="around" w:vAnchor="text" w:hAnchor="text" w:y="1"/>
                    <w:suppressOverlap/>
                    <w:jc w:val="center"/>
                    <w:rPr>
                      <w:rFonts w:ascii="Times New Roman" w:hAnsi="Times New Roman" w:cs="Times New Roman"/>
                      <w:sz w:val="24"/>
                      <w:szCs w:val="24"/>
                    </w:rPr>
                  </w:pPr>
                  <w:r w:rsidRPr="003E2018">
                    <w:rPr>
                      <w:rFonts w:ascii="Times New Roman" w:hAnsi="Times New Roman" w:cs="Times New Roman"/>
                      <w:b/>
                      <w:bCs/>
                      <w:sz w:val="24"/>
                      <w:szCs w:val="24"/>
                    </w:rPr>
                    <w:t>Прочитайте текст и выполните задания А13—А17.</w:t>
                  </w:r>
                </w:p>
              </w:tc>
            </w:tr>
          </w:tbl>
          <w:p w14:paraId="04745E30" w14:textId="77777777" w:rsidR="00AB3984" w:rsidRPr="003E2018" w:rsidRDefault="00AB3984" w:rsidP="00190ED0">
            <w:pPr>
              <w:rPr>
                <w:i/>
                <w:iCs/>
                <w:sz w:val="24"/>
                <w:szCs w:val="24"/>
              </w:rPr>
            </w:pPr>
            <w:r w:rsidRPr="003E2018">
              <w:rPr>
                <w:i/>
                <w:iCs/>
                <w:sz w:val="24"/>
                <w:szCs w:val="24"/>
              </w:rPr>
              <w:t>(1) ... (2) Он весь красно-бурый, покрыт серым налетом.(3) По бокам брюшка - яркие треугольные пятна. (4)Конец брюшка сильно вытянут и напоминает хвостик.(5)Майский жук обгрызает листья деревьев. (6)Но еще опаснее личинка майского жука. (7)Она очень прожорлива. (8)…люди уничтожают майских жуков.</w:t>
            </w:r>
            <w:r w:rsidRPr="003E2018">
              <w:rPr>
                <w:i/>
                <w:iCs/>
                <w:sz w:val="24"/>
                <w:szCs w:val="24"/>
              </w:rPr>
              <w:br/>
            </w:r>
            <w:r w:rsidRPr="003E2018">
              <w:rPr>
                <w:i/>
                <w:iCs/>
                <w:sz w:val="24"/>
                <w:szCs w:val="24"/>
              </w:rPr>
              <w:br/>
            </w:r>
            <w:r w:rsidRPr="003E2018">
              <w:rPr>
                <w:b/>
                <w:bCs/>
                <w:sz w:val="24"/>
                <w:szCs w:val="24"/>
              </w:rPr>
              <w:t>А13. Какое из приведённых ниже предложений должно быть первым в этом тексте?</w:t>
            </w:r>
            <w:r w:rsidRPr="003E2018">
              <w:rPr>
                <w:sz w:val="24"/>
                <w:szCs w:val="24"/>
              </w:rPr>
              <w:br/>
              <w:t xml:space="preserve">       1) В саду мы увидели майских жуков.</w:t>
            </w:r>
          </w:p>
          <w:p w14:paraId="7F4DF747" w14:textId="77777777" w:rsidR="00AB3984" w:rsidRPr="003E2018" w:rsidRDefault="00AB3984" w:rsidP="00190ED0">
            <w:pPr>
              <w:rPr>
                <w:sz w:val="24"/>
                <w:szCs w:val="24"/>
              </w:rPr>
            </w:pPr>
            <w:r w:rsidRPr="003E2018">
              <w:rPr>
                <w:sz w:val="24"/>
                <w:szCs w:val="24"/>
              </w:rPr>
              <w:t xml:space="preserve">       2) Среди многочисленных насекомых есть особенно вредные.</w:t>
            </w:r>
          </w:p>
          <w:p w14:paraId="6D146690" w14:textId="77777777" w:rsidR="00AB3984" w:rsidRPr="003E2018" w:rsidRDefault="00AB3984" w:rsidP="00190ED0">
            <w:pPr>
              <w:rPr>
                <w:sz w:val="24"/>
                <w:szCs w:val="24"/>
              </w:rPr>
            </w:pPr>
            <w:r w:rsidRPr="003E2018">
              <w:rPr>
                <w:sz w:val="24"/>
                <w:szCs w:val="24"/>
              </w:rPr>
              <w:t xml:space="preserve">       3) Майский жук - опасный вредитель.</w:t>
            </w:r>
          </w:p>
          <w:p w14:paraId="42AF813F" w14:textId="77777777" w:rsidR="00AB3984" w:rsidRPr="003E2018" w:rsidRDefault="00AB3984" w:rsidP="00190ED0">
            <w:pPr>
              <w:rPr>
                <w:sz w:val="24"/>
                <w:szCs w:val="24"/>
              </w:rPr>
            </w:pPr>
            <w:r w:rsidRPr="003E2018">
              <w:rPr>
                <w:b/>
                <w:bCs/>
                <w:sz w:val="24"/>
                <w:szCs w:val="24"/>
              </w:rPr>
              <w:t>А14. Какое из приведённых ниже слов должно быть на месте пропуска в шестом предложении текста?</w:t>
            </w:r>
            <w:r w:rsidRPr="003E2018">
              <w:rPr>
                <w:sz w:val="24"/>
                <w:szCs w:val="24"/>
              </w:rPr>
              <w:br/>
              <w:t xml:space="preserve">       1) Зато                  2) Поэтому               3) Даже               </w:t>
            </w:r>
          </w:p>
          <w:p w14:paraId="61FE2D1E" w14:textId="77777777" w:rsidR="00AB3984" w:rsidRPr="003E2018" w:rsidRDefault="00AB3984" w:rsidP="00190ED0">
            <w:pPr>
              <w:rPr>
                <w:sz w:val="24"/>
                <w:szCs w:val="24"/>
              </w:rPr>
            </w:pPr>
            <w:r w:rsidRPr="003E2018">
              <w:rPr>
                <w:b/>
                <w:bCs/>
                <w:sz w:val="24"/>
                <w:szCs w:val="24"/>
              </w:rPr>
              <w:t>А15. Какое слово или сочетание слов является грамматической основой в одном из  предложений (части предложения) текста?</w:t>
            </w:r>
            <w:r w:rsidRPr="003E2018">
              <w:rPr>
                <w:sz w:val="24"/>
                <w:szCs w:val="24"/>
              </w:rPr>
              <w:br/>
              <w:t xml:space="preserve">       1) личинка опаснее         2) обгрызает листья         </w:t>
            </w:r>
            <w:r w:rsidRPr="003E2018">
              <w:rPr>
                <w:sz w:val="24"/>
                <w:szCs w:val="24"/>
                <w:lang w:val="be-BY"/>
              </w:rPr>
              <w:t>3) уничтожают жуков</w:t>
            </w:r>
            <w:r w:rsidRPr="003E2018">
              <w:rPr>
                <w:sz w:val="24"/>
                <w:szCs w:val="24"/>
              </w:rPr>
              <w:br/>
            </w:r>
            <w:r w:rsidRPr="003E2018">
              <w:rPr>
                <w:b/>
                <w:bCs/>
                <w:sz w:val="24"/>
                <w:szCs w:val="24"/>
              </w:rPr>
              <w:t xml:space="preserve">А16. Укажите верную морфологическую характеристику слова </w:t>
            </w:r>
            <w:r w:rsidRPr="003E2018">
              <w:rPr>
                <w:b/>
                <w:bCs/>
                <w:i/>
                <w:sz w:val="24"/>
                <w:szCs w:val="24"/>
                <w:lang w:val="be-BY"/>
              </w:rPr>
              <w:t>очень</w:t>
            </w:r>
            <w:r w:rsidRPr="003E2018">
              <w:rPr>
                <w:b/>
                <w:bCs/>
                <w:sz w:val="24"/>
                <w:szCs w:val="24"/>
              </w:rPr>
              <w:t xml:space="preserve"> (предложение </w:t>
            </w:r>
            <w:r w:rsidRPr="003E2018">
              <w:rPr>
                <w:b/>
                <w:bCs/>
                <w:sz w:val="24"/>
                <w:szCs w:val="24"/>
                <w:lang w:val="be-BY"/>
              </w:rPr>
              <w:t>7</w:t>
            </w:r>
            <w:r w:rsidRPr="003E2018">
              <w:rPr>
                <w:b/>
                <w:bCs/>
                <w:sz w:val="24"/>
                <w:szCs w:val="24"/>
              </w:rPr>
              <w:t>).</w:t>
            </w:r>
            <w:r w:rsidRPr="003E2018">
              <w:rPr>
                <w:sz w:val="24"/>
                <w:szCs w:val="24"/>
              </w:rPr>
              <w:br/>
              <w:t xml:space="preserve">          1) наречие             2) местоимение                   3) союз</w:t>
            </w:r>
            <w:r w:rsidRPr="003E2018">
              <w:rPr>
                <w:sz w:val="24"/>
                <w:szCs w:val="24"/>
              </w:rPr>
              <w:br/>
            </w:r>
            <w:r w:rsidRPr="003E2018">
              <w:rPr>
                <w:b/>
                <w:bCs/>
                <w:sz w:val="24"/>
                <w:szCs w:val="24"/>
              </w:rPr>
              <w:t>А17. Укажите значение слова</w:t>
            </w:r>
            <w:r w:rsidRPr="003E2018">
              <w:rPr>
                <w:b/>
                <w:bCs/>
                <w:i/>
                <w:sz w:val="24"/>
                <w:szCs w:val="24"/>
              </w:rPr>
              <w:t xml:space="preserve"> налет</w:t>
            </w:r>
            <w:r w:rsidRPr="003E2018">
              <w:rPr>
                <w:b/>
                <w:bCs/>
                <w:sz w:val="24"/>
                <w:szCs w:val="24"/>
              </w:rPr>
              <w:t xml:space="preserve"> (предложение 2).</w:t>
            </w:r>
            <w:r w:rsidRPr="003E2018">
              <w:rPr>
                <w:sz w:val="24"/>
                <w:szCs w:val="24"/>
              </w:rPr>
              <w:br/>
              <w:t xml:space="preserve">       1) Внезапное появление   2) Стремительное нападение    3) Тонкий слой чего-нибудь на поверхности</w:t>
            </w:r>
            <w:r w:rsidRPr="003E2018">
              <w:rPr>
                <w:sz w:val="24"/>
                <w:szCs w:val="24"/>
              </w:rPr>
              <w:br/>
            </w:r>
          </w:p>
          <w:p w14:paraId="6F15D2EE" w14:textId="77777777" w:rsidR="00AB3984" w:rsidRPr="003E2018" w:rsidRDefault="00AB3984" w:rsidP="00190ED0">
            <w:pPr>
              <w:jc w:val="center"/>
              <w:rPr>
                <w:sz w:val="24"/>
                <w:szCs w:val="24"/>
              </w:rPr>
            </w:pPr>
            <w:r w:rsidRPr="003E2018">
              <w:rPr>
                <w:b/>
                <w:bCs/>
                <w:sz w:val="24"/>
                <w:szCs w:val="24"/>
              </w:rPr>
              <w:t>ЧАСТЬ  2</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616"/>
            </w:tblGrid>
            <w:tr w:rsidR="00AB3984" w:rsidRPr="003E2018" w14:paraId="32F1E0E8" w14:textId="77777777" w:rsidTr="00AB3984">
              <w:trPr>
                <w:trHeight w:val="375"/>
              </w:trPr>
              <w:tc>
                <w:tcPr>
                  <w:tcW w:w="13616" w:type="dxa"/>
                </w:tcPr>
                <w:p w14:paraId="3349D80B" w14:textId="77777777" w:rsidR="00AB3984" w:rsidRPr="003E2018" w:rsidRDefault="00AB3984" w:rsidP="006F1F7C">
                  <w:pPr>
                    <w:framePr w:hSpace="180" w:wrap="around" w:vAnchor="text" w:hAnchor="text" w:y="1"/>
                    <w:spacing w:after="0"/>
                    <w:suppressOverlap/>
                    <w:jc w:val="center"/>
                    <w:rPr>
                      <w:rFonts w:ascii="Times New Roman" w:hAnsi="Times New Roman" w:cs="Times New Roman"/>
                      <w:sz w:val="24"/>
                      <w:szCs w:val="24"/>
                    </w:rPr>
                  </w:pPr>
                  <w:r w:rsidRPr="003E2018">
                    <w:rPr>
                      <w:rFonts w:ascii="Times New Roman" w:hAnsi="Times New Roman" w:cs="Times New Roman"/>
                      <w:b/>
                      <w:bCs/>
                      <w:sz w:val="24"/>
                      <w:szCs w:val="24"/>
                    </w:rPr>
                    <w:t>Прочитайте текст и выполните задания А18—А19, В1-В3.</w:t>
                  </w:r>
                </w:p>
              </w:tc>
            </w:tr>
          </w:tbl>
          <w:p w14:paraId="044E05FE" w14:textId="77777777" w:rsidR="00AB3984" w:rsidRPr="003E2018" w:rsidRDefault="00AB3984" w:rsidP="00190ED0">
            <w:pPr>
              <w:jc w:val="center"/>
              <w:rPr>
                <w:i/>
                <w:sz w:val="24"/>
                <w:szCs w:val="24"/>
              </w:rPr>
            </w:pPr>
          </w:p>
          <w:p w14:paraId="40488F5B" w14:textId="77777777" w:rsidR="00AB3984" w:rsidRPr="003E2018" w:rsidRDefault="00AB3984" w:rsidP="00190ED0">
            <w:pPr>
              <w:rPr>
                <w:i/>
                <w:sz w:val="24"/>
                <w:szCs w:val="24"/>
              </w:rPr>
            </w:pPr>
            <w:r w:rsidRPr="003E2018">
              <w:rPr>
                <w:i/>
                <w:sz w:val="24"/>
                <w:szCs w:val="24"/>
              </w:rPr>
              <w:t xml:space="preserve">    (1)Вьюга посеребрила пышную прическу стройных сосен. (2)Ясная береза распустила светлые косы покрытых инеем ветвей, блестит на солнце нежной тонкой берестой.   (3)Глубок зимний сон природы, но идет жизнь под сугробом. (4)Попробуй разгреби в лесу снег до земли. (5)На том месте, которое расчистил, увидишь кустики брусники, веточки черники. (6)Все еще зеленеют здесь круглые листья грушанки, вереска. (7)Пороша рассказывает о событиях в зимнем лесу. (8)На лесной поляне вьется след лисицы. (9)Пробороздил сугроб долговязый лось, проскакал беляк. (10)Парочки следов испятнали снег. (11)Это пробежала куница, хищница искала белок.  (12)Сверкает снег, </w:t>
            </w:r>
            <w:r w:rsidRPr="003E2018">
              <w:rPr>
                <w:i/>
                <w:sz w:val="24"/>
                <w:szCs w:val="24"/>
              </w:rPr>
              <w:lastRenderedPageBreak/>
              <w:t>вспыхивают и гаснут снежные искры. (13)Хорош лес в зимнем уборе!</w:t>
            </w:r>
          </w:p>
          <w:p w14:paraId="3AB064BC" w14:textId="77777777" w:rsidR="00AB3984" w:rsidRPr="003E2018" w:rsidRDefault="00AB3984" w:rsidP="00190ED0">
            <w:pPr>
              <w:jc w:val="right"/>
              <w:rPr>
                <w:b/>
                <w:bCs/>
                <w:i/>
                <w:sz w:val="24"/>
                <w:szCs w:val="24"/>
              </w:rPr>
            </w:pPr>
          </w:p>
          <w:p w14:paraId="1C154F80" w14:textId="77777777" w:rsidR="00AB3984" w:rsidRPr="003E2018" w:rsidRDefault="00AB3984" w:rsidP="00190ED0">
            <w:pPr>
              <w:rPr>
                <w:b/>
                <w:bCs/>
                <w:i/>
                <w:sz w:val="24"/>
                <w:szCs w:val="24"/>
              </w:rPr>
            </w:pPr>
            <w:r w:rsidRPr="003E2018">
              <w:rPr>
                <w:b/>
                <w:bCs/>
                <w:sz w:val="24"/>
                <w:szCs w:val="24"/>
              </w:rPr>
              <w:t>А18. Какое из перечисленных утверждений не соответствует содержанию текста?</w:t>
            </w:r>
            <w:r w:rsidRPr="003E2018">
              <w:rPr>
                <w:b/>
                <w:bCs/>
                <w:sz w:val="24"/>
                <w:szCs w:val="24"/>
              </w:rPr>
              <w:br/>
            </w:r>
            <w:r w:rsidRPr="003E2018">
              <w:rPr>
                <w:sz w:val="24"/>
                <w:szCs w:val="24"/>
              </w:rPr>
              <w:t xml:space="preserve">       1)  Зимний лес очень красив       2) Зимой жизнь в лесу замирает.    3) По снегу можно узнать о событиях зимнего леса.</w:t>
            </w:r>
            <w:r w:rsidRPr="003E2018">
              <w:rPr>
                <w:sz w:val="24"/>
                <w:szCs w:val="24"/>
              </w:rPr>
              <w:br/>
            </w:r>
            <w:r w:rsidRPr="003E2018">
              <w:rPr>
                <w:b/>
                <w:sz w:val="24"/>
                <w:szCs w:val="24"/>
              </w:rPr>
              <w:t xml:space="preserve">А19. Какой тип речи представлен в тексте: </w:t>
            </w:r>
            <w:r w:rsidRPr="003E2018">
              <w:rPr>
                <w:bCs/>
                <w:sz w:val="24"/>
                <w:szCs w:val="24"/>
              </w:rPr>
              <w:t>1) Повествование</w:t>
            </w:r>
            <w:r w:rsidRPr="003E2018">
              <w:rPr>
                <w:sz w:val="24"/>
                <w:szCs w:val="24"/>
              </w:rPr>
              <w:t xml:space="preserve">    2) </w:t>
            </w:r>
            <w:r w:rsidRPr="003E2018">
              <w:rPr>
                <w:bCs/>
                <w:sz w:val="24"/>
                <w:szCs w:val="24"/>
              </w:rPr>
              <w:t>Описание</w:t>
            </w:r>
            <w:r w:rsidRPr="003E2018">
              <w:rPr>
                <w:sz w:val="24"/>
                <w:szCs w:val="24"/>
              </w:rPr>
              <w:t xml:space="preserve">  3) </w:t>
            </w:r>
            <w:r w:rsidRPr="003E2018">
              <w:rPr>
                <w:bCs/>
                <w:sz w:val="24"/>
                <w:szCs w:val="24"/>
              </w:rPr>
              <w:t>Рассуждение.</w:t>
            </w:r>
          </w:p>
          <w:p w14:paraId="789794BF" w14:textId="77777777" w:rsidR="00AB3984" w:rsidRPr="003E2018" w:rsidRDefault="00AB3984" w:rsidP="00190ED0">
            <w:pPr>
              <w:rPr>
                <w:b/>
                <w:bCs/>
                <w:sz w:val="24"/>
                <w:szCs w:val="24"/>
              </w:rPr>
            </w:pPr>
            <w:r w:rsidRPr="003E2018">
              <w:rPr>
                <w:b/>
                <w:bCs/>
                <w:sz w:val="24"/>
                <w:szCs w:val="24"/>
              </w:rPr>
              <w:t xml:space="preserve">В1. Укажите способ образования слова ХИЩНИЦА (предложение №11). </w:t>
            </w:r>
            <w:r w:rsidRPr="003E2018">
              <w:rPr>
                <w:b/>
                <w:bCs/>
                <w:sz w:val="24"/>
                <w:szCs w:val="24"/>
              </w:rPr>
              <w:br/>
              <w:t>В2. Из предложений № 3-6 выпишите качественные  прилагательные</w:t>
            </w:r>
            <w:r w:rsidRPr="003E2018">
              <w:rPr>
                <w:b/>
                <w:bCs/>
                <w:sz w:val="24"/>
                <w:szCs w:val="24"/>
              </w:rPr>
              <w:br/>
              <w:t xml:space="preserve">В3. Среди предложений № 1- 4 найдите сложное предложение. </w:t>
            </w:r>
            <w:r w:rsidRPr="003E2018">
              <w:rPr>
                <w:sz w:val="24"/>
                <w:szCs w:val="24"/>
              </w:rPr>
              <w:t>Напишите номер этого сложного предложения.</w:t>
            </w:r>
            <w:r w:rsidRPr="003E2018">
              <w:rPr>
                <w:sz w:val="24"/>
                <w:szCs w:val="24"/>
              </w:rPr>
              <w:br/>
            </w:r>
          </w:p>
          <w:p w14:paraId="6A326CE1" w14:textId="77777777" w:rsidR="00AB3984" w:rsidRPr="003E2018" w:rsidRDefault="00AB3984" w:rsidP="00190ED0">
            <w:pPr>
              <w:jc w:val="center"/>
              <w:rPr>
                <w:sz w:val="24"/>
                <w:szCs w:val="24"/>
              </w:rPr>
            </w:pPr>
            <w:r w:rsidRPr="003E2018">
              <w:rPr>
                <w:sz w:val="24"/>
                <w:szCs w:val="24"/>
              </w:rPr>
              <w:br/>
            </w:r>
            <w:r w:rsidRPr="003E2018">
              <w:rPr>
                <w:b/>
                <w:sz w:val="24"/>
                <w:szCs w:val="24"/>
                <w:lang w:val="be-BY"/>
              </w:rPr>
              <w:t xml:space="preserve"> Входной  тест по теме “Повторение изученного в 5-6 классах”</w:t>
            </w:r>
          </w:p>
          <w:p w14:paraId="2B87D991" w14:textId="77777777" w:rsidR="00AB3984" w:rsidRPr="003E2018" w:rsidRDefault="00AB3984" w:rsidP="00190ED0">
            <w:pPr>
              <w:jc w:val="center"/>
              <w:rPr>
                <w:b/>
                <w:sz w:val="24"/>
                <w:szCs w:val="24"/>
                <w:lang w:val="be-BY"/>
              </w:rPr>
            </w:pPr>
            <w:r w:rsidRPr="003E2018">
              <w:rPr>
                <w:b/>
                <w:sz w:val="24"/>
                <w:szCs w:val="24"/>
                <w:lang w:val="be-BY"/>
              </w:rPr>
              <w:t>Вариант 2</w:t>
            </w:r>
          </w:p>
          <w:p w14:paraId="15B263C0" w14:textId="77777777" w:rsidR="00AB3984" w:rsidRPr="003E2018" w:rsidRDefault="00AB3984" w:rsidP="00190ED0">
            <w:pPr>
              <w:rPr>
                <w:sz w:val="24"/>
                <w:szCs w:val="24"/>
              </w:rPr>
            </w:pPr>
            <w:r w:rsidRPr="003E2018">
              <w:rPr>
                <w:b/>
                <w:bCs/>
                <w:sz w:val="24"/>
                <w:szCs w:val="24"/>
              </w:rPr>
              <w:t xml:space="preserve">                                                                                                                                  ЧАСТЬ  1</w:t>
            </w:r>
            <w:r w:rsidRPr="003E2018">
              <w:rPr>
                <w:b/>
                <w:bCs/>
                <w:sz w:val="24"/>
                <w:szCs w:val="24"/>
              </w:rPr>
              <w:br/>
              <w:t xml:space="preserve">А1. В каком слове верно выделена буква, обозначающая ударный гласный звук: </w:t>
            </w:r>
            <w:r w:rsidRPr="003E2018">
              <w:rPr>
                <w:sz w:val="24"/>
                <w:szCs w:val="24"/>
                <w:lang w:val="be-BY"/>
              </w:rPr>
              <w:t xml:space="preserve"> 1) красИвее           2) средствА                  3) плАто              </w:t>
            </w:r>
          </w:p>
          <w:p w14:paraId="77A96894" w14:textId="77777777" w:rsidR="00AB3984" w:rsidRPr="003E2018" w:rsidRDefault="00AB3984" w:rsidP="00190ED0">
            <w:pPr>
              <w:rPr>
                <w:sz w:val="24"/>
                <w:szCs w:val="24"/>
              </w:rPr>
            </w:pPr>
            <w:r w:rsidRPr="003E2018">
              <w:rPr>
                <w:b/>
                <w:bCs/>
                <w:sz w:val="24"/>
                <w:szCs w:val="24"/>
              </w:rPr>
              <w:t xml:space="preserve">А2. Укажите пример с ошибкой в образовании формы слова: </w:t>
            </w:r>
            <w:r w:rsidRPr="003E2018">
              <w:rPr>
                <w:sz w:val="24"/>
                <w:szCs w:val="24"/>
              </w:rPr>
              <w:t xml:space="preserve">1) самый умнейший   2) тремястами пятьюдесятью рублями   3) пятеро щенков    </w:t>
            </w:r>
          </w:p>
          <w:p w14:paraId="391DFFEF" w14:textId="77777777" w:rsidR="00AB3984" w:rsidRPr="003E2018" w:rsidRDefault="00AB3984" w:rsidP="00190ED0">
            <w:pPr>
              <w:rPr>
                <w:sz w:val="24"/>
                <w:szCs w:val="24"/>
              </w:rPr>
            </w:pPr>
            <w:r w:rsidRPr="003E2018">
              <w:rPr>
                <w:b/>
                <w:bCs/>
                <w:sz w:val="24"/>
                <w:szCs w:val="24"/>
              </w:rPr>
              <w:t>А3. В каком варианте ответа правильно указаны все цифры, на месте которых пишется НН?</w:t>
            </w:r>
            <w:r w:rsidRPr="003E2018">
              <w:rPr>
                <w:b/>
                <w:bCs/>
                <w:sz w:val="24"/>
                <w:szCs w:val="24"/>
              </w:rPr>
              <w:br/>
            </w:r>
            <w:r w:rsidRPr="003E2018">
              <w:rPr>
                <w:i/>
                <w:sz w:val="24"/>
                <w:szCs w:val="24"/>
              </w:rPr>
              <w:t>Весен(1)ее настроение чувствуется и в аквамарин(2)овомнебе, и в румян(3)ых стволах яблонь, ждущих тепла.</w:t>
            </w:r>
          </w:p>
          <w:p w14:paraId="4EF04B91" w14:textId="77777777" w:rsidR="00AB3984" w:rsidRPr="003E2018" w:rsidRDefault="00AB3984" w:rsidP="00190ED0">
            <w:pPr>
              <w:rPr>
                <w:sz w:val="24"/>
                <w:szCs w:val="24"/>
              </w:rPr>
            </w:pPr>
            <w:r w:rsidRPr="003E2018">
              <w:rPr>
                <w:sz w:val="24"/>
                <w:szCs w:val="24"/>
              </w:rPr>
              <w:t xml:space="preserve">       1) 1, 2                2) 2             3) 1, 2, 3                   4) 1</w:t>
            </w:r>
            <w:r w:rsidRPr="003E2018">
              <w:rPr>
                <w:sz w:val="24"/>
                <w:szCs w:val="24"/>
              </w:rPr>
              <w:br/>
            </w:r>
            <w:r w:rsidRPr="003E2018">
              <w:rPr>
                <w:b/>
                <w:bCs/>
                <w:sz w:val="24"/>
                <w:szCs w:val="24"/>
              </w:rPr>
              <w:t>А4. В каком ряду во всех словах пропущена безударная проверяемая гласная корня?</w:t>
            </w:r>
            <w:r w:rsidRPr="003E2018">
              <w:rPr>
                <w:sz w:val="24"/>
                <w:szCs w:val="24"/>
              </w:rPr>
              <w:br/>
              <w:t xml:space="preserve">        1) загр_знение, настр_чить, обр_тение                        2) зав_нтить, пол_жить, фр_гмент                     3) соб_рать, см_ркаться, нач_сто</w:t>
            </w:r>
          </w:p>
          <w:p w14:paraId="738FC80C" w14:textId="77777777" w:rsidR="00AB3984" w:rsidRPr="003E2018" w:rsidRDefault="00AB3984" w:rsidP="00190ED0">
            <w:pPr>
              <w:rPr>
                <w:sz w:val="24"/>
                <w:szCs w:val="24"/>
              </w:rPr>
            </w:pPr>
            <w:r w:rsidRPr="003E2018">
              <w:rPr>
                <w:b/>
                <w:bCs/>
                <w:sz w:val="24"/>
                <w:szCs w:val="24"/>
              </w:rPr>
              <w:t>А5. В каком ряду во всех трёх словах пропущена одна и та же буква?</w:t>
            </w:r>
            <w:r w:rsidRPr="003E2018">
              <w:rPr>
                <w:sz w:val="24"/>
                <w:szCs w:val="24"/>
              </w:rPr>
              <w:br/>
              <w:t xml:space="preserve">        1) пр_ложение, пр_тронуться, пр_стыдить                   3) ра_пад, бе_душный, ра_жать                       3) п_играть, д_тронуться, н_илучший</w:t>
            </w:r>
          </w:p>
          <w:p w14:paraId="6DFA7469" w14:textId="77777777" w:rsidR="00AB3984" w:rsidRPr="003E2018" w:rsidRDefault="00AB3984" w:rsidP="00190ED0">
            <w:pPr>
              <w:rPr>
                <w:sz w:val="24"/>
                <w:szCs w:val="24"/>
              </w:rPr>
            </w:pPr>
            <w:r w:rsidRPr="003E2018">
              <w:rPr>
                <w:b/>
                <w:bCs/>
                <w:sz w:val="24"/>
                <w:szCs w:val="24"/>
              </w:rPr>
              <w:t xml:space="preserve">А6. В каком слове  на месте пропуска пишется буква И: </w:t>
            </w:r>
            <w:r w:rsidRPr="003E2018">
              <w:rPr>
                <w:sz w:val="24"/>
                <w:szCs w:val="24"/>
              </w:rPr>
              <w:t>1)  прогон_шь врага                         2) вян_т букет                        3) ненавид_л его</w:t>
            </w:r>
          </w:p>
          <w:p w14:paraId="3C50CA52" w14:textId="77777777" w:rsidR="00AB3984" w:rsidRPr="003E2018" w:rsidRDefault="00AB3984" w:rsidP="00190ED0">
            <w:pPr>
              <w:rPr>
                <w:b/>
                <w:sz w:val="24"/>
                <w:szCs w:val="24"/>
              </w:rPr>
            </w:pPr>
            <w:r w:rsidRPr="003E2018">
              <w:rPr>
                <w:b/>
                <w:sz w:val="24"/>
                <w:szCs w:val="24"/>
              </w:rPr>
              <w:t>А7. В каком предложении не со словом пишется слитно?</w:t>
            </w:r>
          </w:p>
          <w:p w14:paraId="026E6E1B" w14:textId="77777777" w:rsidR="00AB3984" w:rsidRPr="003E2018" w:rsidRDefault="00AB3984" w:rsidP="00190ED0">
            <w:pPr>
              <w:pStyle w:val="af1"/>
              <w:numPr>
                <w:ilvl w:val="0"/>
                <w:numId w:val="11"/>
              </w:numPr>
            </w:pPr>
            <w:r w:rsidRPr="003E2018">
              <w:t xml:space="preserve">У нас (не) было воды, хотелось пить.           2) (Не)счастье, а беда меня подстерегала в этом городе.  3)День был очень (не)веселый.                                        </w:t>
            </w:r>
          </w:p>
          <w:p w14:paraId="6182ABC4" w14:textId="77777777" w:rsidR="00AB3984" w:rsidRPr="003E2018" w:rsidRDefault="00AB3984" w:rsidP="00190ED0">
            <w:pPr>
              <w:rPr>
                <w:b/>
                <w:bCs/>
                <w:sz w:val="24"/>
                <w:szCs w:val="24"/>
                <w:lang w:val="be-BY"/>
              </w:rPr>
            </w:pPr>
            <w:r w:rsidRPr="003E2018">
              <w:rPr>
                <w:b/>
                <w:bCs/>
                <w:sz w:val="24"/>
                <w:szCs w:val="24"/>
              </w:rPr>
              <w:t>А8. В каком варианте ответа указаны все слова, где пропущена буква Ё?</w:t>
            </w:r>
            <w:r w:rsidRPr="003E2018">
              <w:rPr>
                <w:sz w:val="24"/>
                <w:szCs w:val="24"/>
              </w:rPr>
              <w:br/>
              <w:t xml:space="preserve">                 А. девч_нка                  Б. печ_м           В. подч_ркнутый</w:t>
            </w:r>
            <w:r w:rsidRPr="003E2018">
              <w:rPr>
                <w:sz w:val="24"/>
                <w:szCs w:val="24"/>
              </w:rPr>
              <w:br/>
              <w:t xml:space="preserve">       1) А, Б                2)  Б, В                           4) А, В</w:t>
            </w:r>
            <w:r w:rsidRPr="003E2018">
              <w:rPr>
                <w:sz w:val="24"/>
                <w:szCs w:val="24"/>
              </w:rPr>
              <w:br/>
            </w:r>
            <w:r w:rsidRPr="003E2018">
              <w:rPr>
                <w:b/>
                <w:bCs/>
                <w:sz w:val="24"/>
                <w:szCs w:val="24"/>
              </w:rPr>
              <w:t xml:space="preserve">А9.  В каком варианте ответа правильно указаны все цифры, на месте которых </w:t>
            </w:r>
            <w:r w:rsidRPr="003E2018">
              <w:rPr>
                <w:b/>
                <w:bCs/>
                <w:sz w:val="24"/>
                <w:szCs w:val="24"/>
                <w:lang w:val="be-BY"/>
              </w:rPr>
              <w:t>пишется Е?</w:t>
            </w:r>
          </w:p>
          <w:p w14:paraId="6D04739E" w14:textId="77777777" w:rsidR="00AB3984" w:rsidRPr="003E2018" w:rsidRDefault="00AB3984" w:rsidP="00190ED0">
            <w:pPr>
              <w:jc w:val="center"/>
              <w:rPr>
                <w:bCs/>
                <w:i/>
                <w:sz w:val="24"/>
                <w:szCs w:val="24"/>
                <w:lang w:val="be-BY"/>
              </w:rPr>
            </w:pPr>
            <w:r w:rsidRPr="003E2018">
              <w:rPr>
                <w:bCs/>
                <w:i/>
                <w:sz w:val="24"/>
                <w:szCs w:val="24"/>
                <w:lang w:val="be-BY"/>
              </w:rPr>
              <w:t>Теперь Круглову было н(1) на что рассчитывать, н(2)сколько минут он молчал и н(3)чего н(4) мог сказать.</w:t>
            </w:r>
          </w:p>
          <w:p w14:paraId="5ED45714" w14:textId="77777777" w:rsidR="00AB3984" w:rsidRPr="003E2018" w:rsidRDefault="00AB3984" w:rsidP="00190ED0">
            <w:pPr>
              <w:rPr>
                <w:sz w:val="24"/>
                <w:szCs w:val="24"/>
              </w:rPr>
            </w:pPr>
            <w:r w:rsidRPr="003E2018">
              <w:rPr>
                <w:bCs/>
                <w:sz w:val="24"/>
                <w:szCs w:val="24"/>
              </w:rPr>
              <w:t xml:space="preserve">        1) 1,2,3, 4                   2 )1,4                                 3)  1,2, 4</w:t>
            </w:r>
            <w:r w:rsidRPr="003E2018">
              <w:rPr>
                <w:bCs/>
                <w:sz w:val="24"/>
                <w:szCs w:val="24"/>
              </w:rPr>
              <w:br/>
            </w:r>
            <w:r w:rsidRPr="003E2018">
              <w:rPr>
                <w:b/>
                <w:bCs/>
                <w:sz w:val="24"/>
                <w:szCs w:val="24"/>
              </w:rPr>
              <w:t>А10. Укажите правильное объяснение постановки запятой или её отсутствия в предложении.</w:t>
            </w:r>
            <w:r w:rsidRPr="003E2018">
              <w:rPr>
                <w:sz w:val="24"/>
                <w:szCs w:val="24"/>
              </w:rPr>
              <w:br/>
            </w:r>
            <w:r w:rsidRPr="003E2018">
              <w:rPr>
                <w:i/>
                <w:sz w:val="24"/>
                <w:szCs w:val="24"/>
              </w:rPr>
              <w:t>Путешественники были поражены общей картиной снеговой пустыни ( ) и таинственного хребта.</w:t>
            </w:r>
            <w:r w:rsidRPr="003E2018">
              <w:rPr>
                <w:sz w:val="24"/>
                <w:szCs w:val="24"/>
              </w:rPr>
              <w:br/>
              <w:t xml:space="preserve">          1) Простое предложение с однородными членами, перед союзом И запятая не нужна.</w:t>
            </w:r>
            <w:r w:rsidRPr="003E2018">
              <w:rPr>
                <w:sz w:val="24"/>
                <w:szCs w:val="24"/>
              </w:rPr>
              <w:br/>
              <w:t xml:space="preserve">          2) Простое предложение с однородными членами, перед союзом И нужна запятая.</w:t>
            </w:r>
          </w:p>
          <w:p w14:paraId="131D7CA6" w14:textId="77777777" w:rsidR="00AB3984" w:rsidRPr="003E2018" w:rsidRDefault="00AB3984" w:rsidP="00190ED0">
            <w:pPr>
              <w:rPr>
                <w:sz w:val="24"/>
                <w:szCs w:val="24"/>
              </w:rPr>
            </w:pPr>
            <w:r w:rsidRPr="003E2018">
              <w:rPr>
                <w:b/>
                <w:iCs/>
                <w:sz w:val="24"/>
                <w:szCs w:val="24"/>
              </w:rPr>
              <w:lastRenderedPageBreak/>
              <w:t>А11.В каком предложении оба выделенных слова пишутся слитно?</w:t>
            </w:r>
          </w:p>
          <w:p w14:paraId="6D43B2BC" w14:textId="77777777" w:rsidR="00AB3984" w:rsidRPr="003E2018" w:rsidRDefault="00AB3984" w:rsidP="00190ED0">
            <w:pPr>
              <w:rPr>
                <w:sz w:val="24"/>
                <w:szCs w:val="24"/>
              </w:rPr>
            </w:pPr>
            <w:r w:rsidRPr="003E2018">
              <w:rPr>
                <w:sz w:val="24"/>
                <w:szCs w:val="24"/>
              </w:rPr>
              <w:t xml:space="preserve">         1)Когда(то) давно я был влюблен в эту сине(глазую) девочку.</w:t>
            </w:r>
          </w:p>
          <w:p w14:paraId="592CCC9C" w14:textId="77777777" w:rsidR="00AB3984" w:rsidRPr="003E2018" w:rsidRDefault="00AB3984" w:rsidP="00190ED0">
            <w:pPr>
              <w:rPr>
                <w:sz w:val="24"/>
                <w:szCs w:val="24"/>
              </w:rPr>
            </w:pPr>
            <w:r w:rsidRPr="003E2018">
              <w:rPr>
                <w:sz w:val="24"/>
                <w:szCs w:val="24"/>
              </w:rPr>
              <w:t xml:space="preserve">         2)(В)переди меня сидел широко(плечий) юноша.</w:t>
            </w:r>
          </w:p>
          <w:p w14:paraId="26B24F52" w14:textId="77777777" w:rsidR="00AB3984" w:rsidRPr="003E2018" w:rsidRDefault="00AB3984" w:rsidP="00190ED0">
            <w:pPr>
              <w:rPr>
                <w:sz w:val="24"/>
                <w:szCs w:val="24"/>
              </w:rPr>
            </w:pPr>
            <w:r w:rsidRPr="003E2018">
              <w:rPr>
                <w:sz w:val="24"/>
                <w:szCs w:val="24"/>
              </w:rPr>
              <w:t xml:space="preserve">         3) На северо(востоке) небо было голубовато(серым)</w:t>
            </w:r>
          </w:p>
          <w:p w14:paraId="2199BDAE" w14:textId="77777777" w:rsidR="00AB3984" w:rsidRPr="003E2018" w:rsidRDefault="00AB3984" w:rsidP="00190ED0">
            <w:pPr>
              <w:rPr>
                <w:b/>
                <w:bCs/>
                <w:sz w:val="24"/>
                <w:szCs w:val="24"/>
              </w:rPr>
            </w:pPr>
            <w:r w:rsidRPr="003E2018">
              <w:rPr>
                <w:b/>
                <w:bCs/>
                <w:sz w:val="24"/>
                <w:szCs w:val="24"/>
              </w:rPr>
              <w:t>А12. Укажите предложение, в котором нужно поставить одну запятую. (Знаки препинания не расставлены.)</w:t>
            </w:r>
          </w:p>
          <w:p w14:paraId="220E7B3A" w14:textId="77777777" w:rsidR="00AB3984" w:rsidRPr="003E2018" w:rsidRDefault="00AB3984" w:rsidP="00190ED0">
            <w:pPr>
              <w:pStyle w:val="af1"/>
              <w:numPr>
                <w:ilvl w:val="0"/>
                <w:numId w:val="8"/>
              </w:numPr>
              <w:rPr>
                <w:bCs/>
              </w:rPr>
            </w:pPr>
            <w:r w:rsidRPr="003E2018">
              <w:rPr>
                <w:bCs/>
              </w:rPr>
              <w:t>Надо человеку и знать и любить и беречь свою землю.</w:t>
            </w:r>
          </w:p>
          <w:p w14:paraId="209A30B2" w14:textId="77777777" w:rsidR="00AB3984" w:rsidRPr="003E2018" w:rsidRDefault="00AB3984" w:rsidP="00190ED0">
            <w:pPr>
              <w:pStyle w:val="af1"/>
              <w:numPr>
                <w:ilvl w:val="0"/>
                <w:numId w:val="8"/>
              </w:numPr>
              <w:rPr>
                <w:bCs/>
              </w:rPr>
            </w:pPr>
            <w:r w:rsidRPr="003E2018">
              <w:rPr>
                <w:bCs/>
              </w:rPr>
              <w:t>В чаще леса сорвалась с шуршанием тяжелая шишка царапнула густые ветви  ударилась о землю.</w:t>
            </w:r>
          </w:p>
          <w:p w14:paraId="564AE139" w14:textId="77777777" w:rsidR="00AB3984" w:rsidRPr="003E2018" w:rsidRDefault="00AB3984" w:rsidP="00190ED0">
            <w:pPr>
              <w:pStyle w:val="af1"/>
              <w:numPr>
                <w:ilvl w:val="0"/>
                <w:numId w:val="8"/>
              </w:numPr>
              <w:rPr>
                <w:bCs/>
              </w:rPr>
            </w:pPr>
            <w:r w:rsidRPr="003E2018">
              <w:rPr>
                <w:bCs/>
              </w:rPr>
              <w:t>Маяк то вспыхивал то  погасал беззвучно.</w:t>
            </w:r>
          </w:p>
          <w:p w14:paraId="11AF2944" w14:textId="77777777" w:rsidR="00AB3984" w:rsidRPr="003E2018" w:rsidRDefault="00AB3984" w:rsidP="00190ED0">
            <w:pPr>
              <w:rPr>
                <w:sz w:val="24"/>
                <w:szCs w:val="24"/>
              </w:rPr>
            </w:pPr>
          </w:p>
          <w:tbl>
            <w:tblPr>
              <w:tblpPr w:leftFromText="180" w:rightFromText="180" w:vertAnchor="text" w:tblpX="184" w:tblpY="24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080"/>
            </w:tblGrid>
            <w:tr w:rsidR="00AB3984" w:rsidRPr="003E2018" w14:paraId="25E2DA89" w14:textId="77777777" w:rsidTr="00AB3984">
              <w:trPr>
                <w:trHeight w:val="420"/>
              </w:trPr>
              <w:tc>
                <w:tcPr>
                  <w:tcW w:w="13080" w:type="dxa"/>
                </w:tcPr>
                <w:p w14:paraId="07CEDC37" w14:textId="77777777" w:rsidR="00AB3984" w:rsidRPr="003E2018" w:rsidRDefault="00AB3984" w:rsidP="00190ED0">
                  <w:pPr>
                    <w:pStyle w:val="af1"/>
                    <w:ind w:left="0"/>
                    <w:jc w:val="center"/>
                  </w:pPr>
                  <w:r w:rsidRPr="003E2018">
                    <w:rPr>
                      <w:b/>
                      <w:bCs/>
                    </w:rPr>
                    <w:t>Прочитайте текст и выполните задания А13—А17.</w:t>
                  </w:r>
                </w:p>
              </w:tc>
            </w:tr>
          </w:tbl>
          <w:p w14:paraId="0AE68839" w14:textId="77777777" w:rsidR="00AB3984" w:rsidRPr="003E2018" w:rsidRDefault="00AB3984" w:rsidP="00190ED0">
            <w:pPr>
              <w:pStyle w:val="af1"/>
              <w:ind w:left="360"/>
            </w:pPr>
          </w:p>
          <w:p w14:paraId="4904AD00" w14:textId="77777777" w:rsidR="00AB3984" w:rsidRPr="003E2018" w:rsidRDefault="00AB3984" w:rsidP="00190ED0">
            <w:pPr>
              <w:pStyle w:val="af1"/>
              <w:ind w:left="360"/>
              <w:rPr>
                <w:i/>
                <w:iCs/>
              </w:rPr>
            </w:pPr>
            <w:r w:rsidRPr="003E2018">
              <w:br/>
            </w:r>
            <w:r w:rsidRPr="003E2018">
              <w:br/>
            </w:r>
            <w:r w:rsidRPr="003E2018">
              <w:rPr>
                <w:i/>
                <w:iCs/>
              </w:rPr>
              <w:t xml:space="preserve">(1) ... (2)Среди лесных болот она выбрала самое сухое место, заросшее елками, березняком и мелким орешником. (3)Берлога под сосновой корягой была подготовлена загодя.(4) Повалил снег. (5) Белое одеяло скрыло все следы. (6)В январе в берлоге появились два крошечных, с кулак, медвежонка. (7)Медведица худела. (8) ...два ее сына быстро превратились в сытые пушистые шарики. (9) На пятой неделе у одного из них прорезались глаза. </w:t>
            </w:r>
          </w:p>
          <w:p w14:paraId="536DBEFA" w14:textId="77777777" w:rsidR="00AB3984" w:rsidRPr="003E2018" w:rsidRDefault="00AB3984" w:rsidP="00190ED0">
            <w:pPr>
              <w:rPr>
                <w:sz w:val="24"/>
                <w:szCs w:val="24"/>
              </w:rPr>
            </w:pPr>
            <w:r w:rsidRPr="003E2018">
              <w:rPr>
                <w:i/>
                <w:iCs/>
                <w:sz w:val="24"/>
                <w:szCs w:val="24"/>
              </w:rPr>
              <w:t>.</w:t>
            </w:r>
            <w:r w:rsidRPr="003E2018">
              <w:rPr>
                <w:i/>
                <w:iCs/>
                <w:sz w:val="24"/>
                <w:szCs w:val="24"/>
              </w:rPr>
              <w:br/>
            </w:r>
            <w:r w:rsidRPr="003E2018">
              <w:rPr>
                <w:b/>
                <w:bCs/>
                <w:sz w:val="24"/>
                <w:szCs w:val="24"/>
              </w:rPr>
              <w:t>А13. Какое из приведённых ниже предложений должно быть первым в этом тексте?</w:t>
            </w:r>
            <w:r w:rsidRPr="003E2018">
              <w:rPr>
                <w:sz w:val="24"/>
                <w:szCs w:val="24"/>
              </w:rPr>
              <w:br/>
              <w:t xml:space="preserve">         1) Медведи живут в лесу.      2) Медведица была хитрая.      3) Медведица устроила удобную берлогу в лесу.</w:t>
            </w:r>
          </w:p>
          <w:p w14:paraId="34445ED4" w14:textId="77777777" w:rsidR="00AB3984" w:rsidRPr="003E2018" w:rsidRDefault="00AB3984" w:rsidP="00190ED0">
            <w:pPr>
              <w:rPr>
                <w:sz w:val="24"/>
                <w:szCs w:val="24"/>
              </w:rPr>
            </w:pPr>
            <w:r w:rsidRPr="003E2018">
              <w:rPr>
                <w:b/>
                <w:bCs/>
                <w:sz w:val="24"/>
                <w:szCs w:val="24"/>
              </w:rPr>
              <w:t>А14. Какое из приведённых ниже слов должно быть на месте пропуска в шестом предложении текста?</w:t>
            </w:r>
            <w:r w:rsidRPr="003E2018">
              <w:rPr>
                <w:sz w:val="24"/>
                <w:szCs w:val="24"/>
              </w:rPr>
              <w:br/>
              <w:t xml:space="preserve">         1) Зато               2) Поэтому                    3) Именно</w:t>
            </w:r>
          </w:p>
          <w:p w14:paraId="3DF6B4F8" w14:textId="77777777" w:rsidR="00AB3984" w:rsidRPr="003E2018" w:rsidRDefault="00AB3984" w:rsidP="00190ED0">
            <w:pPr>
              <w:rPr>
                <w:sz w:val="24"/>
                <w:szCs w:val="24"/>
              </w:rPr>
            </w:pPr>
            <w:r w:rsidRPr="003E2018">
              <w:rPr>
                <w:b/>
                <w:bCs/>
                <w:sz w:val="24"/>
                <w:szCs w:val="24"/>
              </w:rPr>
              <w:t>А15. Какое слово или сочетание слов является грамматической основой в одном из  предложений (частей предложения) текста?</w:t>
            </w:r>
            <w:r w:rsidRPr="003E2018">
              <w:rPr>
                <w:sz w:val="24"/>
                <w:szCs w:val="24"/>
              </w:rPr>
              <w:br/>
              <w:t xml:space="preserve">         1) выбрала место       2) появились  два медвежонка              3) скрыло следы</w:t>
            </w:r>
          </w:p>
          <w:p w14:paraId="3C8972A6" w14:textId="77777777" w:rsidR="00AB3984" w:rsidRPr="003E2018" w:rsidRDefault="00AB3984" w:rsidP="00190ED0">
            <w:pPr>
              <w:rPr>
                <w:sz w:val="24"/>
                <w:szCs w:val="24"/>
              </w:rPr>
            </w:pPr>
            <w:r w:rsidRPr="003E2018">
              <w:rPr>
                <w:b/>
                <w:bCs/>
                <w:sz w:val="24"/>
                <w:szCs w:val="24"/>
              </w:rPr>
              <w:t xml:space="preserve">А16. Укажите верную морфологическую характеристику слова </w:t>
            </w:r>
            <w:r w:rsidRPr="003E2018">
              <w:rPr>
                <w:b/>
                <w:bCs/>
                <w:i/>
                <w:sz w:val="24"/>
                <w:szCs w:val="24"/>
                <w:lang w:val="be-BY"/>
              </w:rPr>
              <w:t>два</w:t>
            </w:r>
            <w:r w:rsidRPr="003E2018">
              <w:rPr>
                <w:b/>
                <w:bCs/>
                <w:sz w:val="24"/>
                <w:szCs w:val="24"/>
              </w:rPr>
              <w:t xml:space="preserve"> (предложение </w:t>
            </w:r>
            <w:r w:rsidRPr="003E2018">
              <w:rPr>
                <w:b/>
                <w:bCs/>
                <w:sz w:val="24"/>
                <w:szCs w:val="24"/>
                <w:lang w:val="be-BY"/>
              </w:rPr>
              <w:t>8</w:t>
            </w:r>
            <w:r w:rsidRPr="003E2018">
              <w:rPr>
                <w:b/>
                <w:bCs/>
                <w:sz w:val="24"/>
                <w:szCs w:val="24"/>
              </w:rPr>
              <w:t xml:space="preserve">): </w:t>
            </w:r>
            <w:r w:rsidRPr="003E2018">
              <w:rPr>
                <w:sz w:val="24"/>
                <w:szCs w:val="24"/>
              </w:rPr>
              <w:t>1) числительное      2) наречие            4) местоимение</w:t>
            </w:r>
            <w:r w:rsidRPr="003E2018">
              <w:rPr>
                <w:sz w:val="24"/>
                <w:szCs w:val="24"/>
              </w:rPr>
              <w:br/>
            </w:r>
            <w:r w:rsidRPr="003E2018">
              <w:rPr>
                <w:b/>
                <w:bCs/>
                <w:sz w:val="24"/>
                <w:szCs w:val="24"/>
              </w:rPr>
              <w:t xml:space="preserve">А17. Укажите значение слова </w:t>
            </w:r>
            <w:r w:rsidRPr="003E2018">
              <w:rPr>
                <w:b/>
                <w:bCs/>
                <w:i/>
                <w:sz w:val="24"/>
                <w:szCs w:val="24"/>
              </w:rPr>
              <w:t>загодя</w:t>
            </w:r>
            <w:r w:rsidRPr="003E2018">
              <w:rPr>
                <w:b/>
                <w:bCs/>
                <w:sz w:val="24"/>
                <w:szCs w:val="24"/>
              </w:rPr>
              <w:t xml:space="preserve"> (предложение 3): </w:t>
            </w:r>
            <w:r w:rsidRPr="003E2018">
              <w:rPr>
                <w:sz w:val="24"/>
                <w:szCs w:val="24"/>
              </w:rPr>
              <w:t>1) Хорошо        2) Удобно            3) Заранее</w:t>
            </w:r>
          </w:p>
          <w:p w14:paraId="00001B02" w14:textId="77777777" w:rsidR="00AB3984" w:rsidRPr="003E2018" w:rsidRDefault="00AB3984" w:rsidP="00190ED0">
            <w:pPr>
              <w:rPr>
                <w:sz w:val="24"/>
                <w:szCs w:val="24"/>
              </w:rPr>
            </w:pPr>
          </w:p>
          <w:p w14:paraId="1F18C0E5" w14:textId="77777777" w:rsidR="00AB3984" w:rsidRPr="003E2018" w:rsidRDefault="00AB3984" w:rsidP="00190ED0">
            <w:pPr>
              <w:rPr>
                <w:sz w:val="24"/>
                <w:szCs w:val="24"/>
              </w:rPr>
            </w:pPr>
            <w:r w:rsidRPr="003E2018">
              <w:rPr>
                <w:b/>
                <w:bCs/>
                <w:sz w:val="24"/>
                <w:szCs w:val="24"/>
              </w:rPr>
              <w:t xml:space="preserve">                                                                                                           ЧАСТЬ  2</w:t>
            </w:r>
          </w:p>
          <w:tbl>
            <w:tblPr>
              <w:tblW w:w="0" w:type="auto"/>
              <w:tblInd w:w="1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75"/>
            </w:tblGrid>
            <w:tr w:rsidR="00AB3984" w:rsidRPr="003E2018" w14:paraId="668BAD5F" w14:textId="77777777" w:rsidTr="00AB3984">
              <w:trPr>
                <w:trHeight w:val="300"/>
              </w:trPr>
              <w:tc>
                <w:tcPr>
                  <w:tcW w:w="13875" w:type="dxa"/>
                </w:tcPr>
                <w:p w14:paraId="13ACC845" w14:textId="77777777" w:rsidR="00AB3984" w:rsidRPr="003E2018" w:rsidRDefault="00AB3984" w:rsidP="006F1F7C">
                  <w:pPr>
                    <w:framePr w:hSpace="180" w:wrap="around" w:vAnchor="text" w:hAnchor="text" w:y="1"/>
                    <w:spacing w:after="0"/>
                    <w:ind w:left="-60"/>
                    <w:suppressOverlap/>
                    <w:jc w:val="center"/>
                    <w:rPr>
                      <w:rFonts w:ascii="Times New Roman" w:hAnsi="Times New Roman" w:cs="Times New Roman"/>
                      <w:sz w:val="24"/>
                      <w:szCs w:val="24"/>
                    </w:rPr>
                  </w:pPr>
                  <w:r w:rsidRPr="003E2018">
                    <w:rPr>
                      <w:rFonts w:ascii="Times New Roman" w:hAnsi="Times New Roman" w:cs="Times New Roman"/>
                      <w:b/>
                      <w:bCs/>
                      <w:sz w:val="24"/>
                      <w:szCs w:val="24"/>
                    </w:rPr>
                    <w:t>Прочитайте текст и выполните задания А18—А19, В1-В3.</w:t>
                  </w:r>
                </w:p>
              </w:tc>
            </w:tr>
          </w:tbl>
          <w:p w14:paraId="1786F918" w14:textId="77777777" w:rsidR="00AB3984" w:rsidRPr="003E2018" w:rsidRDefault="00AB3984" w:rsidP="00190ED0">
            <w:pPr>
              <w:rPr>
                <w:i/>
                <w:sz w:val="24"/>
                <w:szCs w:val="24"/>
              </w:rPr>
            </w:pPr>
          </w:p>
          <w:p w14:paraId="300ED08E" w14:textId="77777777" w:rsidR="00AB3984" w:rsidRPr="003E2018" w:rsidRDefault="00AB3984" w:rsidP="00190ED0">
            <w:pPr>
              <w:rPr>
                <w:i/>
                <w:sz w:val="24"/>
                <w:szCs w:val="24"/>
              </w:rPr>
            </w:pPr>
            <w:r w:rsidRPr="003E2018">
              <w:rPr>
                <w:i/>
                <w:sz w:val="24"/>
                <w:szCs w:val="24"/>
              </w:rPr>
              <w:t xml:space="preserve">     (1)Сколько цветных корабликов на пруду! (2)Желтые, красные, золотые кораблики прилетели сюда по воздуху. (3)Они плавно падают на воду и сразу плывут с поднятыми парусами.  (4)Большой еще запас таких корабликов на деревьях, которые разноцветной стеной окружают пруд. (5)Раньше других спешат в свое первое и последнее путешествие кленовые листья. (6)Это самые парусистые кораблики! (7)А какие они нарядные!  (8)Небо чистое. (9)Вот показались ласточки, покружились и улетели в далекие края, где нет зимних вьюг и метелей.(10) Счастливого пути, ласточки! (11)Ярко светит солнце. (12)Шелестит ветерок листьями, подгоняет цветные кораблики на </w:t>
            </w:r>
            <w:r w:rsidRPr="003E2018">
              <w:rPr>
                <w:i/>
                <w:sz w:val="24"/>
                <w:szCs w:val="24"/>
              </w:rPr>
              <w:lastRenderedPageBreak/>
              <w:t>пруду.</w:t>
            </w:r>
            <w:r w:rsidRPr="003E2018">
              <w:rPr>
                <w:i/>
                <w:sz w:val="24"/>
                <w:szCs w:val="24"/>
              </w:rPr>
              <w:br/>
            </w:r>
            <w:r w:rsidRPr="003E2018">
              <w:rPr>
                <w:b/>
                <w:bCs/>
                <w:sz w:val="24"/>
                <w:szCs w:val="24"/>
              </w:rPr>
              <w:t xml:space="preserve">А18. Какое из перечисленных утверждений не соответствует содержанию текста? </w:t>
            </w:r>
            <w:r w:rsidRPr="003E2018">
              <w:rPr>
                <w:sz w:val="24"/>
                <w:szCs w:val="24"/>
              </w:rPr>
              <w:br/>
              <w:t>1) Осенние листья, падающие в воду, напоминают  кораблики.2) Люди пускают листья, как кораблики, в воду. 3) Первым облетает клен.</w:t>
            </w:r>
          </w:p>
          <w:p w14:paraId="4363B253" w14:textId="77777777" w:rsidR="00AB3984" w:rsidRPr="003E2018" w:rsidRDefault="00AB3984" w:rsidP="00190ED0">
            <w:pPr>
              <w:rPr>
                <w:b/>
                <w:bCs/>
                <w:sz w:val="24"/>
                <w:szCs w:val="24"/>
              </w:rPr>
            </w:pPr>
            <w:r w:rsidRPr="003E2018">
              <w:rPr>
                <w:b/>
                <w:sz w:val="24"/>
                <w:szCs w:val="24"/>
              </w:rPr>
              <w:t>А19. Какой тип речи представлен в тексте?</w:t>
            </w:r>
          </w:p>
          <w:p w14:paraId="62BCF2B7" w14:textId="77777777" w:rsidR="00AB3984" w:rsidRPr="003E2018" w:rsidRDefault="00AB3984" w:rsidP="00190ED0">
            <w:pPr>
              <w:pStyle w:val="af1"/>
              <w:numPr>
                <w:ilvl w:val="0"/>
                <w:numId w:val="9"/>
              </w:numPr>
            </w:pPr>
            <w:r w:rsidRPr="003E2018">
              <w:rPr>
                <w:bCs/>
              </w:rPr>
              <w:t>Повествование    2) Описание   3) Рассуждение.</w:t>
            </w:r>
          </w:p>
          <w:p w14:paraId="05B84B26" w14:textId="77777777" w:rsidR="00AB3984" w:rsidRDefault="00AB3984" w:rsidP="00190ED0">
            <w:pPr>
              <w:rPr>
                <w:b/>
                <w:bCs/>
                <w:sz w:val="24"/>
                <w:szCs w:val="24"/>
              </w:rPr>
            </w:pPr>
            <w:r w:rsidRPr="003E2018">
              <w:rPr>
                <w:b/>
                <w:bCs/>
                <w:sz w:val="24"/>
                <w:szCs w:val="24"/>
              </w:rPr>
              <w:t xml:space="preserve">В1. Укажите способ образования слова ВЕТЕРОК  (предложение  № 12). </w:t>
            </w:r>
            <w:r w:rsidRPr="003E2018">
              <w:rPr>
                <w:b/>
                <w:bCs/>
                <w:sz w:val="24"/>
                <w:szCs w:val="24"/>
              </w:rPr>
              <w:br/>
              <w:t>В2. Из предложений № 7-9 выпишите относительное прилагательное.</w:t>
            </w:r>
            <w:r w:rsidRPr="003E2018">
              <w:rPr>
                <w:b/>
                <w:bCs/>
                <w:sz w:val="24"/>
                <w:szCs w:val="24"/>
              </w:rPr>
              <w:br/>
              <w:t xml:space="preserve">В3. Среди предложений № 8- 12 найдите сложное предложение. </w:t>
            </w:r>
            <w:r w:rsidRPr="003E2018">
              <w:rPr>
                <w:sz w:val="24"/>
                <w:szCs w:val="24"/>
              </w:rPr>
              <w:t>Напишите номер этого сложного предложения.</w:t>
            </w:r>
            <w:r w:rsidRPr="003E2018">
              <w:rPr>
                <w:sz w:val="24"/>
                <w:szCs w:val="24"/>
              </w:rPr>
              <w:br/>
            </w:r>
          </w:p>
          <w:p w14:paraId="0A279D2A" w14:textId="77777777" w:rsidR="00AB3984" w:rsidRPr="00AB014A" w:rsidRDefault="00AB3984" w:rsidP="00190ED0">
            <w:pPr>
              <w:rPr>
                <w:b/>
                <w:bCs/>
                <w:sz w:val="24"/>
                <w:szCs w:val="24"/>
              </w:rPr>
            </w:pPr>
            <w:r w:rsidRPr="003E2018">
              <w:rPr>
                <w:b/>
                <w:sz w:val="24"/>
                <w:szCs w:val="24"/>
              </w:rPr>
              <w:t>Контрольн</w:t>
            </w:r>
            <w:r>
              <w:rPr>
                <w:b/>
                <w:sz w:val="24"/>
                <w:szCs w:val="24"/>
              </w:rPr>
              <w:t>ый диктант</w:t>
            </w:r>
          </w:p>
          <w:p w14:paraId="2CC51C1E" w14:textId="77777777" w:rsidR="00AB3984" w:rsidRPr="003E2018" w:rsidRDefault="00AB3984" w:rsidP="00190ED0">
            <w:pPr>
              <w:pStyle w:val="af"/>
              <w:jc w:val="center"/>
              <w:rPr>
                <w:rFonts w:ascii="Times New Roman" w:hAnsi="Times New Roman" w:cs="Times New Roman"/>
                <w:b/>
                <w:sz w:val="24"/>
                <w:szCs w:val="24"/>
              </w:rPr>
            </w:pPr>
            <w:r w:rsidRPr="003E2018">
              <w:rPr>
                <w:rFonts w:ascii="Times New Roman" w:hAnsi="Times New Roman" w:cs="Times New Roman"/>
                <w:b/>
                <w:sz w:val="24"/>
                <w:szCs w:val="24"/>
              </w:rPr>
              <w:t>Тема: «Повторение изученного материала  в 5-6 классе»</w:t>
            </w:r>
          </w:p>
          <w:p w14:paraId="20D465CB" w14:textId="77777777" w:rsidR="00AB3984" w:rsidRPr="003E2018" w:rsidRDefault="00AB3984" w:rsidP="00190ED0">
            <w:pPr>
              <w:rPr>
                <w:sz w:val="24"/>
                <w:szCs w:val="24"/>
              </w:rPr>
            </w:pPr>
          </w:p>
          <w:p w14:paraId="0F51EDBF" w14:textId="77777777" w:rsidR="00AB3984" w:rsidRPr="003E2018" w:rsidRDefault="00AB3984" w:rsidP="00190ED0">
            <w:pPr>
              <w:rPr>
                <w:sz w:val="24"/>
                <w:szCs w:val="24"/>
              </w:rPr>
            </w:pPr>
            <w:r w:rsidRPr="003E2018">
              <w:rPr>
                <w:sz w:val="24"/>
                <w:szCs w:val="24"/>
              </w:rPr>
              <w:t xml:space="preserve">      Гоголь не пишет, а рисует. Его изображения дышат живыми красками действительности. Видишь и слышишь их. Каждое слово, каждая фраза выражает у него мысль</w:t>
            </w:r>
            <w:r w:rsidRPr="00341EAF">
              <w:rPr>
                <w:b/>
                <w:sz w:val="24"/>
                <w:szCs w:val="24"/>
              </w:rPr>
              <w:t xml:space="preserve">. </w:t>
            </w:r>
            <w:r w:rsidRPr="00341EAF">
              <w:rPr>
                <w:bCs/>
                <w:sz w:val="24"/>
                <w:szCs w:val="24"/>
              </w:rPr>
              <w:t xml:space="preserve">Тщетно </w:t>
            </w:r>
            <w:r w:rsidRPr="00341EAF">
              <w:rPr>
                <w:sz w:val="24"/>
                <w:szCs w:val="24"/>
              </w:rPr>
              <w:t>хотели бы вы придумать другое слово или другую фразу для выражения этой мысли. Это слог, который имеют только великие писатели</w:t>
            </w:r>
            <w:r w:rsidRPr="003E2018">
              <w:rPr>
                <w:sz w:val="24"/>
                <w:szCs w:val="24"/>
              </w:rPr>
              <w:t xml:space="preserve">. </w:t>
            </w:r>
          </w:p>
          <w:p w14:paraId="551A796C" w14:textId="77777777" w:rsidR="00AB3984" w:rsidRPr="003E2018" w:rsidRDefault="00AB3984" w:rsidP="00190ED0">
            <w:pPr>
              <w:rPr>
                <w:sz w:val="24"/>
                <w:szCs w:val="24"/>
              </w:rPr>
            </w:pPr>
            <w:r w:rsidRPr="003E2018">
              <w:rPr>
                <w:sz w:val="24"/>
                <w:szCs w:val="24"/>
              </w:rPr>
              <w:t xml:space="preserve">      Гоголь признавался, что ничего не умеет создавать в воображении. У него только то выходит хорошо, что он взял из действительности, подметил в реальности. Записные книжки Гоголя полны описаниями русского быта</w:t>
            </w:r>
            <w:r w:rsidRPr="00341EAF">
              <w:rPr>
                <w:sz w:val="24"/>
                <w:szCs w:val="24"/>
              </w:rPr>
              <w:t xml:space="preserve">, </w:t>
            </w:r>
            <w:r w:rsidRPr="00341EAF">
              <w:rPr>
                <w:bCs/>
                <w:sz w:val="24"/>
                <w:szCs w:val="24"/>
              </w:rPr>
              <w:t>обычаев</w:t>
            </w:r>
            <w:r w:rsidRPr="003E2018">
              <w:rPr>
                <w:sz w:val="24"/>
                <w:szCs w:val="24"/>
              </w:rPr>
              <w:t>, природы, жилищ, одежды.</w:t>
            </w:r>
          </w:p>
          <w:p w14:paraId="73B1178C" w14:textId="77777777" w:rsidR="00AB3984" w:rsidRPr="003E2018" w:rsidRDefault="00AB3984" w:rsidP="00190ED0">
            <w:pPr>
              <w:rPr>
                <w:sz w:val="24"/>
                <w:szCs w:val="24"/>
              </w:rPr>
            </w:pPr>
            <w:r w:rsidRPr="003E2018">
              <w:rPr>
                <w:sz w:val="24"/>
                <w:szCs w:val="24"/>
              </w:rPr>
              <w:t>Он постоянно ищет слова</w:t>
            </w:r>
            <w:r w:rsidRPr="00341EAF">
              <w:rPr>
                <w:sz w:val="24"/>
                <w:szCs w:val="24"/>
              </w:rPr>
              <w:t xml:space="preserve">, </w:t>
            </w:r>
            <w:r w:rsidRPr="00341EAF">
              <w:rPr>
                <w:bCs/>
                <w:sz w:val="24"/>
                <w:szCs w:val="24"/>
              </w:rPr>
              <w:t>чтобы</w:t>
            </w:r>
            <w:r w:rsidRPr="003E2018">
              <w:rPr>
                <w:sz w:val="24"/>
                <w:szCs w:val="24"/>
              </w:rPr>
              <w:t xml:space="preserve"> рассказать о бесконечном мире вещей, которые окружают человека. Об их форме и цвете, запахе и назначении, об отношении к ним человека.</w:t>
            </w:r>
          </w:p>
          <w:p w14:paraId="6BE1449A" w14:textId="77777777" w:rsidR="00AB3984" w:rsidRPr="003E2018" w:rsidRDefault="00AB3984" w:rsidP="00190ED0">
            <w:pPr>
              <w:jc w:val="right"/>
              <w:rPr>
                <w:sz w:val="24"/>
                <w:szCs w:val="24"/>
              </w:rPr>
            </w:pPr>
            <w:r w:rsidRPr="003E2018">
              <w:rPr>
                <w:sz w:val="24"/>
                <w:szCs w:val="24"/>
              </w:rPr>
              <w:t>(104 слова)</w:t>
            </w:r>
          </w:p>
          <w:p w14:paraId="3C11B3C5" w14:textId="77777777" w:rsidR="00AB3984" w:rsidRPr="003E2018" w:rsidRDefault="00AB3984" w:rsidP="00190ED0">
            <w:pPr>
              <w:rPr>
                <w:b/>
                <w:bCs/>
                <w:sz w:val="24"/>
                <w:szCs w:val="24"/>
              </w:rPr>
            </w:pPr>
            <w:r w:rsidRPr="003E2018">
              <w:rPr>
                <w:b/>
                <w:bCs/>
                <w:sz w:val="24"/>
                <w:szCs w:val="24"/>
              </w:rPr>
              <w:t>Грамматическое задание.</w:t>
            </w:r>
          </w:p>
          <w:p w14:paraId="0E2A4EBB" w14:textId="77777777" w:rsidR="00AB3984" w:rsidRPr="003E2018" w:rsidRDefault="00AB3984" w:rsidP="00190ED0">
            <w:pPr>
              <w:numPr>
                <w:ilvl w:val="0"/>
                <w:numId w:val="4"/>
              </w:numPr>
              <w:rPr>
                <w:sz w:val="24"/>
                <w:szCs w:val="24"/>
              </w:rPr>
            </w:pPr>
            <w:r w:rsidRPr="003E2018">
              <w:rPr>
                <w:sz w:val="24"/>
                <w:szCs w:val="24"/>
              </w:rPr>
              <w:t xml:space="preserve">Произвести синтаксический разбор предложения: </w:t>
            </w:r>
            <w:r w:rsidRPr="003E2018">
              <w:rPr>
                <w:i/>
                <w:iCs/>
                <w:sz w:val="24"/>
                <w:szCs w:val="24"/>
              </w:rPr>
              <w:t xml:space="preserve">Записные книжки Гоголя полны описаниями русского быта, </w:t>
            </w:r>
            <w:r w:rsidRPr="003E2018">
              <w:rPr>
                <w:b/>
                <w:bCs/>
                <w:i/>
                <w:iCs/>
                <w:sz w:val="24"/>
                <w:szCs w:val="24"/>
              </w:rPr>
              <w:t>обычаев</w:t>
            </w:r>
            <w:r w:rsidRPr="003E2018">
              <w:rPr>
                <w:i/>
                <w:iCs/>
                <w:sz w:val="24"/>
                <w:szCs w:val="24"/>
              </w:rPr>
              <w:t>, природы, жилищ, одежды</w:t>
            </w:r>
            <w:r w:rsidRPr="003E2018">
              <w:rPr>
                <w:b/>
                <w:bCs/>
                <w:i/>
                <w:iCs/>
                <w:sz w:val="24"/>
                <w:szCs w:val="24"/>
              </w:rPr>
              <w:t>.</w:t>
            </w:r>
          </w:p>
          <w:p w14:paraId="081B1E53" w14:textId="77777777" w:rsidR="00AB3984" w:rsidRPr="003E2018" w:rsidRDefault="00AB3984" w:rsidP="00190ED0">
            <w:pPr>
              <w:numPr>
                <w:ilvl w:val="0"/>
                <w:numId w:val="4"/>
              </w:numPr>
              <w:rPr>
                <w:sz w:val="24"/>
                <w:szCs w:val="24"/>
              </w:rPr>
            </w:pPr>
            <w:r w:rsidRPr="003E2018">
              <w:rPr>
                <w:sz w:val="24"/>
                <w:szCs w:val="24"/>
              </w:rPr>
              <w:t>Морфологический разбор: (Гоголь) не пишет.</w:t>
            </w:r>
          </w:p>
          <w:p w14:paraId="13670715" w14:textId="77777777" w:rsidR="00AB3984" w:rsidRPr="003E2018" w:rsidRDefault="00AB3984" w:rsidP="00190ED0">
            <w:pPr>
              <w:rPr>
                <w:sz w:val="24"/>
                <w:szCs w:val="24"/>
              </w:rPr>
            </w:pPr>
            <w:r w:rsidRPr="003E2018">
              <w:rPr>
                <w:sz w:val="24"/>
                <w:szCs w:val="24"/>
              </w:rPr>
              <w:t xml:space="preserve">       3.  Выписать все словосочетания из 2 предложения: </w:t>
            </w:r>
            <w:r w:rsidRPr="003E2018">
              <w:rPr>
                <w:i/>
                <w:iCs/>
                <w:sz w:val="24"/>
                <w:szCs w:val="24"/>
              </w:rPr>
              <w:t>Его изображения дышат живыми красками действительности.</w:t>
            </w:r>
          </w:p>
          <w:p w14:paraId="72877B8E" w14:textId="77777777" w:rsidR="00AB3984" w:rsidRPr="003E2018" w:rsidRDefault="00AB3984" w:rsidP="00190ED0">
            <w:pPr>
              <w:rPr>
                <w:sz w:val="24"/>
                <w:szCs w:val="24"/>
              </w:rPr>
            </w:pPr>
            <w:r w:rsidRPr="003E2018">
              <w:rPr>
                <w:sz w:val="24"/>
                <w:szCs w:val="24"/>
              </w:rPr>
              <w:t xml:space="preserve">      4. Выписать 2 слова с безударной гласной в корне, подобрать проверочные слова.</w:t>
            </w:r>
          </w:p>
          <w:p w14:paraId="529BE900" w14:textId="77777777" w:rsidR="00AB3984" w:rsidRPr="003E2018" w:rsidRDefault="00AB3984" w:rsidP="00190ED0">
            <w:pPr>
              <w:rPr>
                <w:sz w:val="24"/>
                <w:szCs w:val="24"/>
              </w:rPr>
            </w:pPr>
            <w:r w:rsidRPr="003E2018">
              <w:rPr>
                <w:sz w:val="24"/>
                <w:szCs w:val="24"/>
              </w:rPr>
              <w:br w:type="page"/>
            </w:r>
          </w:p>
          <w:p w14:paraId="42468CED" w14:textId="77777777" w:rsidR="00AB3984" w:rsidRPr="00B21ACA" w:rsidRDefault="00AB3984" w:rsidP="00190ED0">
            <w:pPr>
              <w:shd w:val="clear" w:color="auto" w:fill="FFFFFF"/>
              <w:rPr>
                <w:color w:val="000000"/>
                <w:sz w:val="24"/>
                <w:szCs w:val="24"/>
              </w:rPr>
            </w:pPr>
            <w:r w:rsidRPr="00B21ACA">
              <w:rPr>
                <w:b/>
                <w:bCs/>
                <w:color w:val="000000"/>
                <w:sz w:val="24"/>
                <w:szCs w:val="24"/>
              </w:rPr>
              <w:t xml:space="preserve">Контрольная работа </w:t>
            </w:r>
          </w:p>
          <w:p w14:paraId="27993777" w14:textId="77777777" w:rsidR="00AB3984" w:rsidRPr="00B21ACA" w:rsidRDefault="00AB3984" w:rsidP="00190ED0">
            <w:pPr>
              <w:shd w:val="clear" w:color="auto" w:fill="FFFFFF"/>
              <w:jc w:val="center"/>
              <w:rPr>
                <w:color w:val="000000"/>
                <w:sz w:val="24"/>
                <w:szCs w:val="24"/>
              </w:rPr>
            </w:pPr>
            <w:r w:rsidRPr="00B21ACA">
              <w:rPr>
                <w:b/>
                <w:bCs/>
                <w:color w:val="000000"/>
                <w:sz w:val="24"/>
                <w:szCs w:val="24"/>
              </w:rPr>
              <w:t>по теме «Причастие»</w:t>
            </w:r>
          </w:p>
          <w:p w14:paraId="3BF1A221" w14:textId="77777777" w:rsidR="00AB3984" w:rsidRPr="00B21ACA" w:rsidRDefault="00AB3984" w:rsidP="00190ED0">
            <w:pPr>
              <w:shd w:val="clear" w:color="auto" w:fill="FFFFFF"/>
              <w:rPr>
                <w:color w:val="000000"/>
                <w:sz w:val="24"/>
                <w:szCs w:val="24"/>
              </w:rPr>
            </w:pPr>
            <w:r w:rsidRPr="00B21ACA">
              <w:rPr>
                <w:color w:val="000000"/>
                <w:sz w:val="24"/>
                <w:szCs w:val="24"/>
              </w:rPr>
              <w:t> </w:t>
            </w:r>
          </w:p>
          <w:p w14:paraId="3FE593EB" w14:textId="77777777" w:rsidR="00AB3984" w:rsidRPr="00B21ACA" w:rsidRDefault="00AB3984" w:rsidP="00190ED0">
            <w:pPr>
              <w:shd w:val="clear" w:color="auto" w:fill="FFFFFF"/>
              <w:rPr>
                <w:color w:val="000000"/>
                <w:sz w:val="24"/>
                <w:szCs w:val="24"/>
              </w:rPr>
            </w:pPr>
            <w:r w:rsidRPr="00B21ACA">
              <w:rPr>
                <w:b/>
                <w:bCs/>
                <w:color w:val="000000"/>
                <w:sz w:val="24"/>
                <w:szCs w:val="24"/>
              </w:rPr>
              <w:t>Цель работы:</w:t>
            </w:r>
            <w:r w:rsidRPr="00B21ACA">
              <w:rPr>
                <w:color w:val="000000"/>
                <w:sz w:val="24"/>
                <w:szCs w:val="24"/>
              </w:rPr>
              <w:t> выявление степени усвоения учащимися обязательного минимума знаний и умений о причастии:  владение основными понятиями;  знание и понимание основных языковых явлений; умение производить морфологический разбор причастия; умение безошибочно писать слова с изученными орфограммами, расставлять необходимые знаки препинания.</w:t>
            </w:r>
          </w:p>
          <w:p w14:paraId="65688698" w14:textId="77777777" w:rsidR="00AB3984" w:rsidRPr="00B21ACA" w:rsidRDefault="00AB3984" w:rsidP="00190ED0">
            <w:pPr>
              <w:shd w:val="clear" w:color="auto" w:fill="FFFFFF"/>
              <w:jc w:val="center"/>
              <w:rPr>
                <w:color w:val="000000"/>
                <w:sz w:val="24"/>
                <w:szCs w:val="24"/>
              </w:rPr>
            </w:pPr>
            <w:r w:rsidRPr="00B21ACA">
              <w:rPr>
                <w:b/>
                <w:bCs/>
                <w:color w:val="000000"/>
                <w:sz w:val="24"/>
                <w:szCs w:val="24"/>
              </w:rPr>
              <w:t>Инструкция</w:t>
            </w:r>
          </w:p>
          <w:p w14:paraId="76006875" w14:textId="77777777" w:rsidR="00AB3984" w:rsidRPr="00B21ACA" w:rsidRDefault="00AB3984" w:rsidP="00190ED0">
            <w:pPr>
              <w:shd w:val="clear" w:color="auto" w:fill="FFFFFF"/>
              <w:jc w:val="both"/>
              <w:rPr>
                <w:color w:val="000000"/>
                <w:sz w:val="24"/>
                <w:szCs w:val="24"/>
              </w:rPr>
            </w:pPr>
            <w:r w:rsidRPr="00B21ACA">
              <w:rPr>
                <w:color w:val="000000"/>
                <w:sz w:val="24"/>
                <w:szCs w:val="24"/>
              </w:rPr>
              <w:t>Работа содержит текст </w:t>
            </w:r>
            <w:r w:rsidRPr="00B21ACA">
              <w:rPr>
                <w:i/>
                <w:iCs/>
                <w:color w:val="000000"/>
                <w:sz w:val="24"/>
                <w:szCs w:val="24"/>
              </w:rPr>
              <w:t>контрольного диктанта</w:t>
            </w:r>
            <w:r w:rsidRPr="00B21ACA">
              <w:rPr>
                <w:color w:val="000000"/>
                <w:sz w:val="24"/>
                <w:szCs w:val="24"/>
              </w:rPr>
              <w:t> и </w:t>
            </w:r>
            <w:r w:rsidRPr="00B21ACA">
              <w:rPr>
                <w:i/>
                <w:iCs/>
                <w:color w:val="000000"/>
                <w:sz w:val="24"/>
                <w:szCs w:val="24"/>
              </w:rPr>
              <w:t>3 грамматических задания</w:t>
            </w:r>
            <w:r w:rsidRPr="00B21ACA">
              <w:rPr>
                <w:color w:val="000000"/>
                <w:sz w:val="24"/>
                <w:szCs w:val="24"/>
              </w:rPr>
              <w:t> разных уровней сложности.</w:t>
            </w:r>
          </w:p>
          <w:p w14:paraId="08B43849" w14:textId="77777777" w:rsidR="00AB3984" w:rsidRPr="00B21ACA" w:rsidRDefault="00AB3984" w:rsidP="00190ED0">
            <w:pPr>
              <w:shd w:val="clear" w:color="auto" w:fill="FFFFFF"/>
              <w:rPr>
                <w:color w:val="000000"/>
                <w:sz w:val="24"/>
                <w:szCs w:val="24"/>
              </w:rPr>
            </w:pPr>
            <w:r w:rsidRPr="00B21ACA">
              <w:rPr>
                <w:color w:val="000000"/>
                <w:sz w:val="24"/>
                <w:szCs w:val="24"/>
              </w:rPr>
              <w:t xml:space="preserve">На выполнения отводится 45 минут. Грамматические задания рекомендуется выполнять по порядку. Если задание не удалось выполнить </w:t>
            </w:r>
            <w:r w:rsidRPr="00B21ACA">
              <w:rPr>
                <w:color w:val="000000"/>
                <w:sz w:val="24"/>
                <w:szCs w:val="24"/>
              </w:rPr>
              <w:lastRenderedPageBreak/>
              <w:t>сразу, перейти к следующему. Если останется время, вернитесь к пропущенным заданиям.</w:t>
            </w:r>
          </w:p>
          <w:p w14:paraId="04DFEBAA" w14:textId="77777777" w:rsidR="00AB3984" w:rsidRPr="00B21ACA" w:rsidRDefault="00AB3984" w:rsidP="00190ED0">
            <w:pPr>
              <w:shd w:val="clear" w:color="auto" w:fill="FFFFFF"/>
              <w:jc w:val="center"/>
              <w:rPr>
                <w:color w:val="000000"/>
                <w:sz w:val="24"/>
                <w:szCs w:val="24"/>
              </w:rPr>
            </w:pPr>
            <w:r w:rsidRPr="00B21ACA">
              <w:rPr>
                <w:b/>
                <w:bCs/>
                <w:color w:val="000000"/>
                <w:sz w:val="24"/>
                <w:szCs w:val="24"/>
              </w:rPr>
              <w:t>Уровень сложности:</w:t>
            </w:r>
          </w:p>
          <w:p w14:paraId="1D609381" w14:textId="77777777" w:rsidR="00AB3984" w:rsidRPr="00B21ACA" w:rsidRDefault="00AB3984" w:rsidP="00190ED0">
            <w:pPr>
              <w:shd w:val="clear" w:color="auto" w:fill="FFFFFF"/>
              <w:rPr>
                <w:color w:val="000000"/>
                <w:sz w:val="24"/>
                <w:szCs w:val="24"/>
              </w:rPr>
            </w:pPr>
            <w:r w:rsidRPr="00B21ACA">
              <w:rPr>
                <w:color w:val="000000"/>
                <w:sz w:val="24"/>
                <w:szCs w:val="24"/>
              </w:rPr>
              <w:t xml:space="preserve">А1-А2 – базовый;                                                                                                                                      </w:t>
            </w:r>
          </w:p>
          <w:p w14:paraId="1D077EED" w14:textId="77777777" w:rsidR="00AB3984" w:rsidRPr="00B21ACA" w:rsidRDefault="00AB3984" w:rsidP="00190ED0">
            <w:pPr>
              <w:shd w:val="clear" w:color="auto" w:fill="FFFFFF"/>
              <w:rPr>
                <w:color w:val="000000"/>
                <w:sz w:val="24"/>
                <w:szCs w:val="24"/>
              </w:rPr>
            </w:pPr>
            <w:r w:rsidRPr="00B21ACA">
              <w:rPr>
                <w:color w:val="000000"/>
                <w:sz w:val="24"/>
                <w:szCs w:val="24"/>
              </w:rPr>
              <w:t xml:space="preserve">В1 – повышенный;                                                                                                                                             </w:t>
            </w:r>
          </w:p>
          <w:p w14:paraId="439D1361" w14:textId="77777777" w:rsidR="00AB3984" w:rsidRPr="00B21ACA" w:rsidRDefault="00AB3984" w:rsidP="00190ED0">
            <w:pPr>
              <w:shd w:val="clear" w:color="auto" w:fill="FFFFFF"/>
              <w:rPr>
                <w:color w:val="000000"/>
                <w:sz w:val="24"/>
                <w:szCs w:val="24"/>
              </w:rPr>
            </w:pPr>
            <w:r w:rsidRPr="00B21ACA">
              <w:rPr>
                <w:color w:val="000000"/>
                <w:sz w:val="24"/>
                <w:szCs w:val="24"/>
              </w:rPr>
              <w:t>С1 – сложный.</w:t>
            </w:r>
          </w:p>
          <w:tbl>
            <w:tblPr>
              <w:tblW w:w="0" w:type="auto"/>
              <w:tblCellSpacing w:w="0" w:type="dxa"/>
              <w:tblBorders>
                <w:top w:val="outset" w:sz="6" w:space="0" w:color="auto"/>
                <w:left w:val="outset" w:sz="6" w:space="0" w:color="auto"/>
                <w:bottom w:val="outset" w:sz="6" w:space="0" w:color="auto"/>
                <w:right w:val="outset" w:sz="6" w:space="0" w:color="auto"/>
              </w:tblBorders>
              <w:shd w:val="clear" w:color="auto" w:fill="FFFFFF"/>
              <w:tblLayout w:type="fixed"/>
              <w:tblCellMar>
                <w:left w:w="0" w:type="dxa"/>
                <w:right w:w="0" w:type="dxa"/>
              </w:tblCellMar>
              <w:tblLook w:val="04A0" w:firstRow="1" w:lastRow="0" w:firstColumn="1" w:lastColumn="0" w:noHBand="0" w:noVBand="1"/>
            </w:tblPr>
            <w:tblGrid>
              <w:gridCol w:w="259"/>
              <w:gridCol w:w="5563"/>
              <w:gridCol w:w="1577"/>
              <w:gridCol w:w="1423"/>
              <w:gridCol w:w="2524"/>
            </w:tblGrid>
            <w:tr w:rsidR="00AB3984" w:rsidRPr="00B21ACA" w14:paraId="1E2A684B" w14:textId="77777777" w:rsidTr="00AB3984">
              <w:trPr>
                <w:tblCellSpacing w:w="0" w:type="dxa"/>
              </w:trPr>
              <w:tc>
                <w:tcPr>
                  <w:tcW w:w="259" w:type="dxa"/>
                  <w:tcBorders>
                    <w:top w:val="outset" w:sz="6" w:space="0" w:color="auto"/>
                    <w:left w:val="outset" w:sz="6" w:space="0" w:color="auto"/>
                    <w:bottom w:val="outset" w:sz="6" w:space="0" w:color="auto"/>
                    <w:right w:val="outset" w:sz="6" w:space="0" w:color="auto"/>
                  </w:tcBorders>
                  <w:shd w:val="clear" w:color="auto" w:fill="FFFFFF"/>
                  <w:hideMark/>
                </w:tcPr>
                <w:p w14:paraId="7BFD3C70" w14:textId="77777777" w:rsidR="00AB3984" w:rsidRPr="00B21ACA" w:rsidRDefault="00AB3984" w:rsidP="006F1F7C">
                  <w:pPr>
                    <w:framePr w:hSpace="180" w:wrap="around" w:vAnchor="text" w:hAnchor="text" w:y="1"/>
                    <w:suppressOverlap/>
                    <w:jc w:val="center"/>
                    <w:rPr>
                      <w:rFonts w:ascii="Times New Roman" w:hAnsi="Times New Roman" w:cs="Times New Roman"/>
                      <w:color w:val="000000"/>
                      <w:sz w:val="24"/>
                      <w:szCs w:val="24"/>
                    </w:rPr>
                  </w:pPr>
                  <w:r w:rsidRPr="00B21ACA">
                    <w:rPr>
                      <w:rFonts w:ascii="Times New Roman" w:hAnsi="Times New Roman" w:cs="Times New Roman"/>
                      <w:color w:val="000000"/>
                      <w:sz w:val="24"/>
                      <w:szCs w:val="24"/>
                    </w:rPr>
                    <w:t>№</w:t>
                  </w:r>
                </w:p>
              </w:tc>
              <w:tc>
                <w:tcPr>
                  <w:tcW w:w="5563" w:type="dxa"/>
                  <w:tcBorders>
                    <w:top w:val="outset" w:sz="6" w:space="0" w:color="auto"/>
                    <w:left w:val="outset" w:sz="6" w:space="0" w:color="auto"/>
                    <w:bottom w:val="outset" w:sz="6" w:space="0" w:color="auto"/>
                    <w:right w:val="outset" w:sz="6" w:space="0" w:color="auto"/>
                  </w:tcBorders>
                  <w:shd w:val="clear" w:color="auto" w:fill="FFFFFF"/>
                  <w:hideMark/>
                </w:tcPr>
                <w:p w14:paraId="3D048A7A" w14:textId="77777777" w:rsidR="00AB3984" w:rsidRPr="00B21ACA" w:rsidRDefault="00AB3984" w:rsidP="006F1F7C">
                  <w:pPr>
                    <w:framePr w:hSpace="180" w:wrap="around" w:vAnchor="text" w:hAnchor="text" w:y="1"/>
                    <w:suppressOverlap/>
                    <w:jc w:val="center"/>
                    <w:rPr>
                      <w:rFonts w:ascii="Times New Roman" w:hAnsi="Times New Roman" w:cs="Times New Roman"/>
                      <w:color w:val="000000"/>
                      <w:sz w:val="24"/>
                      <w:szCs w:val="24"/>
                    </w:rPr>
                  </w:pPr>
                  <w:r w:rsidRPr="00B21ACA">
                    <w:rPr>
                      <w:rFonts w:ascii="Times New Roman" w:hAnsi="Times New Roman" w:cs="Times New Roman"/>
                      <w:color w:val="000000"/>
                      <w:sz w:val="24"/>
                      <w:szCs w:val="24"/>
                    </w:rPr>
                    <w:t>Виды деятельности</w:t>
                  </w:r>
                </w:p>
              </w:tc>
              <w:tc>
                <w:tcPr>
                  <w:tcW w:w="1577" w:type="dxa"/>
                  <w:tcBorders>
                    <w:top w:val="outset" w:sz="6" w:space="0" w:color="auto"/>
                    <w:left w:val="outset" w:sz="6" w:space="0" w:color="auto"/>
                    <w:bottom w:val="outset" w:sz="6" w:space="0" w:color="auto"/>
                    <w:right w:val="outset" w:sz="6" w:space="0" w:color="auto"/>
                  </w:tcBorders>
                  <w:shd w:val="clear" w:color="auto" w:fill="FFFFFF"/>
                  <w:hideMark/>
                </w:tcPr>
                <w:p w14:paraId="72413279" w14:textId="77777777" w:rsidR="00AB3984" w:rsidRPr="00B21ACA" w:rsidRDefault="00AB3984" w:rsidP="006F1F7C">
                  <w:pPr>
                    <w:framePr w:hSpace="180" w:wrap="around" w:vAnchor="text" w:hAnchor="text" w:y="1"/>
                    <w:suppressOverlap/>
                    <w:jc w:val="center"/>
                    <w:rPr>
                      <w:rFonts w:ascii="Times New Roman" w:hAnsi="Times New Roman" w:cs="Times New Roman"/>
                      <w:color w:val="000000"/>
                      <w:sz w:val="24"/>
                      <w:szCs w:val="24"/>
                    </w:rPr>
                  </w:pPr>
                  <w:r w:rsidRPr="00B21ACA">
                    <w:rPr>
                      <w:rFonts w:ascii="Times New Roman" w:hAnsi="Times New Roman" w:cs="Times New Roman"/>
                      <w:color w:val="000000"/>
                      <w:sz w:val="24"/>
                      <w:szCs w:val="24"/>
                    </w:rPr>
                    <w:t>Номер заданий</w:t>
                  </w:r>
                </w:p>
              </w:tc>
              <w:tc>
                <w:tcPr>
                  <w:tcW w:w="1423" w:type="dxa"/>
                  <w:tcBorders>
                    <w:top w:val="outset" w:sz="6" w:space="0" w:color="auto"/>
                    <w:left w:val="outset" w:sz="6" w:space="0" w:color="auto"/>
                    <w:bottom w:val="outset" w:sz="6" w:space="0" w:color="auto"/>
                    <w:right w:val="outset" w:sz="6" w:space="0" w:color="auto"/>
                  </w:tcBorders>
                  <w:shd w:val="clear" w:color="auto" w:fill="FFFFFF"/>
                  <w:hideMark/>
                </w:tcPr>
                <w:p w14:paraId="4A3A4916" w14:textId="77777777" w:rsidR="00AB3984" w:rsidRPr="00B21ACA" w:rsidRDefault="00AB3984" w:rsidP="006F1F7C">
                  <w:pPr>
                    <w:framePr w:hSpace="180" w:wrap="around" w:vAnchor="text" w:hAnchor="text" w:y="1"/>
                    <w:suppressOverlap/>
                    <w:jc w:val="center"/>
                    <w:rPr>
                      <w:rFonts w:ascii="Times New Roman" w:hAnsi="Times New Roman" w:cs="Times New Roman"/>
                      <w:color w:val="000000"/>
                      <w:sz w:val="24"/>
                      <w:szCs w:val="24"/>
                    </w:rPr>
                  </w:pPr>
                  <w:r w:rsidRPr="00B21ACA">
                    <w:rPr>
                      <w:rFonts w:ascii="Times New Roman" w:hAnsi="Times New Roman" w:cs="Times New Roman"/>
                      <w:color w:val="000000"/>
                      <w:sz w:val="24"/>
                      <w:szCs w:val="24"/>
                    </w:rPr>
                    <w:t>Число баллов</w:t>
                  </w:r>
                </w:p>
              </w:tc>
              <w:tc>
                <w:tcPr>
                  <w:tcW w:w="2524" w:type="dxa"/>
                  <w:tcBorders>
                    <w:top w:val="outset" w:sz="6" w:space="0" w:color="auto"/>
                    <w:left w:val="outset" w:sz="6" w:space="0" w:color="auto"/>
                    <w:bottom w:val="outset" w:sz="6" w:space="0" w:color="auto"/>
                    <w:right w:val="outset" w:sz="6" w:space="0" w:color="auto"/>
                  </w:tcBorders>
                  <w:shd w:val="clear" w:color="auto" w:fill="FFFFFF"/>
                  <w:hideMark/>
                </w:tcPr>
                <w:p w14:paraId="3912B805" w14:textId="77777777" w:rsidR="00AB3984" w:rsidRPr="00B21ACA" w:rsidRDefault="00AB3984" w:rsidP="006F1F7C">
                  <w:pPr>
                    <w:framePr w:hSpace="180" w:wrap="around" w:vAnchor="text" w:hAnchor="text" w:y="1"/>
                    <w:suppressOverlap/>
                    <w:jc w:val="center"/>
                    <w:rPr>
                      <w:rFonts w:ascii="Times New Roman" w:hAnsi="Times New Roman" w:cs="Times New Roman"/>
                      <w:color w:val="000000"/>
                      <w:sz w:val="24"/>
                      <w:szCs w:val="24"/>
                    </w:rPr>
                  </w:pPr>
                  <w:r w:rsidRPr="00B21ACA">
                    <w:rPr>
                      <w:rFonts w:ascii="Times New Roman" w:hAnsi="Times New Roman" w:cs="Times New Roman"/>
                      <w:color w:val="000000"/>
                      <w:sz w:val="24"/>
                      <w:szCs w:val="24"/>
                    </w:rPr>
                    <w:t>% соотношения заданий</w:t>
                  </w:r>
                </w:p>
              </w:tc>
            </w:tr>
            <w:tr w:rsidR="00AB3984" w:rsidRPr="00B21ACA" w14:paraId="6D76CE58" w14:textId="77777777" w:rsidTr="00AB3984">
              <w:trPr>
                <w:tblCellSpacing w:w="0" w:type="dxa"/>
              </w:trPr>
              <w:tc>
                <w:tcPr>
                  <w:tcW w:w="259" w:type="dxa"/>
                  <w:tcBorders>
                    <w:top w:val="outset" w:sz="6" w:space="0" w:color="auto"/>
                    <w:left w:val="outset" w:sz="6" w:space="0" w:color="auto"/>
                    <w:bottom w:val="outset" w:sz="6" w:space="0" w:color="auto"/>
                    <w:right w:val="outset" w:sz="6" w:space="0" w:color="auto"/>
                  </w:tcBorders>
                  <w:shd w:val="clear" w:color="auto" w:fill="FFFFFF"/>
                  <w:hideMark/>
                </w:tcPr>
                <w:p w14:paraId="5BEFBBDE" w14:textId="77777777" w:rsidR="00AB3984" w:rsidRPr="00B21ACA" w:rsidRDefault="00AB3984" w:rsidP="006F1F7C">
                  <w:pPr>
                    <w:framePr w:hSpace="180" w:wrap="around" w:vAnchor="text" w:hAnchor="text" w:y="1"/>
                    <w:suppressOverlap/>
                    <w:rPr>
                      <w:rFonts w:ascii="Times New Roman" w:hAnsi="Times New Roman" w:cs="Times New Roman"/>
                      <w:color w:val="000000"/>
                      <w:sz w:val="24"/>
                      <w:szCs w:val="24"/>
                    </w:rPr>
                  </w:pPr>
                  <w:r w:rsidRPr="00B21ACA">
                    <w:rPr>
                      <w:rFonts w:ascii="Times New Roman" w:hAnsi="Times New Roman" w:cs="Times New Roman"/>
                      <w:color w:val="000000"/>
                      <w:sz w:val="24"/>
                      <w:szCs w:val="24"/>
                    </w:rPr>
                    <w:t>1.</w:t>
                  </w:r>
                </w:p>
              </w:tc>
              <w:tc>
                <w:tcPr>
                  <w:tcW w:w="5563" w:type="dxa"/>
                  <w:tcBorders>
                    <w:top w:val="outset" w:sz="6" w:space="0" w:color="auto"/>
                    <w:left w:val="outset" w:sz="6" w:space="0" w:color="auto"/>
                    <w:bottom w:val="outset" w:sz="6" w:space="0" w:color="auto"/>
                    <w:right w:val="outset" w:sz="6" w:space="0" w:color="auto"/>
                  </w:tcBorders>
                  <w:shd w:val="clear" w:color="auto" w:fill="FFFFFF"/>
                  <w:hideMark/>
                </w:tcPr>
                <w:p w14:paraId="17071D73" w14:textId="77777777" w:rsidR="00AB3984" w:rsidRPr="00B21ACA" w:rsidRDefault="00AB3984" w:rsidP="006F1F7C">
                  <w:pPr>
                    <w:framePr w:hSpace="180" w:wrap="around" w:vAnchor="text" w:hAnchor="text" w:y="1"/>
                    <w:suppressOverlap/>
                    <w:rPr>
                      <w:rFonts w:ascii="Times New Roman" w:hAnsi="Times New Roman" w:cs="Times New Roman"/>
                      <w:color w:val="000000"/>
                      <w:sz w:val="24"/>
                      <w:szCs w:val="24"/>
                    </w:rPr>
                  </w:pPr>
                  <w:r w:rsidRPr="00B21ACA">
                    <w:rPr>
                      <w:rFonts w:ascii="Times New Roman" w:hAnsi="Times New Roman" w:cs="Times New Roman"/>
                      <w:color w:val="000000"/>
                      <w:sz w:val="24"/>
                      <w:szCs w:val="24"/>
                    </w:rPr>
                    <w:t>Воспроизведение знаний</w:t>
                  </w:r>
                </w:p>
              </w:tc>
              <w:tc>
                <w:tcPr>
                  <w:tcW w:w="1577" w:type="dxa"/>
                  <w:tcBorders>
                    <w:top w:val="outset" w:sz="6" w:space="0" w:color="auto"/>
                    <w:left w:val="outset" w:sz="6" w:space="0" w:color="auto"/>
                    <w:bottom w:val="outset" w:sz="6" w:space="0" w:color="auto"/>
                    <w:right w:val="outset" w:sz="6" w:space="0" w:color="auto"/>
                  </w:tcBorders>
                  <w:shd w:val="clear" w:color="auto" w:fill="FFFFFF"/>
                  <w:hideMark/>
                </w:tcPr>
                <w:p w14:paraId="07018A8A" w14:textId="77777777" w:rsidR="00AB3984" w:rsidRPr="00B21ACA" w:rsidRDefault="00AB3984" w:rsidP="006F1F7C">
                  <w:pPr>
                    <w:framePr w:hSpace="180" w:wrap="around" w:vAnchor="text" w:hAnchor="text" w:y="1"/>
                    <w:suppressOverlap/>
                    <w:jc w:val="center"/>
                    <w:rPr>
                      <w:rFonts w:ascii="Times New Roman" w:hAnsi="Times New Roman" w:cs="Times New Roman"/>
                      <w:color w:val="000000"/>
                      <w:sz w:val="24"/>
                      <w:szCs w:val="24"/>
                    </w:rPr>
                  </w:pPr>
                  <w:r w:rsidRPr="00B21ACA">
                    <w:rPr>
                      <w:rFonts w:ascii="Times New Roman" w:hAnsi="Times New Roman" w:cs="Times New Roman"/>
                      <w:color w:val="000000"/>
                      <w:sz w:val="24"/>
                      <w:szCs w:val="24"/>
                    </w:rPr>
                    <w:t>А1</w:t>
                  </w:r>
                </w:p>
              </w:tc>
              <w:tc>
                <w:tcPr>
                  <w:tcW w:w="1423" w:type="dxa"/>
                  <w:tcBorders>
                    <w:top w:val="outset" w:sz="6" w:space="0" w:color="auto"/>
                    <w:left w:val="outset" w:sz="6" w:space="0" w:color="auto"/>
                    <w:bottom w:val="outset" w:sz="6" w:space="0" w:color="auto"/>
                    <w:right w:val="outset" w:sz="6" w:space="0" w:color="auto"/>
                  </w:tcBorders>
                  <w:shd w:val="clear" w:color="auto" w:fill="FFFFFF"/>
                  <w:hideMark/>
                </w:tcPr>
                <w:p w14:paraId="612C87BA" w14:textId="77777777" w:rsidR="00AB3984" w:rsidRPr="00B21ACA" w:rsidRDefault="00AB3984" w:rsidP="006F1F7C">
                  <w:pPr>
                    <w:framePr w:hSpace="180" w:wrap="around" w:vAnchor="text" w:hAnchor="text" w:y="1"/>
                    <w:suppressOverlap/>
                    <w:jc w:val="center"/>
                    <w:rPr>
                      <w:rFonts w:ascii="Times New Roman" w:hAnsi="Times New Roman" w:cs="Times New Roman"/>
                      <w:color w:val="000000"/>
                      <w:sz w:val="24"/>
                      <w:szCs w:val="24"/>
                    </w:rPr>
                  </w:pPr>
                  <w:r w:rsidRPr="00B21ACA">
                    <w:rPr>
                      <w:rFonts w:ascii="Times New Roman" w:hAnsi="Times New Roman" w:cs="Times New Roman"/>
                      <w:color w:val="000000"/>
                      <w:sz w:val="24"/>
                      <w:szCs w:val="24"/>
                    </w:rPr>
                    <w:t> </w:t>
                  </w:r>
                </w:p>
              </w:tc>
              <w:tc>
                <w:tcPr>
                  <w:tcW w:w="2524" w:type="dxa"/>
                  <w:tcBorders>
                    <w:top w:val="outset" w:sz="6" w:space="0" w:color="auto"/>
                    <w:left w:val="outset" w:sz="6" w:space="0" w:color="auto"/>
                    <w:bottom w:val="outset" w:sz="6" w:space="0" w:color="auto"/>
                    <w:right w:val="outset" w:sz="6" w:space="0" w:color="auto"/>
                  </w:tcBorders>
                  <w:shd w:val="clear" w:color="auto" w:fill="FFFFFF"/>
                  <w:hideMark/>
                </w:tcPr>
                <w:p w14:paraId="045FE23C" w14:textId="77777777" w:rsidR="00AB3984" w:rsidRPr="00B21ACA" w:rsidRDefault="00AB3984" w:rsidP="006F1F7C">
                  <w:pPr>
                    <w:framePr w:hSpace="180" w:wrap="around" w:vAnchor="text" w:hAnchor="text" w:y="1"/>
                    <w:suppressOverlap/>
                    <w:jc w:val="center"/>
                    <w:rPr>
                      <w:rFonts w:ascii="Times New Roman" w:hAnsi="Times New Roman" w:cs="Times New Roman"/>
                      <w:color w:val="000000"/>
                      <w:sz w:val="24"/>
                      <w:szCs w:val="24"/>
                    </w:rPr>
                  </w:pPr>
                  <w:r w:rsidRPr="00B21ACA">
                    <w:rPr>
                      <w:rFonts w:ascii="Times New Roman" w:hAnsi="Times New Roman" w:cs="Times New Roman"/>
                      <w:color w:val="000000"/>
                      <w:sz w:val="24"/>
                      <w:szCs w:val="24"/>
                    </w:rPr>
                    <w:t>50</w:t>
                  </w:r>
                </w:p>
              </w:tc>
            </w:tr>
            <w:tr w:rsidR="00AB3984" w:rsidRPr="00B21ACA" w14:paraId="40585C38" w14:textId="77777777" w:rsidTr="00AB3984">
              <w:trPr>
                <w:tblCellSpacing w:w="0" w:type="dxa"/>
              </w:trPr>
              <w:tc>
                <w:tcPr>
                  <w:tcW w:w="259" w:type="dxa"/>
                  <w:tcBorders>
                    <w:top w:val="outset" w:sz="6" w:space="0" w:color="auto"/>
                    <w:left w:val="outset" w:sz="6" w:space="0" w:color="auto"/>
                    <w:bottom w:val="outset" w:sz="6" w:space="0" w:color="auto"/>
                    <w:right w:val="outset" w:sz="6" w:space="0" w:color="auto"/>
                  </w:tcBorders>
                  <w:shd w:val="clear" w:color="auto" w:fill="FFFFFF"/>
                  <w:hideMark/>
                </w:tcPr>
                <w:p w14:paraId="01D6E8CE" w14:textId="77777777" w:rsidR="00AB3984" w:rsidRPr="00B21ACA" w:rsidRDefault="00AB3984" w:rsidP="006F1F7C">
                  <w:pPr>
                    <w:framePr w:hSpace="180" w:wrap="around" w:vAnchor="text" w:hAnchor="text" w:y="1"/>
                    <w:suppressOverlap/>
                    <w:rPr>
                      <w:rFonts w:ascii="Times New Roman" w:hAnsi="Times New Roman" w:cs="Times New Roman"/>
                      <w:color w:val="000000"/>
                      <w:sz w:val="24"/>
                      <w:szCs w:val="24"/>
                    </w:rPr>
                  </w:pPr>
                  <w:r w:rsidRPr="00B21ACA">
                    <w:rPr>
                      <w:rFonts w:ascii="Times New Roman" w:hAnsi="Times New Roman" w:cs="Times New Roman"/>
                      <w:color w:val="000000"/>
                      <w:sz w:val="24"/>
                      <w:szCs w:val="24"/>
                    </w:rPr>
                    <w:t>2.</w:t>
                  </w:r>
                </w:p>
              </w:tc>
              <w:tc>
                <w:tcPr>
                  <w:tcW w:w="5563" w:type="dxa"/>
                  <w:tcBorders>
                    <w:top w:val="outset" w:sz="6" w:space="0" w:color="auto"/>
                    <w:left w:val="outset" w:sz="6" w:space="0" w:color="auto"/>
                    <w:bottom w:val="outset" w:sz="6" w:space="0" w:color="auto"/>
                    <w:right w:val="outset" w:sz="6" w:space="0" w:color="auto"/>
                  </w:tcBorders>
                  <w:shd w:val="clear" w:color="auto" w:fill="FFFFFF"/>
                  <w:hideMark/>
                </w:tcPr>
                <w:p w14:paraId="2CADCA6E" w14:textId="77777777" w:rsidR="00AB3984" w:rsidRPr="00B21ACA" w:rsidRDefault="00AB3984" w:rsidP="006F1F7C">
                  <w:pPr>
                    <w:framePr w:hSpace="180" w:wrap="around" w:vAnchor="text" w:hAnchor="text" w:y="1"/>
                    <w:suppressOverlap/>
                    <w:rPr>
                      <w:rFonts w:ascii="Times New Roman" w:hAnsi="Times New Roman" w:cs="Times New Roman"/>
                      <w:color w:val="000000"/>
                      <w:sz w:val="24"/>
                      <w:szCs w:val="24"/>
                    </w:rPr>
                  </w:pPr>
                  <w:r w:rsidRPr="00B21ACA">
                    <w:rPr>
                      <w:rFonts w:ascii="Times New Roman" w:hAnsi="Times New Roman" w:cs="Times New Roman"/>
                      <w:color w:val="000000"/>
                      <w:sz w:val="24"/>
                      <w:szCs w:val="24"/>
                    </w:rPr>
                    <w:t>Применение знаний и умений в знакомой ситуации</w:t>
                  </w:r>
                </w:p>
              </w:tc>
              <w:tc>
                <w:tcPr>
                  <w:tcW w:w="1577" w:type="dxa"/>
                  <w:tcBorders>
                    <w:top w:val="outset" w:sz="6" w:space="0" w:color="auto"/>
                    <w:left w:val="outset" w:sz="6" w:space="0" w:color="auto"/>
                    <w:bottom w:val="outset" w:sz="6" w:space="0" w:color="auto"/>
                    <w:right w:val="outset" w:sz="6" w:space="0" w:color="auto"/>
                  </w:tcBorders>
                  <w:shd w:val="clear" w:color="auto" w:fill="FFFFFF"/>
                  <w:hideMark/>
                </w:tcPr>
                <w:p w14:paraId="223B9C28" w14:textId="77777777" w:rsidR="00AB3984" w:rsidRPr="00B21ACA" w:rsidRDefault="00AB3984" w:rsidP="006F1F7C">
                  <w:pPr>
                    <w:framePr w:hSpace="180" w:wrap="around" w:vAnchor="text" w:hAnchor="text" w:y="1"/>
                    <w:suppressOverlap/>
                    <w:jc w:val="center"/>
                    <w:rPr>
                      <w:rFonts w:ascii="Times New Roman" w:hAnsi="Times New Roman" w:cs="Times New Roman"/>
                      <w:color w:val="000000"/>
                      <w:sz w:val="24"/>
                      <w:szCs w:val="24"/>
                    </w:rPr>
                  </w:pPr>
                  <w:r w:rsidRPr="00B21ACA">
                    <w:rPr>
                      <w:rFonts w:ascii="Times New Roman" w:hAnsi="Times New Roman" w:cs="Times New Roman"/>
                      <w:color w:val="000000"/>
                      <w:sz w:val="24"/>
                      <w:szCs w:val="24"/>
                    </w:rPr>
                    <w:t>А2</w:t>
                  </w:r>
                </w:p>
              </w:tc>
              <w:tc>
                <w:tcPr>
                  <w:tcW w:w="1423" w:type="dxa"/>
                  <w:tcBorders>
                    <w:top w:val="outset" w:sz="6" w:space="0" w:color="auto"/>
                    <w:left w:val="outset" w:sz="6" w:space="0" w:color="auto"/>
                    <w:bottom w:val="outset" w:sz="6" w:space="0" w:color="auto"/>
                    <w:right w:val="outset" w:sz="6" w:space="0" w:color="auto"/>
                  </w:tcBorders>
                  <w:shd w:val="clear" w:color="auto" w:fill="FFFFFF"/>
                  <w:hideMark/>
                </w:tcPr>
                <w:p w14:paraId="63E26BDE" w14:textId="77777777" w:rsidR="00AB3984" w:rsidRPr="00B21ACA" w:rsidRDefault="00AB3984" w:rsidP="006F1F7C">
                  <w:pPr>
                    <w:framePr w:hSpace="180" w:wrap="around" w:vAnchor="text" w:hAnchor="text" w:y="1"/>
                    <w:suppressOverlap/>
                    <w:jc w:val="center"/>
                    <w:rPr>
                      <w:rFonts w:ascii="Times New Roman" w:hAnsi="Times New Roman" w:cs="Times New Roman"/>
                      <w:color w:val="000000"/>
                      <w:sz w:val="24"/>
                      <w:szCs w:val="24"/>
                    </w:rPr>
                  </w:pPr>
                  <w:r w:rsidRPr="00B21ACA">
                    <w:rPr>
                      <w:rFonts w:ascii="Times New Roman" w:hAnsi="Times New Roman" w:cs="Times New Roman"/>
                      <w:color w:val="000000"/>
                      <w:sz w:val="24"/>
                      <w:szCs w:val="24"/>
                    </w:rPr>
                    <w:t>1</w:t>
                  </w:r>
                </w:p>
              </w:tc>
              <w:tc>
                <w:tcPr>
                  <w:tcW w:w="2524" w:type="dxa"/>
                  <w:tcBorders>
                    <w:top w:val="outset" w:sz="6" w:space="0" w:color="auto"/>
                    <w:left w:val="outset" w:sz="6" w:space="0" w:color="auto"/>
                    <w:bottom w:val="outset" w:sz="6" w:space="0" w:color="auto"/>
                    <w:right w:val="outset" w:sz="6" w:space="0" w:color="auto"/>
                  </w:tcBorders>
                  <w:shd w:val="clear" w:color="auto" w:fill="FFFFFF"/>
                  <w:hideMark/>
                </w:tcPr>
                <w:p w14:paraId="00510C7A" w14:textId="77777777" w:rsidR="00AB3984" w:rsidRPr="00B21ACA" w:rsidRDefault="00AB3984" w:rsidP="006F1F7C">
                  <w:pPr>
                    <w:framePr w:hSpace="180" w:wrap="around" w:vAnchor="text" w:hAnchor="text" w:y="1"/>
                    <w:suppressOverlap/>
                    <w:jc w:val="center"/>
                    <w:rPr>
                      <w:rFonts w:ascii="Times New Roman" w:hAnsi="Times New Roman" w:cs="Times New Roman"/>
                      <w:color w:val="000000"/>
                      <w:sz w:val="24"/>
                      <w:szCs w:val="24"/>
                    </w:rPr>
                  </w:pPr>
                  <w:r w:rsidRPr="00B21ACA">
                    <w:rPr>
                      <w:rFonts w:ascii="Times New Roman" w:hAnsi="Times New Roman" w:cs="Times New Roman"/>
                      <w:color w:val="000000"/>
                      <w:sz w:val="24"/>
                      <w:szCs w:val="24"/>
                    </w:rPr>
                    <w:t>10</w:t>
                  </w:r>
                </w:p>
              </w:tc>
            </w:tr>
            <w:tr w:rsidR="00AB3984" w:rsidRPr="00B21ACA" w14:paraId="2D75952B" w14:textId="77777777" w:rsidTr="00AB3984">
              <w:trPr>
                <w:tblCellSpacing w:w="0" w:type="dxa"/>
              </w:trPr>
              <w:tc>
                <w:tcPr>
                  <w:tcW w:w="259" w:type="dxa"/>
                  <w:tcBorders>
                    <w:top w:val="outset" w:sz="6" w:space="0" w:color="auto"/>
                    <w:left w:val="outset" w:sz="6" w:space="0" w:color="auto"/>
                    <w:bottom w:val="outset" w:sz="6" w:space="0" w:color="auto"/>
                    <w:right w:val="outset" w:sz="6" w:space="0" w:color="auto"/>
                  </w:tcBorders>
                  <w:shd w:val="clear" w:color="auto" w:fill="FFFFFF"/>
                  <w:hideMark/>
                </w:tcPr>
                <w:p w14:paraId="18D69728" w14:textId="77777777" w:rsidR="00AB3984" w:rsidRPr="00B21ACA" w:rsidRDefault="00AB3984" w:rsidP="006F1F7C">
                  <w:pPr>
                    <w:framePr w:hSpace="180" w:wrap="around" w:vAnchor="text" w:hAnchor="text" w:y="1"/>
                    <w:suppressOverlap/>
                    <w:rPr>
                      <w:rFonts w:ascii="Times New Roman" w:hAnsi="Times New Roman" w:cs="Times New Roman"/>
                      <w:color w:val="000000"/>
                      <w:sz w:val="24"/>
                      <w:szCs w:val="24"/>
                    </w:rPr>
                  </w:pPr>
                  <w:r w:rsidRPr="00B21ACA">
                    <w:rPr>
                      <w:rFonts w:ascii="Times New Roman" w:hAnsi="Times New Roman" w:cs="Times New Roman"/>
                      <w:color w:val="000000"/>
                      <w:sz w:val="24"/>
                      <w:szCs w:val="24"/>
                    </w:rPr>
                    <w:t>3.</w:t>
                  </w:r>
                </w:p>
              </w:tc>
              <w:tc>
                <w:tcPr>
                  <w:tcW w:w="5563" w:type="dxa"/>
                  <w:tcBorders>
                    <w:top w:val="outset" w:sz="6" w:space="0" w:color="auto"/>
                    <w:left w:val="outset" w:sz="6" w:space="0" w:color="auto"/>
                    <w:bottom w:val="outset" w:sz="6" w:space="0" w:color="auto"/>
                    <w:right w:val="outset" w:sz="6" w:space="0" w:color="auto"/>
                  </w:tcBorders>
                  <w:shd w:val="clear" w:color="auto" w:fill="FFFFFF"/>
                  <w:hideMark/>
                </w:tcPr>
                <w:p w14:paraId="7B718DFA" w14:textId="77777777" w:rsidR="00AB3984" w:rsidRPr="00B21ACA" w:rsidRDefault="00AB3984" w:rsidP="006F1F7C">
                  <w:pPr>
                    <w:framePr w:hSpace="180" w:wrap="around" w:vAnchor="text" w:hAnchor="text" w:y="1"/>
                    <w:suppressOverlap/>
                    <w:rPr>
                      <w:rFonts w:ascii="Times New Roman" w:hAnsi="Times New Roman" w:cs="Times New Roman"/>
                      <w:color w:val="000000"/>
                      <w:sz w:val="24"/>
                      <w:szCs w:val="24"/>
                    </w:rPr>
                  </w:pPr>
                  <w:r w:rsidRPr="00B21ACA">
                    <w:rPr>
                      <w:rFonts w:ascii="Times New Roman" w:hAnsi="Times New Roman" w:cs="Times New Roman"/>
                      <w:color w:val="000000"/>
                      <w:sz w:val="24"/>
                      <w:szCs w:val="24"/>
                    </w:rPr>
                    <w:t>Применение знаний и умений в измененной ситуации</w:t>
                  </w:r>
                </w:p>
              </w:tc>
              <w:tc>
                <w:tcPr>
                  <w:tcW w:w="1577" w:type="dxa"/>
                  <w:tcBorders>
                    <w:top w:val="outset" w:sz="6" w:space="0" w:color="auto"/>
                    <w:left w:val="outset" w:sz="6" w:space="0" w:color="auto"/>
                    <w:bottom w:val="outset" w:sz="6" w:space="0" w:color="auto"/>
                    <w:right w:val="outset" w:sz="6" w:space="0" w:color="auto"/>
                  </w:tcBorders>
                  <w:shd w:val="clear" w:color="auto" w:fill="FFFFFF"/>
                  <w:hideMark/>
                </w:tcPr>
                <w:p w14:paraId="4E60B5B7" w14:textId="77777777" w:rsidR="00AB3984" w:rsidRPr="00B21ACA" w:rsidRDefault="00AB3984" w:rsidP="006F1F7C">
                  <w:pPr>
                    <w:framePr w:hSpace="180" w:wrap="around" w:vAnchor="text" w:hAnchor="text" w:y="1"/>
                    <w:suppressOverlap/>
                    <w:jc w:val="center"/>
                    <w:rPr>
                      <w:rFonts w:ascii="Times New Roman" w:hAnsi="Times New Roman" w:cs="Times New Roman"/>
                      <w:color w:val="000000"/>
                      <w:sz w:val="24"/>
                      <w:szCs w:val="24"/>
                    </w:rPr>
                  </w:pPr>
                  <w:r w:rsidRPr="00B21ACA">
                    <w:rPr>
                      <w:rFonts w:ascii="Times New Roman" w:hAnsi="Times New Roman" w:cs="Times New Roman"/>
                      <w:color w:val="000000"/>
                      <w:sz w:val="24"/>
                      <w:szCs w:val="24"/>
                    </w:rPr>
                    <w:t>В1</w:t>
                  </w:r>
                </w:p>
              </w:tc>
              <w:tc>
                <w:tcPr>
                  <w:tcW w:w="1423" w:type="dxa"/>
                  <w:tcBorders>
                    <w:top w:val="outset" w:sz="6" w:space="0" w:color="auto"/>
                    <w:left w:val="outset" w:sz="6" w:space="0" w:color="auto"/>
                    <w:bottom w:val="outset" w:sz="6" w:space="0" w:color="auto"/>
                    <w:right w:val="outset" w:sz="6" w:space="0" w:color="auto"/>
                  </w:tcBorders>
                  <w:shd w:val="clear" w:color="auto" w:fill="FFFFFF"/>
                  <w:hideMark/>
                </w:tcPr>
                <w:p w14:paraId="6F281E18" w14:textId="77777777" w:rsidR="00AB3984" w:rsidRPr="00B21ACA" w:rsidRDefault="00AB3984" w:rsidP="006F1F7C">
                  <w:pPr>
                    <w:framePr w:hSpace="180" w:wrap="around" w:vAnchor="text" w:hAnchor="text" w:y="1"/>
                    <w:suppressOverlap/>
                    <w:jc w:val="center"/>
                    <w:rPr>
                      <w:rFonts w:ascii="Times New Roman" w:hAnsi="Times New Roman" w:cs="Times New Roman"/>
                      <w:color w:val="000000"/>
                      <w:sz w:val="24"/>
                      <w:szCs w:val="24"/>
                    </w:rPr>
                  </w:pPr>
                  <w:r w:rsidRPr="00B21ACA">
                    <w:rPr>
                      <w:rFonts w:ascii="Times New Roman" w:hAnsi="Times New Roman" w:cs="Times New Roman"/>
                      <w:color w:val="000000"/>
                      <w:sz w:val="24"/>
                      <w:szCs w:val="24"/>
                    </w:rPr>
                    <w:t>2</w:t>
                  </w:r>
                </w:p>
              </w:tc>
              <w:tc>
                <w:tcPr>
                  <w:tcW w:w="2524" w:type="dxa"/>
                  <w:tcBorders>
                    <w:top w:val="outset" w:sz="6" w:space="0" w:color="auto"/>
                    <w:left w:val="outset" w:sz="6" w:space="0" w:color="auto"/>
                    <w:bottom w:val="outset" w:sz="6" w:space="0" w:color="auto"/>
                    <w:right w:val="outset" w:sz="6" w:space="0" w:color="auto"/>
                  </w:tcBorders>
                  <w:shd w:val="clear" w:color="auto" w:fill="FFFFFF"/>
                  <w:hideMark/>
                </w:tcPr>
                <w:p w14:paraId="71177F25" w14:textId="77777777" w:rsidR="00AB3984" w:rsidRPr="00B21ACA" w:rsidRDefault="00AB3984" w:rsidP="006F1F7C">
                  <w:pPr>
                    <w:framePr w:hSpace="180" w:wrap="around" w:vAnchor="text" w:hAnchor="text" w:y="1"/>
                    <w:suppressOverlap/>
                    <w:jc w:val="center"/>
                    <w:rPr>
                      <w:rFonts w:ascii="Times New Roman" w:hAnsi="Times New Roman" w:cs="Times New Roman"/>
                      <w:color w:val="000000"/>
                      <w:sz w:val="24"/>
                      <w:szCs w:val="24"/>
                    </w:rPr>
                  </w:pPr>
                  <w:r w:rsidRPr="00B21ACA">
                    <w:rPr>
                      <w:rFonts w:ascii="Times New Roman" w:hAnsi="Times New Roman" w:cs="Times New Roman"/>
                      <w:color w:val="000000"/>
                      <w:sz w:val="24"/>
                      <w:szCs w:val="24"/>
                    </w:rPr>
                    <w:t>25</w:t>
                  </w:r>
                </w:p>
              </w:tc>
            </w:tr>
            <w:tr w:rsidR="00AB3984" w:rsidRPr="00B21ACA" w14:paraId="310D9EA4" w14:textId="77777777" w:rsidTr="00AB3984">
              <w:trPr>
                <w:tblCellSpacing w:w="0" w:type="dxa"/>
              </w:trPr>
              <w:tc>
                <w:tcPr>
                  <w:tcW w:w="259" w:type="dxa"/>
                  <w:tcBorders>
                    <w:top w:val="outset" w:sz="6" w:space="0" w:color="auto"/>
                    <w:left w:val="outset" w:sz="6" w:space="0" w:color="auto"/>
                    <w:bottom w:val="outset" w:sz="6" w:space="0" w:color="auto"/>
                    <w:right w:val="outset" w:sz="6" w:space="0" w:color="auto"/>
                  </w:tcBorders>
                  <w:shd w:val="clear" w:color="auto" w:fill="FFFFFF"/>
                  <w:hideMark/>
                </w:tcPr>
                <w:p w14:paraId="12E86DA9" w14:textId="77777777" w:rsidR="00AB3984" w:rsidRPr="00B21ACA" w:rsidRDefault="00AB3984" w:rsidP="006F1F7C">
                  <w:pPr>
                    <w:framePr w:hSpace="180" w:wrap="around" w:vAnchor="text" w:hAnchor="text" w:y="1"/>
                    <w:suppressOverlap/>
                    <w:rPr>
                      <w:rFonts w:ascii="Times New Roman" w:hAnsi="Times New Roman" w:cs="Times New Roman"/>
                      <w:color w:val="000000"/>
                      <w:sz w:val="24"/>
                      <w:szCs w:val="24"/>
                    </w:rPr>
                  </w:pPr>
                  <w:r w:rsidRPr="00B21ACA">
                    <w:rPr>
                      <w:rFonts w:ascii="Times New Roman" w:hAnsi="Times New Roman" w:cs="Times New Roman"/>
                      <w:color w:val="000000"/>
                      <w:sz w:val="24"/>
                      <w:szCs w:val="24"/>
                    </w:rPr>
                    <w:t>4.</w:t>
                  </w:r>
                </w:p>
              </w:tc>
              <w:tc>
                <w:tcPr>
                  <w:tcW w:w="5563" w:type="dxa"/>
                  <w:tcBorders>
                    <w:top w:val="outset" w:sz="6" w:space="0" w:color="auto"/>
                    <w:left w:val="outset" w:sz="6" w:space="0" w:color="auto"/>
                    <w:bottom w:val="outset" w:sz="6" w:space="0" w:color="auto"/>
                    <w:right w:val="outset" w:sz="6" w:space="0" w:color="auto"/>
                  </w:tcBorders>
                  <w:shd w:val="clear" w:color="auto" w:fill="FFFFFF"/>
                  <w:hideMark/>
                </w:tcPr>
                <w:p w14:paraId="79C3BA77" w14:textId="77777777" w:rsidR="00AB3984" w:rsidRPr="00B21ACA" w:rsidRDefault="00AB3984" w:rsidP="006F1F7C">
                  <w:pPr>
                    <w:framePr w:hSpace="180" w:wrap="around" w:vAnchor="text" w:hAnchor="text" w:y="1"/>
                    <w:suppressOverlap/>
                    <w:rPr>
                      <w:rFonts w:ascii="Times New Roman" w:hAnsi="Times New Roman" w:cs="Times New Roman"/>
                      <w:color w:val="000000"/>
                      <w:sz w:val="24"/>
                      <w:szCs w:val="24"/>
                    </w:rPr>
                  </w:pPr>
                  <w:r w:rsidRPr="00B21ACA">
                    <w:rPr>
                      <w:rFonts w:ascii="Times New Roman" w:hAnsi="Times New Roman" w:cs="Times New Roman"/>
                      <w:color w:val="000000"/>
                      <w:sz w:val="24"/>
                      <w:szCs w:val="24"/>
                    </w:rPr>
                    <w:t>Применение знаний и умений в новой ситуации</w:t>
                  </w:r>
                </w:p>
              </w:tc>
              <w:tc>
                <w:tcPr>
                  <w:tcW w:w="1577" w:type="dxa"/>
                  <w:tcBorders>
                    <w:top w:val="outset" w:sz="6" w:space="0" w:color="auto"/>
                    <w:left w:val="outset" w:sz="6" w:space="0" w:color="auto"/>
                    <w:bottom w:val="outset" w:sz="6" w:space="0" w:color="auto"/>
                    <w:right w:val="outset" w:sz="6" w:space="0" w:color="auto"/>
                  </w:tcBorders>
                  <w:shd w:val="clear" w:color="auto" w:fill="FFFFFF"/>
                  <w:hideMark/>
                </w:tcPr>
                <w:p w14:paraId="64D571C5" w14:textId="77777777" w:rsidR="00AB3984" w:rsidRPr="00B21ACA" w:rsidRDefault="00AB3984" w:rsidP="006F1F7C">
                  <w:pPr>
                    <w:framePr w:hSpace="180" w:wrap="around" w:vAnchor="text" w:hAnchor="text" w:y="1"/>
                    <w:suppressOverlap/>
                    <w:jc w:val="center"/>
                    <w:rPr>
                      <w:rFonts w:ascii="Times New Roman" w:hAnsi="Times New Roman" w:cs="Times New Roman"/>
                      <w:color w:val="000000"/>
                      <w:sz w:val="24"/>
                      <w:szCs w:val="24"/>
                    </w:rPr>
                  </w:pPr>
                  <w:r w:rsidRPr="00B21ACA">
                    <w:rPr>
                      <w:rFonts w:ascii="Times New Roman" w:hAnsi="Times New Roman" w:cs="Times New Roman"/>
                      <w:color w:val="000000"/>
                      <w:sz w:val="24"/>
                      <w:szCs w:val="24"/>
                    </w:rPr>
                    <w:t>С1</w:t>
                  </w:r>
                </w:p>
              </w:tc>
              <w:tc>
                <w:tcPr>
                  <w:tcW w:w="1423" w:type="dxa"/>
                  <w:tcBorders>
                    <w:top w:val="outset" w:sz="6" w:space="0" w:color="auto"/>
                    <w:left w:val="outset" w:sz="6" w:space="0" w:color="auto"/>
                    <w:bottom w:val="outset" w:sz="6" w:space="0" w:color="auto"/>
                    <w:right w:val="outset" w:sz="6" w:space="0" w:color="auto"/>
                  </w:tcBorders>
                  <w:shd w:val="clear" w:color="auto" w:fill="FFFFFF"/>
                  <w:hideMark/>
                </w:tcPr>
                <w:p w14:paraId="6B7A8D39" w14:textId="77777777" w:rsidR="00AB3984" w:rsidRPr="00B21ACA" w:rsidRDefault="00AB3984" w:rsidP="006F1F7C">
                  <w:pPr>
                    <w:framePr w:hSpace="180" w:wrap="around" w:vAnchor="text" w:hAnchor="text" w:y="1"/>
                    <w:suppressOverlap/>
                    <w:jc w:val="center"/>
                    <w:rPr>
                      <w:rFonts w:ascii="Times New Roman" w:hAnsi="Times New Roman" w:cs="Times New Roman"/>
                      <w:color w:val="000000"/>
                      <w:sz w:val="24"/>
                      <w:szCs w:val="24"/>
                    </w:rPr>
                  </w:pPr>
                  <w:r w:rsidRPr="00B21ACA">
                    <w:rPr>
                      <w:rFonts w:ascii="Times New Roman" w:hAnsi="Times New Roman" w:cs="Times New Roman"/>
                      <w:color w:val="000000"/>
                      <w:sz w:val="24"/>
                      <w:szCs w:val="24"/>
                    </w:rPr>
                    <w:t>3</w:t>
                  </w:r>
                </w:p>
              </w:tc>
              <w:tc>
                <w:tcPr>
                  <w:tcW w:w="2524" w:type="dxa"/>
                  <w:tcBorders>
                    <w:top w:val="outset" w:sz="6" w:space="0" w:color="auto"/>
                    <w:left w:val="outset" w:sz="6" w:space="0" w:color="auto"/>
                    <w:bottom w:val="outset" w:sz="6" w:space="0" w:color="auto"/>
                    <w:right w:val="outset" w:sz="6" w:space="0" w:color="auto"/>
                  </w:tcBorders>
                  <w:shd w:val="clear" w:color="auto" w:fill="FFFFFF"/>
                  <w:hideMark/>
                </w:tcPr>
                <w:p w14:paraId="5788AACF" w14:textId="77777777" w:rsidR="00AB3984" w:rsidRPr="00B21ACA" w:rsidRDefault="00AB3984" w:rsidP="006F1F7C">
                  <w:pPr>
                    <w:framePr w:hSpace="180" w:wrap="around" w:vAnchor="text" w:hAnchor="text" w:y="1"/>
                    <w:suppressOverlap/>
                    <w:jc w:val="center"/>
                    <w:rPr>
                      <w:rFonts w:ascii="Times New Roman" w:hAnsi="Times New Roman" w:cs="Times New Roman"/>
                      <w:color w:val="000000"/>
                      <w:sz w:val="24"/>
                      <w:szCs w:val="24"/>
                    </w:rPr>
                  </w:pPr>
                  <w:r w:rsidRPr="00B21ACA">
                    <w:rPr>
                      <w:rFonts w:ascii="Times New Roman" w:hAnsi="Times New Roman" w:cs="Times New Roman"/>
                      <w:color w:val="000000"/>
                      <w:sz w:val="24"/>
                      <w:szCs w:val="24"/>
                    </w:rPr>
                    <w:t>15</w:t>
                  </w:r>
                </w:p>
              </w:tc>
            </w:tr>
          </w:tbl>
          <w:p w14:paraId="728BD271" w14:textId="77777777" w:rsidR="00AB3984" w:rsidRPr="00B21ACA" w:rsidRDefault="00AB3984" w:rsidP="00190ED0">
            <w:pPr>
              <w:shd w:val="clear" w:color="auto" w:fill="FFFFFF"/>
              <w:rPr>
                <w:color w:val="000000"/>
                <w:sz w:val="24"/>
                <w:szCs w:val="24"/>
              </w:rPr>
            </w:pPr>
            <w:r w:rsidRPr="00B21ACA">
              <w:rPr>
                <w:color w:val="000000"/>
                <w:sz w:val="24"/>
                <w:szCs w:val="24"/>
              </w:rPr>
              <w:t> </w:t>
            </w:r>
          </w:p>
          <w:p w14:paraId="79152339" w14:textId="77777777" w:rsidR="00AB3984" w:rsidRPr="00B21ACA" w:rsidRDefault="00AB3984" w:rsidP="00190ED0">
            <w:pPr>
              <w:shd w:val="clear" w:color="auto" w:fill="FFFFFF"/>
              <w:jc w:val="center"/>
              <w:rPr>
                <w:color w:val="000000"/>
                <w:sz w:val="24"/>
                <w:szCs w:val="24"/>
              </w:rPr>
            </w:pPr>
            <w:r w:rsidRPr="00B21ACA">
              <w:rPr>
                <w:b/>
                <w:bCs/>
                <w:color w:val="000000"/>
                <w:sz w:val="24"/>
                <w:szCs w:val="24"/>
              </w:rPr>
              <w:t>Критерии оценки</w:t>
            </w:r>
          </w:p>
          <w:p w14:paraId="3AF52A62" w14:textId="77777777" w:rsidR="00AB3984" w:rsidRPr="00B21ACA" w:rsidRDefault="00AB3984" w:rsidP="00190ED0">
            <w:pPr>
              <w:shd w:val="clear" w:color="auto" w:fill="FFFFFF"/>
              <w:rPr>
                <w:color w:val="000000"/>
                <w:sz w:val="24"/>
                <w:szCs w:val="24"/>
              </w:rPr>
            </w:pPr>
            <w:r w:rsidRPr="00B21ACA">
              <w:rPr>
                <w:color w:val="000000"/>
                <w:sz w:val="24"/>
                <w:szCs w:val="24"/>
              </w:rPr>
              <w:t>Работа оценивается двумя отметками: за диктант и грамматическое задание. </w:t>
            </w:r>
            <w:r w:rsidRPr="00B21ACA">
              <w:rPr>
                <w:i/>
                <w:iCs/>
                <w:color w:val="000000"/>
                <w:sz w:val="24"/>
                <w:szCs w:val="24"/>
              </w:rPr>
              <w:t xml:space="preserve">Диктант </w:t>
            </w:r>
            <w:r w:rsidRPr="00B21ACA">
              <w:rPr>
                <w:color w:val="000000"/>
                <w:sz w:val="24"/>
                <w:szCs w:val="24"/>
              </w:rPr>
              <w:t>оценивается в соответствии с Нормами оценки знаний, умений и навыков по русскому языку. Грамматическое задание оценивается следующим образом: </w:t>
            </w:r>
          </w:p>
          <w:p w14:paraId="6A67C1FF" w14:textId="77777777" w:rsidR="00AB3984" w:rsidRPr="00B21ACA" w:rsidRDefault="00AB3984" w:rsidP="00190ED0">
            <w:pPr>
              <w:shd w:val="clear" w:color="auto" w:fill="FFFFFF"/>
              <w:rPr>
                <w:color w:val="000000"/>
                <w:sz w:val="24"/>
                <w:szCs w:val="24"/>
              </w:rPr>
            </w:pPr>
            <w:r w:rsidRPr="00B21ACA">
              <w:rPr>
                <w:b/>
                <w:bCs/>
                <w:color w:val="000000"/>
                <w:sz w:val="24"/>
                <w:szCs w:val="24"/>
              </w:rPr>
              <w:t>«3»</w:t>
            </w:r>
            <w:r w:rsidRPr="00B21ACA">
              <w:rPr>
                <w:color w:val="000000"/>
                <w:sz w:val="24"/>
                <w:szCs w:val="24"/>
              </w:rPr>
              <w:t> - 4 балла,                                                                                                                                             </w:t>
            </w:r>
          </w:p>
          <w:p w14:paraId="298A5005" w14:textId="77777777" w:rsidR="00AB3984" w:rsidRPr="00B21ACA" w:rsidRDefault="00AB3984" w:rsidP="00190ED0">
            <w:pPr>
              <w:shd w:val="clear" w:color="auto" w:fill="FFFFFF"/>
              <w:rPr>
                <w:color w:val="000000"/>
                <w:sz w:val="24"/>
                <w:szCs w:val="24"/>
              </w:rPr>
            </w:pPr>
            <w:r w:rsidRPr="00B21ACA">
              <w:rPr>
                <w:color w:val="000000"/>
                <w:sz w:val="24"/>
                <w:szCs w:val="24"/>
              </w:rPr>
              <w:t> </w:t>
            </w:r>
            <w:r w:rsidRPr="00B21ACA">
              <w:rPr>
                <w:b/>
                <w:bCs/>
                <w:color w:val="000000"/>
                <w:sz w:val="24"/>
                <w:szCs w:val="24"/>
              </w:rPr>
              <w:t>«4»</w:t>
            </w:r>
            <w:r w:rsidRPr="00B21ACA">
              <w:rPr>
                <w:color w:val="000000"/>
                <w:sz w:val="24"/>
                <w:szCs w:val="24"/>
              </w:rPr>
              <w:t> - 5 баллов,                                                                                                                                           </w:t>
            </w:r>
          </w:p>
          <w:p w14:paraId="3A2C9760" w14:textId="77777777" w:rsidR="00AB3984" w:rsidRPr="00B21ACA" w:rsidRDefault="00AB3984" w:rsidP="00190ED0">
            <w:pPr>
              <w:shd w:val="clear" w:color="auto" w:fill="FFFFFF"/>
              <w:rPr>
                <w:color w:val="000000"/>
                <w:sz w:val="24"/>
                <w:szCs w:val="24"/>
              </w:rPr>
            </w:pPr>
            <w:r w:rsidRPr="00B21ACA">
              <w:rPr>
                <w:b/>
                <w:bCs/>
                <w:color w:val="000000"/>
                <w:sz w:val="24"/>
                <w:szCs w:val="24"/>
              </w:rPr>
              <w:t>«5»</w:t>
            </w:r>
            <w:r w:rsidRPr="00B21ACA">
              <w:rPr>
                <w:color w:val="000000"/>
                <w:sz w:val="24"/>
                <w:szCs w:val="24"/>
              </w:rPr>
              <w:t> - 6 баллов.                                                                                                                                                      </w:t>
            </w:r>
          </w:p>
          <w:p w14:paraId="5BB80342" w14:textId="77777777" w:rsidR="00AB3984" w:rsidRPr="00B21ACA" w:rsidRDefault="00AB3984" w:rsidP="00190ED0">
            <w:pPr>
              <w:shd w:val="clear" w:color="auto" w:fill="FFFFFF"/>
              <w:rPr>
                <w:color w:val="000000"/>
                <w:sz w:val="24"/>
                <w:szCs w:val="24"/>
              </w:rPr>
            </w:pPr>
            <w:r w:rsidRPr="00B21ACA">
              <w:rPr>
                <w:color w:val="000000"/>
                <w:sz w:val="24"/>
                <w:szCs w:val="24"/>
              </w:rPr>
              <w:t>                                                                                 </w:t>
            </w:r>
          </w:p>
          <w:p w14:paraId="3D61DC75" w14:textId="77777777" w:rsidR="00AB3984" w:rsidRPr="00B21ACA" w:rsidRDefault="00AB3984" w:rsidP="00190ED0">
            <w:pPr>
              <w:shd w:val="clear" w:color="auto" w:fill="FFFFFF"/>
              <w:rPr>
                <w:color w:val="000000"/>
                <w:sz w:val="24"/>
                <w:szCs w:val="24"/>
              </w:rPr>
            </w:pPr>
            <w:r w:rsidRPr="00B21ACA">
              <w:rPr>
                <w:b/>
                <w:bCs/>
                <w:i/>
                <w:iCs/>
                <w:color w:val="000000"/>
                <w:sz w:val="24"/>
                <w:szCs w:val="24"/>
              </w:rPr>
              <w:t>А1.</w:t>
            </w:r>
            <w:r w:rsidRPr="00B21ACA">
              <w:rPr>
                <w:color w:val="000000"/>
                <w:sz w:val="24"/>
                <w:szCs w:val="24"/>
              </w:rPr>
              <w:t> </w:t>
            </w:r>
            <w:r w:rsidRPr="00B21ACA">
              <w:rPr>
                <w:color w:val="000000"/>
                <w:sz w:val="24"/>
                <w:szCs w:val="24"/>
                <w:u w:val="single"/>
              </w:rPr>
              <w:t>Текст диктанта</w:t>
            </w:r>
          </w:p>
          <w:p w14:paraId="6E535A67" w14:textId="77777777" w:rsidR="00AB3984" w:rsidRPr="00B21ACA" w:rsidRDefault="00AB3984" w:rsidP="00190ED0">
            <w:pPr>
              <w:shd w:val="clear" w:color="auto" w:fill="FFFFFF"/>
              <w:jc w:val="center"/>
              <w:rPr>
                <w:color w:val="000000"/>
                <w:sz w:val="24"/>
                <w:szCs w:val="24"/>
              </w:rPr>
            </w:pPr>
            <w:r w:rsidRPr="00B21ACA">
              <w:rPr>
                <w:color w:val="000000"/>
                <w:sz w:val="24"/>
                <w:szCs w:val="24"/>
              </w:rPr>
              <w:t>У моря.</w:t>
            </w:r>
          </w:p>
          <w:p w14:paraId="0EC022D3" w14:textId="77777777" w:rsidR="00AB3984" w:rsidRPr="00B21ACA" w:rsidRDefault="00AB3984" w:rsidP="00190ED0">
            <w:pPr>
              <w:shd w:val="clear" w:color="auto" w:fill="FFFFFF"/>
              <w:rPr>
                <w:color w:val="000000"/>
                <w:sz w:val="24"/>
                <w:szCs w:val="24"/>
              </w:rPr>
            </w:pPr>
            <w:r w:rsidRPr="00B21ACA">
              <w:rPr>
                <w:color w:val="000000"/>
                <w:sz w:val="24"/>
                <w:szCs w:val="24"/>
              </w:rPr>
              <w:t xml:space="preserve">Петька и Мишка устало плелись по пустынному берегу моря, усеянному галькой, отшлифованной волнами. От едва колышущегося моря на мальчиков веяло странным покоем и тишиной. Лучи не зашедшего еще за горизонт солнца скользили по легким волнам, набегавшим на берег. Пропитанная полынным запахом длинная степная дорога, тянувшаяся к морю от далекого города, осталась позади, а впереди во всю даль и ширь расстилалось открытое море, не имеющее границ. И ребятам казалось, что они добрались до самого края света, что дальше уже нет ничего. Есть одно тихо плещущееся море, а над ним такое же бескрайнее небо, лишь кое-где покрытое бледно-розовыми облачками.                                                                                                                         </w:t>
            </w:r>
          </w:p>
          <w:p w14:paraId="7C04A070" w14:textId="77777777" w:rsidR="00AB3984" w:rsidRPr="00B21ACA" w:rsidRDefault="00AB3984" w:rsidP="00190ED0">
            <w:pPr>
              <w:shd w:val="clear" w:color="auto" w:fill="FFFFFF"/>
              <w:rPr>
                <w:color w:val="000000"/>
                <w:sz w:val="24"/>
                <w:szCs w:val="24"/>
              </w:rPr>
            </w:pPr>
            <w:r w:rsidRPr="00B21ACA">
              <w:rPr>
                <w:color w:val="000000"/>
                <w:sz w:val="24"/>
                <w:szCs w:val="24"/>
              </w:rPr>
              <w:t>Мальчики, утомленные долгим путем, шли молча. Их головы прятались за ворохами сухого бурьяна, собранного ими для будущего костра.</w:t>
            </w:r>
          </w:p>
          <w:p w14:paraId="588BD3D5" w14:textId="77777777" w:rsidR="00AB3984" w:rsidRPr="00B21ACA" w:rsidRDefault="00AB3984" w:rsidP="00190ED0">
            <w:pPr>
              <w:shd w:val="clear" w:color="auto" w:fill="FFFFFF"/>
              <w:jc w:val="center"/>
              <w:rPr>
                <w:color w:val="000000"/>
                <w:sz w:val="24"/>
                <w:szCs w:val="24"/>
              </w:rPr>
            </w:pPr>
            <w:r w:rsidRPr="00B21ACA">
              <w:rPr>
                <w:b/>
                <w:bCs/>
                <w:color w:val="000000"/>
                <w:sz w:val="24"/>
                <w:szCs w:val="24"/>
              </w:rPr>
              <w:t>Вариант 1</w:t>
            </w:r>
          </w:p>
          <w:p w14:paraId="074A88FF" w14:textId="77777777" w:rsidR="00AB3984" w:rsidRPr="00B21ACA" w:rsidRDefault="00AB3984" w:rsidP="00190ED0">
            <w:pPr>
              <w:shd w:val="clear" w:color="auto" w:fill="FFFFFF"/>
              <w:rPr>
                <w:color w:val="000000"/>
                <w:sz w:val="24"/>
                <w:szCs w:val="24"/>
              </w:rPr>
            </w:pPr>
            <w:r w:rsidRPr="00B21ACA">
              <w:rPr>
                <w:b/>
                <w:bCs/>
                <w:i/>
                <w:iCs/>
                <w:color w:val="000000"/>
                <w:sz w:val="24"/>
                <w:szCs w:val="24"/>
              </w:rPr>
              <w:t>А2. </w:t>
            </w:r>
            <w:r w:rsidRPr="00B21ACA">
              <w:rPr>
                <w:color w:val="000000"/>
                <w:sz w:val="24"/>
                <w:szCs w:val="24"/>
              </w:rPr>
              <w:t>Сделать морфологический разбор слова: </w:t>
            </w:r>
            <w:r w:rsidRPr="00B21ACA">
              <w:rPr>
                <w:i/>
                <w:iCs/>
                <w:color w:val="000000"/>
                <w:sz w:val="24"/>
                <w:szCs w:val="24"/>
              </w:rPr>
              <w:t>(от) колышущегося (моря).</w:t>
            </w:r>
          </w:p>
          <w:p w14:paraId="5176405B" w14:textId="77777777" w:rsidR="00AB3984" w:rsidRPr="00B21ACA" w:rsidRDefault="00AB3984" w:rsidP="00190ED0">
            <w:pPr>
              <w:shd w:val="clear" w:color="auto" w:fill="FFFFFF"/>
              <w:rPr>
                <w:color w:val="000000"/>
                <w:sz w:val="24"/>
                <w:szCs w:val="24"/>
              </w:rPr>
            </w:pPr>
            <w:r w:rsidRPr="00B21ACA">
              <w:rPr>
                <w:b/>
                <w:bCs/>
                <w:i/>
                <w:iCs/>
                <w:color w:val="000000"/>
                <w:sz w:val="24"/>
                <w:szCs w:val="24"/>
              </w:rPr>
              <w:t>В1.</w:t>
            </w:r>
            <w:r w:rsidRPr="00B21ACA">
              <w:rPr>
                <w:color w:val="000000"/>
                <w:sz w:val="24"/>
                <w:szCs w:val="24"/>
              </w:rPr>
              <w:t> Выписать из текста действительные причастия, выделив в них суффикс.</w:t>
            </w:r>
          </w:p>
          <w:p w14:paraId="408FB2DC" w14:textId="77777777" w:rsidR="00AB3984" w:rsidRPr="00B21ACA" w:rsidRDefault="00AB3984" w:rsidP="00190ED0">
            <w:pPr>
              <w:shd w:val="clear" w:color="auto" w:fill="FFFFFF"/>
              <w:rPr>
                <w:color w:val="000000"/>
                <w:sz w:val="24"/>
                <w:szCs w:val="24"/>
              </w:rPr>
            </w:pPr>
            <w:r w:rsidRPr="00B21ACA">
              <w:rPr>
                <w:b/>
                <w:bCs/>
                <w:i/>
                <w:iCs/>
                <w:color w:val="000000"/>
                <w:sz w:val="24"/>
                <w:szCs w:val="24"/>
              </w:rPr>
              <w:t>С1</w:t>
            </w:r>
            <w:r w:rsidRPr="00B21ACA">
              <w:rPr>
                <w:color w:val="000000"/>
                <w:sz w:val="24"/>
                <w:szCs w:val="24"/>
              </w:rPr>
              <w:t>. Из ряда слов выпишите лишнее; запишите пояснение.                                                                            </w:t>
            </w:r>
          </w:p>
          <w:p w14:paraId="63CD668E" w14:textId="77777777" w:rsidR="00AB3984" w:rsidRPr="00B21ACA" w:rsidRDefault="00AB3984" w:rsidP="00190ED0">
            <w:pPr>
              <w:shd w:val="clear" w:color="auto" w:fill="FFFFFF"/>
              <w:rPr>
                <w:i/>
                <w:iCs/>
                <w:color w:val="000000"/>
                <w:sz w:val="24"/>
                <w:szCs w:val="24"/>
              </w:rPr>
            </w:pPr>
            <w:r w:rsidRPr="00B21ACA">
              <w:rPr>
                <w:i/>
                <w:iCs/>
                <w:color w:val="000000"/>
                <w:sz w:val="24"/>
                <w:szCs w:val="24"/>
              </w:rPr>
              <w:lastRenderedPageBreak/>
              <w:t xml:space="preserve">1. Усеянный, пустынный, отшлифованный, пропитанный, собранный.                                    </w:t>
            </w:r>
          </w:p>
          <w:p w14:paraId="59E43E1C" w14:textId="77777777" w:rsidR="00AB3984" w:rsidRPr="00B21ACA" w:rsidRDefault="00AB3984" w:rsidP="00190ED0">
            <w:pPr>
              <w:shd w:val="clear" w:color="auto" w:fill="FFFFFF"/>
              <w:rPr>
                <w:color w:val="000000"/>
                <w:sz w:val="24"/>
                <w:szCs w:val="24"/>
              </w:rPr>
            </w:pPr>
            <w:r w:rsidRPr="00B21ACA">
              <w:rPr>
                <w:i/>
                <w:iCs/>
                <w:color w:val="000000"/>
                <w:sz w:val="24"/>
                <w:szCs w:val="24"/>
              </w:rPr>
              <w:t>2. Колышущийся, зашедший, набегавший, тянувшаяся.</w:t>
            </w:r>
          </w:p>
          <w:p w14:paraId="242FA0EC" w14:textId="77777777" w:rsidR="00AB3984" w:rsidRPr="00B21ACA" w:rsidRDefault="00AB3984" w:rsidP="00190ED0">
            <w:pPr>
              <w:shd w:val="clear" w:color="auto" w:fill="FFFFFF"/>
              <w:rPr>
                <w:color w:val="000000"/>
                <w:sz w:val="24"/>
                <w:szCs w:val="24"/>
              </w:rPr>
            </w:pPr>
            <w:r w:rsidRPr="00B21ACA">
              <w:rPr>
                <w:color w:val="000000"/>
                <w:sz w:val="24"/>
                <w:szCs w:val="24"/>
              </w:rPr>
              <w:t> </w:t>
            </w:r>
          </w:p>
          <w:p w14:paraId="523D5506" w14:textId="77777777" w:rsidR="00AB3984" w:rsidRPr="00B21ACA" w:rsidRDefault="00AB3984" w:rsidP="00190ED0">
            <w:pPr>
              <w:shd w:val="clear" w:color="auto" w:fill="FFFFFF"/>
              <w:jc w:val="center"/>
              <w:rPr>
                <w:color w:val="000000"/>
                <w:sz w:val="24"/>
                <w:szCs w:val="24"/>
              </w:rPr>
            </w:pPr>
            <w:r w:rsidRPr="00B21ACA">
              <w:rPr>
                <w:b/>
                <w:bCs/>
                <w:color w:val="000000"/>
                <w:sz w:val="24"/>
                <w:szCs w:val="24"/>
              </w:rPr>
              <w:t>Вариант 2</w:t>
            </w:r>
          </w:p>
          <w:p w14:paraId="15F3B879" w14:textId="77777777" w:rsidR="00AB3984" w:rsidRPr="00B21ACA" w:rsidRDefault="00AB3984" w:rsidP="00190ED0">
            <w:pPr>
              <w:shd w:val="clear" w:color="auto" w:fill="FFFFFF"/>
              <w:rPr>
                <w:color w:val="000000"/>
                <w:sz w:val="24"/>
                <w:szCs w:val="24"/>
              </w:rPr>
            </w:pPr>
            <w:r w:rsidRPr="00B21ACA">
              <w:rPr>
                <w:b/>
                <w:bCs/>
                <w:i/>
                <w:iCs/>
                <w:color w:val="000000"/>
                <w:sz w:val="24"/>
                <w:szCs w:val="24"/>
              </w:rPr>
              <w:t>А2. </w:t>
            </w:r>
            <w:r w:rsidRPr="00B21ACA">
              <w:rPr>
                <w:color w:val="000000"/>
                <w:sz w:val="24"/>
                <w:szCs w:val="24"/>
              </w:rPr>
              <w:t>Сделать морфологический разбор слова: </w:t>
            </w:r>
            <w:r w:rsidRPr="00B21ACA">
              <w:rPr>
                <w:i/>
                <w:iCs/>
                <w:color w:val="000000"/>
                <w:sz w:val="24"/>
                <w:szCs w:val="24"/>
              </w:rPr>
              <w:t>собранного (бурьяна).</w:t>
            </w:r>
          </w:p>
          <w:p w14:paraId="41F8C602" w14:textId="77777777" w:rsidR="00AB3984" w:rsidRPr="00B21ACA" w:rsidRDefault="00AB3984" w:rsidP="00190ED0">
            <w:pPr>
              <w:shd w:val="clear" w:color="auto" w:fill="FFFFFF"/>
              <w:rPr>
                <w:color w:val="000000"/>
                <w:sz w:val="24"/>
                <w:szCs w:val="24"/>
              </w:rPr>
            </w:pPr>
            <w:r w:rsidRPr="00B21ACA">
              <w:rPr>
                <w:b/>
                <w:bCs/>
                <w:i/>
                <w:iCs/>
                <w:color w:val="000000"/>
                <w:sz w:val="24"/>
                <w:szCs w:val="24"/>
              </w:rPr>
              <w:t>В1. </w:t>
            </w:r>
            <w:r w:rsidRPr="00B21ACA">
              <w:rPr>
                <w:color w:val="000000"/>
                <w:sz w:val="24"/>
                <w:szCs w:val="24"/>
              </w:rPr>
              <w:t>Выписать из текста страдательные причастия, выделив в них суффикс.</w:t>
            </w:r>
          </w:p>
          <w:p w14:paraId="7FD12293" w14:textId="77777777" w:rsidR="00AB3984" w:rsidRPr="00B21ACA" w:rsidRDefault="00AB3984" w:rsidP="00190ED0">
            <w:pPr>
              <w:shd w:val="clear" w:color="auto" w:fill="FFFFFF"/>
              <w:rPr>
                <w:color w:val="000000"/>
                <w:sz w:val="24"/>
                <w:szCs w:val="24"/>
              </w:rPr>
            </w:pPr>
            <w:r w:rsidRPr="00B21ACA">
              <w:rPr>
                <w:b/>
                <w:bCs/>
                <w:i/>
                <w:iCs/>
                <w:color w:val="000000"/>
                <w:sz w:val="24"/>
                <w:szCs w:val="24"/>
              </w:rPr>
              <w:t>С1.</w:t>
            </w:r>
            <w:r w:rsidRPr="00B21ACA">
              <w:rPr>
                <w:color w:val="000000"/>
                <w:sz w:val="24"/>
                <w:szCs w:val="24"/>
              </w:rPr>
              <w:t> Из ряда слов выпишите лишнее; запишите пояснение.                                                                            </w:t>
            </w:r>
          </w:p>
          <w:p w14:paraId="1528582B" w14:textId="77777777" w:rsidR="00AB3984" w:rsidRPr="00B21ACA" w:rsidRDefault="00AB3984" w:rsidP="00190ED0">
            <w:pPr>
              <w:shd w:val="clear" w:color="auto" w:fill="FFFFFF"/>
              <w:rPr>
                <w:i/>
                <w:iCs/>
                <w:color w:val="000000"/>
                <w:sz w:val="24"/>
                <w:szCs w:val="24"/>
              </w:rPr>
            </w:pPr>
            <w:r w:rsidRPr="00B21ACA">
              <w:rPr>
                <w:i/>
                <w:iCs/>
                <w:color w:val="000000"/>
                <w:sz w:val="24"/>
                <w:szCs w:val="24"/>
              </w:rPr>
              <w:t xml:space="preserve">1. Пустынный, странный, полынный, утомленный, длинный.                                                                </w:t>
            </w:r>
          </w:p>
          <w:p w14:paraId="47CB195A" w14:textId="77777777" w:rsidR="00AB3984" w:rsidRPr="00B21ACA" w:rsidRDefault="00AB3984" w:rsidP="00190ED0">
            <w:pPr>
              <w:shd w:val="clear" w:color="auto" w:fill="FFFFFF"/>
              <w:rPr>
                <w:color w:val="000000"/>
                <w:sz w:val="24"/>
                <w:szCs w:val="24"/>
              </w:rPr>
            </w:pPr>
            <w:r w:rsidRPr="00B21ACA">
              <w:rPr>
                <w:i/>
                <w:iCs/>
                <w:color w:val="000000"/>
                <w:sz w:val="24"/>
                <w:szCs w:val="24"/>
              </w:rPr>
              <w:t>2. Отшлифованный, пропитанный, набегавший, собранный.</w:t>
            </w:r>
          </w:p>
          <w:p w14:paraId="55986038" w14:textId="77777777" w:rsidR="00AB3984" w:rsidRPr="00B21ACA" w:rsidRDefault="00AB3984" w:rsidP="00190ED0">
            <w:pPr>
              <w:shd w:val="clear" w:color="auto" w:fill="FFFFFF"/>
              <w:rPr>
                <w:color w:val="000000"/>
                <w:sz w:val="24"/>
                <w:szCs w:val="24"/>
              </w:rPr>
            </w:pPr>
            <w:r w:rsidRPr="00B21ACA">
              <w:rPr>
                <w:color w:val="000000"/>
                <w:sz w:val="24"/>
                <w:szCs w:val="24"/>
              </w:rPr>
              <w:t> </w:t>
            </w:r>
          </w:p>
          <w:p w14:paraId="51B02BF8" w14:textId="77777777" w:rsidR="00AB3984" w:rsidRPr="00B21ACA" w:rsidRDefault="00AB3984" w:rsidP="00190ED0">
            <w:pPr>
              <w:shd w:val="clear" w:color="auto" w:fill="FFFFFF"/>
              <w:rPr>
                <w:color w:val="000000"/>
                <w:sz w:val="24"/>
                <w:szCs w:val="24"/>
              </w:rPr>
            </w:pPr>
            <w:r w:rsidRPr="00B21ACA">
              <w:rPr>
                <w:color w:val="000000"/>
                <w:sz w:val="24"/>
                <w:szCs w:val="24"/>
              </w:rPr>
              <w:t> </w:t>
            </w:r>
          </w:p>
          <w:p w14:paraId="6E93AAF3" w14:textId="77777777" w:rsidR="00AB3984" w:rsidRPr="00B21ACA" w:rsidRDefault="00AB3984" w:rsidP="00190ED0">
            <w:pPr>
              <w:shd w:val="clear" w:color="auto" w:fill="FFFFFF"/>
              <w:jc w:val="center"/>
              <w:rPr>
                <w:color w:val="000000"/>
                <w:sz w:val="24"/>
                <w:szCs w:val="24"/>
              </w:rPr>
            </w:pPr>
            <w:r w:rsidRPr="00B21ACA">
              <w:rPr>
                <w:b/>
                <w:bCs/>
                <w:color w:val="000000"/>
                <w:sz w:val="24"/>
                <w:szCs w:val="24"/>
              </w:rPr>
              <w:t>Решение</w:t>
            </w:r>
          </w:p>
          <w:p w14:paraId="32120EA9" w14:textId="77777777" w:rsidR="00AB3984" w:rsidRPr="00B21ACA" w:rsidRDefault="00AB3984" w:rsidP="00190ED0">
            <w:pPr>
              <w:shd w:val="clear" w:color="auto" w:fill="FFFFFF"/>
              <w:jc w:val="center"/>
              <w:rPr>
                <w:color w:val="000000"/>
                <w:sz w:val="24"/>
                <w:szCs w:val="24"/>
              </w:rPr>
            </w:pPr>
            <w:r w:rsidRPr="00B21ACA">
              <w:rPr>
                <w:b/>
                <w:bCs/>
                <w:color w:val="000000"/>
                <w:sz w:val="24"/>
                <w:szCs w:val="24"/>
              </w:rPr>
              <w:t>Вариант 1</w:t>
            </w:r>
          </w:p>
          <w:p w14:paraId="79C92FE6" w14:textId="77777777" w:rsidR="00AB3984" w:rsidRPr="00B21ACA" w:rsidRDefault="00AB3984" w:rsidP="00190ED0">
            <w:pPr>
              <w:shd w:val="clear" w:color="auto" w:fill="FFFFFF"/>
              <w:rPr>
                <w:color w:val="000000"/>
                <w:sz w:val="24"/>
                <w:szCs w:val="24"/>
              </w:rPr>
            </w:pPr>
            <w:r w:rsidRPr="00B21ACA">
              <w:rPr>
                <w:b/>
                <w:bCs/>
                <w:color w:val="000000"/>
                <w:sz w:val="24"/>
                <w:szCs w:val="24"/>
              </w:rPr>
              <w:t>А2. </w:t>
            </w:r>
            <w:r w:rsidRPr="00B21ACA">
              <w:rPr>
                <w:color w:val="000000"/>
                <w:sz w:val="24"/>
                <w:szCs w:val="24"/>
              </w:rPr>
              <w:t xml:space="preserve">От колышущегося – причастие.                                                                                                                    </w:t>
            </w:r>
          </w:p>
          <w:p w14:paraId="363F87D6" w14:textId="77777777" w:rsidR="00AB3984" w:rsidRPr="00B21ACA" w:rsidRDefault="00AB3984" w:rsidP="00190ED0">
            <w:pPr>
              <w:shd w:val="clear" w:color="auto" w:fill="FFFFFF"/>
              <w:rPr>
                <w:color w:val="000000"/>
                <w:sz w:val="24"/>
                <w:szCs w:val="24"/>
              </w:rPr>
            </w:pPr>
            <w:r w:rsidRPr="00B21ACA">
              <w:rPr>
                <w:color w:val="000000"/>
                <w:sz w:val="24"/>
                <w:szCs w:val="24"/>
              </w:rPr>
              <w:t xml:space="preserve">1. От моря (какого?) колышущегося.                                                                                                                  </w:t>
            </w:r>
          </w:p>
          <w:p w14:paraId="3E4AEB31" w14:textId="77777777" w:rsidR="00AB3984" w:rsidRPr="00B21ACA" w:rsidRDefault="00AB3984" w:rsidP="00190ED0">
            <w:pPr>
              <w:shd w:val="clear" w:color="auto" w:fill="FFFFFF"/>
              <w:rPr>
                <w:color w:val="000000"/>
                <w:sz w:val="24"/>
                <w:szCs w:val="24"/>
              </w:rPr>
            </w:pPr>
            <w:r w:rsidRPr="00B21ACA">
              <w:rPr>
                <w:color w:val="000000"/>
                <w:sz w:val="24"/>
                <w:szCs w:val="24"/>
              </w:rPr>
              <w:t xml:space="preserve">Н.ф. – колышущийся.                                                                                                                    </w:t>
            </w:r>
          </w:p>
          <w:p w14:paraId="5B2D9775" w14:textId="77777777" w:rsidR="00AB3984" w:rsidRPr="00B21ACA" w:rsidRDefault="00AB3984" w:rsidP="00190ED0">
            <w:pPr>
              <w:shd w:val="clear" w:color="auto" w:fill="FFFFFF"/>
              <w:rPr>
                <w:color w:val="000000"/>
                <w:sz w:val="24"/>
                <w:szCs w:val="24"/>
              </w:rPr>
            </w:pPr>
            <w:r w:rsidRPr="00B21ACA">
              <w:rPr>
                <w:color w:val="000000"/>
                <w:sz w:val="24"/>
                <w:szCs w:val="24"/>
              </w:rPr>
              <w:t xml:space="preserve">2. Пост.: действ., наст.вр.,несов.в.;                                                                                                                            </w:t>
            </w:r>
          </w:p>
          <w:p w14:paraId="7F18497A" w14:textId="77777777" w:rsidR="00AB3984" w:rsidRPr="00B21ACA" w:rsidRDefault="00AB3984" w:rsidP="00190ED0">
            <w:pPr>
              <w:shd w:val="clear" w:color="auto" w:fill="FFFFFF"/>
              <w:rPr>
                <w:color w:val="000000"/>
                <w:sz w:val="24"/>
                <w:szCs w:val="24"/>
              </w:rPr>
            </w:pPr>
            <w:r w:rsidRPr="00B21ACA">
              <w:rPr>
                <w:color w:val="000000"/>
                <w:sz w:val="24"/>
                <w:szCs w:val="24"/>
              </w:rPr>
              <w:t xml:space="preserve">непост.: Р.п., ед.ч., м.р.                                                                                                               </w:t>
            </w:r>
          </w:p>
          <w:p w14:paraId="61C7D5B0" w14:textId="77777777" w:rsidR="00AB3984" w:rsidRPr="00B21ACA" w:rsidRDefault="00AB3984" w:rsidP="00190ED0">
            <w:pPr>
              <w:shd w:val="clear" w:color="auto" w:fill="FFFFFF"/>
              <w:rPr>
                <w:color w:val="000000"/>
                <w:sz w:val="24"/>
                <w:szCs w:val="24"/>
              </w:rPr>
            </w:pPr>
            <w:r w:rsidRPr="00B21ACA">
              <w:rPr>
                <w:color w:val="000000"/>
                <w:sz w:val="24"/>
                <w:szCs w:val="24"/>
              </w:rPr>
              <w:t>3. От моря (какого?) </w:t>
            </w:r>
            <w:r w:rsidRPr="00B21ACA">
              <w:rPr>
                <w:color w:val="000000"/>
                <w:sz w:val="24"/>
                <w:szCs w:val="24"/>
                <w:u w:val="single"/>
              </w:rPr>
              <w:t>колышущегося.</w:t>
            </w:r>
          </w:p>
          <w:p w14:paraId="4A5DB141" w14:textId="77777777" w:rsidR="00AB3984" w:rsidRPr="00B21ACA" w:rsidRDefault="00AB3984" w:rsidP="00190ED0">
            <w:pPr>
              <w:shd w:val="clear" w:color="auto" w:fill="FFFFFF"/>
              <w:rPr>
                <w:color w:val="000000"/>
                <w:sz w:val="24"/>
                <w:szCs w:val="24"/>
              </w:rPr>
            </w:pPr>
            <w:r w:rsidRPr="00B21ACA">
              <w:rPr>
                <w:b/>
                <w:bCs/>
                <w:color w:val="000000"/>
                <w:sz w:val="24"/>
                <w:szCs w:val="24"/>
              </w:rPr>
              <w:t>В1. </w:t>
            </w:r>
            <w:r w:rsidRPr="00B21ACA">
              <w:rPr>
                <w:color w:val="000000"/>
                <w:sz w:val="24"/>
                <w:szCs w:val="24"/>
              </w:rPr>
              <w:t>Колышущегося, набегавшим, тянувшаяся, не имеющее, плещущееся.</w:t>
            </w:r>
          </w:p>
          <w:p w14:paraId="0765EF2C" w14:textId="77777777" w:rsidR="00AB3984" w:rsidRPr="00B21ACA" w:rsidRDefault="00AB3984" w:rsidP="00190ED0">
            <w:pPr>
              <w:shd w:val="clear" w:color="auto" w:fill="FFFFFF"/>
              <w:rPr>
                <w:color w:val="000000"/>
                <w:sz w:val="24"/>
                <w:szCs w:val="24"/>
              </w:rPr>
            </w:pPr>
            <w:r w:rsidRPr="00B21ACA">
              <w:rPr>
                <w:b/>
                <w:bCs/>
                <w:color w:val="000000"/>
                <w:sz w:val="24"/>
                <w:szCs w:val="24"/>
              </w:rPr>
              <w:t>С1</w:t>
            </w:r>
            <w:r w:rsidRPr="00B21ACA">
              <w:rPr>
                <w:color w:val="000000"/>
                <w:sz w:val="24"/>
                <w:szCs w:val="24"/>
              </w:rPr>
              <w:t>.    1.</w:t>
            </w:r>
            <w:r w:rsidRPr="00B21ACA">
              <w:rPr>
                <w:i/>
                <w:iCs/>
                <w:color w:val="000000"/>
                <w:sz w:val="24"/>
                <w:szCs w:val="24"/>
              </w:rPr>
              <w:t>Пустынный</w:t>
            </w:r>
            <w:r w:rsidRPr="00B21ACA">
              <w:rPr>
                <w:color w:val="000000"/>
                <w:sz w:val="24"/>
                <w:szCs w:val="24"/>
              </w:rPr>
              <w:t xml:space="preserve"> (это прилагательное, все остальные слова в ряду – причастия).                                  </w:t>
            </w:r>
          </w:p>
          <w:p w14:paraId="6C951551" w14:textId="77777777" w:rsidR="00AB3984" w:rsidRPr="00B21ACA" w:rsidRDefault="00AB3984" w:rsidP="00190ED0">
            <w:pPr>
              <w:shd w:val="clear" w:color="auto" w:fill="FFFFFF"/>
              <w:rPr>
                <w:color w:val="000000"/>
                <w:sz w:val="24"/>
                <w:szCs w:val="24"/>
              </w:rPr>
            </w:pPr>
            <w:r w:rsidRPr="00B21ACA">
              <w:rPr>
                <w:color w:val="000000"/>
                <w:sz w:val="24"/>
                <w:szCs w:val="24"/>
              </w:rPr>
              <w:t>2. </w:t>
            </w:r>
            <w:r w:rsidRPr="00B21ACA">
              <w:rPr>
                <w:i/>
                <w:iCs/>
                <w:color w:val="000000"/>
                <w:sz w:val="24"/>
                <w:szCs w:val="24"/>
              </w:rPr>
              <w:t>Колышущийся</w:t>
            </w:r>
            <w:r w:rsidRPr="00B21ACA">
              <w:rPr>
                <w:color w:val="000000"/>
                <w:sz w:val="24"/>
                <w:szCs w:val="24"/>
              </w:rPr>
              <w:t> ( это действительное причастие настоящего времени, все остальные слова в ряду - действительные причастия прошедшего времени).</w:t>
            </w:r>
          </w:p>
          <w:p w14:paraId="2E5FB651" w14:textId="77777777" w:rsidR="00AB3984" w:rsidRPr="00B21ACA" w:rsidRDefault="00AB3984" w:rsidP="00190ED0">
            <w:pPr>
              <w:shd w:val="clear" w:color="auto" w:fill="FFFFFF"/>
              <w:rPr>
                <w:color w:val="000000"/>
                <w:sz w:val="24"/>
                <w:szCs w:val="24"/>
              </w:rPr>
            </w:pPr>
            <w:r w:rsidRPr="00B21ACA">
              <w:rPr>
                <w:color w:val="000000"/>
                <w:sz w:val="24"/>
                <w:szCs w:val="24"/>
              </w:rPr>
              <w:t> </w:t>
            </w:r>
          </w:p>
          <w:p w14:paraId="28E21EDD" w14:textId="77777777" w:rsidR="00AB3984" w:rsidRPr="00B21ACA" w:rsidRDefault="00AB3984" w:rsidP="00190ED0">
            <w:pPr>
              <w:shd w:val="clear" w:color="auto" w:fill="FFFFFF"/>
              <w:jc w:val="center"/>
              <w:rPr>
                <w:color w:val="000000"/>
                <w:sz w:val="24"/>
                <w:szCs w:val="24"/>
              </w:rPr>
            </w:pPr>
            <w:r w:rsidRPr="00B21ACA">
              <w:rPr>
                <w:b/>
                <w:bCs/>
                <w:color w:val="000000"/>
                <w:sz w:val="24"/>
                <w:szCs w:val="24"/>
              </w:rPr>
              <w:t>Вариант 2</w:t>
            </w:r>
          </w:p>
          <w:p w14:paraId="05C6CB2C" w14:textId="77777777" w:rsidR="00AB3984" w:rsidRPr="00B21ACA" w:rsidRDefault="00AB3984" w:rsidP="00190ED0">
            <w:pPr>
              <w:shd w:val="clear" w:color="auto" w:fill="FFFFFF"/>
              <w:rPr>
                <w:color w:val="000000"/>
                <w:sz w:val="24"/>
                <w:szCs w:val="24"/>
              </w:rPr>
            </w:pPr>
            <w:r w:rsidRPr="00B21ACA">
              <w:rPr>
                <w:b/>
                <w:bCs/>
                <w:color w:val="000000"/>
                <w:sz w:val="24"/>
                <w:szCs w:val="24"/>
              </w:rPr>
              <w:t>А2. </w:t>
            </w:r>
            <w:r w:rsidRPr="00B21ACA">
              <w:rPr>
                <w:color w:val="000000"/>
                <w:sz w:val="24"/>
                <w:szCs w:val="24"/>
              </w:rPr>
              <w:t xml:space="preserve">Собранного – причастие.                                                                                                                               </w:t>
            </w:r>
          </w:p>
          <w:p w14:paraId="366D0404" w14:textId="77777777" w:rsidR="00AB3984" w:rsidRPr="00B21ACA" w:rsidRDefault="00AB3984" w:rsidP="00190ED0">
            <w:pPr>
              <w:shd w:val="clear" w:color="auto" w:fill="FFFFFF"/>
              <w:rPr>
                <w:color w:val="000000"/>
                <w:sz w:val="24"/>
                <w:szCs w:val="24"/>
              </w:rPr>
            </w:pPr>
            <w:r w:rsidRPr="00B21ACA">
              <w:rPr>
                <w:color w:val="000000"/>
                <w:sz w:val="24"/>
                <w:szCs w:val="24"/>
              </w:rPr>
              <w:t>1. Бурьяна (какого?) собранного.                                                                                                                                 </w:t>
            </w:r>
          </w:p>
          <w:p w14:paraId="0F3FEDAA" w14:textId="77777777" w:rsidR="00AB3984" w:rsidRPr="00B21ACA" w:rsidRDefault="00AB3984" w:rsidP="00190ED0">
            <w:pPr>
              <w:shd w:val="clear" w:color="auto" w:fill="FFFFFF"/>
              <w:rPr>
                <w:color w:val="000000"/>
                <w:sz w:val="24"/>
                <w:szCs w:val="24"/>
              </w:rPr>
            </w:pPr>
            <w:r w:rsidRPr="00B21ACA">
              <w:rPr>
                <w:color w:val="000000"/>
                <w:sz w:val="24"/>
                <w:szCs w:val="24"/>
              </w:rPr>
              <w:t>Н.ф. – собранный.                                                                                                                                                </w:t>
            </w:r>
          </w:p>
          <w:p w14:paraId="228D4EED" w14:textId="77777777" w:rsidR="00AB3984" w:rsidRPr="00B21ACA" w:rsidRDefault="00AB3984" w:rsidP="00190ED0">
            <w:pPr>
              <w:shd w:val="clear" w:color="auto" w:fill="FFFFFF"/>
              <w:rPr>
                <w:color w:val="000000"/>
                <w:sz w:val="24"/>
                <w:szCs w:val="24"/>
              </w:rPr>
            </w:pPr>
            <w:r w:rsidRPr="00B21ACA">
              <w:rPr>
                <w:color w:val="000000"/>
                <w:sz w:val="24"/>
                <w:szCs w:val="24"/>
              </w:rPr>
              <w:t xml:space="preserve"> 2. Пост.: страдательное, прош.вр., сов.в.;                                                                                                                    </w:t>
            </w:r>
          </w:p>
          <w:p w14:paraId="2219AE78" w14:textId="77777777" w:rsidR="00AB3984" w:rsidRPr="00B21ACA" w:rsidRDefault="00AB3984" w:rsidP="00190ED0">
            <w:pPr>
              <w:shd w:val="clear" w:color="auto" w:fill="FFFFFF"/>
              <w:rPr>
                <w:color w:val="000000"/>
                <w:sz w:val="24"/>
                <w:szCs w:val="24"/>
              </w:rPr>
            </w:pPr>
            <w:r w:rsidRPr="00B21ACA">
              <w:rPr>
                <w:color w:val="000000"/>
                <w:sz w:val="24"/>
                <w:szCs w:val="24"/>
              </w:rPr>
              <w:t xml:space="preserve">непост.: в полн.ф., Р.п., ед.ч., м.р.                                                                                                                       </w:t>
            </w:r>
          </w:p>
          <w:p w14:paraId="4E46F94D" w14:textId="77777777" w:rsidR="00AB3984" w:rsidRPr="00B21ACA" w:rsidRDefault="00AB3984" w:rsidP="00190ED0">
            <w:pPr>
              <w:shd w:val="clear" w:color="auto" w:fill="FFFFFF"/>
              <w:rPr>
                <w:color w:val="000000"/>
                <w:sz w:val="24"/>
                <w:szCs w:val="24"/>
              </w:rPr>
            </w:pPr>
            <w:r w:rsidRPr="00B21ACA">
              <w:rPr>
                <w:color w:val="000000"/>
                <w:sz w:val="24"/>
                <w:szCs w:val="24"/>
              </w:rPr>
              <w:t>3. Бурьяна (какого?) </w:t>
            </w:r>
            <w:r w:rsidRPr="00B21ACA">
              <w:rPr>
                <w:color w:val="000000"/>
                <w:sz w:val="24"/>
                <w:szCs w:val="24"/>
                <w:u w:val="single"/>
              </w:rPr>
              <w:t>собранного</w:t>
            </w:r>
            <w:r w:rsidRPr="00B21ACA">
              <w:rPr>
                <w:color w:val="000000"/>
                <w:sz w:val="24"/>
                <w:szCs w:val="24"/>
              </w:rPr>
              <w:t>.</w:t>
            </w:r>
          </w:p>
          <w:p w14:paraId="13D6D24C" w14:textId="77777777" w:rsidR="00AB3984" w:rsidRPr="00B21ACA" w:rsidRDefault="00AB3984" w:rsidP="00190ED0">
            <w:pPr>
              <w:shd w:val="clear" w:color="auto" w:fill="FFFFFF"/>
              <w:rPr>
                <w:color w:val="000000"/>
                <w:sz w:val="24"/>
                <w:szCs w:val="24"/>
              </w:rPr>
            </w:pPr>
            <w:r w:rsidRPr="00B21ACA">
              <w:rPr>
                <w:b/>
                <w:bCs/>
                <w:color w:val="000000"/>
                <w:sz w:val="24"/>
                <w:szCs w:val="24"/>
              </w:rPr>
              <w:t>В1. </w:t>
            </w:r>
            <w:r w:rsidRPr="00B21ACA">
              <w:rPr>
                <w:color w:val="000000"/>
                <w:sz w:val="24"/>
                <w:szCs w:val="24"/>
              </w:rPr>
              <w:t>Усеянному, отшлифованной, пропитанная, покрытое, утомленные, собранного.</w:t>
            </w:r>
          </w:p>
          <w:p w14:paraId="334E607D" w14:textId="77777777" w:rsidR="00AB3984" w:rsidRPr="00B21ACA" w:rsidRDefault="00AB3984" w:rsidP="00190ED0">
            <w:pPr>
              <w:shd w:val="clear" w:color="auto" w:fill="FFFFFF"/>
              <w:rPr>
                <w:color w:val="000000"/>
                <w:sz w:val="24"/>
                <w:szCs w:val="24"/>
              </w:rPr>
            </w:pPr>
            <w:r w:rsidRPr="00B21ACA">
              <w:rPr>
                <w:b/>
                <w:bCs/>
                <w:color w:val="000000"/>
                <w:sz w:val="24"/>
                <w:szCs w:val="24"/>
              </w:rPr>
              <w:t>С1. </w:t>
            </w:r>
            <w:r w:rsidRPr="00B21ACA">
              <w:rPr>
                <w:color w:val="000000"/>
                <w:sz w:val="24"/>
                <w:szCs w:val="24"/>
              </w:rPr>
              <w:t>1</w:t>
            </w:r>
            <w:r w:rsidRPr="00B21ACA">
              <w:rPr>
                <w:b/>
                <w:bCs/>
                <w:color w:val="000000"/>
                <w:sz w:val="24"/>
                <w:szCs w:val="24"/>
              </w:rPr>
              <w:t>. </w:t>
            </w:r>
            <w:r w:rsidRPr="00B21ACA">
              <w:rPr>
                <w:i/>
                <w:iCs/>
                <w:color w:val="000000"/>
                <w:sz w:val="24"/>
                <w:szCs w:val="24"/>
              </w:rPr>
              <w:t>Утомленный</w:t>
            </w:r>
            <w:r w:rsidRPr="00B21ACA">
              <w:rPr>
                <w:color w:val="000000"/>
                <w:sz w:val="24"/>
                <w:szCs w:val="24"/>
              </w:rPr>
              <w:t xml:space="preserve"> ( это причастие, все остальные слова в ряду – прилагательные).                                      </w:t>
            </w:r>
          </w:p>
          <w:p w14:paraId="60D85BB2" w14:textId="77777777" w:rsidR="00AB3984" w:rsidRPr="00B21ACA" w:rsidRDefault="00AB3984" w:rsidP="00190ED0">
            <w:pPr>
              <w:shd w:val="clear" w:color="auto" w:fill="FFFFFF"/>
              <w:rPr>
                <w:color w:val="000000"/>
                <w:sz w:val="24"/>
                <w:szCs w:val="24"/>
              </w:rPr>
            </w:pPr>
            <w:r w:rsidRPr="00B21ACA">
              <w:rPr>
                <w:color w:val="000000"/>
                <w:sz w:val="24"/>
                <w:szCs w:val="24"/>
              </w:rPr>
              <w:t>2. </w:t>
            </w:r>
            <w:r w:rsidRPr="00B21ACA">
              <w:rPr>
                <w:i/>
                <w:iCs/>
                <w:color w:val="000000"/>
                <w:sz w:val="24"/>
                <w:szCs w:val="24"/>
              </w:rPr>
              <w:t>Набегавший</w:t>
            </w:r>
            <w:r w:rsidRPr="00B21ACA">
              <w:rPr>
                <w:color w:val="000000"/>
                <w:sz w:val="24"/>
                <w:szCs w:val="24"/>
              </w:rPr>
              <w:t> (это действительное причастие, все остальные слова в ряду – страдательные причастия).</w:t>
            </w:r>
            <w:r w:rsidRPr="00B21ACA">
              <w:rPr>
                <w:b/>
                <w:bCs/>
                <w:color w:val="000000"/>
                <w:sz w:val="24"/>
                <w:szCs w:val="24"/>
              </w:rPr>
              <w:t>    </w:t>
            </w:r>
          </w:p>
          <w:p w14:paraId="6742B605" w14:textId="77777777" w:rsidR="00AB3984" w:rsidRPr="00B21ACA" w:rsidRDefault="00AB3984" w:rsidP="00190ED0">
            <w:pPr>
              <w:shd w:val="clear" w:color="auto" w:fill="FFFFFF"/>
              <w:rPr>
                <w:color w:val="000000"/>
                <w:sz w:val="24"/>
                <w:szCs w:val="24"/>
              </w:rPr>
            </w:pPr>
            <w:r w:rsidRPr="00B21ACA">
              <w:rPr>
                <w:color w:val="000000"/>
                <w:sz w:val="24"/>
                <w:szCs w:val="24"/>
              </w:rPr>
              <w:t> </w:t>
            </w:r>
          </w:p>
          <w:p w14:paraId="054DCF69" w14:textId="77777777" w:rsidR="00AB3984" w:rsidRPr="00B21ACA" w:rsidRDefault="00AB3984" w:rsidP="00190ED0">
            <w:pPr>
              <w:shd w:val="clear" w:color="auto" w:fill="FFFFFF"/>
              <w:rPr>
                <w:color w:val="000000"/>
                <w:sz w:val="24"/>
                <w:szCs w:val="24"/>
              </w:rPr>
            </w:pPr>
            <w:r w:rsidRPr="00B21ACA">
              <w:rPr>
                <w:color w:val="000000"/>
                <w:sz w:val="24"/>
                <w:szCs w:val="24"/>
              </w:rPr>
              <w:t> </w:t>
            </w:r>
          </w:p>
          <w:p w14:paraId="151AB0B6" w14:textId="77777777" w:rsidR="00AB3984" w:rsidRPr="00B21ACA" w:rsidRDefault="00AB3984" w:rsidP="00190ED0">
            <w:pPr>
              <w:shd w:val="clear" w:color="auto" w:fill="FFFFFF"/>
              <w:jc w:val="center"/>
              <w:rPr>
                <w:color w:val="000000"/>
                <w:sz w:val="24"/>
                <w:szCs w:val="24"/>
              </w:rPr>
            </w:pPr>
            <w:r w:rsidRPr="00B21ACA">
              <w:rPr>
                <w:b/>
                <w:bCs/>
                <w:color w:val="000000"/>
                <w:sz w:val="24"/>
                <w:szCs w:val="24"/>
              </w:rPr>
              <w:lastRenderedPageBreak/>
              <w:t xml:space="preserve">Контрольная работа </w:t>
            </w:r>
          </w:p>
          <w:p w14:paraId="3BF9E71F" w14:textId="77777777" w:rsidR="00AB3984" w:rsidRPr="00B21ACA" w:rsidRDefault="00AB3984" w:rsidP="00190ED0">
            <w:pPr>
              <w:shd w:val="clear" w:color="auto" w:fill="FFFFFF"/>
              <w:jc w:val="center"/>
              <w:rPr>
                <w:color w:val="000000"/>
                <w:sz w:val="24"/>
                <w:szCs w:val="24"/>
              </w:rPr>
            </w:pPr>
            <w:r w:rsidRPr="00B21ACA">
              <w:rPr>
                <w:b/>
                <w:bCs/>
                <w:color w:val="000000"/>
                <w:sz w:val="24"/>
                <w:szCs w:val="24"/>
              </w:rPr>
              <w:t>по теме «Деепричастие»</w:t>
            </w:r>
          </w:p>
          <w:p w14:paraId="7D246228" w14:textId="77777777" w:rsidR="00AB3984" w:rsidRPr="00B21ACA" w:rsidRDefault="00AB3984" w:rsidP="00190ED0">
            <w:pPr>
              <w:shd w:val="clear" w:color="auto" w:fill="FFFFFF"/>
              <w:rPr>
                <w:color w:val="000000"/>
                <w:sz w:val="24"/>
                <w:szCs w:val="24"/>
              </w:rPr>
            </w:pPr>
            <w:r w:rsidRPr="00B21ACA">
              <w:rPr>
                <w:color w:val="000000"/>
                <w:sz w:val="24"/>
                <w:szCs w:val="24"/>
              </w:rPr>
              <w:t> </w:t>
            </w:r>
          </w:p>
          <w:p w14:paraId="77D686D3" w14:textId="77777777" w:rsidR="00AB3984" w:rsidRPr="00B21ACA" w:rsidRDefault="00AB3984" w:rsidP="00190ED0">
            <w:pPr>
              <w:shd w:val="clear" w:color="auto" w:fill="FFFFFF"/>
              <w:rPr>
                <w:color w:val="000000"/>
                <w:sz w:val="24"/>
                <w:szCs w:val="24"/>
              </w:rPr>
            </w:pPr>
            <w:r w:rsidRPr="00B21ACA">
              <w:rPr>
                <w:b/>
                <w:bCs/>
                <w:color w:val="000000"/>
                <w:sz w:val="24"/>
                <w:szCs w:val="24"/>
              </w:rPr>
              <w:t>Цель работы:</w:t>
            </w:r>
            <w:r w:rsidRPr="00B21ACA">
              <w:rPr>
                <w:color w:val="000000"/>
                <w:sz w:val="24"/>
                <w:szCs w:val="24"/>
              </w:rPr>
              <w:t xml:space="preserve"> выявление степени усвоения учащимися обязательного минимума знаний и умений о деепричастии: владение основными понятиями;                                                                                                           </w:t>
            </w:r>
          </w:p>
          <w:p w14:paraId="7BFF34E0" w14:textId="77777777" w:rsidR="00AB3984" w:rsidRPr="00B21ACA" w:rsidRDefault="00AB3984" w:rsidP="00190ED0">
            <w:pPr>
              <w:shd w:val="clear" w:color="auto" w:fill="FFFFFF"/>
              <w:rPr>
                <w:color w:val="000000"/>
                <w:sz w:val="24"/>
                <w:szCs w:val="24"/>
              </w:rPr>
            </w:pPr>
            <w:r w:rsidRPr="00B21ACA">
              <w:rPr>
                <w:color w:val="000000"/>
                <w:sz w:val="24"/>
                <w:szCs w:val="24"/>
              </w:rPr>
              <w:t>знание и понимание основных языковых явлений;                                                                            </w:t>
            </w:r>
          </w:p>
          <w:p w14:paraId="089C68B1" w14:textId="77777777" w:rsidR="00AB3984" w:rsidRPr="00B21ACA" w:rsidRDefault="00AB3984" w:rsidP="00190ED0">
            <w:pPr>
              <w:shd w:val="clear" w:color="auto" w:fill="FFFFFF"/>
              <w:rPr>
                <w:color w:val="000000"/>
                <w:sz w:val="24"/>
                <w:szCs w:val="24"/>
              </w:rPr>
            </w:pPr>
            <w:r w:rsidRPr="00B21ACA">
              <w:rPr>
                <w:color w:val="000000"/>
                <w:sz w:val="24"/>
                <w:szCs w:val="24"/>
              </w:rPr>
              <w:t xml:space="preserve">умение производить морфологический разбор деепричастия;                                                             </w:t>
            </w:r>
          </w:p>
          <w:p w14:paraId="736916C1" w14:textId="77777777" w:rsidR="00AB3984" w:rsidRPr="00B21ACA" w:rsidRDefault="00AB3984" w:rsidP="00190ED0">
            <w:pPr>
              <w:shd w:val="clear" w:color="auto" w:fill="FFFFFF"/>
              <w:rPr>
                <w:color w:val="000000"/>
                <w:sz w:val="24"/>
                <w:szCs w:val="24"/>
              </w:rPr>
            </w:pPr>
            <w:r w:rsidRPr="00B21ACA">
              <w:rPr>
                <w:color w:val="000000"/>
                <w:sz w:val="24"/>
                <w:szCs w:val="24"/>
              </w:rPr>
              <w:t>умение безошибочно писать слова с изученными орфограммами, расставлять необходимые знаки препинания.</w:t>
            </w:r>
          </w:p>
          <w:p w14:paraId="219ADCC1" w14:textId="77777777" w:rsidR="00AB3984" w:rsidRPr="00B21ACA" w:rsidRDefault="00AB3984" w:rsidP="00190ED0">
            <w:pPr>
              <w:shd w:val="clear" w:color="auto" w:fill="FFFFFF"/>
              <w:jc w:val="center"/>
              <w:rPr>
                <w:color w:val="000000"/>
                <w:sz w:val="24"/>
                <w:szCs w:val="24"/>
              </w:rPr>
            </w:pPr>
            <w:r w:rsidRPr="00B21ACA">
              <w:rPr>
                <w:b/>
                <w:bCs/>
                <w:color w:val="000000"/>
                <w:sz w:val="24"/>
                <w:szCs w:val="24"/>
              </w:rPr>
              <w:t>Инструкция</w:t>
            </w:r>
          </w:p>
          <w:p w14:paraId="4D13AEA8" w14:textId="77777777" w:rsidR="00AB3984" w:rsidRPr="00B21ACA" w:rsidRDefault="00AB3984" w:rsidP="00190ED0">
            <w:pPr>
              <w:shd w:val="clear" w:color="auto" w:fill="FFFFFF"/>
              <w:rPr>
                <w:color w:val="000000"/>
                <w:sz w:val="24"/>
                <w:szCs w:val="24"/>
              </w:rPr>
            </w:pPr>
            <w:r w:rsidRPr="00B21ACA">
              <w:rPr>
                <w:color w:val="000000"/>
                <w:sz w:val="24"/>
                <w:szCs w:val="24"/>
              </w:rPr>
              <w:t>Работа содержит текст </w:t>
            </w:r>
            <w:r w:rsidRPr="00B21ACA">
              <w:rPr>
                <w:i/>
                <w:iCs/>
                <w:color w:val="000000"/>
                <w:sz w:val="24"/>
                <w:szCs w:val="24"/>
              </w:rPr>
              <w:t>контрольного диктанта</w:t>
            </w:r>
            <w:r w:rsidRPr="00B21ACA">
              <w:rPr>
                <w:color w:val="000000"/>
                <w:sz w:val="24"/>
                <w:szCs w:val="24"/>
              </w:rPr>
              <w:t> и </w:t>
            </w:r>
            <w:r w:rsidRPr="00B21ACA">
              <w:rPr>
                <w:i/>
                <w:iCs/>
                <w:color w:val="000000"/>
                <w:sz w:val="24"/>
                <w:szCs w:val="24"/>
              </w:rPr>
              <w:t>3 грамматических задания</w:t>
            </w:r>
            <w:r w:rsidRPr="00B21ACA">
              <w:rPr>
                <w:color w:val="000000"/>
                <w:sz w:val="24"/>
                <w:szCs w:val="24"/>
              </w:rPr>
              <w:t xml:space="preserve"> разных уровней сложности.                                                                                                                                                 </w:t>
            </w:r>
          </w:p>
          <w:p w14:paraId="07203502" w14:textId="77777777" w:rsidR="00AB3984" w:rsidRPr="00B21ACA" w:rsidRDefault="00AB3984" w:rsidP="00190ED0">
            <w:pPr>
              <w:shd w:val="clear" w:color="auto" w:fill="FFFFFF"/>
              <w:rPr>
                <w:color w:val="000000"/>
                <w:sz w:val="24"/>
                <w:szCs w:val="24"/>
              </w:rPr>
            </w:pPr>
            <w:r w:rsidRPr="00B21ACA">
              <w:rPr>
                <w:color w:val="000000"/>
                <w:sz w:val="24"/>
                <w:szCs w:val="24"/>
              </w:rPr>
              <w:t>На выполнения отводится 45 минут. Грамматические задания рекомендуется выполнять по порядку. Если задание не удалось выполнить сразу, перейти к следующему. Если останется время, вернитесь к пропущенным заданиям.</w:t>
            </w:r>
          </w:p>
          <w:p w14:paraId="799E3642" w14:textId="77777777" w:rsidR="00AB3984" w:rsidRPr="00B21ACA" w:rsidRDefault="00AB3984" w:rsidP="00190ED0">
            <w:pPr>
              <w:shd w:val="clear" w:color="auto" w:fill="FFFFFF"/>
              <w:jc w:val="center"/>
              <w:rPr>
                <w:b/>
                <w:bCs/>
                <w:color w:val="000000"/>
                <w:sz w:val="24"/>
                <w:szCs w:val="24"/>
              </w:rPr>
            </w:pPr>
          </w:p>
          <w:p w14:paraId="45948C72" w14:textId="77777777" w:rsidR="00AB3984" w:rsidRPr="00B21ACA" w:rsidRDefault="00AB3984" w:rsidP="00190ED0">
            <w:pPr>
              <w:shd w:val="clear" w:color="auto" w:fill="FFFFFF"/>
              <w:jc w:val="center"/>
              <w:rPr>
                <w:color w:val="000000"/>
                <w:sz w:val="24"/>
                <w:szCs w:val="24"/>
              </w:rPr>
            </w:pPr>
            <w:r w:rsidRPr="00B21ACA">
              <w:rPr>
                <w:b/>
                <w:bCs/>
                <w:color w:val="000000"/>
                <w:sz w:val="24"/>
                <w:szCs w:val="24"/>
              </w:rPr>
              <w:t>Уровень сложности:</w:t>
            </w:r>
          </w:p>
          <w:p w14:paraId="6EDCBEAA" w14:textId="77777777" w:rsidR="00AB3984" w:rsidRPr="00B21ACA" w:rsidRDefault="00AB3984" w:rsidP="00190ED0">
            <w:pPr>
              <w:shd w:val="clear" w:color="auto" w:fill="FFFFFF"/>
              <w:rPr>
                <w:color w:val="000000"/>
                <w:sz w:val="24"/>
                <w:szCs w:val="24"/>
              </w:rPr>
            </w:pPr>
            <w:r w:rsidRPr="00B21ACA">
              <w:rPr>
                <w:color w:val="000000"/>
                <w:sz w:val="24"/>
                <w:szCs w:val="24"/>
              </w:rPr>
              <w:t xml:space="preserve">А1-А2 – базовый;                                                                                                                                       </w:t>
            </w:r>
          </w:p>
          <w:p w14:paraId="258B6404" w14:textId="77777777" w:rsidR="00AB3984" w:rsidRPr="00B21ACA" w:rsidRDefault="00AB3984" w:rsidP="00190ED0">
            <w:pPr>
              <w:shd w:val="clear" w:color="auto" w:fill="FFFFFF"/>
              <w:rPr>
                <w:color w:val="000000"/>
                <w:sz w:val="24"/>
                <w:szCs w:val="24"/>
              </w:rPr>
            </w:pPr>
            <w:r w:rsidRPr="00B21ACA">
              <w:rPr>
                <w:color w:val="000000"/>
                <w:sz w:val="24"/>
                <w:szCs w:val="24"/>
              </w:rPr>
              <w:t>В1 – повышенный;                                                                                                                                            </w:t>
            </w:r>
          </w:p>
          <w:p w14:paraId="6F88A26D" w14:textId="77777777" w:rsidR="00AB3984" w:rsidRPr="00B21ACA" w:rsidRDefault="00AB3984" w:rsidP="00190ED0">
            <w:pPr>
              <w:shd w:val="clear" w:color="auto" w:fill="FFFFFF"/>
              <w:rPr>
                <w:color w:val="000000"/>
                <w:sz w:val="24"/>
                <w:szCs w:val="24"/>
              </w:rPr>
            </w:pPr>
            <w:r w:rsidRPr="00B21ACA">
              <w:rPr>
                <w:color w:val="000000"/>
                <w:sz w:val="24"/>
                <w:szCs w:val="24"/>
              </w:rPr>
              <w:t xml:space="preserve"> С1 – сложный.</w:t>
            </w:r>
          </w:p>
          <w:tbl>
            <w:tblPr>
              <w:tblW w:w="0" w:type="auto"/>
              <w:tblCellSpacing w:w="0" w:type="dxa"/>
              <w:tblBorders>
                <w:top w:val="outset" w:sz="6" w:space="0" w:color="auto"/>
                <w:left w:val="outset" w:sz="6" w:space="0" w:color="auto"/>
                <w:bottom w:val="outset" w:sz="6" w:space="0" w:color="auto"/>
                <w:right w:val="outset" w:sz="6" w:space="0" w:color="auto"/>
              </w:tblBorders>
              <w:shd w:val="clear" w:color="auto" w:fill="FFFFFF"/>
              <w:tblLayout w:type="fixed"/>
              <w:tblCellMar>
                <w:left w:w="0" w:type="dxa"/>
                <w:right w:w="0" w:type="dxa"/>
              </w:tblCellMar>
              <w:tblLook w:val="04A0" w:firstRow="1" w:lastRow="0" w:firstColumn="1" w:lastColumn="0" w:noHBand="0" w:noVBand="1"/>
            </w:tblPr>
            <w:tblGrid>
              <w:gridCol w:w="259"/>
              <w:gridCol w:w="5563"/>
              <w:gridCol w:w="1577"/>
              <w:gridCol w:w="1423"/>
              <w:gridCol w:w="2524"/>
            </w:tblGrid>
            <w:tr w:rsidR="00AB3984" w:rsidRPr="00B21ACA" w14:paraId="0172D152" w14:textId="77777777" w:rsidTr="00AB3984">
              <w:trPr>
                <w:tblCellSpacing w:w="0" w:type="dxa"/>
              </w:trPr>
              <w:tc>
                <w:tcPr>
                  <w:tcW w:w="259" w:type="dxa"/>
                  <w:tcBorders>
                    <w:top w:val="outset" w:sz="6" w:space="0" w:color="auto"/>
                    <w:left w:val="outset" w:sz="6" w:space="0" w:color="auto"/>
                    <w:bottom w:val="outset" w:sz="6" w:space="0" w:color="auto"/>
                    <w:right w:val="outset" w:sz="6" w:space="0" w:color="auto"/>
                  </w:tcBorders>
                  <w:shd w:val="clear" w:color="auto" w:fill="FFFFFF"/>
                  <w:hideMark/>
                </w:tcPr>
                <w:p w14:paraId="67CC198B" w14:textId="77777777" w:rsidR="00AB3984" w:rsidRPr="00B21ACA" w:rsidRDefault="00AB3984" w:rsidP="006F1F7C">
                  <w:pPr>
                    <w:framePr w:hSpace="180" w:wrap="around" w:vAnchor="text" w:hAnchor="text" w:y="1"/>
                    <w:suppressOverlap/>
                    <w:jc w:val="center"/>
                    <w:rPr>
                      <w:rFonts w:ascii="Times New Roman" w:hAnsi="Times New Roman" w:cs="Times New Roman"/>
                      <w:color w:val="000000"/>
                      <w:sz w:val="24"/>
                      <w:szCs w:val="24"/>
                    </w:rPr>
                  </w:pPr>
                  <w:r w:rsidRPr="00B21ACA">
                    <w:rPr>
                      <w:rFonts w:ascii="Times New Roman" w:hAnsi="Times New Roman" w:cs="Times New Roman"/>
                      <w:color w:val="000000"/>
                      <w:sz w:val="24"/>
                      <w:szCs w:val="24"/>
                    </w:rPr>
                    <w:t>№</w:t>
                  </w:r>
                </w:p>
              </w:tc>
              <w:tc>
                <w:tcPr>
                  <w:tcW w:w="5563" w:type="dxa"/>
                  <w:tcBorders>
                    <w:top w:val="outset" w:sz="6" w:space="0" w:color="auto"/>
                    <w:left w:val="outset" w:sz="6" w:space="0" w:color="auto"/>
                    <w:bottom w:val="outset" w:sz="6" w:space="0" w:color="auto"/>
                    <w:right w:val="outset" w:sz="6" w:space="0" w:color="auto"/>
                  </w:tcBorders>
                  <w:shd w:val="clear" w:color="auto" w:fill="FFFFFF"/>
                  <w:hideMark/>
                </w:tcPr>
                <w:p w14:paraId="1BFCE3B5" w14:textId="77777777" w:rsidR="00AB3984" w:rsidRPr="00B21ACA" w:rsidRDefault="00AB3984" w:rsidP="006F1F7C">
                  <w:pPr>
                    <w:framePr w:hSpace="180" w:wrap="around" w:vAnchor="text" w:hAnchor="text" w:y="1"/>
                    <w:suppressOverlap/>
                    <w:jc w:val="center"/>
                    <w:rPr>
                      <w:rFonts w:ascii="Times New Roman" w:hAnsi="Times New Roman" w:cs="Times New Roman"/>
                      <w:color w:val="000000"/>
                      <w:sz w:val="24"/>
                      <w:szCs w:val="24"/>
                    </w:rPr>
                  </w:pPr>
                  <w:r w:rsidRPr="00B21ACA">
                    <w:rPr>
                      <w:rFonts w:ascii="Times New Roman" w:hAnsi="Times New Roman" w:cs="Times New Roman"/>
                      <w:color w:val="000000"/>
                      <w:sz w:val="24"/>
                      <w:szCs w:val="24"/>
                    </w:rPr>
                    <w:t>Виды деятельности</w:t>
                  </w:r>
                </w:p>
              </w:tc>
              <w:tc>
                <w:tcPr>
                  <w:tcW w:w="1577" w:type="dxa"/>
                  <w:tcBorders>
                    <w:top w:val="outset" w:sz="6" w:space="0" w:color="auto"/>
                    <w:left w:val="outset" w:sz="6" w:space="0" w:color="auto"/>
                    <w:bottom w:val="outset" w:sz="6" w:space="0" w:color="auto"/>
                    <w:right w:val="outset" w:sz="6" w:space="0" w:color="auto"/>
                  </w:tcBorders>
                  <w:shd w:val="clear" w:color="auto" w:fill="FFFFFF"/>
                  <w:hideMark/>
                </w:tcPr>
                <w:p w14:paraId="4FB8540B" w14:textId="77777777" w:rsidR="00AB3984" w:rsidRPr="00B21ACA" w:rsidRDefault="00AB3984" w:rsidP="006F1F7C">
                  <w:pPr>
                    <w:framePr w:hSpace="180" w:wrap="around" w:vAnchor="text" w:hAnchor="text" w:y="1"/>
                    <w:suppressOverlap/>
                    <w:jc w:val="center"/>
                    <w:rPr>
                      <w:rFonts w:ascii="Times New Roman" w:hAnsi="Times New Roman" w:cs="Times New Roman"/>
                      <w:color w:val="000000"/>
                      <w:sz w:val="24"/>
                      <w:szCs w:val="24"/>
                    </w:rPr>
                  </w:pPr>
                  <w:r w:rsidRPr="00B21ACA">
                    <w:rPr>
                      <w:rFonts w:ascii="Times New Roman" w:hAnsi="Times New Roman" w:cs="Times New Roman"/>
                      <w:color w:val="000000"/>
                      <w:sz w:val="24"/>
                      <w:szCs w:val="24"/>
                    </w:rPr>
                    <w:t>Номер заданий</w:t>
                  </w:r>
                </w:p>
              </w:tc>
              <w:tc>
                <w:tcPr>
                  <w:tcW w:w="1423" w:type="dxa"/>
                  <w:tcBorders>
                    <w:top w:val="outset" w:sz="6" w:space="0" w:color="auto"/>
                    <w:left w:val="outset" w:sz="6" w:space="0" w:color="auto"/>
                    <w:bottom w:val="outset" w:sz="6" w:space="0" w:color="auto"/>
                    <w:right w:val="outset" w:sz="6" w:space="0" w:color="auto"/>
                  </w:tcBorders>
                  <w:shd w:val="clear" w:color="auto" w:fill="FFFFFF"/>
                  <w:hideMark/>
                </w:tcPr>
                <w:p w14:paraId="6D7D1A29" w14:textId="77777777" w:rsidR="00AB3984" w:rsidRPr="00B21ACA" w:rsidRDefault="00AB3984" w:rsidP="006F1F7C">
                  <w:pPr>
                    <w:framePr w:hSpace="180" w:wrap="around" w:vAnchor="text" w:hAnchor="text" w:y="1"/>
                    <w:suppressOverlap/>
                    <w:jc w:val="center"/>
                    <w:rPr>
                      <w:rFonts w:ascii="Times New Roman" w:hAnsi="Times New Roman" w:cs="Times New Roman"/>
                      <w:color w:val="000000"/>
                      <w:sz w:val="24"/>
                      <w:szCs w:val="24"/>
                    </w:rPr>
                  </w:pPr>
                  <w:r w:rsidRPr="00B21ACA">
                    <w:rPr>
                      <w:rFonts w:ascii="Times New Roman" w:hAnsi="Times New Roman" w:cs="Times New Roman"/>
                      <w:color w:val="000000"/>
                      <w:sz w:val="24"/>
                      <w:szCs w:val="24"/>
                    </w:rPr>
                    <w:t>Число баллов</w:t>
                  </w:r>
                </w:p>
              </w:tc>
              <w:tc>
                <w:tcPr>
                  <w:tcW w:w="2524" w:type="dxa"/>
                  <w:tcBorders>
                    <w:top w:val="outset" w:sz="6" w:space="0" w:color="auto"/>
                    <w:left w:val="outset" w:sz="6" w:space="0" w:color="auto"/>
                    <w:bottom w:val="outset" w:sz="6" w:space="0" w:color="auto"/>
                    <w:right w:val="outset" w:sz="6" w:space="0" w:color="auto"/>
                  </w:tcBorders>
                  <w:shd w:val="clear" w:color="auto" w:fill="FFFFFF"/>
                  <w:hideMark/>
                </w:tcPr>
                <w:p w14:paraId="736193DF" w14:textId="77777777" w:rsidR="00AB3984" w:rsidRPr="00B21ACA" w:rsidRDefault="00AB3984" w:rsidP="006F1F7C">
                  <w:pPr>
                    <w:framePr w:hSpace="180" w:wrap="around" w:vAnchor="text" w:hAnchor="text" w:y="1"/>
                    <w:suppressOverlap/>
                    <w:jc w:val="center"/>
                    <w:rPr>
                      <w:rFonts w:ascii="Times New Roman" w:hAnsi="Times New Roman" w:cs="Times New Roman"/>
                      <w:color w:val="000000"/>
                      <w:sz w:val="24"/>
                      <w:szCs w:val="24"/>
                    </w:rPr>
                  </w:pPr>
                  <w:r w:rsidRPr="00B21ACA">
                    <w:rPr>
                      <w:rFonts w:ascii="Times New Roman" w:hAnsi="Times New Roman" w:cs="Times New Roman"/>
                      <w:color w:val="000000"/>
                      <w:sz w:val="24"/>
                      <w:szCs w:val="24"/>
                    </w:rPr>
                    <w:t>% соотношения заданий</w:t>
                  </w:r>
                </w:p>
              </w:tc>
            </w:tr>
            <w:tr w:rsidR="00AB3984" w:rsidRPr="00B21ACA" w14:paraId="088236A2" w14:textId="77777777" w:rsidTr="00AB3984">
              <w:trPr>
                <w:tblCellSpacing w:w="0" w:type="dxa"/>
              </w:trPr>
              <w:tc>
                <w:tcPr>
                  <w:tcW w:w="259" w:type="dxa"/>
                  <w:tcBorders>
                    <w:top w:val="outset" w:sz="6" w:space="0" w:color="auto"/>
                    <w:left w:val="outset" w:sz="6" w:space="0" w:color="auto"/>
                    <w:bottom w:val="outset" w:sz="6" w:space="0" w:color="auto"/>
                    <w:right w:val="outset" w:sz="6" w:space="0" w:color="auto"/>
                  </w:tcBorders>
                  <w:shd w:val="clear" w:color="auto" w:fill="FFFFFF"/>
                  <w:hideMark/>
                </w:tcPr>
                <w:p w14:paraId="2CD4DB48" w14:textId="77777777" w:rsidR="00AB3984" w:rsidRPr="00B21ACA" w:rsidRDefault="00AB3984" w:rsidP="006F1F7C">
                  <w:pPr>
                    <w:framePr w:hSpace="180" w:wrap="around" w:vAnchor="text" w:hAnchor="text" w:y="1"/>
                    <w:suppressOverlap/>
                    <w:rPr>
                      <w:rFonts w:ascii="Times New Roman" w:hAnsi="Times New Roman" w:cs="Times New Roman"/>
                      <w:color w:val="000000"/>
                      <w:sz w:val="24"/>
                      <w:szCs w:val="24"/>
                    </w:rPr>
                  </w:pPr>
                  <w:r w:rsidRPr="00B21ACA">
                    <w:rPr>
                      <w:rFonts w:ascii="Times New Roman" w:hAnsi="Times New Roman" w:cs="Times New Roman"/>
                      <w:color w:val="000000"/>
                      <w:sz w:val="24"/>
                      <w:szCs w:val="24"/>
                    </w:rPr>
                    <w:t>1.</w:t>
                  </w:r>
                </w:p>
              </w:tc>
              <w:tc>
                <w:tcPr>
                  <w:tcW w:w="5563" w:type="dxa"/>
                  <w:tcBorders>
                    <w:top w:val="outset" w:sz="6" w:space="0" w:color="auto"/>
                    <w:left w:val="outset" w:sz="6" w:space="0" w:color="auto"/>
                    <w:bottom w:val="outset" w:sz="6" w:space="0" w:color="auto"/>
                    <w:right w:val="outset" w:sz="6" w:space="0" w:color="auto"/>
                  </w:tcBorders>
                  <w:shd w:val="clear" w:color="auto" w:fill="FFFFFF"/>
                  <w:hideMark/>
                </w:tcPr>
                <w:p w14:paraId="7CED1E3D" w14:textId="77777777" w:rsidR="00AB3984" w:rsidRPr="00B21ACA" w:rsidRDefault="00AB3984" w:rsidP="006F1F7C">
                  <w:pPr>
                    <w:framePr w:hSpace="180" w:wrap="around" w:vAnchor="text" w:hAnchor="text" w:y="1"/>
                    <w:suppressOverlap/>
                    <w:rPr>
                      <w:rFonts w:ascii="Times New Roman" w:hAnsi="Times New Roman" w:cs="Times New Roman"/>
                      <w:color w:val="000000"/>
                      <w:sz w:val="24"/>
                      <w:szCs w:val="24"/>
                    </w:rPr>
                  </w:pPr>
                  <w:r w:rsidRPr="00B21ACA">
                    <w:rPr>
                      <w:rFonts w:ascii="Times New Roman" w:hAnsi="Times New Roman" w:cs="Times New Roman"/>
                      <w:color w:val="000000"/>
                      <w:sz w:val="24"/>
                      <w:szCs w:val="24"/>
                    </w:rPr>
                    <w:t>Воспроизведение знаний</w:t>
                  </w:r>
                </w:p>
              </w:tc>
              <w:tc>
                <w:tcPr>
                  <w:tcW w:w="1577" w:type="dxa"/>
                  <w:tcBorders>
                    <w:top w:val="outset" w:sz="6" w:space="0" w:color="auto"/>
                    <w:left w:val="outset" w:sz="6" w:space="0" w:color="auto"/>
                    <w:bottom w:val="outset" w:sz="6" w:space="0" w:color="auto"/>
                    <w:right w:val="outset" w:sz="6" w:space="0" w:color="auto"/>
                  </w:tcBorders>
                  <w:shd w:val="clear" w:color="auto" w:fill="FFFFFF"/>
                  <w:hideMark/>
                </w:tcPr>
                <w:p w14:paraId="2FAE01A2" w14:textId="77777777" w:rsidR="00AB3984" w:rsidRPr="00B21ACA" w:rsidRDefault="00AB3984" w:rsidP="006F1F7C">
                  <w:pPr>
                    <w:framePr w:hSpace="180" w:wrap="around" w:vAnchor="text" w:hAnchor="text" w:y="1"/>
                    <w:suppressOverlap/>
                    <w:jc w:val="center"/>
                    <w:rPr>
                      <w:rFonts w:ascii="Times New Roman" w:hAnsi="Times New Roman" w:cs="Times New Roman"/>
                      <w:color w:val="000000"/>
                      <w:sz w:val="24"/>
                      <w:szCs w:val="24"/>
                    </w:rPr>
                  </w:pPr>
                  <w:r w:rsidRPr="00B21ACA">
                    <w:rPr>
                      <w:rFonts w:ascii="Times New Roman" w:hAnsi="Times New Roman" w:cs="Times New Roman"/>
                      <w:color w:val="000000"/>
                      <w:sz w:val="24"/>
                      <w:szCs w:val="24"/>
                    </w:rPr>
                    <w:t>А1</w:t>
                  </w:r>
                </w:p>
              </w:tc>
              <w:tc>
                <w:tcPr>
                  <w:tcW w:w="1423" w:type="dxa"/>
                  <w:tcBorders>
                    <w:top w:val="outset" w:sz="6" w:space="0" w:color="auto"/>
                    <w:left w:val="outset" w:sz="6" w:space="0" w:color="auto"/>
                    <w:bottom w:val="outset" w:sz="6" w:space="0" w:color="auto"/>
                    <w:right w:val="outset" w:sz="6" w:space="0" w:color="auto"/>
                  </w:tcBorders>
                  <w:shd w:val="clear" w:color="auto" w:fill="FFFFFF"/>
                  <w:hideMark/>
                </w:tcPr>
                <w:p w14:paraId="418182A3" w14:textId="77777777" w:rsidR="00AB3984" w:rsidRPr="00B21ACA" w:rsidRDefault="00AB3984" w:rsidP="006F1F7C">
                  <w:pPr>
                    <w:framePr w:hSpace="180" w:wrap="around" w:vAnchor="text" w:hAnchor="text" w:y="1"/>
                    <w:suppressOverlap/>
                    <w:jc w:val="center"/>
                    <w:rPr>
                      <w:rFonts w:ascii="Times New Roman" w:hAnsi="Times New Roman" w:cs="Times New Roman"/>
                      <w:color w:val="000000"/>
                      <w:sz w:val="24"/>
                      <w:szCs w:val="24"/>
                    </w:rPr>
                  </w:pPr>
                  <w:r w:rsidRPr="00B21ACA">
                    <w:rPr>
                      <w:rFonts w:ascii="Times New Roman" w:hAnsi="Times New Roman" w:cs="Times New Roman"/>
                      <w:color w:val="000000"/>
                      <w:sz w:val="24"/>
                      <w:szCs w:val="24"/>
                    </w:rPr>
                    <w:t> </w:t>
                  </w:r>
                </w:p>
              </w:tc>
              <w:tc>
                <w:tcPr>
                  <w:tcW w:w="2524" w:type="dxa"/>
                  <w:tcBorders>
                    <w:top w:val="outset" w:sz="6" w:space="0" w:color="auto"/>
                    <w:left w:val="outset" w:sz="6" w:space="0" w:color="auto"/>
                    <w:bottom w:val="outset" w:sz="6" w:space="0" w:color="auto"/>
                    <w:right w:val="outset" w:sz="6" w:space="0" w:color="auto"/>
                  </w:tcBorders>
                  <w:shd w:val="clear" w:color="auto" w:fill="FFFFFF"/>
                  <w:hideMark/>
                </w:tcPr>
                <w:p w14:paraId="207D7870" w14:textId="77777777" w:rsidR="00AB3984" w:rsidRPr="00B21ACA" w:rsidRDefault="00AB3984" w:rsidP="006F1F7C">
                  <w:pPr>
                    <w:framePr w:hSpace="180" w:wrap="around" w:vAnchor="text" w:hAnchor="text" w:y="1"/>
                    <w:suppressOverlap/>
                    <w:jc w:val="center"/>
                    <w:rPr>
                      <w:rFonts w:ascii="Times New Roman" w:hAnsi="Times New Roman" w:cs="Times New Roman"/>
                      <w:color w:val="000000"/>
                      <w:sz w:val="24"/>
                      <w:szCs w:val="24"/>
                    </w:rPr>
                  </w:pPr>
                  <w:r w:rsidRPr="00B21ACA">
                    <w:rPr>
                      <w:rFonts w:ascii="Times New Roman" w:hAnsi="Times New Roman" w:cs="Times New Roman"/>
                      <w:color w:val="000000"/>
                      <w:sz w:val="24"/>
                      <w:szCs w:val="24"/>
                    </w:rPr>
                    <w:t>50</w:t>
                  </w:r>
                </w:p>
              </w:tc>
            </w:tr>
            <w:tr w:rsidR="00AB3984" w:rsidRPr="00B21ACA" w14:paraId="4C046766" w14:textId="77777777" w:rsidTr="00AB3984">
              <w:trPr>
                <w:tblCellSpacing w:w="0" w:type="dxa"/>
              </w:trPr>
              <w:tc>
                <w:tcPr>
                  <w:tcW w:w="259" w:type="dxa"/>
                  <w:tcBorders>
                    <w:top w:val="outset" w:sz="6" w:space="0" w:color="auto"/>
                    <w:left w:val="outset" w:sz="6" w:space="0" w:color="auto"/>
                    <w:bottom w:val="outset" w:sz="6" w:space="0" w:color="auto"/>
                    <w:right w:val="outset" w:sz="6" w:space="0" w:color="auto"/>
                  </w:tcBorders>
                  <w:shd w:val="clear" w:color="auto" w:fill="FFFFFF"/>
                  <w:hideMark/>
                </w:tcPr>
                <w:p w14:paraId="0676A572" w14:textId="77777777" w:rsidR="00AB3984" w:rsidRPr="00B21ACA" w:rsidRDefault="00AB3984" w:rsidP="006F1F7C">
                  <w:pPr>
                    <w:framePr w:hSpace="180" w:wrap="around" w:vAnchor="text" w:hAnchor="text" w:y="1"/>
                    <w:suppressOverlap/>
                    <w:rPr>
                      <w:rFonts w:ascii="Times New Roman" w:hAnsi="Times New Roman" w:cs="Times New Roman"/>
                      <w:color w:val="000000"/>
                      <w:sz w:val="24"/>
                      <w:szCs w:val="24"/>
                    </w:rPr>
                  </w:pPr>
                  <w:r w:rsidRPr="00B21ACA">
                    <w:rPr>
                      <w:rFonts w:ascii="Times New Roman" w:hAnsi="Times New Roman" w:cs="Times New Roman"/>
                      <w:color w:val="000000"/>
                      <w:sz w:val="24"/>
                      <w:szCs w:val="24"/>
                    </w:rPr>
                    <w:t>2.</w:t>
                  </w:r>
                </w:p>
              </w:tc>
              <w:tc>
                <w:tcPr>
                  <w:tcW w:w="5563" w:type="dxa"/>
                  <w:tcBorders>
                    <w:top w:val="outset" w:sz="6" w:space="0" w:color="auto"/>
                    <w:left w:val="outset" w:sz="6" w:space="0" w:color="auto"/>
                    <w:bottom w:val="outset" w:sz="6" w:space="0" w:color="auto"/>
                    <w:right w:val="outset" w:sz="6" w:space="0" w:color="auto"/>
                  </w:tcBorders>
                  <w:shd w:val="clear" w:color="auto" w:fill="FFFFFF"/>
                  <w:hideMark/>
                </w:tcPr>
                <w:p w14:paraId="10B5A98F" w14:textId="77777777" w:rsidR="00AB3984" w:rsidRPr="00B21ACA" w:rsidRDefault="00AB3984" w:rsidP="006F1F7C">
                  <w:pPr>
                    <w:framePr w:hSpace="180" w:wrap="around" w:vAnchor="text" w:hAnchor="text" w:y="1"/>
                    <w:suppressOverlap/>
                    <w:rPr>
                      <w:rFonts w:ascii="Times New Roman" w:hAnsi="Times New Roman" w:cs="Times New Roman"/>
                      <w:color w:val="000000"/>
                      <w:sz w:val="24"/>
                      <w:szCs w:val="24"/>
                    </w:rPr>
                  </w:pPr>
                  <w:r w:rsidRPr="00B21ACA">
                    <w:rPr>
                      <w:rFonts w:ascii="Times New Roman" w:hAnsi="Times New Roman" w:cs="Times New Roman"/>
                      <w:color w:val="000000"/>
                      <w:sz w:val="24"/>
                      <w:szCs w:val="24"/>
                    </w:rPr>
                    <w:t>Применение знаний и умений в знакомой ситуации</w:t>
                  </w:r>
                </w:p>
              </w:tc>
              <w:tc>
                <w:tcPr>
                  <w:tcW w:w="1577" w:type="dxa"/>
                  <w:tcBorders>
                    <w:top w:val="outset" w:sz="6" w:space="0" w:color="auto"/>
                    <w:left w:val="outset" w:sz="6" w:space="0" w:color="auto"/>
                    <w:bottom w:val="outset" w:sz="6" w:space="0" w:color="auto"/>
                    <w:right w:val="outset" w:sz="6" w:space="0" w:color="auto"/>
                  </w:tcBorders>
                  <w:shd w:val="clear" w:color="auto" w:fill="FFFFFF"/>
                  <w:hideMark/>
                </w:tcPr>
                <w:p w14:paraId="24368DB2" w14:textId="77777777" w:rsidR="00AB3984" w:rsidRPr="00B21ACA" w:rsidRDefault="00AB3984" w:rsidP="006F1F7C">
                  <w:pPr>
                    <w:framePr w:hSpace="180" w:wrap="around" w:vAnchor="text" w:hAnchor="text" w:y="1"/>
                    <w:suppressOverlap/>
                    <w:jc w:val="center"/>
                    <w:rPr>
                      <w:rFonts w:ascii="Times New Roman" w:hAnsi="Times New Roman" w:cs="Times New Roman"/>
                      <w:color w:val="000000"/>
                      <w:sz w:val="24"/>
                      <w:szCs w:val="24"/>
                    </w:rPr>
                  </w:pPr>
                  <w:r w:rsidRPr="00B21ACA">
                    <w:rPr>
                      <w:rFonts w:ascii="Times New Roman" w:hAnsi="Times New Roman" w:cs="Times New Roman"/>
                      <w:color w:val="000000"/>
                      <w:sz w:val="24"/>
                      <w:szCs w:val="24"/>
                    </w:rPr>
                    <w:t>А2</w:t>
                  </w:r>
                </w:p>
              </w:tc>
              <w:tc>
                <w:tcPr>
                  <w:tcW w:w="1423" w:type="dxa"/>
                  <w:tcBorders>
                    <w:top w:val="outset" w:sz="6" w:space="0" w:color="auto"/>
                    <w:left w:val="outset" w:sz="6" w:space="0" w:color="auto"/>
                    <w:bottom w:val="outset" w:sz="6" w:space="0" w:color="auto"/>
                    <w:right w:val="outset" w:sz="6" w:space="0" w:color="auto"/>
                  </w:tcBorders>
                  <w:shd w:val="clear" w:color="auto" w:fill="FFFFFF"/>
                  <w:hideMark/>
                </w:tcPr>
                <w:p w14:paraId="5BE6A8B9" w14:textId="77777777" w:rsidR="00AB3984" w:rsidRPr="00B21ACA" w:rsidRDefault="00AB3984" w:rsidP="006F1F7C">
                  <w:pPr>
                    <w:framePr w:hSpace="180" w:wrap="around" w:vAnchor="text" w:hAnchor="text" w:y="1"/>
                    <w:suppressOverlap/>
                    <w:jc w:val="center"/>
                    <w:rPr>
                      <w:rFonts w:ascii="Times New Roman" w:hAnsi="Times New Roman" w:cs="Times New Roman"/>
                      <w:color w:val="000000"/>
                      <w:sz w:val="24"/>
                      <w:szCs w:val="24"/>
                    </w:rPr>
                  </w:pPr>
                  <w:r w:rsidRPr="00B21ACA">
                    <w:rPr>
                      <w:rFonts w:ascii="Times New Roman" w:hAnsi="Times New Roman" w:cs="Times New Roman"/>
                      <w:color w:val="000000"/>
                      <w:sz w:val="24"/>
                      <w:szCs w:val="24"/>
                    </w:rPr>
                    <w:t>1</w:t>
                  </w:r>
                </w:p>
              </w:tc>
              <w:tc>
                <w:tcPr>
                  <w:tcW w:w="2524" w:type="dxa"/>
                  <w:tcBorders>
                    <w:top w:val="outset" w:sz="6" w:space="0" w:color="auto"/>
                    <w:left w:val="outset" w:sz="6" w:space="0" w:color="auto"/>
                    <w:bottom w:val="outset" w:sz="6" w:space="0" w:color="auto"/>
                    <w:right w:val="outset" w:sz="6" w:space="0" w:color="auto"/>
                  </w:tcBorders>
                  <w:shd w:val="clear" w:color="auto" w:fill="FFFFFF"/>
                  <w:hideMark/>
                </w:tcPr>
                <w:p w14:paraId="3AE3B0DA" w14:textId="77777777" w:rsidR="00AB3984" w:rsidRPr="00B21ACA" w:rsidRDefault="00AB3984" w:rsidP="006F1F7C">
                  <w:pPr>
                    <w:framePr w:hSpace="180" w:wrap="around" w:vAnchor="text" w:hAnchor="text" w:y="1"/>
                    <w:suppressOverlap/>
                    <w:jc w:val="center"/>
                    <w:rPr>
                      <w:rFonts w:ascii="Times New Roman" w:hAnsi="Times New Roman" w:cs="Times New Roman"/>
                      <w:color w:val="000000"/>
                      <w:sz w:val="24"/>
                      <w:szCs w:val="24"/>
                    </w:rPr>
                  </w:pPr>
                  <w:r w:rsidRPr="00B21ACA">
                    <w:rPr>
                      <w:rFonts w:ascii="Times New Roman" w:hAnsi="Times New Roman" w:cs="Times New Roman"/>
                      <w:color w:val="000000"/>
                      <w:sz w:val="24"/>
                      <w:szCs w:val="24"/>
                    </w:rPr>
                    <w:t>10</w:t>
                  </w:r>
                </w:p>
              </w:tc>
            </w:tr>
            <w:tr w:rsidR="00AB3984" w:rsidRPr="00B21ACA" w14:paraId="30462A04" w14:textId="77777777" w:rsidTr="00AB3984">
              <w:trPr>
                <w:tblCellSpacing w:w="0" w:type="dxa"/>
              </w:trPr>
              <w:tc>
                <w:tcPr>
                  <w:tcW w:w="259" w:type="dxa"/>
                  <w:tcBorders>
                    <w:top w:val="outset" w:sz="6" w:space="0" w:color="auto"/>
                    <w:left w:val="outset" w:sz="6" w:space="0" w:color="auto"/>
                    <w:bottom w:val="outset" w:sz="6" w:space="0" w:color="auto"/>
                    <w:right w:val="outset" w:sz="6" w:space="0" w:color="auto"/>
                  </w:tcBorders>
                  <w:shd w:val="clear" w:color="auto" w:fill="FFFFFF"/>
                  <w:hideMark/>
                </w:tcPr>
                <w:p w14:paraId="5FFF837A" w14:textId="77777777" w:rsidR="00AB3984" w:rsidRPr="00B21ACA" w:rsidRDefault="00AB3984" w:rsidP="006F1F7C">
                  <w:pPr>
                    <w:framePr w:hSpace="180" w:wrap="around" w:vAnchor="text" w:hAnchor="text" w:y="1"/>
                    <w:suppressOverlap/>
                    <w:rPr>
                      <w:rFonts w:ascii="Times New Roman" w:hAnsi="Times New Roman" w:cs="Times New Roman"/>
                      <w:color w:val="000000"/>
                      <w:sz w:val="24"/>
                      <w:szCs w:val="24"/>
                    </w:rPr>
                  </w:pPr>
                  <w:r w:rsidRPr="00B21ACA">
                    <w:rPr>
                      <w:rFonts w:ascii="Times New Roman" w:hAnsi="Times New Roman" w:cs="Times New Roman"/>
                      <w:color w:val="000000"/>
                      <w:sz w:val="24"/>
                      <w:szCs w:val="24"/>
                    </w:rPr>
                    <w:t>3.</w:t>
                  </w:r>
                </w:p>
              </w:tc>
              <w:tc>
                <w:tcPr>
                  <w:tcW w:w="5563" w:type="dxa"/>
                  <w:tcBorders>
                    <w:top w:val="outset" w:sz="6" w:space="0" w:color="auto"/>
                    <w:left w:val="outset" w:sz="6" w:space="0" w:color="auto"/>
                    <w:bottom w:val="outset" w:sz="6" w:space="0" w:color="auto"/>
                    <w:right w:val="outset" w:sz="6" w:space="0" w:color="auto"/>
                  </w:tcBorders>
                  <w:shd w:val="clear" w:color="auto" w:fill="FFFFFF"/>
                  <w:hideMark/>
                </w:tcPr>
                <w:p w14:paraId="6863CDD6" w14:textId="77777777" w:rsidR="00AB3984" w:rsidRPr="00B21ACA" w:rsidRDefault="00AB3984" w:rsidP="006F1F7C">
                  <w:pPr>
                    <w:framePr w:hSpace="180" w:wrap="around" w:vAnchor="text" w:hAnchor="text" w:y="1"/>
                    <w:suppressOverlap/>
                    <w:rPr>
                      <w:rFonts w:ascii="Times New Roman" w:hAnsi="Times New Roman" w:cs="Times New Roman"/>
                      <w:color w:val="000000"/>
                      <w:sz w:val="24"/>
                      <w:szCs w:val="24"/>
                    </w:rPr>
                  </w:pPr>
                  <w:r w:rsidRPr="00B21ACA">
                    <w:rPr>
                      <w:rFonts w:ascii="Times New Roman" w:hAnsi="Times New Roman" w:cs="Times New Roman"/>
                      <w:color w:val="000000"/>
                      <w:sz w:val="24"/>
                      <w:szCs w:val="24"/>
                    </w:rPr>
                    <w:t>Применение знаний и умений в измененной ситуации</w:t>
                  </w:r>
                </w:p>
              </w:tc>
              <w:tc>
                <w:tcPr>
                  <w:tcW w:w="1577" w:type="dxa"/>
                  <w:tcBorders>
                    <w:top w:val="outset" w:sz="6" w:space="0" w:color="auto"/>
                    <w:left w:val="outset" w:sz="6" w:space="0" w:color="auto"/>
                    <w:bottom w:val="outset" w:sz="6" w:space="0" w:color="auto"/>
                    <w:right w:val="outset" w:sz="6" w:space="0" w:color="auto"/>
                  </w:tcBorders>
                  <w:shd w:val="clear" w:color="auto" w:fill="FFFFFF"/>
                  <w:hideMark/>
                </w:tcPr>
                <w:p w14:paraId="57DC87DF" w14:textId="77777777" w:rsidR="00AB3984" w:rsidRPr="00B21ACA" w:rsidRDefault="00AB3984" w:rsidP="006F1F7C">
                  <w:pPr>
                    <w:framePr w:hSpace="180" w:wrap="around" w:vAnchor="text" w:hAnchor="text" w:y="1"/>
                    <w:suppressOverlap/>
                    <w:jc w:val="center"/>
                    <w:rPr>
                      <w:rFonts w:ascii="Times New Roman" w:hAnsi="Times New Roman" w:cs="Times New Roman"/>
                      <w:color w:val="000000"/>
                      <w:sz w:val="24"/>
                      <w:szCs w:val="24"/>
                    </w:rPr>
                  </w:pPr>
                  <w:r w:rsidRPr="00B21ACA">
                    <w:rPr>
                      <w:rFonts w:ascii="Times New Roman" w:hAnsi="Times New Roman" w:cs="Times New Roman"/>
                      <w:color w:val="000000"/>
                      <w:sz w:val="24"/>
                      <w:szCs w:val="24"/>
                    </w:rPr>
                    <w:t>В1</w:t>
                  </w:r>
                </w:p>
              </w:tc>
              <w:tc>
                <w:tcPr>
                  <w:tcW w:w="1423" w:type="dxa"/>
                  <w:tcBorders>
                    <w:top w:val="outset" w:sz="6" w:space="0" w:color="auto"/>
                    <w:left w:val="outset" w:sz="6" w:space="0" w:color="auto"/>
                    <w:bottom w:val="outset" w:sz="6" w:space="0" w:color="auto"/>
                    <w:right w:val="outset" w:sz="6" w:space="0" w:color="auto"/>
                  </w:tcBorders>
                  <w:shd w:val="clear" w:color="auto" w:fill="FFFFFF"/>
                  <w:hideMark/>
                </w:tcPr>
                <w:p w14:paraId="42555CE3" w14:textId="77777777" w:rsidR="00AB3984" w:rsidRPr="00B21ACA" w:rsidRDefault="00AB3984" w:rsidP="006F1F7C">
                  <w:pPr>
                    <w:framePr w:hSpace="180" w:wrap="around" w:vAnchor="text" w:hAnchor="text" w:y="1"/>
                    <w:suppressOverlap/>
                    <w:jc w:val="center"/>
                    <w:rPr>
                      <w:rFonts w:ascii="Times New Roman" w:hAnsi="Times New Roman" w:cs="Times New Roman"/>
                      <w:color w:val="000000"/>
                      <w:sz w:val="24"/>
                      <w:szCs w:val="24"/>
                    </w:rPr>
                  </w:pPr>
                  <w:r w:rsidRPr="00B21ACA">
                    <w:rPr>
                      <w:rFonts w:ascii="Times New Roman" w:hAnsi="Times New Roman" w:cs="Times New Roman"/>
                      <w:color w:val="000000"/>
                      <w:sz w:val="24"/>
                      <w:szCs w:val="24"/>
                    </w:rPr>
                    <w:t>2</w:t>
                  </w:r>
                </w:p>
              </w:tc>
              <w:tc>
                <w:tcPr>
                  <w:tcW w:w="2524" w:type="dxa"/>
                  <w:tcBorders>
                    <w:top w:val="outset" w:sz="6" w:space="0" w:color="auto"/>
                    <w:left w:val="outset" w:sz="6" w:space="0" w:color="auto"/>
                    <w:bottom w:val="outset" w:sz="6" w:space="0" w:color="auto"/>
                    <w:right w:val="outset" w:sz="6" w:space="0" w:color="auto"/>
                  </w:tcBorders>
                  <w:shd w:val="clear" w:color="auto" w:fill="FFFFFF"/>
                  <w:hideMark/>
                </w:tcPr>
                <w:p w14:paraId="5FD9595D" w14:textId="77777777" w:rsidR="00AB3984" w:rsidRPr="00B21ACA" w:rsidRDefault="00AB3984" w:rsidP="006F1F7C">
                  <w:pPr>
                    <w:framePr w:hSpace="180" w:wrap="around" w:vAnchor="text" w:hAnchor="text" w:y="1"/>
                    <w:suppressOverlap/>
                    <w:jc w:val="center"/>
                    <w:rPr>
                      <w:rFonts w:ascii="Times New Roman" w:hAnsi="Times New Roman" w:cs="Times New Roman"/>
                      <w:color w:val="000000"/>
                      <w:sz w:val="24"/>
                      <w:szCs w:val="24"/>
                    </w:rPr>
                  </w:pPr>
                  <w:r w:rsidRPr="00B21ACA">
                    <w:rPr>
                      <w:rFonts w:ascii="Times New Roman" w:hAnsi="Times New Roman" w:cs="Times New Roman"/>
                      <w:color w:val="000000"/>
                      <w:sz w:val="24"/>
                      <w:szCs w:val="24"/>
                    </w:rPr>
                    <w:t>25</w:t>
                  </w:r>
                </w:p>
              </w:tc>
            </w:tr>
            <w:tr w:rsidR="00AB3984" w:rsidRPr="00B21ACA" w14:paraId="59001D59" w14:textId="77777777" w:rsidTr="00AB3984">
              <w:trPr>
                <w:tblCellSpacing w:w="0" w:type="dxa"/>
              </w:trPr>
              <w:tc>
                <w:tcPr>
                  <w:tcW w:w="259" w:type="dxa"/>
                  <w:tcBorders>
                    <w:top w:val="outset" w:sz="6" w:space="0" w:color="auto"/>
                    <w:left w:val="outset" w:sz="6" w:space="0" w:color="auto"/>
                    <w:bottom w:val="outset" w:sz="6" w:space="0" w:color="auto"/>
                    <w:right w:val="outset" w:sz="6" w:space="0" w:color="auto"/>
                  </w:tcBorders>
                  <w:shd w:val="clear" w:color="auto" w:fill="FFFFFF"/>
                  <w:hideMark/>
                </w:tcPr>
                <w:p w14:paraId="0EC69E25" w14:textId="77777777" w:rsidR="00AB3984" w:rsidRPr="00B21ACA" w:rsidRDefault="00AB3984" w:rsidP="006F1F7C">
                  <w:pPr>
                    <w:framePr w:hSpace="180" w:wrap="around" w:vAnchor="text" w:hAnchor="text" w:y="1"/>
                    <w:suppressOverlap/>
                    <w:rPr>
                      <w:rFonts w:ascii="Times New Roman" w:hAnsi="Times New Roman" w:cs="Times New Roman"/>
                      <w:color w:val="000000"/>
                      <w:sz w:val="24"/>
                      <w:szCs w:val="24"/>
                    </w:rPr>
                  </w:pPr>
                  <w:r w:rsidRPr="00B21ACA">
                    <w:rPr>
                      <w:rFonts w:ascii="Times New Roman" w:hAnsi="Times New Roman" w:cs="Times New Roman"/>
                      <w:color w:val="000000"/>
                      <w:sz w:val="24"/>
                      <w:szCs w:val="24"/>
                    </w:rPr>
                    <w:t>4.</w:t>
                  </w:r>
                </w:p>
              </w:tc>
              <w:tc>
                <w:tcPr>
                  <w:tcW w:w="5563" w:type="dxa"/>
                  <w:tcBorders>
                    <w:top w:val="outset" w:sz="6" w:space="0" w:color="auto"/>
                    <w:left w:val="outset" w:sz="6" w:space="0" w:color="auto"/>
                    <w:bottom w:val="outset" w:sz="6" w:space="0" w:color="auto"/>
                    <w:right w:val="outset" w:sz="6" w:space="0" w:color="auto"/>
                  </w:tcBorders>
                  <w:shd w:val="clear" w:color="auto" w:fill="FFFFFF"/>
                  <w:hideMark/>
                </w:tcPr>
                <w:p w14:paraId="74AD97E0" w14:textId="77777777" w:rsidR="00AB3984" w:rsidRPr="00B21ACA" w:rsidRDefault="00AB3984" w:rsidP="006F1F7C">
                  <w:pPr>
                    <w:framePr w:hSpace="180" w:wrap="around" w:vAnchor="text" w:hAnchor="text" w:y="1"/>
                    <w:suppressOverlap/>
                    <w:rPr>
                      <w:rFonts w:ascii="Times New Roman" w:hAnsi="Times New Roman" w:cs="Times New Roman"/>
                      <w:color w:val="000000"/>
                      <w:sz w:val="24"/>
                      <w:szCs w:val="24"/>
                    </w:rPr>
                  </w:pPr>
                  <w:r w:rsidRPr="00B21ACA">
                    <w:rPr>
                      <w:rFonts w:ascii="Times New Roman" w:hAnsi="Times New Roman" w:cs="Times New Roman"/>
                      <w:color w:val="000000"/>
                      <w:sz w:val="24"/>
                      <w:szCs w:val="24"/>
                    </w:rPr>
                    <w:t>Применение знаний и умений в новой ситуации</w:t>
                  </w:r>
                </w:p>
              </w:tc>
              <w:tc>
                <w:tcPr>
                  <w:tcW w:w="1577" w:type="dxa"/>
                  <w:tcBorders>
                    <w:top w:val="outset" w:sz="6" w:space="0" w:color="auto"/>
                    <w:left w:val="outset" w:sz="6" w:space="0" w:color="auto"/>
                    <w:bottom w:val="outset" w:sz="6" w:space="0" w:color="auto"/>
                    <w:right w:val="outset" w:sz="6" w:space="0" w:color="auto"/>
                  </w:tcBorders>
                  <w:shd w:val="clear" w:color="auto" w:fill="FFFFFF"/>
                  <w:hideMark/>
                </w:tcPr>
                <w:p w14:paraId="42A8738C" w14:textId="77777777" w:rsidR="00AB3984" w:rsidRPr="00B21ACA" w:rsidRDefault="00AB3984" w:rsidP="006F1F7C">
                  <w:pPr>
                    <w:framePr w:hSpace="180" w:wrap="around" w:vAnchor="text" w:hAnchor="text" w:y="1"/>
                    <w:suppressOverlap/>
                    <w:jc w:val="center"/>
                    <w:rPr>
                      <w:rFonts w:ascii="Times New Roman" w:hAnsi="Times New Roman" w:cs="Times New Roman"/>
                      <w:color w:val="000000"/>
                      <w:sz w:val="24"/>
                      <w:szCs w:val="24"/>
                    </w:rPr>
                  </w:pPr>
                  <w:r w:rsidRPr="00B21ACA">
                    <w:rPr>
                      <w:rFonts w:ascii="Times New Roman" w:hAnsi="Times New Roman" w:cs="Times New Roman"/>
                      <w:color w:val="000000"/>
                      <w:sz w:val="24"/>
                      <w:szCs w:val="24"/>
                    </w:rPr>
                    <w:t>С1</w:t>
                  </w:r>
                </w:p>
              </w:tc>
              <w:tc>
                <w:tcPr>
                  <w:tcW w:w="1423" w:type="dxa"/>
                  <w:tcBorders>
                    <w:top w:val="outset" w:sz="6" w:space="0" w:color="auto"/>
                    <w:left w:val="outset" w:sz="6" w:space="0" w:color="auto"/>
                    <w:bottom w:val="outset" w:sz="6" w:space="0" w:color="auto"/>
                    <w:right w:val="outset" w:sz="6" w:space="0" w:color="auto"/>
                  </w:tcBorders>
                  <w:shd w:val="clear" w:color="auto" w:fill="FFFFFF"/>
                  <w:hideMark/>
                </w:tcPr>
                <w:p w14:paraId="53658F69" w14:textId="77777777" w:rsidR="00AB3984" w:rsidRPr="00B21ACA" w:rsidRDefault="00AB3984" w:rsidP="006F1F7C">
                  <w:pPr>
                    <w:framePr w:hSpace="180" w:wrap="around" w:vAnchor="text" w:hAnchor="text" w:y="1"/>
                    <w:suppressOverlap/>
                    <w:jc w:val="center"/>
                    <w:rPr>
                      <w:rFonts w:ascii="Times New Roman" w:hAnsi="Times New Roman" w:cs="Times New Roman"/>
                      <w:color w:val="000000"/>
                      <w:sz w:val="24"/>
                      <w:szCs w:val="24"/>
                    </w:rPr>
                  </w:pPr>
                  <w:r w:rsidRPr="00B21ACA">
                    <w:rPr>
                      <w:rFonts w:ascii="Times New Roman" w:hAnsi="Times New Roman" w:cs="Times New Roman"/>
                      <w:color w:val="000000"/>
                      <w:sz w:val="24"/>
                      <w:szCs w:val="24"/>
                    </w:rPr>
                    <w:t>3</w:t>
                  </w:r>
                </w:p>
              </w:tc>
              <w:tc>
                <w:tcPr>
                  <w:tcW w:w="2524" w:type="dxa"/>
                  <w:tcBorders>
                    <w:top w:val="outset" w:sz="6" w:space="0" w:color="auto"/>
                    <w:left w:val="outset" w:sz="6" w:space="0" w:color="auto"/>
                    <w:bottom w:val="outset" w:sz="6" w:space="0" w:color="auto"/>
                    <w:right w:val="outset" w:sz="6" w:space="0" w:color="auto"/>
                  </w:tcBorders>
                  <w:shd w:val="clear" w:color="auto" w:fill="FFFFFF"/>
                  <w:hideMark/>
                </w:tcPr>
                <w:p w14:paraId="7A3B88E8" w14:textId="77777777" w:rsidR="00AB3984" w:rsidRPr="00B21ACA" w:rsidRDefault="00AB3984" w:rsidP="006F1F7C">
                  <w:pPr>
                    <w:framePr w:hSpace="180" w:wrap="around" w:vAnchor="text" w:hAnchor="text" w:y="1"/>
                    <w:suppressOverlap/>
                    <w:jc w:val="center"/>
                    <w:rPr>
                      <w:rFonts w:ascii="Times New Roman" w:hAnsi="Times New Roman" w:cs="Times New Roman"/>
                      <w:color w:val="000000"/>
                      <w:sz w:val="24"/>
                      <w:szCs w:val="24"/>
                    </w:rPr>
                  </w:pPr>
                  <w:r w:rsidRPr="00B21ACA">
                    <w:rPr>
                      <w:rFonts w:ascii="Times New Roman" w:hAnsi="Times New Roman" w:cs="Times New Roman"/>
                      <w:color w:val="000000"/>
                      <w:sz w:val="24"/>
                      <w:szCs w:val="24"/>
                    </w:rPr>
                    <w:t>15</w:t>
                  </w:r>
                </w:p>
              </w:tc>
            </w:tr>
          </w:tbl>
          <w:p w14:paraId="7472BCEA" w14:textId="77777777" w:rsidR="00AB3984" w:rsidRPr="00B21ACA" w:rsidRDefault="00AB3984" w:rsidP="00190ED0">
            <w:pPr>
              <w:shd w:val="clear" w:color="auto" w:fill="FFFFFF"/>
              <w:rPr>
                <w:color w:val="000000"/>
                <w:sz w:val="24"/>
                <w:szCs w:val="24"/>
              </w:rPr>
            </w:pPr>
            <w:r w:rsidRPr="00B21ACA">
              <w:rPr>
                <w:color w:val="000000"/>
                <w:sz w:val="24"/>
                <w:szCs w:val="24"/>
              </w:rPr>
              <w:t> </w:t>
            </w:r>
          </w:p>
          <w:p w14:paraId="70C65830" w14:textId="77777777" w:rsidR="00AB3984" w:rsidRPr="00B21ACA" w:rsidRDefault="00AB3984" w:rsidP="00190ED0">
            <w:pPr>
              <w:shd w:val="clear" w:color="auto" w:fill="FFFFFF"/>
              <w:jc w:val="center"/>
              <w:rPr>
                <w:color w:val="000000"/>
                <w:sz w:val="24"/>
                <w:szCs w:val="24"/>
              </w:rPr>
            </w:pPr>
            <w:r w:rsidRPr="00B21ACA">
              <w:rPr>
                <w:b/>
                <w:bCs/>
                <w:color w:val="000000"/>
                <w:sz w:val="24"/>
                <w:szCs w:val="24"/>
              </w:rPr>
              <w:t>Критерии оценки</w:t>
            </w:r>
          </w:p>
          <w:p w14:paraId="04321AF5" w14:textId="77777777" w:rsidR="00AB3984" w:rsidRPr="00B21ACA" w:rsidRDefault="00AB3984" w:rsidP="00190ED0">
            <w:pPr>
              <w:shd w:val="clear" w:color="auto" w:fill="FFFFFF"/>
              <w:rPr>
                <w:color w:val="000000"/>
                <w:sz w:val="24"/>
                <w:szCs w:val="24"/>
              </w:rPr>
            </w:pPr>
            <w:r w:rsidRPr="00B21ACA">
              <w:rPr>
                <w:color w:val="000000"/>
                <w:sz w:val="24"/>
                <w:szCs w:val="24"/>
              </w:rPr>
              <w:t>Работа оценивается двумя отметками: за диктант и грамматическое задание. </w:t>
            </w:r>
            <w:r w:rsidRPr="00B21ACA">
              <w:rPr>
                <w:i/>
                <w:iCs/>
                <w:color w:val="000000"/>
                <w:sz w:val="24"/>
                <w:szCs w:val="24"/>
              </w:rPr>
              <w:t xml:space="preserve">Диктант </w:t>
            </w:r>
            <w:r w:rsidRPr="00B21ACA">
              <w:rPr>
                <w:color w:val="000000"/>
                <w:sz w:val="24"/>
                <w:szCs w:val="24"/>
              </w:rPr>
              <w:t>оценивается в соответствии с Нормами оценки знаний, умений и навыков по русскому языку. Грамматическое задание оценивается следующим образом:</w:t>
            </w:r>
          </w:p>
          <w:p w14:paraId="1140E3AD" w14:textId="77777777" w:rsidR="00AB3984" w:rsidRPr="00B21ACA" w:rsidRDefault="00AB3984" w:rsidP="00190ED0">
            <w:pPr>
              <w:shd w:val="clear" w:color="auto" w:fill="FFFFFF"/>
              <w:rPr>
                <w:color w:val="000000"/>
                <w:sz w:val="24"/>
                <w:szCs w:val="24"/>
              </w:rPr>
            </w:pPr>
            <w:r w:rsidRPr="00B21ACA">
              <w:rPr>
                <w:color w:val="000000"/>
                <w:sz w:val="24"/>
                <w:szCs w:val="24"/>
              </w:rPr>
              <w:t> </w:t>
            </w:r>
            <w:r w:rsidRPr="00B21ACA">
              <w:rPr>
                <w:b/>
                <w:bCs/>
                <w:color w:val="000000"/>
                <w:sz w:val="24"/>
                <w:szCs w:val="24"/>
              </w:rPr>
              <w:t>«3»</w:t>
            </w:r>
            <w:r w:rsidRPr="00B21ACA">
              <w:rPr>
                <w:color w:val="000000"/>
                <w:sz w:val="24"/>
                <w:szCs w:val="24"/>
              </w:rPr>
              <w:t> - 4 балла,                                                                                                                                              </w:t>
            </w:r>
          </w:p>
          <w:p w14:paraId="016B1FF2" w14:textId="77777777" w:rsidR="00AB3984" w:rsidRPr="00B21ACA" w:rsidRDefault="00AB3984" w:rsidP="00190ED0">
            <w:pPr>
              <w:shd w:val="clear" w:color="auto" w:fill="FFFFFF"/>
              <w:rPr>
                <w:color w:val="000000"/>
                <w:sz w:val="24"/>
                <w:szCs w:val="24"/>
              </w:rPr>
            </w:pPr>
            <w:r w:rsidRPr="00B21ACA">
              <w:rPr>
                <w:b/>
                <w:bCs/>
                <w:color w:val="000000"/>
                <w:sz w:val="24"/>
                <w:szCs w:val="24"/>
              </w:rPr>
              <w:t>«4»</w:t>
            </w:r>
            <w:r w:rsidRPr="00B21ACA">
              <w:rPr>
                <w:color w:val="000000"/>
                <w:sz w:val="24"/>
                <w:szCs w:val="24"/>
              </w:rPr>
              <w:t> - 5 баллов,                                                                                                                                          </w:t>
            </w:r>
          </w:p>
          <w:p w14:paraId="05B52DF5" w14:textId="77777777" w:rsidR="00AB3984" w:rsidRPr="00B21ACA" w:rsidRDefault="00AB3984" w:rsidP="00190ED0">
            <w:pPr>
              <w:shd w:val="clear" w:color="auto" w:fill="FFFFFF"/>
              <w:rPr>
                <w:color w:val="000000"/>
                <w:sz w:val="24"/>
                <w:szCs w:val="24"/>
              </w:rPr>
            </w:pPr>
            <w:r w:rsidRPr="00B21ACA">
              <w:rPr>
                <w:color w:val="000000"/>
                <w:sz w:val="24"/>
                <w:szCs w:val="24"/>
              </w:rPr>
              <w:t> </w:t>
            </w:r>
            <w:r w:rsidRPr="00B21ACA">
              <w:rPr>
                <w:b/>
                <w:bCs/>
                <w:color w:val="000000"/>
                <w:sz w:val="24"/>
                <w:szCs w:val="24"/>
              </w:rPr>
              <w:t>«5»</w:t>
            </w:r>
            <w:r w:rsidRPr="00B21ACA">
              <w:rPr>
                <w:color w:val="000000"/>
                <w:sz w:val="24"/>
                <w:szCs w:val="24"/>
              </w:rPr>
              <w:t> - 6 баллов.         </w:t>
            </w:r>
          </w:p>
          <w:p w14:paraId="12B0B579" w14:textId="77777777" w:rsidR="00AB3984" w:rsidRPr="00B21ACA" w:rsidRDefault="00AB3984" w:rsidP="00190ED0">
            <w:pPr>
              <w:shd w:val="clear" w:color="auto" w:fill="FFFFFF"/>
              <w:rPr>
                <w:color w:val="000000"/>
                <w:sz w:val="24"/>
                <w:szCs w:val="24"/>
              </w:rPr>
            </w:pPr>
            <w:r w:rsidRPr="00B21ACA">
              <w:rPr>
                <w:color w:val="000000"/>
                <w:sz w:val="24"/>
                <w:szCs w:val="24"/>
              </w:rPr>
              <w:t> </w:t>
            </w:r>
          </w:p>
          <w:p w14:paraId="202E9B0A" w14:textId="77777777" w:rsidR="00AB3984" w:rsidRPr="00B21ACA" w:rsidRDefault="00AB3984" w:rsidP="00190ED0">
            <w:pPr>
              <w:shd w:val="clear" w:color="auto" w:fill="FFFFFF"/>
              <w:rPr>
                <w:color w:val="000000"/>
                <w:sz w:val="24"/>
                <w:szCs w:val="24"/>
              </w:rPr>
            </w:pPr>
            <w:r w:rsidRPr="00B21ACA">
              <w:rPr>
                <w:color w:val="000000"/>
                <w:sz w:val="24"/>
                <w:szCs w:val="24"/>
              </w:rPr>
              <w:lastRenderedPageBreak/>
              <w:t> </w:t>
            </w:r>
            <w:r w:rsidRPr="00B21ACA">
              <w:rPr>
                <w:b/>
                <w:bCs/>
                <w:i/>
                <w:iCs/>
                <w:color w:val="000000"/>
                <w:sz w:val="24"/>
                <w:szCs w:val="24"/>
              </w:rPr>
              <w:t>А1.</w:t>
            </w:r>
            <w:r w:rsidRPr="00B21ACA">
              <w:rPr>
                <w:color w:val="000000"/>
                <w:sz w:val="24"/>
                <w:szCs w:val="24"/>
              </w:rPr>
              <w:t> </w:t>
            </w:r>
            <w:r w:rsidRPr="00B21ACA">
              <w:rPr>
                <w:color w:val="000000"/>
                <w:sz w:val="24"/>
                <w:szCs w:val="24"/>
                <w:u w:val="single"/>
              </w:rPr>
              <w:t>Текст диктанта</w:t>
            </w:r>
          </w:p>
          <w:p w14:paraId="36FE8C0E" w14:textId="77777777" w:rsidR="00AB3984" w:rsidRPr="00B21ACA" w:rsidRDefault="00AB3984" w:rsidP="00190ED0">
            <w:pPr>
              <w:shd w:val="clear" w:color="auto" w:fill="FFFFFF"/>
              <w:rPr>
                <w:color w:val="000000"/>
                <w:sz w:val="24"/>
                <w:szCs w:val="24"/>
              </w:rPr>
            </w:pPr>
            <w:r w:rsidRPr="00B21ACA">
              <w:rPr>
                <w:color w:val="000000"/>
                <w:sz w:val="24"/>
                <w:szCs w:val="24"/>
              </w:rPr>
              <w:t>В стае в ту зиму ходила молодая волчица, не позабывшая ребячьих своих забав. Днем волки, свернувшись в клубки, дремали, а она вскакивала, кружилась, утаптывая снег, и будила стариков. Волки нехотя поднимались, тыкались в нее холодными носами, а она шутливо огрызалась, кусая их за ноги. Старые волчихи, свернувшись и не поднимая голов, поглядывали на молодую проказницу.</w:t>
            </w:r>
          </w:p>
          <w:p w14:paraId="5E4FD4B1" w14:textId="77777777" w:rsidR="00AB3984" w:rsidRPr="00B21ACA" w:rsidRDefault="00AB3984" w:rsidP="00190ED0">
            <w:pPr>
              <w:shd w:val="clear" w:color="auto" w:fill="FFFFFF"/>
              <w:rPr>
                <w:color w:val="000000"/>
                <w:sz w:val="24"/>
                <w:szCs w:val="24"/>
              </w:rPr>
            </w:pPr>
            <w:r w:rsidRPr="00B21ACA">
              <w:rPr>
                <w:color w:val="000000"/>
                <w:sz w:val="24"/>
                <w:szCs w:val="24"/>
              </w:rPr>
              <w:t xml:space="preserve">Однажды ночью волчица поднялась и побежала в поле, а за ней, высунув языки, затряслись старики. Волчихи оставались лежать, потом и они побежали за стаей.                                      </w:t>
            </w:r>
          </w:p>
          <w:p w14:paraId="379F81D0" w14:textId="77777777" w:rsidR="00AB3984" w:rsidRPr="00B21ACA" w:rsidRDefault="00AB3984" w:rsidP="00190ED0">
            <w:pPr>
              <w:shd w:val="clear" w:color="auto" w:fill="FFFFFF"/>
              <w:rPr>
                <w:color w:val="000000"/>
                <w:sz w:val="24"/>
                <w:szCs w:val="24"/>
              </w:rPr>
            </w:pPr>
            <w:r w:rsidRPr="00B21ACA">
              <w:rPr>
                <w:color w:val="000000"/>
                <w:sz w:val="24"/>
                <w:szCs w:val="24"/>
              </w:rPr>
              <w:t>Волки бежали по дороге, а за ними скользили, ломаясь на снегу, тени. Снег в лучах луны блестел алмазами. От деревни послышался звон бубенцов. Казалось, что зазвенели, покатившись по дороге, звезды, упавшие с неба. Волки, завязая по брюхо, отошли в поле и легли, повернувшись мордами к деревне. (По И. Соколову-Микитову)</w:t>
            </w:r>
          </w:p>
          <w:p w14:paraId="7D43D789" w14:textId="77777777" w:rsidR="00AB3984" w:rsidRPr="00B21ACA" w:rsidRDefault="00AB3984" w:rsidP="00190ED0">
            <w:pPr>
              <w:shd w:val="clear" w:color="auto" w:fill="FFFFFF"/>
              <w:rPr>
                <w:color w:val="000000"/>
                <w:sz w:val="24"/>
                <w:szCs w:val="24"/>
              </w:rPr>
            </w:pPr>
            <w:r w:rsidRPr="00B21ACA">
              <w:rPr>
                <w:color w:val="000000"/>
                <w:sz w:val="24"/>
                <w:szCs w:val="24"/>
              </w:rPr>
              <w:t> </w:t>
            </w:r>
          </w:p>
          <w:p w14:paraId="2EB08DD8" w14:textId="77777777" w:rsidR="00AB3984" w:rsidRPr="00B21ACA" w:rsidRDefault="00AB3984" w:rsidP="00190ED0">
            <w:pPr>
              <w:shd w:val="clear" w:color="auto" w:fill="FFFFFF"/>
              <w:jc w:val="center"/>
              <w:rPr>
                <w:color w:val="000000"/>
                <w:sz w:val="24"/>
                <w:szCs w:val="24"/>
              </w:rPr>
            </w:pPr>
            <w:r w:rsidRPr="00B21ACA">
              <w:rPr>
                <w:b/>
                <w:bCs/>
                <w:color w:val="000000"/>
                <w:sz w:val="24"/>
                <w:szCs w:val="24"/>
              </w:rPr>
              <w:t>Вариант 1</w:t>
            </w:r>
          </w:p>
          <w:p w14:paraId="463E60AC" w14:textId="77777777" w:rsidR="00AB3984" w:rsidRPr="00B21ACA" w:rsidRDefault="00AB3984" w:rsidP="00190ED0">
            <w:pPr>
              <w:shd w:val="clear" w:color="auto" w:fill="FFFFFF"/>
              <w:rPr>
                <w:color w:val="000000"/>
                <w:sz w:val="24"/>
                <w:szCs w:val="24"/>
              </w:rPr>
            </w:pPr>
            <w:r w:rsidRPr="00B21ACA">
              <w:rPr>
                <w:b/>
                <w:bCs/>
                <w:i/>
                <w:iCs/>
                <w:color w:val="000000"/>
                <w:sz w:val="24"/>
                <w:szCs w:val="24"/>
              </w:rPr>
              <w:t>А2. </w:t>
            </w:r>
            <w:r w:rsidRPr="00B21ACA">
              <w:rPr>
                <w:color w:val="000000"/>
                <w:sz w:val="24"/>
                <w:szCs w:val="24"/>
              </w:rPr>
              <w:t>Сделать морфологический разбор слова: </w:t>
            </w:r>
            <w:r w:rsidRPr="00B21ACA">
              <w:rPr>
                <w:i/>
                <w:iCs/>
                <w:color w:val="000000"/>
                <w:sz w:val="24"/>
                <w:szCs w:val="24"/>
              </w:rPr>
              <w:t>утаптывая.</w:t>
            </w:r>
          </w:p>
          <w:p w14:paraId="620F9214" w14:textId="77777777" w:rsidR="00AB3984" w:rsidRPr="00B21ACA" w:rsidRDefault="00AB3984" w:rsidP="00190ED0">
            <w:pPr>
              <w:shd w:val="clear" w:color="auto" w:fill="FFFFFF"/>
              <w:rPr>
                <w:color w:val="000000"/>
                <w:sz w:val="24"/>
                <w:szCs w:val="24"/>
              </w:rPr>
            </w:pPr>
            <w:r w:rsidRPr="00B21ACA">
              <w:rPr>
                <w:b/>
                <w:bCs/>
                <w:i/>
                <w:iCs/>
                <w:color w:val="000000"/>
                <w:sz w:val="24"/>
                <w:szCs w:val="24"/>
              </w:rPr>
              <w:t>В1.</w:t>
            </w:r>
            <w:r w:rsidRPr="00B21ACA">
              <w:rPr>
                <w:color w:val="000000"/>
                <w:sz w:val="24"/>
                <w:szCs w:val="24"/>
              </w:rPr>
              <w:t> Выписать из текста деепричастия несовершенного вида, обозначив в них суффиксы.</w:t>
            </w:r>
          </w:p>
          <w:p w14:paraId="0A64032D" w14:textId="77777777" w:rsidR="00AB3984" w:rsidRPr="00B21ACA" w:rsidRDefault="00AB3984" w:rsidP="00190ED0">
            <w:pPr>
              <w:shd w:val="clear" w:color="auto" w:fill="FFFFFF"/>
              <w:rPr>
                <w:color w:val="000000"/>
                <w:sz w:val="24"/>
                <w:szCs w:val="24"/>
              </w:rPr>
            </w:pPr>
            <w:r w:rsidRPr="00B21ACA">
              <w:rPr>
                <w:b/>
                <w:bCs/>
                <w:i/>
                <w:iCs/>
                <w:color w:val="000000"/>
                <w:sz w:val="24"/>
                <w:szCs w:val="24"/>
              </w:rPr>
              <w:t>С1</w:t>
            </w:r>
            <w:r w:rsidRPr="00B21ACA">
              <w:rPr>
                <w:color w:val="000000"/>
                <w:sz w:val="24"/>
                <w:szCs w:val="24"/>
              </w:rPr>
              <w:t>. Из ряда слов выпишите лишнее слово, запишите пояснение.                                                                  </w:t>
            </w:r>
          </w:p>
          <w:p w14:paraId="39DA9D21" w14:textId="77777777" w:rsidR="00AB3984" w:rsidRPr="00B21ACA" w:rsidRDefault="00AB3984" w:rsidP="00190ED0">
            <w:pPr>
              <w:shd w:val="clear" w:color="auto" w:fill="FFFFFF"/>
              <w:rPr>
                <w:color w:val="000000"/>
                <w:sz w:val="24"/>
                <w:szCs w:val="24"/>
              </w:rPr>
            </w:pPr>
            <w:r w:rsidRPr="00B21ACA">
              <w:rPr>
                <w:i/>
                <w:iCs/>
                <w:color w:val="000000"/>
                <w:sz w:val="24"/>
                <w:szCs w:val="24"/>
              </w:rPr>
              <w:t>1. Кружилась, ломаясь, свернувшись, утаптывая, кусая</w:t>
            </w:r>
            <w:r w:rsidRPr="00B21ACA">
              <w:rPr>
                <w:color w:val="000000"/>
                <w:sz w:val="24"/>
                <w:szCs w:val="24"/>
              </w:rPr>
              <w:t>.                                                             </w:t>
            </w:r>
          </w:p>
          <w:p w14:paraId="12CAD548" w14:textId="77777777" w:rsidR="00AB3984" w:rsidRPr="00B21ACA" w:rsidRDefault="00AB3984" w:rsidP="00190ED0">
            <w:pPr>
              <w:shd w:val="clear" w:color="auto" w:fill="FFFFFF"/>
              <w:rPr>
                <w:color w:val="000000"/>
                <w:sz w:val="24"/>
                <w:szCs w:val="24"/>
              </w:rPr>
            </w:pPr>
            <w:r w:rsidRPr="00B21ACA">
              <w:rPr>
                <w:i/>
                <w:iCs/>
                <w:color w:val="000000"/>
                <w:sz w:val="24"/>
                <w:szCs w:val="24"/>
              </w:rPr>
              <w:t>2. Не позабывшая, свернувшись, покатившись, повернувшись.</w:t>
            </w:r>
          </w:p>
          <w:p w14:paraId="0A64D9EA" w14:textId="77777777" w:rsidR="00AB3984" w:rsidRPr="00B21ACA" w:rsidRDefault="00AB3984" w:rsidP="00190ED0">
            <w:pPr>
              <w:shd w:val="clear" w:color="auto" w:fill="FFFFFF"/>
              <w:rPr>
                <w:color w:val="000000"/>
                <w:sz w:val="24"/>
                <w:szCs w:val="24"/>
              </w:rPr>
            </w:pPr>
            <w:r w:rsidRPr="00B21ACA">
              <w:rPr>
                <w:color w:val="000000"/>
                <w:sz w:val="24"/>
                <w:szCs w:val="24"/>
              </w:rPr>
              <w:t> </w:t>
            </w:r>
          </w:p>
          <w:p w14:paraId="5A08A6AB" w14:textId="77777777" w:rsidR="00AB3984" w:rsidRPr="00B21ACA" w:rsidRDefault="00AB3984" w:rsidP="00190ED0">
            <w:pPr>
              <w:shd w:val="clear" w:color="auto" w:fill="FFFFFF"/>
              <w:jc w:val="center"/>
              <w:rPr>
                <w:color w:val="000000"/>
                <w:sz w:val="24"/>
                <w:szCs w:val="24"/>
              </w:rPr>
            </w:pPr>
            <w:r w:rsidRPr="00B21ACA">
              <w:rPr>
                <w:b/>
                <w:bCs/>
                <w:color w:val="000000"/>
                <w:sz w:val="24"/>
                <w:szCs w:val="24"/>
              </w:rPr>
              <w:t>Вариант 2</w:t>
            </w:r>
          </w:p>
          <w:p w14:paraId="18EEE4F6" w14:textId="77777777" w:rsidR="00AB3984" w:rsidRPr="00B21ACA" w:rsidRDefault="00AB3984" w:rsidP="00190ED0">
            <w:pPr>
              <w:shd w:val="clear" w:color="auto" w:fill="FFFFFF"/>
              <w:rPr>
                <w:color w:val="000000"/>
                <w:sz w:val="24"/>
                <w:szCs w:val="24"/>
              </w:rPr>
            </w:pPr>
            <w:r w:rsidRPr="00B21ACA">
              <w:rPr>
                <w:b/>
                <w:bCs/>
                <w:i/>
                <w:iCs/>
                <w:color w:val="000000"/>
                <w:sz w:val="24"/>
                <w:szCs w:val="24"/>
              </w:rPr>
              <w:t>А2. </w:t>
            </w:r>
            <w:r w:rsidRPr="00B21ACA">
              <w:rPr>
                <w:color w:val="000000"/>
                <w:sz w:val="24"/>
                <w:szCs w:val="24"/>
              </w:rPr>
              <w:t>Сделать морфологический разбор слова: </w:t>
            </w:r>
            <w:r w:rsidRPr="00B21ACA">
              <w:rPr>
                <w:i/>
                <w:iCs/>
                <w:color w:val="000000"/>
                <w:sz w:val="24"/>
                <w:szCs w:val="24"/>
              </w:rPr>
              <w:t>покатившись</w:t>
            </w:r>
            <w:r w:rsidRPr="00B21ACA">
              <w:rPr>
                <w:color w:val="000000"/>
                <w:sz w:val="24"/>
                <w:szCs w:val="24"/>
              </w:rPr>
              <w:t>.</w:t>
            </w:r>
          </w:p>
          <w:p w14:paraId="1FD267FE" w14:textId="77777777" w:rsidR="00AB3984" w:rsidRPr="00B21ACA" w:rsidRDefault="00AB3984" w:rsidP="00190ED0">
            <w:pPr>
              <w:shd w:val="clear" w:color="auto" w:fill="FFFFFF"/>
              <w:rPr>
                <w:color w:val="000000"/>
                <w:sz w:val="24"/>
                <w:szCs w:val="24"/>
              </w:rPr>
            </w:pPr>
            <w:r w:rsidRPr="00B21ACA">
              <w:rPr>
                <w:b/>
                <w:bCs/>
                <w:i/>
                <w:iCs/>
                <w:color w:val="000000"/>
                <w:sz w:val="24"/>
                <w:szCs w:val="24"/>
              </w:rPr>
              <w:t>В1. </w:t>
            </w:r>
            <w:r w:rsidRPr="00B21ACA">
              <w:rPr>
                <w:color w:val="000000"/>
                <w:sz w:val="24"/>
                <w:szCs w:val="24"/>
              </w:rPr>
              <w:t>Выписать из текста деепричастия совершенного вида, обозначив в них суффиксы.</w:t>
            </w:r>
          </w:p>
          <w:p w14:paraId="65EC3EB5" w14:textId="77777777" w:rsidR="00AB3984" w:rsidRPr="00B21ACA" w:rsidRDefault="00AB3984" w:rsidP="00190ED0">
            <w:pPr>
              <w:shd w:val="clear" w:color="auto" w:fill="FFFFFF"/>
              <w:rPr>
                <w:color w:val="000000"/>
                <w:sz w:val="24"/>
                <w:szCs w:val="24"/>
              </w:rPr>
            </w:pPr>
            <w:r w:rsidRPr="00B21ACA">
              <w:rPr>
                <w:b/>
                <w:bCs/>
                <w:i/>
                <w:iCs/>
                <w:color w:val="000000"/>
                <w:sz w:val="24"/>
                <w:szCs w:val="24"/>
              </w:rPr>
              <w:t>С1.</w:t>
            </w:r>
            <w:r w:rsidRPr="00B21ACA">
              <w:rPr>
                <w:color w:val="000000"/>
                <w:sz w:val="24"/>
                <w:szCs w:val="24"/>
              </w:rPr>
              <w:t> Из ряда слов выпишите лишнее слово, запишите пояснение.                                                                 </w:t>
            </w:r>
          </w:p>
          <w:p w14:paraId="332E91E0" w14:textId="77777777" w:rsidR="00AB3984" w:rsidRPr="00B21ACA" w:rsidRDefault="00AB3984" w:rsidP="00190ED0">
            <w:pPr>
              <w:shd w:val="clear" w:color="auto" w:fill="FFFFFF"/>
              <w:rPr>
                <w:i/>
                <w:iCs/>
                <w:color w:val="000000"/>
                <w:sz w:val="24"/>
                <w:szCs w:val="24"/>
              </w:rPr>
            </w:pPr>
            <w:r w:rsidRPr="00B21ACA">
              <w:rPr>
                <w:color w:val="000000"/>
                <w:sz w:val="24"/>
                <w:szCs w:val="24"/>
              </w:rPr>
              <w:t> </w:t>
            </w:r>
            <w:r w:rsidRPr="00B21ACA">
              <w:rPr>
                <w:i/>
                <w:iCs/>
                <w:color w:val="000000"/>
                <w:sz w:val="24"/>
                <w:szCs w:val="24"/>
              </w:rPr>
              <w:t xml:space="preserve">1. Вскакивала, кружилась, завязая, скользили, послышался.                                                                     </w:t>
            </w:r>
          </w:p>
          <w:p w14:paraId="1C9F1C56" w14:textId="77777777" w:rsidR="00AB3984" w:rsidRPr="00B21ACA" w:rsidRDefault="00AB3984" w:rsidP="00190ED0">
            <w:pPr>
              <w:shd w:val="clear" w:color="auto" w:fill="FFFFFF"/>
              <w:rPr>
                <w:color w:val="000000"/>
                <w:sz w:val="24"/>
                <w:szCs w:val="24"/>
              </w:rPr>
            </w:pPr>
            <w:r w:rsidRPr="00B21ACA">
              <w:rPr>
                <w:i/>
                <w:iCs/>
                <w:color w:val="000000"/>
                <w:sz w:val="24"/>
                <w:szCs w:val="24"/>
              </w:rPr>
              <w:t>2. Свернувшись, не поднимая, покатившись, повернувшись.</w:t>
            </w:r>
          </w:p>
          <w:p w14:paraId="1F0EE08B" w14:textId="77777777" w:rsidR="00AB3984" w:rsidRPr="00B21ACA" w:rsidRDefault="00AB3984" w:rsidP="00190ED0">
            <w:pPr>
              <w:shd w:val="clear" w:color="auto" w:fill="FFFFFF"/>
              <w:rPr>
                <w:color w:val="000000"/>
                <w:sz w:val="24"/>
                <w:szCs w:val="24"/>
              </w:rPr>
            </w:pPr>
            <w:r w:rsidRPr="00B21ACA">
              <w:rPr>
                <w:color w:val="000000"/>
                <w:sz w:val="24"/>
                <w:szCs w:val="24"/>
              </w:rPr>
              <w:t> </w:t>
            </w:r>
          </w:p>
          <w:p w14:paraId="18C8EB0C" w14:textId="77777777" w:rsidR="00AB3984" w:rsidRPr="00B21ACA" w:rsidRDefault="00AB3984" w:rsidP="00190ED0">
            <w:pPr>
              <w:shd w:val="clear" w:color="auto" w:fill="FFFFFF"/>
              <w:rPr>
                <w:color w:val="000000"/>
                <w:sz w:val="24"/>
                <w:szCs w:val="24"/>
              </w:rPr>
            </w:pPr>
            <w:r w:rsidRPr="00B21ACA">
              <w:rPr>
                <w:color w:val="000000"/>
                <w:sz w:val="24"/>
                <w:szCs w:val="24"/>
              </w:rPr>
              <w:t> </w:t>
            </w:r>
          </w:p>
          <w:p w14:paraId="6EEDE7D3" w14:textId="77777777" w:rsidR="00AB3984" w:rsidRPr="00B21ACA" w:rsidRDefault="00AB3984" w:rsidP="00190ED0">
            <w:pPr>
              <w:shd w:val="clear" w:color="auto" w:fill="FFFFFF"/>
              <w:rPr>
                <w:color w:val="000000"/>
                <w:sz w:val="24"/>
                <w:szCs w:val="24"/>
              </w:rPr>
            </w:pPr>
            <w:r w:rsidRPr="00B21ACA">
              <w:rPr>
                <w:color w:val="000000"/>
                <w:sz w:val="24"/>
                <w:szCs w:val="24"/>
              </w:rPr>
              <w:t> </w:t>
            </w:r>
          </w:p>
          <w:p w14:paraId="37E379E5" w14:textId="77777777" w:rsidR="00AB3984" w:rsidRPr="00B21ACA" w:rsidRDefault="00AB3984" w:rsidP="00190ED0">
            <w:pPr>
              <w:shd w:val="clear" w:color="auto" w:fill="FFFFFF"/>
              <w:rPr>
                <w:color w:val="000000"/>
                <w:sz w:val="24"/>
                <w:szCs w:val="24"/>
              </w:rPr>
            </w:pPr>
            <w:r w:rsidRPr="00B21ACA">
              <w:rPr>
                <w:color w:val="000000"/>
                <w:sz w:val="24"/>
                <w:szCs w:val="24"/>
              </w:rPr>
              <w:t> </w:t>
            </w:r>
          </w:p>
          <w:p w14:paraId="2CC823EE" w14:textId="77777777" w:rsidR="00AB3984" w:rsidRPr="00B21ACA" w:rsidRDefault="00AB3984" w:rsidP="00190ED0">
            <w:pPr>
              <w:shd w:val="clear" w:color="auto" w:fill="FFFFFF"/>
              <w:rPr>
                <w:color w:val="000000"/>
                <w:sz w:val="24"/>
                <w:szCs w:val="24"/>
              </w:rPr>
            </w:pPr>
            <w:r w:rsidRPr="00B21ACA">
              <w:rPr>
                <w:color w:val="000000"/>
                <w:sz w:val="24"/>
                <w:szCs w:val="24"/>
              </w:rPr>
              <w:t> </w:t>
            </w:r>
          </w:p>
          <w:p w14:paraId="15171DDB" w14:textId="77777777" w:rsidR="00AB3984" w:rsidRPr="00B21ACA" w:rsidRDefault="00AB3984" w:rsidP="00190ED0">
            <w:pPr>
              <w:shd w:val="clear" w:color="auto" w:fill="FFFFFF"/>
              <w:jc w:val="center"/>
              <w:rPr>
                <w:color w:val="000000"/>
                <w:sz w:val="24"/>
                <w:szCs w:val="24"/>
              </w:rPr>
            </w:pPr>
            <w:r w:rsidRPr="00B21ACA">
              <w:rPr>
                <w:b/>
                <w:bCs/>
                <w:color w:val="000000"/>
                <w:sz w:val="24"/>
                <w:szCs w:val="24"/>
              </w:rPr>
              <w:t>Решение</w:t>
            </w:r>
          </w:p>
          <w:p w14:paraId="32E11D78" w14:textId="77777777" w:rsidR="00AB3984" w:rsidRPr="00B21ACA" w:rsidRDefault="00AB3984" w:rsidP="00190ED0">
            <w:pPr>
              <w:shd w:val="clear" w:color="auto" w:fill="FFFFFF"/>
              <w:jc w:val="center"/>
              <w:rPr>
                <w:color w:val="000000"/>
                <w:sz w:val="24"/>
                <w:szCs w:val="24"/>
              </w:rPr>
            </w:pPr>
            <w:r w:rsidRPr="00B21ACA">
              <w:rPr>
                <w:b/>
                <w:bCs/>
                <w:color w:val="000000"/>
                <w:sz w:val="24"/>
                <w:szCs w:val="24"/>
              </w:rPr>
              <w:t>Вариант 1</w:t>
            </w:r>
          </w:p>
          <w:p w14:paraId="0134664E" w14:textId="77777777" w:rsidR="00AB3984" w:rsidRPr="00B21ACA" w:rsidRDefault="00AB3984" w:rsidP="00190ED0">
            <w:pPr>
              <w:shd w:val="clear" w:color="auto" w:fill="FFFFFF"/>
              <w:rPr>
                <w:color w:val="000000"/>
                <w:sz w:val="24"/>
                <w:szCs w:val="24"/>
              </w:rPr>
            </w:pPr>
            <w:r w:rsidRPr="00B21ACA">
              <w:rPr>
                <w:b/>
                <w:bCs/>
                <w:color w:val="000000"/>
                <w:sz w:val="24"/>
                <w:szCs w:val="24"/>
              </w:rPr>
              <w:t>А2. </w:t>
            </w:r>
            <w:r w:rsidRPr="00B21ACA">
              <w:rPr>
                <w:color w:val="000000"/>
                <w:sz w:val="24"/>
                <w:szCs w:val="24"/>
              </w:rPr>
              <w:t> Утаптывая – деепричастие.                                                                                                                         </w:t>
            </w:r>
          </w:p>
          <w:p w14:paraId="52456C6B" w14:textId="77777777" w:rsidR="00AB3984" w:rsidRPr="00B21ACA" w:rsidRDefault="00AB3984" w:rsidP="00190ED0">
            <w:pPr>
              <w:shd w:val="clear" w:color="auto" w:fill="FFFFFF"/>
              <w:rPr>
                <w:color w:val="000000"/>
                <w:sz w:val="24"/>
                <w:szCs w:val="24"/>
              </w:rPr>
            </w:pPr>
            <w:r w:rsidRPr="00B21ACA">
              <w:rPr>
                <w:color w:val="000000"/>
                <w:sz w:val="24"/>
                <w:szCs w:val="24"/>
              </w:rPr>
              <w:t xml:space="preserve"> 1. Кружилась (как?) утаптывая.                                                                                                                    </w:t>
            </w:r>
          </w:p>
          <w:p w14:paraId="4C5D138C" w14:textId="77777777" w:rsidR="00AB3984" w:rsidRPr="00B21ACA" w:rsidRDefault="00AB3984" w:rsidP="00190ED0">
            <w:pPr>
              <w:shd w:val="clear" w:color="auto" w:fill="FFFFFF"/>
              <w:rPr>
                <w:color w:val="000000"/>
                <w:sz w:val="24"/>
                <w:szCs w:val="24"/>
              </w:rPr>
            </w:pPr>
            <w:r w:rsidRPr="00B21ACA">
              <w:rPr>
                <w:color w:val="000000"/>
                <w:sz w:val="24"/>
                <w:szCs w:val="24"/>
              </w:rPr>
              <w:t xml:space="preserve">2. Морф.призн.: неизм.ф., несов.в.                                                                                                  </w:t>
            </w:r>
          </w:p>
          <w:p w14:paraId="29C3BC86" w14:textId="77777777" w:rsidR="00AB3984" w:rsidRPr="00B21ACA" w:rsidRDefault="00AB3984" w:rsidP="00190ED0">
            <w:pPr>
              <w:shd w:val="clear" w:color="auto" w:fill="FFFFFF"/>
              <w:rPr>
                <w:color w:val="000000"/>
                <w:sz w:val="24"/>
                <w:szCs w:val="24"/>
              </w:rPr>
            </w:pPr>
            <w:r w:rsidRPr="00B21ACA">
              <w:rPr>
                <w:color w:val="000000"/>
                <w:sz w:val="24"/>
                <w:szCs w:val="24"/>
              </w:rPr>
              <w:t>3. Кружилась (как?) </w:t>
            </w:r>
            <w:r w:rsidRPr="00B21ACA">
              <w:rPr>
                <w:color w:val="000000"/>
                <w:sz w:val="24"/>
                <w:szCs w:val="24"/>
                <w:u w:val="single"/>
              </w:rPr>
              <w:t>утаптывая</w:t>
            </w:r>
            <w:r w:rsidRPr="00B21ACA">
              <w:rPr>
                <w:color w:val="000000"/>
                <w:sz w:val="24"/>
                <w:szCs w:val="24"/>
              </w:rPr>
              <w:t>.</w:t>
            </w:r>
          </w:p>
          <w:p w14:paraId="55243247" w14:textId="77777777" w:rsidR="00AB3984" w:rsidRPr="00B21ACA" w:rsidRDefault="00AB3984" w:rsidP="00190ED0">
            <w:pPr>
              <w:shd w:val="clear" w:color="auto" w:fill="FFFFFF"/>
              <w:rPr>
                <w:color w:val="000000"/>
                <w:sz w:val="24"/>
                <w:szCs w:val="24"/>
              </w:rPr>
            </w:pPr>
            <w:r w:rsidRPr="00B21ACA">
              <w:rPr>
                <w:b/>
                <w:bCs/>
                <w:color w:val="000000"/>
                <w:sz w:val="24"/>
                <w:szCs w:val="24"/>
              </w:rPr>
              <w:t>В1</w:t>
            </w:r>
            <w:r w:rsidRPr="00B21ACA">
              <w:rPr>
                <w:color w:val="000000"/>
                <w:sz w:val="24"/>
                <w:szCs w:val="24"/>
              </w:rPr>
              <w:t>. Утаптывая, кусая, не поднимая, ломаясь, завязая.</w:t>
            </w:r>
          </w:p>
          <w:p w14:paraId="68A9A036" w14:textId="77777777" w:rsidR="00AB3984" w:rsidRPr="00B21ACA" w:rsidRDefault="00AB3984" w:rsidP="00190ED0">
            <w:pPr>
              <w:shd w:val="clear" w:color="auto" w:fill="FFFFFF"/>
              <w:rPr>
                <w:color w:val="000000"/>
                <w:sz w:val="24"/>
                <w:szCs w:val="24"/>
              </w:rPr>
            </w:pPr>
            <w:r w:rsidRPr="00B21ACA">
              <w:rPr>
                <w:b/>
                <w:bCs/>
                <w:color w:val="000000"/>
                <w:sz w:val="24"/>
                <w:szCs w:val="24"/>
              </w:rPr>
              <w:t>С1</w:t>
            </w:r>
            <w:r w:rsidRPr="00B21ACA">
              <w:rPr>
                <w:color w:val="000000"/>
                <w:sz w:val="24"/>
                <w:szCs w:val="24"/>
              </w:rPr>
              <w:t>.      1. </w:t>
            </w:r>
            <w:r w:rsidRPr="00B21ACA">
              <w:rPr>
                <w:i/>
                <w:iCs/>
                <w:color w:val="000000"/>
                <w:sz w:val="24"/>
                <w:szCs w:val="24"/>
              </w:rPr>
              <w:t>Кружилась</w:t>
            </w:r>
            <w:r w:rsidRPr="00B21ACA">
              <w:rPr>
                <w:color w:val="000000"/>
                <w:sz w:val="24"/>
                <w:szCs w:val="24"/>
              </w:rPr>
              <w:t> (это глагол, все остальные слова в ряду – деепричастия).                                           </w:t>
            </w:r>
          </w:p>
          <w:p w14:paraId="4E743053" w14:textId="77777777" w:rsidR="00AB3984" w:rsidRPr="00B21ACA" w:rsidRDefault="00AB3984" w:rsidP="00190ED0">
            <w:pPr>
              <w:shd w:val="clear" w:color="auto" w:fill="FFFFFF"/>
              <w:rPr>
                <w:color w:val="000000"/>
                <w:sz w:val="24"/>
                <w:szCs w:val="24"/>
              </w:rPr>
            </w:pPr>
            <w:r w:rsidRPr="00B21ACA">
              <w:rPr>
                <w:color w:val="000000"/>
                <w:sz w:val="24"/>
                <w:szCs w:val="24"/>
              </w:rPr>
              <w:lastRenderedPageBreak/>
              <w:t xml:space="preserve"> 2. </w:t>
            </w:r>
            <w:r w:rsidRPr="00B21ACA">
              <w:rPr>
                <w:i/>
                <w:iCs/>
                <w:color w:val="000000"/>
                <w:sz w:val="24"/>
                <w:szCs w:val="24"/>
              </w:rPr>
              <w:t>Не позабывшая</w:t>
            </w:r>
            <w:r w:rsidRPr="00B21ACA">
              <w:rPr>
                <w:color w:val="000000"/>
                <w:sz w:val="24"/>
                <w:szCs w:val="24"/>
              </w:rPr>
              <w:t> ( это причастие, все остальные слова в ряду – деепричастия).</w:t>
            </w:r>
          </w:p>
          <w:p w14:paraId="5A6ED1E4" w14:textId="77777777" w:rsidR="00AB3984" w:rsidRPr="00B21ACA" w:rsidRDefault="00AB3984" w:rsidP="00190ED0">
            <w:pPr>
              <w:shd w:val="clear" w:color="auto" w:fill="FFFFFF"/>
              <w:rPr>
                <w:color w:val="000000"/>
                <w:sz w:val="24"/>
                <w:szCs w:val="24"/>
              </w:rPr>
            </w:pPr>
            <w:r w:rsidRPr="00B21ACA">
              <w:rPr>
                <w:color w:val="000000"/>
                <w:sz w:val="24"/>
                <w:szCs w:val="24"/>
              </w:rPr>
              <w:t> </w:t>
            </w:r>
          </w:p>
          <w:p w14:paraId="68770DB0" w14:textId="77777777" w:rsidR="00AB3984" w:rsidRPr="00B21ACA" w:rsidRDefault="00AB3984" w:rsidP="00190ED0">
            <w:pPr>
              <w:shd w:val="clear" w:color="auto" w:fill="FFFFFF"/>
              <w:rPr>
                <w:color w:val="000000"/>
                <w:sz w:val="24"/>
                <w:szCs w:val="24"/>
              </w:rPr>
            </w:pPr>
            <w:r w:rsidRPr="00B21ACA">
              <w:rPr>
                <w:color w:val="000000"/>
                <w:sz w:val="24"/>
                <w:szCs w:val="24"/>
              </w:rPr>
              <w:t> </w:t>
            </w:r>
          </w:p>
          <w:p w14:paraId="3A550E6D" w14:textId="77777777" w:rsidR="00AB3984" w:rsidRPr="00B21ACA" w:rsidRDefault="00AB3984" w:rsidP="00190ED0">
            <w:pPr>
              <w:shd w:val="clear" w:color="auto" w:fill="FFFFFF"/>
              <w:jc w:val="center"/>
              <w:rPr>
                <w:color w:val="000000"/>
                <w:sz w:val="24"/>
                <w:szCs w:val="24"/>
              </w:rPr>
            </w:pPr>
            <w:r w:rsidRPr="00B21ACA">
              <w:rPr>
                <w:b/>
                <w:bCs/>
                <w:color w:val="000000"/>
                <w:sz w:val="24"/>
                <w:szCs w:val="24"/>
              </w:rPr>
              <w:t>Вариант 2</w:t>
            </w:r>
          </w:p>
          <w:p w14:paraId="6C173E3E" w14:textId="77777777" w:rsidR="00AB3984" w:rsidRPr="00B21ACA" w:rsidRDefault="00AB3984" w:rsidP="00190ED0">
            <w:pPr>
              <w:shd w:val="clear" w:color="auto" w:fill="FFFFFF"/>
              <w:rPr>
                <w:color w:val="000000"/>
                <w:sz w:val="24"/>
                <w:szCs w:val="24"/>
              </w:rPr>
            </w:pPr>
            <w:r w:rsidRPr="00B21ACA">
              <w:rPr>
                <w:b/>
                <w:bCs/>
                <w:color w:val="000000"/>
                <w:sz w:val="24"/>
                <w:szCs w:val="24"/>
              </w:rPr>
              <w:t>А2. </w:t>
            </w:r>
            <w:r w:rsidRPr="00B21ACA">
              <w:rPr>
                <w:color w:val="000000"/>
                <w:sz w:val="24"/>
                <w:szCs w:val="24"/>
              </w:rPr>
              <w:t>Покатившись – деепричастие.                                                                                                                                           </w:t>
            </w:r>
          </w:p>
          <w:p w14:paraId="52BBB7C6" w14:textId="77777777" w:rsidR="00AB3984" w:rsidRPr="00B21ACA" w:rsidRDefault="00AB3984" w:rsidP="00190ED0">
            <w:pPr>
              <w:shd w:val="clear" w:color="auto" w:fill="FFFFFF"/>
              <w:rPr>
                <w:color w:val="000000"/>
                <w:sz w:val="24"/>
                <w:szCs w:val="24"/>
              </w:rPr>
            </w:pPr>
            <w:r w:rsidRPr="00B21ACA">
              <w:rPr>
                <w:color w:val="000000"/>
                <w:sz w:val="24"/>
                <w:szCs w:val="24"/>
              </w:rPr>
              <w:t xml:space="preserve"> 1. Зазвенели (как?) покатившись.                                                                                                                    </w:t>
            </w:r>
          </w:p>
          <w:p w14:paraId="06860C76" w14:textId="77777777" w:rsidR="00AB3984" w:rsidRPr="00B21ACA" w:rsidRDefault="00AB3984" w:rsidP="00190ED0">
            <w:pPr>
              <w:shd w:val="clear" w:color="auto" w:fill="FFFFFF"/>
              <w:rPr>
                <w:color w:val="000000"/>
                <w:sz w:val="24"/>
                <w:szCs w:val="24"/>
              </w:rPr>
            </w:pPr>
            <w:r w:rsidRPr="00B21ACA">
              <w:rPr>
                <w:color w:val="000000"/>
                <w:sz w:val="24"/>
                <w:szCs w:val="24"/>
              </w:rPr>
              <w:t xml:space="preserve"> 2. Морф.призн.: неизм.ф., сов.в.                                                                                                                              </w:t>
            </w:r>
          </w:p>
          <w:p w14:paraId="5F98C310" w14:textId="77777777" w:rsidR="00AB3984" w:rsidRPr="00B21ACA" w:rsidRDefault="00AB3984" w:rsidP="00190ED0">
            <w:pPr>
              <w:shd w:val="clear" w:color="auto" w:fill="FFFFFF"/>
              <w:rPr>
                <w:color w:val="000000"/>
                <w:sz w:val="24"/>
                <w:szCs w:val="24"/>
              </w:rPr>
            </w:pPr>
            <w:r w:rsidRPr="00B21ACA">
              <w:rPr>
                <w:color w:val="000000"/>
                <w:sz w:val="24"/>
                <w:szCs w:val="24"/>
              </w:rPr>
              <w:t>3. Зазвенели (как?) </w:t>
            </w:r>
            <w:r w:rsidRPr="00B21ACA">
              <w:rPr>
                <w:color w:val="000000"/>
                <w:sz w:val="24"/>
                <w:szCs w:val="24"/>
                <w:u w:val="single"/>
              </w:rPr>
              <w:t>покатившись</w:t>
            </w:r>
            <w:r w:rsidRPr="00B21ACA">
              <w:rPr>
                <w:color w:val="000000"/>
                <w:sz w:val="24"/>
                <w:szCs w:val="24"/>
              </w:rPr>
              <w:t>.</w:t>
            </w:r>
          </w:p>
          <w:p w14:paraId="02801F7F" w14:textId="77777777" w:rsidR="00AB3984" w:rsidRPr="00B21ACA" w:rsidRDefault="00AB3984" w:rsidP="00190ED0">
            <w:pPr>
              <w:shd w:val="clear" w:color="auto" w:fill="FFFFFF"/>
              <w:rPr>
                <w:color w:val="000000"/>
                <w:sz w:val="24"/>
                <w:szCs w:val="24"/>
              </w:rPr>
            </w:pPr>
            <w:r w:rsidRPr="00B21ACA">
              <w:rPr>
                <w:b/>
                <w:bCs/>
                <w:color w:val="000000"/>
                <w:sz w:val="24"/>
                <w:szCs w:val="24"/>
              </w:rPr>
              <w:t>В1</w:t>
            </w:r>
            <w:r w:rsidRPr="00B21ACA">
              <w:rPr>
                <w:color w:val="000000"/>
                <w:sz w:val="24"/>
                <w:szCs w:val="24"/>
              </w:rPr>
              <w:t>. Свернувшись, высунув, покатившись, повернувшись.</w:t>
            </w:r>
          </w:p>
          <w:p w14:paraId="08450715" w14:textId="77777777" w:rsidR="00AB3984" w:rsidRPr="00B21ACA" w:rsidRDefault="00AB3984" w:rsidP="00190ED0">
            <w:pPr>
              <w:shd w:val="clear" w:color="auto" w:fill="FFFFFF"/>
              <w:rPr>
                <w:color w:val="000000"/>
                <w:sz w:val="24"/>
                <w:szCs w:val="24"/>
              </w:rPr>
            </w:pPr>
            <w:r w:rsidRPr="00B21ACA">
              <w:rPr>
                <w:b/>
                <w:bCs/>
                <w:color w:val="000000"/>
                <w:sz w:val="24"/>
                <w:szCs w:val="24"/>
              </w:rPr>
              <w:t>С1</w:t>
            </w:r>
            <w:r w:rsidRPr="00B21ACA">
              <w:rPr>
                <w:color w:val="000000"/>
                <w:sz w:val="24"/>
                <w:szCs w:val="24"/>
              </w:rPr>
              <w:t>. 1. </w:t>
            </w:r>
            <w:r w:rsidRPr="00B21ACA">
              <w:rPr>
                <w:i/>
                <w:iCs/>
                <w:color w:val="000000"/>
                <w:sz w:val="24"/>
                <w:szCs w:val="24"/>
              </w:rPr>
              <w:t>Завязая </w:t>
            </w:r>
            <w:r w:rsidRPr="00B21ACA">
              <w:rPr>
                <w:color w:val="000000"/>
                <w:sz w:val="24"/>
                <w:szCs w:val="24"/>
              </w:rPr>
              <w:t xml:space="preserve">( это деепричастие, все остальные слова в ряду – глаголы).                                                     </w:t>
            </w:r>
          </w:p>
          <w:p w14:paraId="5B2D7018" w14:textId="77777777" w:rsidR="00AB3984" w:rsidRPr="00B21ACA" w:rsidRDefault="00AB3984" w:rsidP="00190ED0">
            <w:pPr>
              <w:shd w:val="clear" w:color="auto" w:fill="FFFFFF"/>
              <w:rPr>
                <w:color w:val="000000"/>
                <w:sz w:val="24"/>
                <w:szCs w:val="24"/>
              </w:rPr>
            </w:pPr>
            <w:r w:rsidRPr="00B21ACA">
              <w:rPr>
                <w:color w:val="000000"/>
                <w:sz w:val="24"/>
                <w:szCs w:val="24"/>
              </w:rPr>
              <w:t>2. </w:t>
            </w:r>
            <w:r w:rsidRPr="00B21ACA">
              <w:rPr>
                <w:i/>
                <w:iCs/>
                <w:color w:val="000000"/>
                <w:sz w:val="24"/>
                <w:szCs w:val="24"/>
              </w:rPr>
              <w:t>Не поднимая</w:t>
            </w:r>
            <w:r w:rsidRPr="00B21ACA">
              <w:rPr>
                <w:color w:val="000000"/>
                <w:sz w:val="24"/>
                <w:szCs w:val="24"/>
              </w:rPr>
              <w:t> ( это деепричастие несовершенного вида, все остальные слова в ряду - деепричастия совершенного вида).</w:t>
            </w:r>
          </w:p>
          <w:p w14:paraId="793233C7" w14:textId="77777777" w:rsidR="00AB3984" w:rsidRPr="00B21ACA" w:rsidRDefault="00AB3984" w:rsidP="00190ED0">
            <w:pPr>
              <w:shd w:val="clear" w:color="auto" w:fill="FFFFFF"/>
              <w:rPr>
                <w:color w:val="000000"/>
                <w:sz w:val="24"/>
                <w:szCs w:val="24"/>
              </w:rPr>
            </w:pPr>
            <w:r w:rsidRPr="00B21ACA">
              <w:rPr>
                <w:color w:val="000000"/>
                <w:sz w:val="24"/>
                <w:szCs w:val="24"/>
              </w:rPr>
              <w:t> </w:t>
            </w:r>
          </w:p>
          <w:p w14:paraId="15F95FDE" w14:textId="77777777" w:rsidR="00AB3984" w:rsidRPr="00B21ACA" w:rsidRDefault="00AB3984" w:rsidP="00190ED0">
            <w:pPr>
              <w:shd w:val="clear" w:color="auto" w:fill="FFFFFF"/>
              <w:rPr>
                <w:color w:val="000000"/>
                <w:sz w:val="24"/>
                <w:szCs w:val="24"/>
              </w:rPr>
            </w:pPr>
            <w:r w:rsidRPr="00B21ACA">
              <w:rPr>
                <w:color w:val="000000"/>
                <w:sz w:val="24"/>
                <w:szCs w:val="24"/>
              </w:rPr>
              <w:t> </w:t>
            </w:r>
          </w:p>
          <w:p w14:paraId="1ADF83D2" w14:textId="77777777" w:rsidR="00AB3984" w:rsidRPr="00B21ACA" w:rsidRDefault="00AB3984" w:rsidP="00190ED0">
            <w:pPr>
              <w:shd w:val="clear" w:color="auto" w:fill="FFFFFF"/>
              <w:rPr>
                <w:color w:val="000000"/>
                <w:sz w:val="24"/>
                <w:szCs w:val="24"/>
              </w:rPr>
            </w:pPr>
          </w:p>
          <w:p w14:paraId="0BD0BD4C" w14:textId="77777777" w:rsidR="00AB3984" w:rsidRPr="00B21ACA" w:rsidRDefault="00AB3984" w:rsidP="00190ED0">
            <w:pPr>
              <w:shd w:val="clear" w:color="auto" w:fill="FFFFFF"/>
              <w:jc w:val="center"/>
              <w:rPr>
                <w:color w:val="000000"/>
                <w:sz w:val="24"/>
                <w:szCs w:val="24"/>
              </w:rPr>
            </w:pPr>
            <w:r w:rsidRPr="00B21ACA">
              <w:rPr>
                <w:b/>
                <w:bCs/>
                <w:color w:val="000000"/>
                <w:sz w:val="24"/>
                <w:szCs w:val="24"/>
              </w:rPr>
              <w:t xml:space="preserve">Контрольная работа </w:t>
            </w:r>
          </w:p>
          <w:p w14:paraId="61FAD450" w14:textId="77777777" w:rsidR="00AB3984" w:rsidRPr="00B21ACA" w:rsidRDefault="00AB3984" w:rsidP="00190ED0">
            <w:pPr>
              <w:shd w:val="clear" w:color="auto" w:fill="FFFFFF"/>
              <w:jc w:val="center"/>
              <w:rPr>
                <w:color w:val="000000"/>
                <w:sz w:val="24"/>
                <w:szCs w:val="24"/>
              </w:rPr>
            </w:pPr>
            <w:r w:rsidRPr="00B21ACA">
              <w:rPr>
                <w:b/>
                <w:bCs/>
                <w:color w:val="000000"/>
                <w:sz w:val="24"/>
                <w:szCs w:val="24"/>
              </w:rPr>
              <w:t>по теме «Наречие»</w:t>
            </w:r>
          </w:p>
          <w:p w14:paraId="6EAFFABE" w14:textId="77777777" w:rsidR="00AB3984" w:rsidRPr="00B21ACA" w:rsidRDefault="00AB3984" w:rsidP="00190ED0">
            <w:pPr>
              <w:shd w:val="clear" w:color="auto" w:fill="FFFFFF"/>
              <w:rPr>
                <w:color w:val="000000"/>
                <w:sz w:val="24"/>
                <w:szCs w:val="24"/>
              </w:rPr>
            </w:pPr>
            <w:r w:rsidRPr="00B21ACA">
              <w:rPr>
                <w:color w:val="000000"/>
                <w:sz w:val="24"/>
                <w:szCs w:val="24"/>
              </w:rPr>
              <w:t> </w:t>
            </w:r>
          </w:p>
          <w:p w14:paraId="70334AA0" w14:textId="77777777" w:rsidR="00AB3984" w:rsidRPr="00B21ACA" w:rsidRDefault="00AB3984" w:rsidP="00190ED0">
            <w:pPr>
              <w:shd w:val="clear" w:color="auto" w:fill="FFFFFF"/>
              <w:rPr>
                <w:color w:val="000000"/>
                <w:sz w:val="24"/>
                <w:szCs w:val="24"/>
              </w:rPr>
            </w:pPr>
            <w:r w:rsidRPr="00B21ACA">
              <w:rPr>
                <w:b/>
                <w:bCs/>
                <w:color w:val="000000"/>
                <w:sz w:val="24"/>
                <w:szCs w:val="24"/>
              </w:rPr>
              <w:t>Цель работы:</w:t>
            </w:r>
            <w:r w:rsidRPr="00B21ACA">
              <w:rPr>
                <w:color w:val="000000"/>
                <w:sz w:val="24"/>
                <w:szCs w:val="24"/>
              </w:rPr>
              <w:t> выявление степени усвоения учащимися обязательного минимума знаний и умений о наречии: владение основными понятиями; знание и понимание основных языковых явлений;    умение производить морфологический разбор наречия; умение безошибочно писать слова с изученными орфограммами, расставлять необходимые знаки препинания.</w:t>
            </w:r>
          </w:p>
          <w:p w14:paraId="7AC2C2D9" w14:textId="77777777" w:rsidR="00AB3984" w:rsidRPr="00B21ACA" w:rsidRDefault="00AB3984" w:rsidP="00190ED0">
            <w:pPr>
              <w:shd w:val="clear" w:color="auto" w:fill="FFFFFF"/>
              <w:jc w:val="center"/>
              <w:rPr>
                <w:color w:val="000000"/>
                <w:sz w:val="24"/>
                <w:szCs w:val="24"/>
              </w:rPr>
            </w:pPr>
            <w:r w:rsidRPr="00B21ACA">
              <w:rPr>
                <w:b/>
                <w:bCs/>
                <w:color w:val="000000"/>
                <w:sz w:val="24"/>
                <w:szCs w:val="24"/>
              </w:rPr>
              <w:t>Инструкция</w:t>
            </w:r>
          </w:p>
          <w:p w14:paraId="1CBA003C" w14:textId="77777777" w:rsidR="00AB3984" w:rsidRPr="00B21ACA" w:rsidRDefault="00AB3984" w:rsidP="00190ED0">
            <w:pPr>
              <w:shd w:val="clear" w:color="auto" w:fill="FFFFFF"/>
              <w:rPr>
                <w:color w:val="000000"/>
                <w:sz w:val="24"/>
                <w:szCs w:val="24"/>
              </w:rPr>
            </w:pPr>
            <w:r w:rsidRPr="00B21ACA">
              <w:rPr>
                <w:color w:val="000000"/>
                <w:sz w:val="24"/>
                <w:szCs w:val="24"/>
              </w:rPr>
              <w:t>Работа содержит текст </w:t>
            </w:r>
            <w:r w:rsidRPr="00B21ACA">
              <w:rPr>
                <w:i/>
                <w:iCs/>
                <w:color w:val="000000"/>
                <w:sz w:val="24"/>
                <w:szCs w:val="24"/>
              </w:rPr>
              <w:t>контрольного диктанта</w:t>
            </w:r>
            <w:r w:rsidRPr="00B21ACA">
              <w:rPr>
                <w:color w:val="000000"/>
                <w:sz w:val="24"/>
                <w:szCs w:val="24"/>
              </w:rPr>
              <w:t> и </w:t>
            </w:r>
            <w:r w:rsidRPr="00B21ACA">
              <w:rPr>
                <w:i/>
                <w:iCs/>
                <w:color w:val="000000"/>
                <w:sz w:val="24"/>
                <w:szCs w:val="24"/>
              </w:rPr>
              <w:t>3 грамматических задания</w:t>
            </w:r>
            <w:r w:rsidRPr="00B21ACA">
              <w:rPr>
                <w:color w:val="000000"/>
                <w:sz w:val="24"/>
                <w:szCs w:val="24"/>
              </w:rPr>
              <w:t> разных уровней сложности. На выполнения отводится 45 минут. Грамматические задания рекомендуется выполнять по порядку. Если задание не удалось выполнить сразу, перейти к следующему. Если останется время, вернитесь к пропущенным заданиям.</w:t>
            </w:r>
          </w:p>
          <w:p w14:paraId="26A7CBF3" w14:textId="77777777" w:rsidR="00AB3984" w:rsidRPr="00B21ACA" w:rsidRDefault="00AB3984" w:rsidP="00190ED0">
            <w:pPr>
              <w:shd w:val="clear" w:color="auto" w:fill="FFFFFF"/>
              <w:jc w:val="center"/>
              <w:rPr>
                <w:color w:val="000000"/>
                <w:sz w:val="24"/>
                <w:szCs w:val="24"/>
              </w:rPr>
            </w:pPr>
            <w:r w:rsidRPr="00B21ACA">
              <w:rPr>
                <w:b/>
                <w:bCs/>
                <w:color w:val="000000"/>
                <w:sz w:val="24"/>
                <w:szCs w:val="24"/>
              </w:rPr>
              <w:t>Уровень сложности:</w:t>
            </w:r>
          </w:p>
          <w:p w14:paraId="0E47EE11" w14:textId="77777777" w:rsidR="00AB3984" w:rsidRPr="00B21ACA" w:rsidRDefault="00AB3984" w:rsidP="00190ED0">
            <w:pPr>
              <w:shd w:val="clear" w:color="auto" w:fill="FFFFFF"/>
              <w:rPr>
                <w:color w:val="000000"/>
                <w:sz w:val="24"/>
                <w:szCs w:val="24"/>
              </w:rPr>
            </w:pPr>
            <w:r w:rsidRPr="00B21ACA">
              <w:rPr>
                <w:color w:val="000000"/>
                <w:sz w:val="24"/>
                <w:szCs w:val="24"/>
              </w:rPr>
              <w:t xml:space="preserve">А1-А2 – базовый;                                                                                                                                      </w:t>
            </w:r>
          </w:p>
          <w:p w14:paraId="7884ABE8" w14:textId="77777777" w:rsidR="00AB3984" w:rsidRPr="00B21ACA" w:rsidRDefault="00AB3984" w:rsidP="00190ED0">
            <w:pPr>
              <w:shd w:val="clear" w:color="auto" w:fill="FFFFFF"/>
              <w:rPr>
                <w:color w:val="000000"/>
                <w:sz w:val="24"/>
                <w:szCs w:val="24"/>
              </w:rPr>
            </w:pPr>
            <w:r w:rsidRPr="00B21ACA">
              <w:rPr>
                <w:color w:val="000000"/>
                <w:sz w:val="24"/>
                <w:szCs w:val="24"/>
              </w:rPr>
              <w:t xml:space="preserve">В1 – повышенный;                                                                                                                                             </w:t>
            </w:r>
          </w:p>
          <w:p w14:paraId="14C3EA28" w14:textId="77777777" w:rsidR="00AB3984" w:rsidRPr="00B21ACA" w:rsidRDefault="00AB3984" w:rsidP="00190ED0">
            <w:pPr>
              <w:shd w:val="clear" w:color="auto" w:fill="FFFFFF"/>
              <w:rPr>
                <w:color w:val="000000"/>
                <w:sz w:val="24"/>
                <w:szCs w:val="24"/>
              </w:rPr>
            </w:pPr>
            <w:r w:rsidRPr="00B21ACA">
              <w:rPr>
                <w:color w:val="000000"/>
                <w:sz w:val="24"/>
                <w:szCs w:val="24"/>
              </w:rPr>
              <w:t>С1 – сложный.</w:t>
            </w:r>
          </w:p>
          <w:tbl>
            <w:tblPr>
              <w:tblW w:w="0" w:type="auto"/>
              <w:tblCellSpacing w:w="0" w:type="dxa"/>
              <w:tblBorders>
                <w:top w:val="outset" w:sz="6" w:space="0" w:color="auto"/>
                <w:left w:val="outset" w:sz="6" w:space="0" w:color="auto"/>
                <w:bottom w:val="outset" w:sz="6" w:space="0" w:color="auto"/>
                <w:right w:val="outset" w:sz="6" w:space="0" w:color="auto"/>
              </w:tblBorders>
              <w:shd w:val="clear" w:color="auto" w:fill="FFFFFF"/>
              <w:tblLayout w:type="fixed"/>
              <w:tblCellMar>
                <w:left w:w="0" w:type="dxa"/>
                <w:right w:w="0" w:type="dxa"/>
              </w:tblCellMar>
              <w:tblLook w:val="04A0" w:firstRow="1" w:lastRow="0" w:firstColumn="1" w:lastColumn="0" w:noHBand="0" w:noVBand="1"/>
            </w:tblPr>
            <w:tblGrid>
              <w:gridCol w:w="259"/>
              <w:gridCol w:w="5563"/>
              <w:gridCol w:w="1577"/>
              <w:gridCol w:w="1423"/>
              <w:gridCol w:w="2524"/>
            </w:tblGrid>
            <w:tr w:rsidR="00AB3984" w:rsidRPr="00B21ACA" w14:paraId="256BCD1B" w14:textId="77777777" w:rsidTr="00AB3984">
              <w:trPr>
                <w:tblCellSpacing w:w="0" w:type="dxa"/>
              </w:trPr>
              <w:tc>
                <w:tcPr>
                  <w:tcW w:w="259" w:type="dxa"/>
                  <w:tcBorders>
                    <w:top w:val="outset" w:sz="6" w:space="0" w:color="auto"/>
                    <w:left w:val="outset" w:sz="6" w:space="0" w:color="auto"/>
                    <w:bottom w:val="outset" w:sz="6" w:space="0" w:color="auto"/>
                    <w:right w:val="outset" w:sz="6" w:space="0" w:color="auto"/>
                  </w:tcBorders>
                  <w:shd w:val="clear" w:color="auto" w:fill="FFFFFF"/>
                  <w:hideMark/>
                </w:tcPr>
                <w:p w14:paraId="3AFAB236" w14:textId="77777777" w:rsidR="00AB3984" w:rsidRPr="00B21ACA" w:rsidRDefault="00AB3984" w:rsidP="006F1F7C">
                  <w:pPr>
                    <w:framePr w:hSpace="180" w:wrap="around" w:vAnchor="text" w:hAnchor="text" w:y="1"/>
                    <w:suppressOverlap/>
                    <w:jc w:val="center"/>
                    <w:rPr>
                      <w:rFonts w:ascii="Times New Roman" w:hAnsi="Times New Roman" w:cs="Times New Roman"/>
                      <w:color w:val="000000"/>
                      <w:sz w:val="24"/>
                      <w:szCs w:val="24"/>
                    </w:rPr>
                  </w:pPr>
                  <w:r w:rsidRPr="00B21ACA">
                    <w:rPr>
                      <w:rFonts w:ascii="Times New Roman" w:hAnsi="Times New Roman" w:cs="Times New Roman"/>
                      <w:color w:val="000000"/>
                      <w:sz w:val="24"/>
                      <w:szCs w:val="24"/>
                    </w:rPr>
                    <w:t>№</w:t>
                  </w:r>
                </w:p>
              </w:tc>
              <w:tc>
                <w:tcPr>
                  <w:tcW w:w="5563" w:type="dxa"/>
                  <w:tcBorders>
                    <w:top w:val="outset" w:sz="6" w:space="0" w:color="auto"/>
                    <w:left w:val="outset" w:sz="6" w:space="0" w:color="auto"/>
                    <w:bottom w:val="outset" w:sz="6" w:space="0" w:color="auto"/>
                    <w:right w:val="outset" w:sz="6" w:space="0" w:color="auto"/>
                  </w:tcBorders>
                  <w:shd w:val="clear" w:color="auto" w:fill="FFFFFF"/>
                  <w:hideMark/>
                </w:tcPr>
                <w:p w14:paraId="3E938581" w14:textId="77777777" w:rsidR="00AB3984" w:rsidRPr="00B21ACA" w:rsidRDefault="00AB3984" w:rsidP="006F1F7C">
                  <w:pPr>
                    <w:framePr w:hSpace="180" w:wrap="around" w:vAnchor="text" w:hAnchor="text" w:y="1"/>
                    <w:suppressOverlap/>
                    <w:jc w:val="center"/>
                    <w:rPr>
                      <w:rFonts w:ascii="Times New Roman" w:hAnsi="Times New Roman" w:cs="Times New Roman"/>
                      <w:color w:val="000000"/>
                      <w:sz w:val="24"/>
                      <w:szCs w:val="24"/>
                    </w:rPr>
                  </w:pPr>
                  <w:r w:rsidRPr="00B21ACA">
                    <w:rPr>
                      <w:rFonts w:ascii="Times New Roman" w:hAnsi="Times New Roman" w:cs="Times New Roman"/>
                      <w:color w:val="000000"/>
                      <w:sz w:val="24"/>
                      <w:szCs w:val="24"/>
                    </w:rPr>
                    <w:t>Виды деятельности</w:t>
                  </w:r>
                </w:p>
              </w:tc>
              <w:tc>
                <w:tcPr>
                  <w:tcW w:w="1577" w:type="dxa"/>
                  <w:tcBorders>
                    <w:top w:val="outset" w:sz="6" w:space="0" w:color="auto"/>
                    <w:left w:val="outset" w:sz="6" w:space="0" w:color="auto"/>
                    <w:bottom w:val="outset" w:sz="6" w:space="0" w:color="auto"/>
                    <w:right w:val="outset" w:sz="6" w:space="0" w:color="auto"/>
                  </w:tcBorders>
                  <w:shd w:val="clear" w:color="auto" w:fill="FFFFFF"/>
                  <w:hideMark/>
                </w:tcPr>
                <w:p w14:paraId="3C756F12" w14:textId="77777777" w:rsidR="00AB3984" w:rsidRPr="00B21ACA" w:rsidRDefault="00AB3984" w:rsidP="006F1F7C">
                  <w:pPr>
                    <w:framePr w:hSpace="180" w:wrap="around" w:vAnchor="text" w:hAnchor="text" w:y="1"/>
                    <w:suppressOverlap/>
                    <w:jc w:val="center"/>
                    <w:rPr>
                      <w:rFonts w:ascii="Times New Roman" w:hAnsi="Times New Roman" w:cs="Times New Roman"/>
                      <w:color w:val="000000"/>
                      <w:sz w:val="24"/>
                      <w:szCs w:val="24"/>
                    </w:rPr>
                  </w:pPr>
                  <w:r w:rsidRPr="00B21ACA">
                    <w:rPr>
                      <w:rFonts w:ascii="Times New Roman" w:hAnsi="Times New Roman" w:cs="Times New Roman"/>
                      <w:color w:val="000000"/>
                      <w:sz w:val="24"/>
                      <w:szCs w:val="24"/>
                    </w:rPr>
                    <w:t>Номер заданий</w:t>
                  </w:r>
                </w:p>
              </w:tc>
              <w:tc>
                <w:tcPr>
                  <w:tcW w:w="1423" w:type="dxa"/>
                  <w:tcBorders>
                    <w:top w:val="outset" w:sz="6" w:space="0" w:color="auto"/>
                    <w:left w:val="outset" w:sz="6" w:space="0" w:color="auto"/>
                    <w:bottom w:val="outset" w:sz="6" w:space="0" w:color="auto"/>
                    <w:right w:val="outset" w:sz="6" w:space="0" w:color="auto"/>
                  </w:tcBorders>
                  <w:shd w:val="clear" w:color="auto" w:fill="FFFFFF"/>
                  <w:hideMark/>
                </w:tcPr>
                <w:p w14:paraId="0032CAC7" w14:textId="77777777" w:rsidR="00AB3984" w:rsidRPr="00B21ACA" w:rsidRDefault="00AB3984" w:rsidP="006F1F7C">
                  <w:pPr>
                    <w:framePr w:hSpace="180" w:wrap="around" w:vAnchor="text" w:hAnchor="text" w:y="1"/>
                    <w:suppressOverlap/>
                    <w:jc w:val="center"/>
                    <w:rPr>
                      <w:rFonts w:ascii="Times New Roman" w:hAnsi="Times New Roman" w:cs="Times New Roman"/>
                      <w:color w:val="000000"/>
                      <w:sz w:val="24"/>
                      <w:szCs w:val="24"/>
                    </w:rPr>
                  </w:pPr>
                  <w:r w:rsidRPr="00B21ACA">
                    <w:rPr>
                      <w:rFonts w:ascii="Times New Roman" w:hAnsi="Times New Roman" w:cs="Times New Roman"/>
                      <w:color w:val="000000"/>
                      <w:sz w:val="24"/>
                      <w:szCs w:val="24"/>
                    </w:rPr>
                    <w:t>Число баллов</w:t>
                  </w:r>
                </w:p>
              </w:tc>
              <w:tc>
                <w:tcPr>
                  <w:tcW w:w="2524" w:type="dxa"/>
                  <w:tcBorders>
                    <w:top w:val="outset" w:sz="6" w:space="0" w:color="auto"/>
                    <w:left w:val="outset" w:sz="6" w:space="0" w:color="auto"/>
                    <w:bottom w:val="outset" w:sz="6" w:space="0" w:color="auto"/>
                    <w:right w:val="outset" w:sz="6" w:space="0" w:color="auto"/>
                  </w:tcBorders>
                  <w:shd w:val="clear" w:color="auto" w:fill="FFFFFF"/>
                  <w:hideMark/>
                </w:tcPr>
                <w:p w14:paraId="3799E17A" w14:textId="77777777" w:rsidR="00AB3984" w:rsidRPr="00B21ACA" w:rsidRDefault="00AB3984" w:rsidP="006F1F7C">
                  <w:pPr>
                    <w:framePr w:hSpace="180" w:wrap="around" w:vAnchor="text" w:hAnchor="text" w:y="1"/>
                    <w:suppressOverlap/>
                    <w:jc w:val="center"/>
                    <w:rPr>
                      <w:rFonts w:ascii="Times New Roman" w:hAnsi="Times New Roman" w:cs="Times New Roman"/>
                      <w:color w:val="000000"/>
                      <w:sz w:val="24"/>
                      <w:szCs w:val="24"/>
                    </w:rPr>
                  </w:pPr>
                  <w:r w:rsidRPr="00B21ACA">
                    <w:rPr>
                      <w:rFonts w:ascii="Times New Roman" w:hAnsi="Times New Roman" w:cs="Times New Roman"/>
                      <w:color w:val="000000"/>
                      <w:sz w:val="24"/>
                      <w:szCs w:val="24"/>
                    </w:rPr>
                    <w:t>% соотношения заданий</w:t>
                  </w:r>
                </w:p>
              </w:tc>
            </w:tr>
            <w:tr w:rsidR="00AB3984" w:rsidRPr="00B21ACA" w14:paraId="03236C11" w14:textId="77777777" w:rsidTr="00AB3984">
              <w:trPr>
                <w:tblCellSpacing w:w="0" w:type="dxa"/>
              </w:trPr>
              <w:tc>
                <w:tcPr>
                  <w:tcW w:w="259" w:type="dxa"/>
                  <w:tcBorders>
                    <w:top w:val="outset" w:sz="6" w:space="0" w:color="auto"/>
                    <w:left w:val="outset" w:sz="6" w:space="0" w:color="auto"/>
                    <w:bottom w:val="outset" w:sz="6" w:space="0" w:color="auto"/>
                    <w:right w:val="outset" w:sz="6" w:space="0" w:color="auto"/>
                  </w:tcBorders>
                  <w:shd w:val="clear" w:color="auto" w:fill="FFFFFF"/>
                  <w:hideMark/>
                </w:tcPr>
                <w:p w14:paraId="33A8471F" w14:textId="77777777" w:rsidR="00AB3984" w:rsidRPr="00B21ACA" w:rsidRDefault="00AB3984" w:rsidP="006F1F7C">
                  <w:pPr>
                    <w:framePr w:hSpace="180" w:wrap="around" w:vAnchor="text" w:hAnchor="text" w:y="1"/>
                    <w:suppressOverlap/>
                    <w:rPr>
                      <w:rFonts w:ascii="Times New Roman" w:hAnsi="Times New Roman" w:cs="Times New Roman"/>
                      <w:color w:val="000000"/>
                      <w:sz w:val="24"/>
                      <w:szCs w:val="24"/>
                    </w:rPr>
                  </w:pPr>
                  <w:r w:rsidRPr="00B21ACA">
                    <w:rPr>
                      <w:rFonts w:ascii="Times New Roman" w:hAnsi="Times New Roman" w:cs="Times New Roman"/>
                      <w:color w:val="000000"/>
                      <w:sz w:val="24"/>
                      <w:szCs w:val="24"/>
                    </w:rPr>
                    <w:t>1.</w:t>
                  </w:r>
                </w:p>
              </w:tc>
              <w:tc>
                <w:tcPr>
                  <w:tcW w:w="5563" w:type="dxa"/>
                  <w:tcBorders>
                    <w:top w:val="outset" w:sz="6" w:space="0" w:color="auto"/>
                    <w:left w:val="outset" w:sz="6" w:space="0" w:color="auto"/>
                    <w:bottom w:val="outset" w:sz="6" w:space="0" w:color="auto"/>
                    <w:right w:val="outset" w:sz="6" w:space="0" w:color="auto"/>
                  </w:tcBorders>
                  <w:shd w:val="clear" w:color="auto" w:fill="FFFFFF"/>
                  <w:hideMark/>
                </w:tcPr>
                <w:p w14:paraId="59BD4095" w14:textId="77777777" w:rsidR="00AB3984" w:rsidRPr="00B21ACA" w:rsidRDefault="00AB3984" w:rsidP="006F1F7C">
                  <w:pPr>
                    <w:framePr w:hSpace="180" w:wrap="around" w:vAnchor="text" w:hAnchor="text" w:y="1"/>
                    <w:suppressOverlap/>
                    <w:rPr>
                      <w:rFonts w:ascii="Times New Roman" w:hAnsi="Times New Roman" w:cs="Times New Roman"/>
                      <w:color w:val="000000"/>
                      <w:sz w:val="24"/>
                      <w:szCs w:val="24"/>
                    </w:rPr>
                  </w:pPr>
                  <w:r w:rsidRPr="00B21ACA">
                    <w:rPr>
                      <w:rFonts w:ascii="Times New Roman" w:hAnsi="Times New Roman" w:cs="Times New Roman"/>
                      <w:color w:val="000000"/>
                      <w:sz w:val="24"/>
                      <w:szCs w:val="24"/>
                    </w:rPr>
                    <w:t>Воспроизведение знаний</w:t>
                  </w:r>
                </w:p>
              </w:tc>
              <w:tc>
                <w:tcPr>
                  <w:tcW w:w="1577" w:type="dxa"/>
                  <w:tcBorders>
                    <w:top w:val="outset" w:sz="6" w:space="0" w:color="auto"/>
                    <w:left w:val="outset" w:sz="6" w:space="0" w:color="auto"/>
                    <w:bottom w:val="outset" w:sz="6" w:space="0" w:color="auto"/>
                    <w:right w:val="outset" w:sz="6" w:space="0" w:color="auto"/>
                  </w:tcBorders>
                  <w:shd w:val="clear" w:color="auto" w:fill="FFFFFF"/>
                  <w:hideMark/>
                </w:tcPr>
                <w:p w14:paraId="4C63898B" w14:textId="77777777" w:rsidR="00AB3984" w:rsidRPr="00B21ACA" w:rsidRDefault="00AB3984" w:rsidP="006F1F7C">
                  <w:pPr>
                    <w:framePr w:hSpace="180" w:wrap="around" w:vAnchor="text" w:hAnchor="text" w:y="1"/>
                    <w:suppressOverlap/>
                    <w:jc w:val="center"/>
                    <w:rPr>
                      <w:rFonts w:ascii="Times New Roman" w:hAnsi="Times New Roman" w:cs="Times New Roman"/>
                      <w:color w:val="000000"/>
                      <w:sz w:val="24"/>
                      <w:szCs w:val="24"/>
                    </w:rPr>
                  </w:pPr>
                  <w:r w:rsidRPr="00B21ACA">
                    <w:rPr>
                      <w:rFonts w:ascii="Times New Roman" w:hAnsi="Times New Roman" w:cs="Times New Roman"/>
                      <w:color w:val="000000"/>
                      <w:sz w:val="24"/>
                      <w:szCs w:val="24"/>
                    </w:rPr>
                    <w:t>А1</w:t>
                  </w:r>
                </w:p>
              </w:tc>
              <w:tc>
                <w:tcPr>
                  <w:tcW w:w="1423" w:type="dxa"/>
                  <w:tcBorders>
                    <w:top w:val="outset" w:sz="6" w:space="0" w:color="auto"/>
                    <w:left w:val="outset" w:sz="6" w:space="0" w:color="auto"/>
                    <w:bottom w:val="outset" w:sz="6" w:space="0" w:color="auto"/>
                    <w:right w:val="outset" w:sz="6" w:space="0" w:color="auto"/>
                  </w:tcBorders>
                  <w:shd w:val="clear" w:color="auto" w:fill="FFFFFF"/>
                  <w:hideMark/>
                </w:tcPr>
                <w:p w14:paraId="21A0652D" w14:textId="77777777" w:rsidR="00AB3984" w:rsidRPr="00B21ACA" w:rsidRDefault="00AB3984" w:rsidP="006F1F7C">
                  <w:pPr>
                    <w:framePr w:hSpace="180" w:wrap="around" w:vAnchor="text" w:hAnchor="text" w:y="1"/>
                    <w:suppressOverlap/>
                    <w:jc w:val="center"/>
                    <w:rPr>
                      <w:rFonts w:ascii="Times New Roman" w:hAnsi="Times New Roman" w:cs="Times New Roman"/>
                      <w:color w:val="000000"/>
                      <w:sz w:val="24"/>
                      <w:szCs w:val="24"/>
                    </w:rPr>
                  </w:pPr>
                  <w:r w:rsidRPr="00B21ACA">
                    <w:rPr>
                      <w:rFonts w:ascii="Times New Roman" w:hAnsi="Times New Roman" w:cs="Times New Roman"/>
                      <w:color w:val="000000"/>
                      <w:sz w:val="24"/>
                      <w:szCs w:val="24"/>
                    </w:rPr>
                    <w:t> </w:t>
                  </w:r>
                </w:p>
              </w:tc>
              <w:tc>
                <w:tcPr>
                  <w:tcW w:w="2524" w:type="dxa"/>
                  <w:tcBorders>
                    <w:top w:val="outset" w:sz="6" w:space="0" w:color="auto"/>
                    <w:left w:val="outset" w:sz="6" w:space="0" w:color="auto"/>
                    <w:bottom w:val="outset" w:sz="6" w:space="0" w:color="auto"/>
                    <w:right w:val="outset" w:sz="6" w:space="0" w:color="auto"/>
                  </w:tcBorders>
                  <w:shd w:val="clear" w:color="auto" w:fill="FFFFFF"/>
                  <w:hideMark/>
                </w:tcPr>
                <w:p w14:paraId="2156345C" w14:textId="77777777" w:rsidR="00AB3984" w:rsidRPr="00B21ACA" w:rsidRDefault="00AB3984" w:rsidP="006F1F7C">
                  <w:pPr>
                    <w:framePr w:hSpace="180" w:wrap="around" w:vAnchor="text" w:hAnchor="text" w:y="1"/>
                    <w:suppressOverlap/>
                    <w:jc w:val="center"/>
                    <w:rPr>
                      <w:rFonts w:ascii="Times New Roman" w:hAnsi="Times New Roman" w:cs="Times New Roman"/>
                      <w:color w:val="000000"/>
                      <w:sz w:val="24"/>
                      <w:szCs w:val="24"/>
                    </w:rPr>
                  </w:pPr>
                  <w:r w:rsidRPr="00B21ACA">
                    <w:rPr>
                      <w:rFonts w:ascii="Times New Roman" w:hAnsi="Times New Roman" w:cs="Times New Roman"/>
                      <w:color w:val="000000"/>
                      <w:sz w:val="24"/>
                      <w:szCs w:val="24"/>
                    </w:rPr>
                    <w:t>50</w:t>
                  </w:r>
                </w:p>
              </w:tc>
            </w:tr>
            <w:tr w:rsidR="00AB3984" w:rsidRPr="00B21ACA" w14:paraId="0B2121E9" w14:textId="77777777" w:rsidTr="00AB3984">
              <w:trPr>
                <w:tblCellSpacing w:w="0" w:type="dxa"/>
              </w:trPr>
              <w:tc>
                <w:tcPr>
                  <w:tcW w:w="259" w:type="dxa"/>
                  <w:tcBorders>
                    <w:top w:val="outset" w:sz="6" w:space="0" w:color="auto"/>
                    <w:left w:val="outset" w:sz="6" w:space="0" w:color="auto"/>
                    <w:bottom w:val="outset" w:sz="6" w:space="0" w:color="auto"/>
                    <w:right w:val="outset" w:sz="6" w:space="0" w:color="auto"/>
                  </w:tcBorders>
                  <w:shd w:val="clear" w:color="auto" w:fill="FFFFFF"/>
                  <w:hideMark/>
                </w:tcPr>
                <w:p w14:paraId="00F575F6" w14:textId="77777777" w:rsidR="00AB3984" w:rsidRPr="00B21ACA" w:rsidRDefault="00AB3984" w:rsidP="006F1F7C">
                  <w:pPr>
                    <w:framePr w:hSpace="180" w:wrap="around" w:vAnchor="text" w:hAnchor="text" w:y="1"/>
                    <w:suppressOverlap/>
                    <w:rPr>
                      <w:rFonts w:ascii="Times New Roman" w:hAnsi="Times New Roman" w:cs="Times New Roman"/>
                      <w:color w:val="000000"/>
                      <w:sz w:val="24"/>
                      <w:szCs w:val="24"/>
                    </w:rPr>
                  </w:pPr>
                  <w:r w:rsidRPr="00B21ACA">
                    <w:rPr>
                      <w:rFonts w:ascii="Times New Roman" w:hAnsi="Times New Roman" w:cs="Times New Roman"/>
                      <w:color w:val="000000"/>
                      <w:sz w:val="24"/>
                      <w:szCs w:val="24"/>
                    </w:rPr>
                    <w:t>2.</w:t>
                  </w:r>
                </w:p>
              </w:tc>
              <w:tc>
                <w:tcPr>
                  <w:tcW w:w="5563" w:type="dxa"/>
                  <w:tcBorders>
                    <w:top w:val="outset" w:sz="6" w:space="0" w:color="auto"/>
                    <w:left w:val="outset" w:sz="6" w:space="0" w:color="auto"/>
                    <w:bottom w:val="outset" w:sz="6" w:space="0" w:color="auto"/>
                    <w:right w:val="outset" w:sz="6" w:space="0" w:color="auto"/>
                  </w:tcBorders>
                  <w:shd w:val="clear" w:color="auto" w:fill="FFFFFF"/>
                  <w:hideMark/>
                </w:tcPr>
                <w:p w14:paraId="63BB112B" w14:textId="77777777" w:rsidR="00AB3984" w:rsidRPr="00B21ACA" w:rsidRDefault="00AB3984" w:rsidP="006F1F7C">
                  <w:pPr>
                    <w:framePr w:hSpace="180" w:wrap="around" w:vAnchor="text" w:hAnchor="text" w:y="1"/>
                    <w:suppressOverlap/>
                    <w:rPr>
                      <w:rFonts w:ascii="Times New Roman" w:hAnsi="Times New Roman" w:cs="Times New Roman"/>
                      <w:color w:val="000000"/>
                      <w:sz w:val="24"/>
                      <w:szCs w:val="24"/>
                    </w:rPr>
                  </w:pPr>
                  <w:r w:rsidRPr="00B21ACA">
                    <w:rPr>
                      <w:rFonts w:ascii="Times New Roman" w:hAnsi="Times New Roman" w:cs="Times New Roman"/>
                      <w:color w:val="000000"/>
                      <w:sz w:val="24"/>
                      <w:szCs w:val="24"/>
                    </w:rPr>
                    <w:t>Применение знаний и умений в знакомой ситуации</w:t>
                  </w:r>
                </w:p>
              </w:tc>
              <w:tc>
                <w:tcPr>
                  <w:tcW w:w="1577" w:type="dxa"/>
                  <w:tcBorders>
                    <w:top w:val="outset" w:sz="6" w:space="0" w:color="auto"/>
                    <w:left w:val="outset" w:sz="6" w:space="0" w:color="auto"/>
                    <w:bottom w:val="outset" w:sz="6" w:space="0" w:color="auto"/>
                    <w:right w:val="outset" w:sz="6" w:space="0" w:color="auto"/>
                  </w:tcBorders>
                  <w:shd w:val="clear" w:color="auto" w:fill="FFFFFF"/>
                  <w:hideMark/>
                </w:tcPr>
                <w:p w14:paraId="1A8E954E" w14:textId="77777777" w:rsidR="00AB3984" w:rsidRPr="00B21ACA" w:rsidRDefault="00AB3984" w:rsidP="006F1F7C">
                  <w:pPr>
                    <w:framePr w:hSpace="180" w:wrap="around" w:vAnchor="text" w:hAnchor="text" w:y="1"/>
                    <w:suppressOverlap/>
                    <w:jc w:val="center"/>
                    <w:rPr>
                      <w:rFonts w:ascii="Times New Roman" w:hAnsi="Times New Roman" w:cs="Times New Roman"/>
                      <w:color w:val="000000"/>
                      <w:sz w:val="24"/>
                      <w:szCs w:val="24"/>
                    </w:rPr>
                  </w:pPr>
                  <w:r w:rsidRPr="00B21ACA">
                    <w:rPr>
                      <w:rFonts w:ascii="Times New Roman" w:hAnsi="Times New Roman" w:cs="Times New Roman"/>
                      <w:color w:val="000000"/>
                      <w:sz w:val="24"/>
                      <w:szCs w:val="24"/>
                    </w:rPr>
                    <w:t>А2</w:t>
                  </w:r>
                </w:p>
              </w:tc>
              <w:tc>
                <w:tcPr>
                  <w:tcW w:w="1423" w:type="dxa"/>
                  <w:tcBorders>
                    <w:top w:val="outset" w:sz="6" w:space="0" w:color="auto"/>
                    <w:left w:val="outset" w:sz="6" w:space="0" w:color="auto"/>
                    <w:bottom w:val="outset" w:sz="6" w:space="0" w:color="auto"/>
                    <w:right w:val="outset" w:sz="6" w:space="0" w:color="auto"/>
                  </w:tcBorders>
                  <w:shd w:val="clear" w:color="auto" w:fill="FFFFFF"/>
                  <w:hideMark/>
                </w:tcPr>
                <w:p w14:paraId="6B028D47" w14:textId="77777777" w:rsidR="00AB3984" w:rsidRPr="00B21ACA" w:rsidRDefault="00AB3984" w:rsidP="006F1F7C">
                  <w:pPr>
                    <w:framePr w:hSpace="180" w:wrap="around" w:vAnchor="text" w:hAnchor="text" w:y="1"/>
                    <w:suppressOverlap/>
                    <w:jc w:val="center"/>
                    <w:rPr>
                      <w:rFonts w:ascii="Times New Roman" w:hAnsi="Times New Roman" w:cs="Times New Roman"/>
                      <w:color w:val="000000"/>
                      <w:sz w:val="24"/>
                      <w:szCs w:val="24"/>
                    </w:rPr>
                  </w:pPr>
                  <w:r w:rsidRPr="00B21ACA">
                    <w:rPr>
                      <w:rFonts w:ascii="Times New Roman" w:hAnsi="Times New Roman" w:cs="Times New Roman"/>
                      <w:color w:val="000000"/>
                      <w:sz w:val="24"/>
                      <w:szCs w:val="24"/>
                    </w:rPr>
                    <w:t>1</w:t>
                  </w:r>
                </w:p>
              </w:tc>
              <w:tc>
                <w:tcPr>
                  <w:tcW w:w="2524" w:type="dxa"/>
                  <w:tcBorders>
                    <w:top w:val="outset" w:sz="6" w:space="0" w:color="auto"/>
                    <w:left w:val="outset" w:sz="6" w:space="0" w:color="auto"/>
                    <w:bottom w:val="outset" w:sz="6" w:space="0" w:color="auto"/>
                    <w:right w:val="outset" w:sz="6" w:space="0" w:color="auto"/>
                  </w:tcBorders>
                  <w:shd w:val="clear" w:color="auto" w:fill="FFFFFF"/>
                  <w:hideMark/>
                </w:tcPr>
                <w:p w14:paraId="5BF2C29F" w14:textId="77777777" w:rsidR="00AB3984" w:rsidRPr="00B21ACA" w:rsidRDefault="00AB3984" w:rsidP="006F1F7C">
                  <w:pPr>
                    <w:framePr w:hSpace="180" w:wrap="around" w:vAnchor="text" w:hAnchor="text" w:y="1"/>
                    <w:suppressOverlap/>
                    <w:jc w:val="center"/>
                    <w:rPr>
                      <w:rFonts w:ascii="Times New Roman" w:hAnsi="Times New Roman" w:cs="Times New Roman"/>
                      <w:color w:val="000000"/>
                      <w:sz w:val="24"/>
                      <w:szCs w:val="24"/>
                    </w:rPr>
                  </w:pPr>
                  <w:r w:rsidRPr="00B21ACA">
                    <w:rPr>
                      <w:rFonts w:ascii="Times New Roman" w:hAnsi="Times New Roman" w:cs="Times New Roman"/>
                      <w:color w:val="000000"/>
                      <w:sz w:val="24"/>
                      <w:szCs w:val="24"/>
                    </w:rPr>
                    <w:t>10</w:t>
                  </w:r>
                </w:p>
              </w:tc>
            </w:tr>
            <w:tr w:rsidR="00AB3984" w:rsidRPr="00B21ACA" w14:paraId="7315FA8B" w14:textId="77777777" w:rsidTr="00AB3984">
              <w:trPr>
                <w:tblCellSpacing w:w="0" w:type="dxa"/>
              </w:trPr>
              <w:tc>
                <w:tcPr>
                  <w:tcW w:w="259" w:type="dxa"/>
                  <w:tcBorders>
                    <w:top w:val="outset" w:sz="6" w:space="0" w:color="auto"/>
                    <w:left w:val="outset" w:sz="6" w:space="0" w:color="auto"/>
                    <w:bottom w:val="outset" w:sz="6" w:space="0" w:color="auto"/>
                    <w:right w:val="outset" w:sz="6" w:space="0" w:color="auto"/>
                  </w:tcBorders>
                  <w:shd w:val="clear" w:color="auto" w:fill="FFFFFF"/>
                  <w:hideMark/>
                </w:tcPr>
                <w:p w14:paraId="111E9A73" w14:textId="77777777" w:rsidR="00AB3984" w:rsidRPr="00B21ACA" w:rsidRDefault="00AB3984" w:rsidP="006F1F7C">
                  <w:pPr>
                    <w:framePr w:hSpace="180" w:wrap="around" w:vAnchor="text" w:hAnchor="text" w:y="1"/>
                    <w:suppressOverlap/>
                    <w:rPr>
                      <w:rFonts w:ascii="Times New Roman" w:hAnsi="Times New Roman" w:cs="Times New Roman"/>
                      <w:color w:val="000000"/>
                      <w:sz w:val="24"/>
                      <w:szCs w:val="24"/>
                    </w:rPr>
                  </w:pPr>
                  <w:r w:rsidRPr="00B21ACA">
                    <w:rPr>
                      <w:rFonts w:ascii="Times New Roman" w:hAnsi="Times New Roman" w:cs="Times New Roman"/>
                      <w:color w:val="000000"/>
                      <w:sz w:val="24"/>
                      <w:szCs w:val="24"/>
                    </w:rPr>
                    <w:t>3.</w:t>
                  </w:r>
                </w:p>
              </w:tc>
              <w:tc>
                <w:tcPr>
                  <w:tcW w:w="5563" w:type="dxa"/>
                  <w:tcBorders>
                    <w:top w:val="outset" w:sz="6" w:space="0" w:color="auto"/>
                    <w:left w:val="outset" w:sz="6" w:space="0" w:color="auto"/>
                    <w:bottom w:val="outset" w:sz="6" w:space="0" w:color="auto"/>
                    <w:right w:val="outset" w:sz="6" w:space="0" w:color="auto"/>
                  </w:tcBorders>
                  <w:shd w:val="clear" w:color="auto" w:fill="FFFFFF"/>
                  <w:hideMark/>
                </w:tcPr>
                <w:p w14:paraId="5E17E719" w14:textId="77777777" w:rsidR="00AB3984" w:rsidRPr="00B21ACA" w:rsidRDefault="00AB3984" w:rsidP="006F1F7C">
                  <w:pPr>
                    <w:framePr w:hSpace="180" w:wrap="around" w:vAnchor="text" w:hAnchor="text" w:y="1"/>
                    <w:suppressOverlap/>
                    <w:rPr>
                      <w:rFonts w:ascii="Times New Roman" w:hAnsi="Times New Roman" w:cs="Times New Roman"/>
                      <w:color w:val="000000"/>
                      <w:sz w:val="24"/>
                      <w:szCs w:val="24"/>
                    </w:rPr>
                  </w:pPr>
                  <w:r w:rsidRPr="00B21ACA">
                    <w:rPr>
                      <w:rFonts w:ascii="Times New Roman" w:hAnsi="Times New Roman" w:cs="Times New Roman"/>
                      <w:color w:val="000000"/>
                      <w:sz w:val="24"/>
                      <w:szCs w:val="24"/>
                    </w:rPr>
                    <w:t>Применение знаний и умений в измененной ситуации</w:t>
                  </w:r>
                </w:p>
              </w:tc>
              <w:tc>
                <w:tcPr>
                  <w:tcW w:w="1577" w:type="dxa"/>
                  <w:tcBorders>
                    <w:top w:val="outset" w:sz="6" w:space="0" w:color="auto"/>
                    <w:left w:val="outset" w:sz="6" w:space="0" w:color="auto"/>
                    <w:bottom w:val="outset" w:sz="6" w:space="0" w:color="auto"/>
                    <w:right w:val="outset" w:sz="6" w:space="0" w:color="auto"/>
                  </w:tcBorders>
                  <w:shd w:val="clear" w:color="auto" w:fill="FFFFFF"/>
                  <w:hideMark/>
                </w:tcPr>
                <w:p w14:paraId="56098232" w14:textId="77777777" w:rsidR="00AB3984" w:rsidRPr="00B21ACA" w:rsidRDefault="00AB3984" w:rsidP="006F1F7C">
                  <w:pPr>
                    <w:framePr w:hSpace="180" w:wrap="around" w:vAnchor="text" w:hAnchor="text" w:y="1"/>
                    <w:suppressOverlap/>
                    <w:jc w:val="center"/>
                    <w:rPr>
                      <w:rFonts w:ascii="Times New Roman" w:hAnsi="Times New Roman" w:cs="Times New Roman"/>
                      <w:color w:val="000000"/>
                      <w:sz w:val="24"/>
                      <w:szCs w:val="24"/>
                    </w:rPr>
                  </w:pPr>
                  <w:r w:rsidRPr="00B21ACA">
                    <w:rPr>
                      <w:rFonts w:ascii="Times New Roman" w:hAnsi="Times New Roman" w:cs="Times New Roman"/>
                      <w:color w:val="000000"/>
                      <w:sz w:val="24"/>
                      <w:szCs w:val="24"/>
                    </w:rPr>
                    <w:t>В1</w:t>
                  </w:r>
                </w:p>
              </w:tc>
              <w:tc>
                <w:tcPr>
                  <w:tcW w:w="1423" w:type="dxa"/>
                  <w:tcBorders>
                    <w:top w:val="outset" w:sz="6" w:space="0" w:color="auto"/>
                    <w:left w:val="outset" w:sz="6" w:space="0" w:color="auto"/>
                    <w:bottom w:val="outset" w:sz="6" w:space="0" w:color="auto"/>
                    <w:right w:val="outset" w:sz="6" w:space="0" w:color="auto"/>
                  </w:tcBorders>
                  <w:shd w:val="clear" w:color="auto" w:fill="FFFFFF"/>
                  <w:hideMark/>
                </w:tcPr>
                <w:p w14:paraId="45D4A961" w14:textId="77777777" w:rsidR="00AB3984" w:rsidRPr="00B21ACA" w:rsidRDefault="00AB3984" w:rsidP="006F1F7C">
                  <w:pPr>
                    <w:framePr w:hSpace="180" w:wrap="around" w:vAnchor="text" w:hAnchor="text" w:y="1"/>
                    <w:suppressOverlap/>
                    <w:jc w:val="center"/>
                    <w:rPr>
                      <w:rFonts w:ascii="Times New Roman" w:hAnsi="Times New Roman" w:cs="Times New Roman"/>
                      <w:color w:val="000000"/>
                      <w:sz w:val="24"/>
                      <w:szCs w:val="24"/>
                    </w:rPr>
                  </w:pPr>
                  <w:r w:rsidRPr="00B21ACA">
                    <w:rPr>
                      <w:rFonts w:ascii="Times New Roman" w:hAnsi="Times New Roman" w:cs="Times New Roman"/>
                      <w:color w:val="000000"/>
                      <w:sz w:val="24"/>
                      <w:szCs w:val="24"/>
                    </w:rPr>
                    <w:t>2</w:t>
                  </w:r>
                </w:p>
              </w:tc>
              <w:tc>
                <w:tcPr>
                  <w:tcW w:w="2524" w:type="dxa"/>
                  <w:tcBorders>
                    <w:top w:val="outset" w:sz="6" w:space="0" w:color="auto"/>
                    <w:left w:val="outset" w:sz="6" w:space="0" w:color="auto"/>
                    <w:bottom w:val="outset" w:sz="6" w:space="0" w:color="auto"/>
                    <w:right w:val="outset" w:sz="6" w:space="0" w:color="auto"/>
                  </w:tcBorders>
                  <w:shd w:val="clear" w:color="auto" w:fill="FFFFFF"/>
                  <w:hideMark/>
                </w:tcPr>
                <w:p w14:paraId="0A72D9B0" w14:textId="77777777" w:rsidR="00AB3984" w:rsidRPr="00B21ACA" w:rsidRDefault="00AB3984" w:rsidP="006F1F7C">
                  <w:pPr>
                    <w:framePr w:hSpace="180" w:wrap="around" w:vAnchor="text" w:hAnchor="text" w:y="1"/>
                    <w:suppressOverlap/>
                    <w:jc w:val="center"/>
                    <w:rPr>
                      <w:rFonts w:ascii="Times New Roman" w:hAnsi="Times New Roman" w:cs="Times New Roman"/>
                      <w:color w:val="000000"/>
                      <w:sz w:val="24"/>
                      <w:szCs w:val="24"/>
                    </w:rPr>
                  </w:pPr>
                  <w:r w:rsidRPr="00B21ACA">
                    <w:rPr>
                      <w:rFonts w:ascii="Times New Roman" w:hAnsi="Times New Roman" w:cs="Times New Roman"/>
                      <w:color w:val="000000"/>
                      <w:sz w:val="24"/>
                      <w:szCs w:val="24"/>
                    </w:rPr>
                    <w:t>25</w:t>
                  </w:r>
                </w:p>
              </w:tc>
            </w:tr>
            <w:tr w:rsidR="00AB3984" w:rsidRPr="00B21ACA" w14:paraId="467C7FFA" w14:textId="77777777" w:rsidTr="00AB3984">
              <w:trPr>
                <w:tblCellSpacing w:w="0" w:type="dxa"/>
              </w:trPr>
              <w:tc>
                <w:tcPr>
                  <w:tcW w:w="259" w:type="dxa"/>
                  <w:tcBorders>
                    <w:top w:val="outset" w:sz="6" w:space="0" w:color="auto"/>
                    <w:left w:val="outset" w:sz="6" w:space="0" w:color="auto"/>
                    <w:bottom w:val="outset" w:sz="6" w:space="0" w:color="auto"/>
                    <w:right w:val="outset" w:sz="6" w:space="0" w:color="auto"/>
                  </w:tcBorders>
                  <w:shd w:val="clear" w:color="auto" w:fill="FFFFFF"/>
                  <w:hideMark/>
                </w:tcPr>
                <w:p w14:paraId="2D399CE2" w14:textId="77777777" w:rsidR="00AB3984" w:rsidRPr="00B21ACA" w:rsidRDefault="00AB3984" w:rsidP="006F1F7C">
                  <w:pPr>
                    <w:framePr w:hSpace="180" w:wrap="around" w:vAnchor="text" w:hAnchor="text" w:y="1"/>
                    <w:suppressOverlap/>
                    <w:rPr>
                      <w:rFonts w:ascii="Times New Roman" w:hAnsi="Times New Roman" w:cs="Times New Roman"/>
                      <w:color w:val="000000"/>
                      <w:sz w:val="24"/>
                      <w:szCs w:val="24"/>
                    </w:rPr>
                  </w:pPr>
                  <w:r w:rsidRPr="00B21ACA">
                    <w:rPr>
                      <w:rFonts w:ascii="Times New Roman" w:hAnsi="Times New Roman" w:cs="Times New Roman"/>
                      <w:color w:val="000000"/>
                      <w:sz w:val="24"/>
                      <w:szCs w:val="24"/>
                    </w:rPr>
                    <w:lastRenderedPageBreak/>
                    <w:t>4.</w:t>
                  </w:r>
                </w:p>
              </w:tc>
              <w:tc>
                <w:tcPr>
                  <w:tcW w:w="5563" w:type="dxa"/>
                  <w:tcBorders>
                    <w:top w:val="outset" w:sz="6" w:space="0" w:color="auto"/>
                    <w:left w:val="outset" w:sz="6" w:space="0" w:color="auto"/>
                    <w:bottom w:val="outset" w:sz="6" w:space="0" w:color="auto"/>
                    <w:right w:val="outset" w:sz="6" w:space="0" w:color="auto"/>
                  </w:tcBorders>
                  <w:shd w:val="clear" w:color="auto" w:fill="FFFFFF"/>
                  <w:hideMark/>
                </w:tcPr>
                <w:p w14:paraId="164463A5" w14:textId="77777777" w:rsidR="00AB3984" w:rsidRPr="00B21ACA" w:rsidRDefault="00AB3984" w:rsidP="006F1F7C">
                  <w:pPr>
                    <w:framePr w:hSpace="180" w:wrap="around" w:vAnchor="text" w:hAnchor="text" w:y="1"/>
                    <w:suppressOverlap/>
                    <w:rPr>
                      <w:rFonts w:ascii="Times New Roman" w:hAnsi="Times New Roman" w:cs="Times New Roman"/>
                      <w:color w:val="000000"/>
                      <w:sz w:val="24"/>
                      <w:szCs w:val="24"/>
                    </w:rPr>
                  </w:pPr>
                  <w:r w:rsidRPr="00B21ACA">
                    <w:rPr>
                      <w:rFonts w:ascii="Times New Roman" w:hAnsi="Times New Roman" w:cs="Times New Roman"/>
                      <w:color w:val="000000"/>
                      <w:sz w:val="24"/>
                      <w:szCs w:val="24"/>
                    </w:rPr>
                    <w:t>Применение знаний и умений в новой ситуации</w:t>
                  </w:r>
                </w:p>
              </w:tc>
              <w:tc>
                <w:tcPr>
                  <w:tcW w:w="1577" w:type="dxa"/>
                  <w:tcBorders>
                    <w:top w:val="outset" w:sz="6" w:space="0" w:color="auto"/>
                    <w:left w:val="outset" w:sz="6" w:space="0" w:color="auto"/>
                    <w:bottom w:val="outset" w:sz="6" w:space="0" w:color="auto"/>
                    <w:right w:val="outset" w:sz="6" w:space="0" w:color="auto"/>
                  </w:tcBorders>
                  <w:shd w:val="clear" w:color="auto" w:fill="FFFFFF"/>
                  <w:hideMark/>
                </w:tcPr>
                <w:p w14:paraId="58AF66BD" w14:textId="77777777" w:rsidR="00AB3984" w:rsidRPr="00B21ACA" w:rsidRDefault="00AB3984" w:rsidP="006F1F7C">
                  <w:pPr>
                    <w:framePr w:hSpace="180" w:wrap="around" w:vAnchor="text" w:hAnchor="text" w:y="1"/>
                    <w:suppressOverlap/>
                    <w:jc w:val="center"/>
                    <w:rPr>
                      <w:rFonts w:ascii="Times New Roman" w:hAnsi="Times New Roman" w:cs="Times New Roman"/>
                      <w:color w:val="000000"/>
                      <w:sz w:val="24"/>
                      <w:szCs w:val="24"/>
                    </w:rPr>
                  </w:pPr>
                  <w:r w:rsidRPr="00B21ACA">
                    <w:rPr>
                      <w:rFonts w:ascii="Times New Roman" w:hAnsi="Times New Roman" w:cs="Times New Roman"/>
                      <w:color w:val="000000"/>
                      <w:sz w:val="24"/>
                      <w:szCs w:val="24"/>
                    </w:rPr>
                    <w:t>С1</w:t>
                  </w:r>
                </w:p>
              </w:tc>
              <w:tc>
                <w:tcPr>
                  <w:tcW w:w="1423" w:type="dxa"/>
                  <w:tcBorders>
                    <w:top w:val="outset" w:sz="6" w:space="0" w:color="auto"/>
                    <w:left w:val="outset" w:sz="6" w:space="0" w:color="auto"/>
                    <w:bottom w:val="outset" w:sz="6" w:space="0" w:color="auto"/>
                    <w:right w:val="outset" w:sz="6" w:space="0" w:color="auto"/>
                  </w:tcBorders>
                  <w:shd w:val="clear" w:color="auto" w:fill="FFFFFF"/>
                  <w:hideMark/>
                </w:tcPr>
                <w:p w14:paraId="5C054A88" w14:textId="77777777" w:rsidR="00AB3984" w:rsidRPr="00B21ACA" w:rsidRDefault="00AB3984" w:rsidP="006F1F7C">
                  <w:pPr>
                    <w:framePr w:hSpace="180" w:wrap="around" w:vAnchor="text" w:hAnchor="text" w:y="1"/>
                    <w:suppressOverlap/>
                    <w:jc w:val="center"/>
                    <w:rPr>
                      <w:rFonts w:ascii="Times New Roman" w:hAnsi="Times New Roman" w:cs="Times New Roman"/>
                      <w:color w:val="000000"/>
                      <w:sz w:val="24"/>
                      <w:szCs w:val="24"/>
                    </w:rPr>
                  </w:pPr>
                  <w:r w:rsidRPr="00B21ACA">
                    <w:rPr>
                      <w:rFonts w:ascii="Times New Roman" w:hAnsi="Times New Roman" w:cs="Times New Roman"/>
                      <w:color w:val="000000"/>
                      <w:sz w:val="24"/>
                      <w:szCs w:val="24"/>
                    </w:rPr>
                    <w:t>3</w:t>
                  </w:r>
                </w:p>
              </w:tc>
              <w:tc>
                <w:tcPr>
                  <w:tcW w:w="2524" w:type="dxa"/>
                  <w:tcBorders>
                    <w:top w:val="outset" w:sz="6" w:space="0" w:color="auto"/>
                    <w:left w:val="outset" w:sz="6" w:space="0" w:color="auto"/>
                    <w:bottom w:val="outset" w:sz="6" w:space="0" w:color="auto"/>
                    <w:right w:val="outset" w:sz="6" w:space="0" w:color="auto"/>
                  </w:tcBorders>
                  <w:shd w:val="clear" w:color="auto" w:fill="FFFFFF"/>
                  <w:hideMark/>
                </w:tcPr>
                <w:p w14:paraId="5209367F" w14:textId="77777777" w:rsidR="00AB3984" w:rsidRPr="00B21ACA" w:rsidRDefault="00AB3984" w:rsidP="006F1F7C">
                  <w:pPr>
                    <w:framePr w:hSpace="180" w:wrap="around" w:vAnchor="text" w:hAnchor="text" w:y="1"/>
                    <w:suppressOverlap/>
                    <w:jc w:val="center"/>
                    <w:rPr>
                      <w:rFonts w:ascii="Times New Roman" w:hAnsi="Times New Roman" w:cs="Times New Roman"/>
                      <w:color w:val="000000"/>
                      <w:sz w:val="24"/>
                      <w:szCs w:val="24"/>
                    </w:rPr>
                  </w:pPr>
                  <w:r w:rsidRPr="00B21ACA">
                    <w:rPr>
                      <w:rFonts w:ascii="Times New Roman" w:hAnsi="Times New Roman" w:cs="Times New Roman"/>
                      <w:color w:val="000000"/>
                      <w:sz w:val="24"/>
                      <w:szCs w:val="24"/>
                    </w:rPr>
                    <w:t>15</w:t>
                  </w:r>
                </w:p>
              </w:tc>
            </w:tr>
          </w:tbl>
          <w:p w14:paraId="31466B7E" w14:textId="77777777" w:rsidR="00AB3984" w:rsidRPr="00B21ACA" w:rsidRDefault="00AB3984" w:rsidP="00190ED0">
            <w:pPr>
              <w:shd w:val="clear" w:color="auto" w:fill="FFFFFF"/>
              <w:rPr>
                <w:color w:val="000000"/>
                <w:sz w:val="24"/>
                <w:szCs w:val="24"/>
              </w:rPr>
            </w:pPr>
            <w:r w:rsidRPr="00B21ACA">
              <w:rPr>
                <w:color w:val="000000"/>
                <w:sz w:val="24"/>
                <w:szCs w:val="24"/>
              </w:rPr>
              <w:t> </w:t>
            </w:r>
          </w:p>
          <w:p w14:paraId="75969A29" w14:textId="77777777" w:rsidR="00AB3984" w:rsidRPr="00B21ACA" w:rsidRDefault="00AB3984" w:rsidP="00190ED0">
            <w:pPr>
              <w:shd w:val="clear" w:color="auto" w:fill="FFFFFF"/>
              <w:jc w:val="center"/>
              <w:rPr>
                <w:color w:val="000000"/>
                <w:sz w:val="24"/>
                <w:szCs w:val="24"/>
              </w:rPr>
            </w:pPr>
            <w:r w:rsidRPr="00B21ACA">
              <w:rPr>
                <w:b/>
                <w:bCs/>
                <w:color w:val="000000"/>
                <w:sz w:val="24"/>
                <w:szCs w:val="24"/>
              </w:rPr>
              <w:t>Критерии оценки</w:t>
            </w:r>
          </w:p>
          <w:p w14:paraId="2DA50B7C" w14:textId="77777777" w:rsidR="00AB3984" w:rsidRPr="00B21ACA" w:rsidRDefault="00AB3984" w:rsidP="00190ED0">
            <w:pPr>
              <w:shd w:val="clear" w:color="auto" w:fill="FFFFFF"/>
              <w:rPr>
                <w:color w:val="000000"/>
                <w:sz w:val="24"/>
                <w:szCs w:val="24"/>
              </w:rPr>
            </w:pPr>
            <w:r w:rsidRPr="00B21ACA">
              <w:rPr>
                <w:color w:val="000000"/>
                <w:sz w:val="24"/>
                <w:szCs w:val="24"/>
              </w:rPr>
              <w:t>Работа оценивается двумя отметками: за диктант и грамматическое задание. </w:t>
            </w:r>
            <w:r w:rsidRPr="00B21ACA">
              <w:rPr>
                <w:i/>
                <w:iCs/>
                <w:color w:val="000000"/>
                <w:sz w:val="24"/>
                <w:szCs w:val="24"/>
              </w:rPr>
              <w:t xml:space="preserve">Диктант </w:t>
            </w:r>
            <w:r w:rsidRPr="00B21ACA">
              <w:rPr>
                <w:color w:val="000000"/>
                <w:sz w:val="24"/>
                <w:szCs w:val="24"/>
              </w:rPr>
              <w:t>оценивается в соответствии с Нормами оценки знаний, умений и навыков по русскому языку. Грамматическое задание оценивается следующим образом: </w:t>
            </w:r>
          </w:p>
          <w:p w14:paraId="2FB65FCD" w14:textId="77777777" w:rsidR="00AB3984" w:rsidRPr="00B21ACA" w:rsidRDefault="00AB3984" w:rsidP="00190ED0">
            <w:pPr>
              <w:shd w:val="clear" w:color="auto" w:fill="FFFFFF"/>
              <w:rPr>
                <w:color w:val="000000"/>
                <w:sz w:val="24"/>
                <w:szCs w:val="24"/>
              </w:rPr>
            </w:pPr>
            <w:r w:rsidRPr="00B21ACA">
              <w:rPr>
                <w:b/>
                <w:bCs/>
                <w:color w:val="000000"/>
                <w:sz w:val="24"/>
                <w:szCs w:val="24"/>
              </w:rPr>
              <w:t>«3»</w:t>
            </w:r>
            <w:r w:rsidRPr="00B21ACA">
              <w:rPr>
                <w:color w:val="000000"/>
                <w:sz w:val="24"/>
                <w:szCs w:val="24"/>
              </w:rPr>
              <w:t> - 4 балла,                                                                                                                                             </w:t>
            </w:r>
          </w:p>
          <w:p w14:paraId="02860774" w14:textId="77777777" w:rsidR="00AB3984" w:rsidRPr="00B21ACA" w:rsidRDefault="00AB3984" w:rsidP="00190ED0">
            <w:pPr>
              <w:shd w:val="clear" w:color="auto" w:fill="FFFFFF"/>
              <w:rPr>
                <w:color w:val="000000"/>
                <w:sz w:val="24"/>
                <w:szCs w:val="24"/>
              </w:rPr>
            </w:pPr>
            <w:r w:rsidRPr="00B21ACA">
              <w:rPr>
                <w:color w:val="000000"/>
                <w:sz w:val="24"/>
                <w:szCs w:val="24"/>
              </w:rPr>
              <w:t> </w:t>
            </w:r>
            <w:r w:rsidRPr="00B21ACA">
              <w:rPr>
                <w:b/>
                <w:bCs/>
                <w:color w:val="000000"/>
                <w:sz w:val="24"/>
                <w:szCs w:val="24"/>
              </w:rPr>
              <w:t>«4»</w:t>
            </w:r>
            <w:r w:rsidRPr="00B21ACA">
              <w:rPr>
                <w:color w:val="000000"/>
                <w:sz w:val="24"/>
                <w:szCs w:val="24"/>
              </w:rPr>
              <w:t> - 5 баллов,                                                                                                                                           </w:t>
            </w:r>
          </w:p>
          <w:p w14:paraId="6AD8A7A8" w14:textId="77777777" w:rsidR="00AB3984" w:rsidRPr="00B21ACA" w:rsidRDefault="00AB3984" w:rsidP="00190ED0">
            <w:pPr>
              <w:shd w:val="clear" w:color="auto" w:fill="FFFFFF"/>
              <w:rPr>
                <w:color w:val="000000"/>
                <w:sz w:val="24"/>
                <w:szCs w:val="24"/>
              </w:rPr>
            </w:pPr>
            <w:r w:rsidRPr="00B21ACA">
              <w:rPr>
                <w:b/>
                <w:bCs/>
                <w:color w:val="000000"/>
                <w:sz w:val="24"/>
                <w:szCs w:val="24"/>
              </w:rPr>
              <w:t>«5»</w:t>
            </w:r>
            <w:r w:rsidRPr="00B21ACA">
              <w:rPr>
                <w:color w:val="000000"/>
                <w:sz w:val="24"/>
                <w:szCs w:val="24"/>
              </w:rPr>
              <w:t> - 6 баллов.         </w:t>
            </w:r>
          </w:p>
          <w:p w14:paraId="14A4D2EB" w14:textId="77777777" w:rsidR="00AB3984" w:rsidRPr="00B21ACA" w:rsidRDefault="00AB3984" w:rsidP="00190ED0">
            <w:pPr>
              <w:shd w:val="clear" w:color="auto" w:fill="FFFFFF"/>
              <w:rPr>
                <w:color w:val="000000"/>
                <w:sz w:val="24"/>
                <w:szCs w:val="24"/>
              </w:rPr>
            </w:pPr>
            <w:r w:rsidRPr="00B21ACA">
              <w:rPr>
                <w:color w:val="000000"/>
                <w:sz w:val="24"/>
                <w:szCs w:val="24"/>
              </w:rPr>
              <w:t> </w:t>
            </w:r>
          </w:p>
          <w:p w14:paraId="123C47BB" w14:textId="77777777" w:rsidR="00AB3984" w:rsidRPr="00B21ACA" w:rsidRDefault="00AB3984" w:rsidP="00190ED0">
            <w:pPr>
              <w:shd w:val="clear" w:color="auto" w:fill="FFFFFF"/>
              <w:rPr>
                <w:color w:val="000000"/>
                <w:sz w:val="24"/>
                <w:szCs w:val="24"/>
              </w:rPr>
            </w:pPr>
            <w:r w:rsidRPr="00B21ACA">
              <w:rPr>
                <w:color w:val="000000"/>
                <w:sz w:val="24"/>
                <w:szCs w:val="24"/>
              </w:rPr>
              <w:t> </w:t>
            </w:r>
            <w:r w:rsidRPr="00B21ACA">
              <w:rPr>
                <w:b/>
                <w:bCs/>
                <w:i/>
                <w:iCs/>
                <w:color w:val="000000"/>
                <w:sz w:val="24"/>
                <w:szCs w:val="24"/>
              </w:rPr>
              <w:t>А1.</w:t>
            </w:r>
            <w:r w:rsidRPr="00B21ACA">
              <w:rPr>
                <w:color w:val="000000"/>
                <w:sz w:val="24"/>
                <w:szCs w:val="24"/>
              </w:rPr>
              <w:t> </w:t>
            </w:r>
            <w:r w:rsidRPr="00B21ACA">
              <w:rPr>
                <w:color w:val="000000"/>
                <w:sz w:val="24"/>
                <w:szCs w:val="24"/>
                <w:u w:val="single"/>
              </w:rPr>
              <w:t>Текст диктанта</w:t>
            </w:r>
          </w:p>
          <w:p w14:paraId="2D9899EA" w14:textId="77777777" w:rsidR="00AB3984" w:rsidRPr="00B21ACA" w:rsidRDefault="00AB3984" w:rsidP="00190ED0">
            <w:pPr>
              <w:shd w:val="clear" w:color="auto" w:fill="FFFFFF"/>
              <w:jc w:val="center"/>
              <w:rPr>
                <w:color w:val="000000"/>
                <w:sz w:val="24"/>
                <w:szCs w:val="24"/>
              </w:rPr>
            </w:pPr>
            <w:r w:rsidRPr="00B21ACA">
              <w:rPr>
                <w:color w:val="000000"/>
                <w:sz w:val="24"/>
                <w:szCs w:val="24"/>
              </w:rPr>
              <w:t>Первая гроза</w:t>
            </w:r>
          </w:p>
          <w:p w14:paraId="52557CB3" w14:textId="77777777" w:rsidR="00AB3984" w:rsidRPr="00B21ACA" w:rsidRDefault="00AB3984" w:rsidP="00190ED0">
            <w:pPr>
              <w:shd w:val="clear" w:color="auto" w:fill="FFFFFF"/>
              <w:rPr>
                <w:color w:val="000000"/>
                <w:sz w:val="24"/>
                <w:szCs w:val="24"/>
              </w:rPr>
            </w:pPr>
            <w:r w:rsidRPr="00B21ACA">
              <w:rPr>
                <w:color w:val="000000"/>
                <w:sz w:val="24"/>
                <w:szCs w:val="24"/>
              </w:rPr>
              <w:t>Я надолго запомнил этот ясный по-весеннему и теплый по-летнему день. Кое-где уже появились едва-едва заметные зеленые листочки. По-новому выглядел город. Во-первых, чуть-чуть дул ветерок, во-вторых, почти все окна открыты настежь, в-третьих, солнце светило по-царски, но не горячо, а ласково, по-доброму. На дорожках было видимо-невидимо воробьев, и они по-прежнему сновали вверх и вниз.  Но неожиданно небо потемнело. Небрежно, неряшливо поползли растрепанные тучи. Сначала мелькнула неяркая молния и разрезала надвое темно-серое небо. Потом вспугнул птиц сильный раскат грома, как будто где-то кто-то вдребезги расколол стеклянную посуду.  И хлынул ливень, точь-в-точь занавес опустился на землю и закрыл все вокруг. Пропал куда-то город, а по улицам торопливо побежали мутные потоки воды.                                                          Дождь шел долго, а утром вымытый город выглядел по-праздничному весело. (По А. Иллюминаторской)</w:t>
            </w:r>
          </w:p>
          <w:p w14:paraId="349DBEF0" w14:textId="77777777" w:rsidR="00AB3984" w:rsidRPr="00B21ACA" w:rsidRDefault="00AB3984" w:rsidP="00190ED0">
            <w:pPr>
              <w:shd w:val="clear" w:color="auto" w:fill="FFFFFF"/>
              <w:rPr>
                <w:color w:val="000000"/>
                <w:sz w:val="24"/>
                <w:szCs w:val="24"/>
              </w:rPr>
            </w:pPr>
            <w:r w:rsidRPr="00B21ACA">
              <w:rPr>
                <w:color w:val="000000"/>
                <w:sz w:val="24"/>
                <w:szCs w:val="24"/>
              </w:rPr>
              <w:t> </w:t>
            </w:r>
          </w:p>
          <w:p w14:paraId="22B2C3D9" w14:textId="77777777" w:rsidR="00AB3984" w:rsidRPr="00B21ACA" w:rsidRDefault="00AB3984" w:rsidP="00190ED0">
            <w:pPr>
              <w:shd w:val="clear" w:color="auto" w:fill="FFFFFF"/>
              <w:jc w:val="center"/>
              <w:rPr>
                <w:color w:val="000000"/>
                <w:sz w:val="24"/>
                <w:szCs w:val="24"/>
              </w:rPr>
            </w:pPr>
            <w:r w:rsidRPr="00B21ACA">
              <w:rPr>
                <w:b/>
                <w:bCs/>
                <w:color w:val="000000"/>
                <w:sz w:val="24"/>
                <w:szCs w:val="24"/>
              </w:rPr>
              <w:t>Вариант 1</w:t>
            </w:r>
          </w:p>
          <w:p w14:paraId="3F101A53" w14:textId="77777777" w:rsidR="00AB3984" w:rsidRPr="00B21ACA" w:rsidRDefault="00AB3984" w:rsidP="00190ED0">
            <w:pPr>
              <w:shd w:val="clear" w:color="auto" w:fill="FFFFFF"/>
              <w:rPr>
                <w:color w:val="000000"/>
                <w:sz w:val="24"/>
                <w:szCs w:val="24"/>
              </w:rPr>
            </w:pPr>
            <w:r w:rsidRPr="00B21ACA">
              <w:rPr>
                <w:b/>
                <w:bCs/>
                <w:i/>
                <w:iCs/>
                <w:color w:val="000000"/>
                <w:sz w:val="24"/>
                <w:szCs w:val="24"/>
              </w:rPr>
              <w:t>А2. </w:t>
            </w:r>
            <w:r w:rsidRPr="00B21ACA">
              <w:rPr>
                <w:color w:val="000000"/>
                <w:sz w:val="24"/>
                <w:szCs w:val="24"/>
              </w:rPr>
              <w:t>Сделать морфологический разбор слова: </w:t>
            </w:r>
            <w:r w:rsidRPr="00B21ACA">
              <w:rPr>
                <w:i/>
                <w:iCs/>
                <w:color w:val="000000"/>
                <w:sz w:val="24"/>
                <w:szCs w:val="24"/>
              </w:rPr>
              <w:t>(выглядел) по-новому.</w:t>
            </w:r>
          </w:p>
          <w:p w14:paraId="67CEA85C" w14:textId="77777777" w:rsidR="00AB3984" w:rsidRPr="00B21ACA" w:rsidRDefault="00AB3984" w:rsidP="00190ED0">
            <w:pPr>
              <w:shd w:val="clear" w:color="auto" w:fill="FFFFFF"/>
              <w:rPr>
                <w:color w:val="000000"/>
                <w:sz w:val="24"/>
                <w:szCs w:val="24"/>
              </w:rPr>
            </w:pPr>
            <w:r w:rsidRPr="00B21ACA">
              <w:rPr>
                <w:b/>
                <w:bCs/>
                <w:i/>
                <w:iCs/>
                <w:color w:val="000000"/>
                <w:sz w:val="24"/>
                <w:szCs w:val="24"/>
              </w:rPr>
              <w:t>В1.</w:t>
            </w:r>
            <w:r w:rsidRPr="00B21ACA">
              <w:rPr>
                <w:color w:val="000000"/>
                <w:sz w:val="24"/>
                <w:szCs w:val="24"/>
              </w:rPr>
              <w:t> Выписать из текста наречия времени и образа действия.</w:t>
            </w:r>
          </w:p>
          <w:p w14:paraId="7E1DB2D3" w14:textId="77777777" w:rsidR="00AB3984" w:rsidRPr="00B21ACA" w:rsidRDefault="00AB3984" w:rsidP="00190ED0">
            <w:pPr>
              <w:shd w:val="clear" w:color="auto" w:fill="FFFFFF"/>
              <w:rPr>
                <w:color w:val="000000"/>
                <w:sz w:val="24"/>
                <w:szCs w:val="24"/>
              </w:rPr>
            </w:pPr>
            <w:r w:rsidRPr="00B21ACA">
              <w:rPr>
                <w:b/>
                <w:bCs/>
                <w:i/>
                <w:iCs/>
                <w:color w:val="000000"/>
                <w:sz w:val="24"/>
                <w:szCs w:val="24"/>
              </w:rPr>
              <w:t>С1</w:t>
            </w:r>
            <w:r w:rsidRPr="00B21ACA">
              <w:rPr>
                <w:color w:val="000000"/>
                <w:sz w:val="24"/>
                <w:szCs w:val="24"/>
              </w:rPr>
              <w:t>.  Из ряда слов выпишите лишнее слово, запишите пояснение.                                                                  </w:t>
            </w:r>
          </w:p>
          <w:p w14:paraId="54624DF3" w14:textId="77777777" w:rsidR="00AB3984" w:rsidRPr="00B21ACA" w:rsidRDefault="00AB3984" w:rsidP="00190ED0">
            <w:pPr>
              <w:shd w:val="clear" w:color="auto" w:fill="FFFFFF"/>
              <w:rPr>
                <w:color w:val="000000"/>
                <w:sz w:val="24"/>
                <w:szCs w:val="24"/>
              </w:rPr>
            </w:pPr>
            <w:r w:rsidRPr="00B21ACA">
              <w:rPr>
                <w:i/>
                <w:iCs/>
                <w:color w:val="000000"/>
                <w:sz w:val="24"/>
                <w:szCs w:val="24"/>
              </w:rPr>
              <w:t>1. Ясный по-весеннему, теплый по-летнему, светило по-доброму, по праздничному городу </w:t>
            </w:r>
            <w:r w:rsidRPr="00B21ACA">
              <w:rPr>
                <w:color w:val="000000"/>
                <w:sz w:val="24"/>
                <w:szCs w:val="24"/>
              </w:rPr>
              <w:t>. </w:t>
            </w:r>
          </w:p>
          <w:p w14:paraId="5A554283" w14:textId="77777777" w:rsidR="00AB3984" w:rsidRPr="00B21ACA" w:rsidRDefault="00AB3984" w:rsidP="00190ED0">
            <w:pPr>
              <w:shd w:val="clear" w:color="auto" w:fill="FFFFFF"/>
              <w:rPr>
                <w:color w:val="000000"/>
                <w:sz w:val="24"/>
                <w:szCs w:val="24"/>
              </w:rPr>
            </w:pPr>
            <w:r w:rsidRPr="00B21ACA">
              <w:rPr>
                <w:i/>
                <w:iCs/>
                <w:color w:val="000000"/>
                <w:sz w:val="24"/>
                <w:szCs w:val="24"/>
              </w:rPr>
              <w:t>2. Надолго, настежь, горячо, кое-где, неожиданно.</w:t>
            </w:r>
          </w:p>
          <w:p w14:paraId="13E57043" w14:textId="77777777" w:rsidR="00AB3984" w:rsidRPr="00B21ACA" w:rsidRDefault="00AB3984" w:rsidP="00190ED0">
            <w:pPr>
              <w:shd w:val="clear" w:color="auto" w:fill="FFFFFF"/>
              <w:rPr>
                <w:color w:val="000000"/>
                <w:sz w:val="24"/>
                <w:szCs w:val="24"/>
              </w:rPr>
            </w:pPr>
            <w:r w:rsidRPr="00B21ACA">
              <w:rPr>
                <w:color w:val="000000"/>
                <w:sz w:val="24"/>
                <w:szCs w:val="24"/>
              </w:rPr>
              <w:t> </w:t>
            </w:r>
          </w:p>
          <w:p w14:paraId="6410778E" w14:textId="77777777" w:rsidR="00AB3984" w:rsidRPr="00B21ACA" w:rsidRDefault="00AB3984" w:rsidP="00190ED0">
            <w:pPr>
              <w:shd w:val="clear" w:color="auto" w:fill="FFFFFF"/>
              <w:jc w:val="center"/>
              <w:rPr>
                <w:color w:val="000000"/>
                <w:sz w:val="24"/>
                <w:szCs w:val="24"/>
              </w:rPr>
            </w:pPr>
            <w:r w:rsidRPr="00B21ACA">
              <w:rPr>
                <w:b/>
                <w:bCs/>
                <w:color w:val="000000"/>
                <w:sz w:val="24"/>
                <w:szCs w:val="24"/>
              </w:rPr>
              <w:t>Вариант 2</w:t>
            </w:r>
          </w:p>
          <w:p w14:paraId="66C76BC9" w14:textId="77777777" w:rsidR="00AB3984" w:rsidRPr="00B21ACA" w:rsidRDefault="00AB3984" w:rsidP="00190ED0">
            <w:pPr>
              <w:shd w:val="clear" w:color="auto" w:fill="FFFFFF"/>
              <w:rPr>
                <w:color w:val="000000"/>
                <w:sz w:val="24"/>
                <w:szCs w:val="24"/>
              </w:rPr>
            </w:pPr>
            <w:r w:rsidRPr="00B21ACA">
              <w:rPr>
                <w:b/>
                <w:bCs/>
                <w:i/>
                <w:iCs/>
                <w:color w:val="000000"/>
                <w:sz w:val="24"/>
                <w:szCs w:val="24"/>
              </w:rPr>
              <w:t>А2. </w:t>
            </w:r>
            <w:r w:rsidRPr="00B21ACA">
              <w:rPr>
                <w:color w:val="000000"/>
                <w:sz w:val="24"/>
                <w:szCs w:val="24"/>
              </w:rPr>
              <w:t>Сделать морфологический разбор слова </w:t>
            </w:r>
            <w:r w:rsidRPr="00B21ACA">
              <w:rPr>
                <w:i/>
                <w:iCs/>
                <w:color w:val="000000"/>
                <w:sz w:val="24"/>
                <w:szCs w:val="24"/>
              </w:rPr>
              <w:t>(пропал) куда-то</w:t>
            </w:r>
            <w:r w:rsidRPr="00B21ACA">
              <w:rPr>
                <w:color w:val="000000"/>
                <w:sz w:val="24"/>
                <w:szCs w:val="24"/>
              </w:rPr>
              <w:t>.</w:t>
            </w:r>
          </w:p>
          <w:p w14:paraId="0B7ED8C3" w14:textId="77777777" w:rsidR="00AB3984" w:rsidRPr="00B21ACA" w:rsidRDefault="00AB3984" w:rsidP="00190ED0">
            <w:pPr>
              <w:shd w:val="clear" w:color="auto" w:fill="FFFFFF"/>
              <w:rPr>
                <w:color w:val="000000"/>
                <w:sz w:val="24"/>
                <w:szCs w:val="24"/>
              </w:rPr>
            </w:pPr>
            <w:r w:rsidRPr="00B21ACA">
              <w:rPr>
                <w:b/>
                <w:bCs/>
                <w:i/>
                <w:iCs/>
                <w:color w:val="000000"/>
                <w:sz w:val="24"/>
                <w:szCs w:val="24"/>
              </w:rPr>
              <w:t>В1. </w:t>
            </w:r>
            <w:r w:rsidRPr="00B21ACA">
              <w:rPr>
                <w:color w:val="000000"/>
                <w:sz w:val="24"/>
                <w:szCs w:val="24"/>
              </w:rPr>
              <w:t>Выписать из текста наречия места и меры.</w:t>
            </w:r>
          </w:p>
          <w:p w14:paraId="1C4E630B" w14:textId="77777777" w:rsidR="00AB3984" w:rsidRPr="00B21ACA" w:rsidRDefault="00AB3984" w:rsidP="00190ED0">
            <w:pPr>
              <w:shd w:val="clear" w:color="auto" w:fill="FFFFFF"/>
              <w:rPr>
                <w:color w:val="000000"/>
                <w:sz w:val="24"/>
                <w:szCs w:val="24"/>
              </w:rPr>
            </w:pPr>
            <w:r w:rsidRPr="00B21ACA">
              <w:rPr>
                <w:b/>
                <w:bCs/>
                <w:i/>
                <w:iCs/>
                <w:color w:val="000000"/>
                <w:sz w:val="24"/>
                <w:szCs w:val="24"/>
              </w:rPr>
              <w:t>С1.</w:t>
            </w:r>
            <w:r w:rsidRPr="00B21ACA">
              <w:rPr>
                <w:color w:val="000000"/>
                <w:sz w:val="24"/>
                <w:szCs w:val="24"/>
              </w:rPr>
              <w:t> Из ряда слов выпишите лишнее слово, запишите пояснение.                                                                  </w:t>
            </w:r>
          </w:p>
          <w:p w14:paraId="063A6B4D" w14:textId="77777777" w:rsidR="00AB3984" w:rsidRPr="00B21ACA" w:rsidRDefault="00AB3984" w:rsidP="00190ED0">
            <w:pPr>
              <w:shd w:val="clear" w:color="auto" w:fill="FFFFFF"/>
              <w:rPr>
                <w:i/>
                <w:iCs/>
                <w:color w:val="000000"/>
                <w:sz w:val="24"/>
                <w:szCs w:val="24"/>
              </w:rPr>
            </w:pPr>
            <w:r w:rsidRPr="00B21ACA">
              <w:rPr>
                <w:i/>
                <w:iCs/>
                <w:color w:val="000000"/>
                <w:sz w:val="24"/>
                <w:szCs w:val="24"/>
              </w:rPr>
              <w:t xml:space="preserve">1.По-весеннему, надолго, по-летнему, ласково, небрежно..                                                               </w:t>
            </w:r>
          </w:p>
          <w:p w14:paraId="0A331555" w14:textId="77777777" w:rsidR="00AB3984" w:rsidRPr="00B21ACA" w:rsidRDefault="00AB3984" w:rsidP="00190ED0">
            <w:pPr>
              <w:shd w:val="clear" w:color="auto" w:fill="FFFFFF"/>
              <w:rPr>
                <w:color w:val="000000"/>
                <w:sz w:val="24"/>
                <w:szCs w:val="24"/>
              </w:rPr>
            </w:pPr>
            <w:r w:rsidRPr="00B21ACA">
              <w:rPr>
                <w:i/>
                <w:iCs/>
                <w:color w:val="000000"/>
                <w:sz w:val="24"/>
                <w:szCs w:val="24"/>
              </w:rPr>
              <w:t>2. По-летнему, по-новому, торопливо, едва-едва, точь-в-точь.</w:t>
            </w:r>
          </w:p>
          <w:p w14:paraId="64C625BC" w14:textId="77777777" w:rsidR="00AB3984" w:rsidRPr="00B21ACA" w:rsidRDefault="00AB3984" w:rsidP="00190ED0">
            <w:pPr>
              <w:shd w:val="clear" w:color="auto" w:fill="FFFFFF"/>
              <w:rPr>
                <w:color w:val="000000"/>
                <w:sz w:val="24"/>
                <w:szCs w:val="24"/>
              </w:rPr>
            </w:pPr>
            <w:r w:rsidRPr="00B21ACA">
              <w:rPr>
                <w:b/>
                <w:bCs/>
                <w:color w:val="000000"/>
                <w:sz w:val="24"/>
                <w:szCs w:val="24"/>
              </w:rPr>
              <w:t> </w:t>
            </w:r>
          </w:p>
          <w:p w14:paraId="20A27E8E" w14:textId="77777777" w:rsidR="00AB3984" w:rsidRPr="00B21ACA" w:rsidRDefault="00AB3984" w:rsidP="00190ED0">
            <w:pPr>
              <w:shd w:val="clear" w:color="auto" w:fill="FFFFFF"/>
              <w:rPr>
                <w:color w:val="000000"/>
                <w:sz w:val="24"/>
                <w:szCs w:val="24"/>
              </w:rPr>
            </w:pPr>
            <w:r w:rsidRPr="00B21ACA">
              <w:rPr>
                <w:b/>
                <w:bCs/>
                <w:color w:val="000000"/>
                <w:sz w:val="24"/>
                <w:szCs w:val="24"/>
              </w:rPr>
              <w:t> </w:t>
            </w:r>
          </w:p>
          <w:p w14:paraId="14DDDE96" w14:textId="77777777" w:rsidR="00AB3984" w:rsidRPr="00B21ACA" w:rsidRDefault="00AB3984" w:rsidP="00190ED0">
            <w:pPr>
              <w:shd w:val="clear" w:color="auto" w:fill="FFFFFF"/>
              <w:jc w:val="center"/>
              <w:rPr>
                <w:color w:val="000000"/>
                <w:sz w:val="24"/>
                <w:szCs w:val="24"/>
              </w:rPr>
            </w:pPr>
            <w:r w:rsidRPr="00B21ACA">
              <w:rPr>
                <w:b/>
                <w:bCs/>
                <w:color w:val="000000"/>
                <w:sz w:val="24"/>
                <w:szCs w:val="24"/>
              </w:rPr>
              <w:t>Решение</w:t>
            </w:r>
          </w:p>
          <w:p w14:paraId="1EB0E188" w14:textId="77777777" w:rsidR="00AB3984" w:rsidRPr="00B21ACA" w:rsidRDefault="00AB3984" w:rsidP="00190ED0">
            <w:pPr>
              <w:shd w:val="clear" w:color="auto" w:fill="FFFFFF"/>
              <w:jc w:val="center"/>
              <w:rPr>
                <w:color w:val="000000"/>
                <w:sz w:val="24"/>
                <w:szCs w:val="24"/>
              </w:rPr>
            </w:pPr>
            <w:r w:rsidRPr="00B21ACA">
              <w:rPr>
                <w:b/>
                <w:bCs/>
                <w:color w:val="000000"/>
                <w:sz w:val="24"/>
                <w:szCs w:val="24"/>
              </w:rPr>
              <w:t>Вариант 1</w:t>
            </w:r>
          </w:p>
          <w:p w14:paraId="02C8EB5D" w14:textId="77777777" w:rsidR="00AB3984" w:rsidRPr="00B21ACA" w:rsidRDefault="00AB3984" w:rsidP="00190ED0">
            <w:pPr>
              <w:shd w:val="clear" w:color="auto" w:fill="FFFFFF"/>
              <w:rPr>
                <w:color w:val="000000"/>
                <w:sz w:val="24"/>
                <w:szCs w:val="24"/>
              </w:rPr>
            </w:pPr>
            <w:r w:rsidRPr="00B21ACA">
              <w:rPr>
                <w:b/>
                <w:bCs/>
                <w:color w:val="000000"/>
                <w:sz w:val="24"/>
                <w:szCs w:val="24"/>
              </w:rPr>
              <w:t>А2</w:t>
            </w:r>
            <w:r w:rsidRPr="00B21ACA">
              <w:rPr>
                <w:color w:val="000000"/>
                <w:sz w:val="24"/>
                <w:szCs w:val="24"/>
              </w:rPr>
              <w:t xml:space="preserve">. По-новому – наречие.                                                                                                                                    </w:t>
            </w:r>
          </w:p>
          <w:p w14:paraId="70F9F0CD" w14:textId="77777777" w:rsidR="00AB3984" w:rsidRPr="00B21ACA" w:rsidRDefault="00AB3984" w:rsidP="00190ED0">
            <w:pPr>
              <w:shd w:val="clear" w:color="auto" w:fill="FFFFFF"/>
              <w:rPr>
                <w:color w:val="000000"/>
                <w:sz w:val="24"/>
                <w:szCs w:val="24"/>
              </w:rPr>
            </w:pPr>
            <w:r w:rsidRPr="00B21ACA">
              <w:rPr>
                <w:color w:val="000000"/>
                <w:sz w:val="24"/>
                <w:szCs w:val="24"/>
              </w:rPr>
              <w:t xml:space="preserve">1. Выглядел (как?) по-новому; признак действия.                                                                          </w:t>
            </w:r>
          </w:p>
          <w:p w14:paraId="3F97D426" w14:textId="77777777" w:rsidR="00AB3984" w:rsidRPr="00B21ACA" w:rsidRDefault="00AB3984" w:rsidP="00190ED0">
            <w:pPr>
              <w:shd w:val="clear" w:color="auto" w:fill="FFFFFF"/>
              <w:rPr>
                <w:color w:val="000000"/>
                <w:sz w:val="24"/>
                <w:szCs w:val="24"/>
              </w:rPr>
            </w:pPr>
            <w:r w:rsidRPr="00B21ACA">
              <w:rPr>
                <w:color w:val="000000"/>
                <w:sz w:val="24"/>
                <w:szCs w:val="24"/>
              </w:rPr>
              <w:t>2. Неизм.                                                                                                                                                    </w:t>
            </w:r>
          </w:p>
          <w:p w14:paraId="3EB280F5" w14:textId="77777777" w:rsidR="00AB3984" w:rsidRPr="00B21ACA" w:rsidRDefault="00AB3984" w:rsidP="00190ED0">
            <w:pPr>
              <w:shd w:val="clear" w:color="auto" w:fill="FFFFFF"/>
              <w:rPr>
                <w:color w:val="000000"/>
                <w:sz w:val="24"/>
                <w:szCs w:val="24"/>
              </w:rPr>
            </w:pPr>
            <w:r w:rsidRPr="00B21ACA">
              <w:rPr>
                <w:color w:val="000000"/>
                <w:sz w:val="24"/>
                <w:szCs w:val="24"/>
              </w:rPr>
              <w:t>3. Выглядел (как?) </w:t>
            </w:r>
            <w:r w:rsidRPr="00B21ACA">
              <w:rPr>
                <w:color w:val="000000"/>
                <w:sz w:val="24"/>
                <w:szCs w:val="24"/>
                <w:u w:val="single"/>
              </w:rPr>
              <w:t>по-новому</w:t>
            </w:r>
            <w:r w:rsidRPr="00B21ACA">
              <w:rPr>
                <w:color w:val="000000"/>
                <w:sz w:val="24"/>
                <w:szCs w:val="24"/>
              </w:rPr>
              <w:t>.</w:t>
            </w:r>
          </w:p>
          <w:p w14:paraId="610A17F6" w14:textId="77777777" w:rsidR="00AB3984" w:rsidRPr="00B21ACA" w:rsidRDefault="00AB3984" w:rsidP="00190ED0">
            <w:pPr>
              <w:shd w:val="clear" w:color="auto" w:fill="FFFFFF"/>
              <w:rPr>
                <w:color w:val="000000"/>
                <w:sz w:val="24"/>
                <w:szCs w:val="24"/>
              </w:rPr>
            </w:pPr>
            <w:r w:rsidRPr="00B21ACA">
              <w:rPr>
                <w:b/>
                <w:bCs/>
                <w:color w:val="000000"/>
                <w:sz w:val="24"/>
                <w:szCs w:val="24"/>
              </w:rPr>
              <w:t>В1</w:t>
            </w:r>
            <w:r w:rsidRPr="00B21ACA">
              <w:rPr>
                <w:color w:val="000000"/>
                <w:sz w:val="24"/>
                <w:szCs w:val="24"/>
              </w:rPr>
              <w:t>. Наречия времени</w:t>
            </w:r>
            <w:r w:rsidRPr="00B21ACA">
              <w:rPr>
                <w:i/>
                <w:iCs/>
                <w:color w:val="000000"/>
                <w:sz w:val="24"/>
                <w:szCs w:val="24"/>
              </w:rPr>
              <w:t>: надолго, неожиданно, сначала, потом, долго</w:t>
            </w:r>
            <w:r w:rsidRPr="00B21ACA">
              <w:rPr>
                <w:color w:val="000000"/>
                <w:sz w:val="24"/>
                <w:szCs w:val="24"/>
              </w:rPr>
              <w:t xml:space="preserve">.                                                            </w:t>
            </w:r>
          </w:p>
          <w:p w14:paraId="5B4613DA" w14:textId="77777777" w:rsidR="00AB3984" w:rsidRPr="00B21ACA" w:rsidRDefault="00AB3984" w:rsidP="00190ED0">
            <w:pPr>
              <w:shd w:val="clear" w:color="auto" w:fill="FFFFFF"/>
              <w:rPr>
                <w:color w:val="000000"/>
                <w:sz w:val="24"/>
                <w:szCs w:val="24"/>
              </w:rPr>
            </w:pPr>
            <w:r w:rsidRPr="00B21ACA">
              <w:rPr>
                <w:color w:val="000000"/>
                <w:sz w:val="24"/>
                <w:szCs w:val="24"/>
              </w:rPr>
              <w:t>Наречия образа действия: </w:t>
            </w:r>
            <w:r w:rsidRPr="00B21ACA">
              <w:rPr>
                <w:i/>
                <w:iCs/>
                <w:color w:val="000000"/>
                <w:sz w:val="24"/>
                <w:szCs w:val="24"/>
              </w:rPr>
              <w:t>по-весеннему, по-летнему, по-новому, по-царски, горячо, ласково, по-доброму, по-прежнему, небрежно, неряшливо, по-праздничному, весело</w:t>
            </w:r>
            <w:r w:rsidRPr="00B21ACA">
              <w:rPr>
                <w:color w:val="000000"/>
                <w:sz w:val="24"/>
                <w:szCs w:val="24"/>
              </w:rPr>
              <w:t>.</w:t>
            </w:r>
          </w:p>
          <w:p w14:paraId="2A748A15" w14:textId="77777777" w:rsidR="00AB3984" w:rsidRPr="00B21ACA" w:rsidRDefault="00AB3984" w:rsidP="00190ED0">
            <w:pPr>
              <w:shd w:val="clear" w:color="auto" w:fill="FFFFFF"/>
              <w:rPr>
                <w:color w:val="000000"/>
                <w:sz w:val="24"/>
                <w:szCs w:val="24"/>
              </w:rPr>
            </w:pPr>
            <w:r w:rsidRPr="00B21ACA">
              <w:rPr>
                <w:b/>
                <w:bCs/>
                <w:color w:val="000000"/>
                <w:sz w:val="24"/>
                <w:szCs w:val="24"/>
              </w:rPr>
              <w:t>С1. </w:t>
            </w:r>
            <w:r w:rsidRPr="00B21ACA">
              <w:rPr>
                <w:color w:val="000000"/>
                <w:sz w:val="24"/>
                <w:szCs w:val="24"/>
              </w:rPr>
              <w:t>1. </w:t>
            </w:r>
            <w:r w:rsidRPr="00B21ACA">
              <w:rPr>
                <w:i/>
                <w:iCs/>
                <w:color w:val="000000"/>
                <w:sz w:val="24"/>
                <w:szCs w:val="24"/>
              </w:rPr>
              <w:t>По праздничному городу</w:t>
            </w:r>
            <w:r w:rsidRPr="00B21ACA">
              <w:rPr>
                <w:color w:val="000000"/>
                <w:sz w:val="24"/>
                <w:szCs w:val="24"/>
              </w:rPr>
              <w:t xml:space="preserve"> ( это прилагательное с существительным, остальные слова в ряду – наречия).                                                                                                                                                                      </w:t>
            </w:r>
          </w:p>
          <w:p w14:paraId="53E21315" w14:textId="77777777" w:rsidR="00AB3984" w:rsidRPr="00B21ACA" w:rsidRDefault="00AB3984" w:rsidP="00190ED0">
            <w:pPr>
              <w:shd w:val="clear" w:color="auto" w:fill="FFFFFF"/>
              <w:rPr>
                <w:color w:val="000000"/>
                <w:sz w:val="24"/>
                <w:szCs w:val="24"/>
              </w:rPr>
            </w:pPr>
            <w:r w:rsidRPr="00B21ACA">
              <w:rPr>
                <w:color w:val="000000"/>
                <w:sz w:val="24"/>
                <w:szCs w:val="24"/>
              </w:rPr>
              <w:t>2</w:t>
            </w:r>
            <w:r w:rsidRPr="00B21ACA">
              <w:rPr>
                <w:i/>
                <w:iCs/>
                <w:color w:val="000000"/>
                <w:sz w:val="24"/>
                <w:szCs w:val="24"/>
              </w:rPr>
              <w:t>. Кое-где</w:t>
            </w:r>
            <w:r w:rsidRPr="00B21ACA">
              <w:rPr>
                <w:color w:val="000000"/>
                <w:sz w:val="24"/>
                <w:szCs w:val="24"/>
              </w:rPr>
              <w:t> ( дефисное написание).</w:t>
            </w:r>
          </w:p>
          <w:p w14:paraId="2302E319" w14:textId="77777777" w:rsidR="00AB3984" w:rsidRPr="00B21ACA" w:rsidRDefault="00AB3984" w:rsidP="00190ED0">
            <w:pPr>
              <w:shd w:val="clear" w:color="auto" w:fill="FFFFFF"/>
              <w:rPr>
                <w:color w:val="000000"/>
                <w:sz w:val="24"/>
                <w:szCs w:val="24"/>
              </w:rPr>
            </w:pPr>
            <w:r w:rsidRPr="00B21ACA">
              <w:rPr>
                <w:color w:val="000000"/>
                <w:sz w:val="24"/>
                <w:szCs w:val="24"/>
              </w:rPr>
              <w:t> </w:t>
            </w:r>
          </w:p>
          <w:p w14:paraId="40CF0116" w14:textId="77777777" w:rsidR="00AB3984" w:rsidRPr="00B21ACA" w:rsidRDefault="00AB3984" w:rsidP="00190ED0">
            <w:pPr>
              <w:shd w:val="clear" w:color="auto" w:fill="FFFFFF"/>
              <w:jc w:val="center"/>
              <w:rPr>
                <w:color w:val="000000"/>
                <w:sz w:val="24"/>
                <w:szCs w:val="24"/>
              </w:rPr>
            </w:pPr>
            <w:r w:rsidRPr="00B21ACA">
              <w:rPr>
                <w:b/>
                <w:bCs/>
                <w:color w:val="000000"/>
                <w:sz w:val="24"/>
                <w:szCs w:val="24"/>
              </w:rPr>
              <w:t>Вариант 2</w:t>
            </w:r>
          </w:p>
          <w:p w14:paraId="60697C03" w14:textId="77777777" w:rsidR="00AB3984" w:rsidRPr="00B21ACA" w:rsidRDefault="00AB3984" w:rsidP="00190ED0">
            <w:pPr>
              <w:shd w:val="clear" w:color="auto" w:fill="FFFFFF"/>
              <w:rPr>
                <w:color w:val="000000"/>
                <w:sz w:val="24"/>
                <w:szCs w:val="24"/>
              </w:rPr>
            </w:pPr>
            <w:r w:rsidRPr="00B21ACA">
              <w:rPr>
                <w:b/>
                <w:bCs/>
                <w:color w:val="000000"/>
                <w:sz w:val="24"/>
                <w:szCs w:val="24"/>
              </w:rPr>
              <w:t>А2</w:t>
            </w:r>
            <w:r w:rsidRPr="00B21ACA">
              <w:rPr>
                <w:color w:val="000000"/>
                <w:sz w:val="24"/>
                <w:szCs w:val="24"/>
              </w:rPr>
              <w:t xml:space="preserve">. Куда-то – наречие.                                  </w:t>
            </w:r>
          </w:p>
          <w:p w14:paraId="49C762D2" w14:textId="77777777" w:rsidR="00AB3984" w:rsidRPr="00B21ACA" w:rsidRDefault="00AB3984" w:rsidP="00190ED0">
            <w:pPr>
              <w:shd w:val="clear" w:color="auto" w:fill="FFFFFF"/>
              <w:rPr>
                <w:color w:val="000000"/>
                <w:sz w:val="24"/>
                <w:szCs w:val="24"/>
              </w:rPr>
            </w:pPr>
            <w:r w:rsidRPr="00B21ACA">
              <w:rPr>
                <w:color w:val="000000"/>
                <w:sz w:val="24"/>
                <w:szCs w:val="24"/>
              </w:rPr>
              <w:t xml:space="preserve">1. Пропал (куда?) куда-то; признак действия.                                                                                             </w:t>
            </w:r>
          </w:p>
          <w:p w14:paraId="0126E311" w14:textId="77777777" w:rsidR="00AB3984" w:rsidRPr="00B21ACA" w:rsidRDefault="00AB3984" w:rsidP="00190ED0">
            <w:pPr>
              <w:shd w:val="clear" w:color="auto" w:fill="FFFFFF"/>
              <w:rPr>
                <w:color w:val="000000"/>
                <w:sz w:val="24"/>
                <w:szCs w:val="24"/>
              </w:rPr>
            </w:pPr>
            <w:r w:rsidRPr="00B21ACA">
              <w:rPr>
                <w:color w:val="000000"/>
                <w:sz w:val="24"/>
                <w:szCs w:val="24"/>
              </w:rPr>
              <w:t>2.Неизм.                                </w:t>
            </w:r>
          </w:p>
          <w:p w14:paraId="4BE1AF4F" w14:textId="77777777" w:rsidR="00AB3984" w:rsidRPr="00B21ACA" w:rsidRDefault="00AB3984" w:rsidP="00190ED0">
            <w:pPr>
              <w:shd w:val="clear" w:color="auto" w:fill="FFFFFF"/>
              <w:rPr>
                <w:color w:val="000000"/>
                <w:sz w:val="24"/>
                <w:szCs w:val="24"/>
              </w:rPr>
            </w:pPr>
            <w:r w:rsidRPr="00B21ACA">
              <w:rPr>
                <w:color w:val="000000"/>
                <w:sz w:val="24"/>
                <w:szCs w:val="24"/>
              </w:rPr>
              <w:t>3. Пропал (куда?) </w:t>
            </w:r>
            <w:r w:rsidRPr="00B21ACA">
              <w:rPr>
                <w:color w:val="000000"/>
                <w:sz w:val="24"/>
                <w:szCs w:val="24"/>
                <w:u w:val="single"/>
              </w:rPr>
              <w:t>куда-то</w:t>
            </w:r>
            <w:r w:rsidRPr="00B21ACA">
              <w:rPr>
                <w:color w:val="000000"/>
                <w:sz w:val="24"/>
                <w:szCs w:val="24"/>
              </w:rPr>
              <w:t>.</w:t>
            </w:r>
          </w:p>
          <w:p w14:paraId="2C0F4304" w14:textId="77777777" w:rsidR="00AB3984" w:rsidRPr="00B21ACA" w:rsidRDefault="00AB3984" w:rsidP="00190ED0">
            <w:pPr>
              <w:shd w:val="clear" w:color="auto" w:fill="FFFFFF"/>
              <w:rPr>
                <w:i/>
                <w:iCs/>
                <w:color w:val="000000"/>
                <w:sz w:val="24"/>
                <w:szCs w:val="24"/>
              </w:rPr>
            </w:pPr>
            <w:r w:rsidRPr="00B21ACA">
              <w:rPr>
                <w:b/>
                <w:bCs/>
                <w:color w:val="000000"/>
                <w:sz w:val="24"/>
                <w:szCs w:val="24"/>
              </w:rPr>
              <w:t>В1. </w:t>
            </w:r>
            <w:r w:rsidRPr="00B21ACA">
              <w:rPr>
                <w:color w:val="000000"/>
                <w:sz w:val="24"/>
                <w:szCs w:val="24"/>
              </w:rPr>
              <w:t>Наречия места: </w:t>
            </w:r>
            <w:r w:rsidRPr="00B21ACA">
              <w:rPr>
                <w:i/>
                <w:iCs/>
                <w:color w:val="000000"/>
                <w:sz w:val="24"/>
                <w:szCs w:val="24"/>
              </w:rPr>
              <w:t>кое-где, вверх, вниз, где-то, вокруг, куда-то.                                                                    </w:t>
            </w:r>
          </w:p>
          <w:p w14:paraId="608AC32C" w14:textId="77777777" w:rsidR="00AB3984" w:rsidRPr="00B21ACA" w:rsidRDefault="00AB3984" w:rsidP="00190ED0">
            <w:pPr>
              <w:shd w:val="clear" w:color="auto" w:fill="FFFFFF"/>
              <w:rPr>
                <w:color w:val="000000"/>
                <w:sz w:val="24"/>
                <w:szCs w:val="24"/>
              </w:rPr>
            </w:pPr>
            <w:r w:rsidRPr="00B21ACA">
              <w:rPr>
                <w:color w:val="000000"/>
                <w:sz w:val="24"/>
                <w:szCs w:val="24"/>
              </w:rPr>
              <w:t>Наречия меры </w:t>
            </w:r>
            <w:r w:rsidRPr="00B21ACA">
              <w:rPr>
                <w:i/>
                <w:iCs/>
                <w:color w:val="000000"/>
                <w:sz w:val="24"/>
                <w:szCs w:val="24"/>
              </w:rPr>
              <w:t>:едва-едва, чуть-чуть, настежь, видимо-невидимо.</w:t>
            </w:r>
          </w:p>
          <w:p w14:paraId="466E5D34" w14:textId="77777777" w:rsidR="00AB3984" w:rsidRPr="00B21ACA" w:rsidRDefault="00AB3984" w:rsidP="00190ED0">
            <w:pPr>
              <w:shd w:val="clear" w:color="auto" w:fill="FFFFFF"/>
              <w:rPr>
                <w:color w:val="000000"/>
                <w:sz w:val="24"/>
                <w:szCs w:val="24"/>
              </w:rPr>
            </w:pPr>
            <w:r w:rsidRPr="00B21ACA">
              <w:rPr>
                <w:b/>
                <w:bCs/>
                <w:color w:val="000000"/>
                <w:sz w:val="24"/>
                <w:szCs w:val="24"/>
              </w:rPr>
              <w:t>С1. </w:t>
            </w:r>
            <w:r w:rsidRPr="00B21ACA">
              <w:rPr>
                <w:color w:val="000000"/>
                <w:sz w:val="24"/>
                <w:szCs w:val="24"/>
              </w:rPr>
              <w:t>1. </w:t>
            </w:r>
            <w:r w:rsidRPr="00B21ACA">
              <w:rPr>
                <w:i/>
                <w:iCs/>
                <w:color w:val="000000"/>
                <w:sz w:val="24"/>
                <w:szCs w:val="24"/>
              </w:rPr>
              <w:t>Надолго</w:t>
            </w:r>
            <w:r w:rsidRPr="00B21ACA">
              <w:rPr>
                <w:color w:val="000000"/>
                <w:sz w:val="24"/>
                <w:szCs w:val="24"/>
              </w:rPr>
              <w:t xml:space="preserve"> (это наречие времени, остальные слова в ряду – наречия образа действия).                       </w:t>
            </w:r>
          </w:p>
          <w:p w14:paraId="12FA7527" w14:textId="77777777" w:rsidR="00AB3984" w:rsidRPr="00B21ACA" w:rsidRDefault="00AB3984" w:rsidP="00190ED0">
            <w:pPr>
              <w:shd w:val="clear" w:color="auto" w:fill="FFFFFF"/>
              <w:rPr>
                <w:color w:val="000000"/>
                <w:sz w:val="24"/>
                <w:szCs w:val="24"/>
              </w:rPr>
            </w:pPr>
            <w:r w:rsidRPr="00B21ACA">
              <w:rPr>
                <w:color w:val="000000"/>
                <w:sz w:val="24"/>
                <w:szCs w:val="24"/>
              </w:rPr>
              <w:t>2. </w:t>
            </w:r>
            <w:r w:rsidRPr="00B21ACA">
              <w:rPr>
                <w:i/>
                <w:iCs/>
                <w:color w:val="000000"/>
                <w:sz w:val="24"/>
                <w:szCs w:val="24"/>
              </w:rPr>
              <w:t>Торопливо</w:t>
            </w:r>
            <w:r w:rsidRPr="00B21ACA">
              <w:rPr>
                <w:color w:val="000000"/>
                <w:sz w:val="24"/>
                <w:szCs w:val="24"/>
              </w:rPr>
              <w:t> ( не дефисное написание)</w:t>
            </w:r>
          </w:p>
          <w:p w14:paraId="2D6D03CE" w14:textId="77777777" w:rsidR="00AB3984" w:rsidRPr="00B21ACA" w:rsidRDefault="00AB3984" w:rsidP="00190ED0">
            <w:pPr>
              <w:shd w:val="clear" w:color="auto" w:fill="FFFFFF"/>
              <w:jc w:val="center"/>
              <w:rPr>
                <w:b/>
                <w:bCs/>
                <w:color w:val="000000"/>
                <w:sz w:val="24"/>
                <w:szCs w:val="24"/>
              </w:rPr>
            </w:pPr>
          </w:p>
          <w:p w14:paraId="4A37B6E0" w14:textId="77777777" w:rsidR="00AB3984" w:rsidRPr="00B21ACA" w:rsidRDefault="00AB3984" w:rsidP="00190ED0">
            <w:pPr>
              <w:shd w:val="clear" w:color="auto" w:fill="FFFFFF"/>
              <w:jc w:val="center"/>
              <w:rPr>
                <w:b/>
                <w:bCs/>
                <w:color w:val="000000"/>
                <w:sz w:val="24"/>
                <w:szCs w:val="24"/>
              </w:rPr>
            </w:pPr>
          </w:p>
          <w:p w14:paraId="566F7C53" w14:textId="77777777" w:rsidR="00AB3984" w:rsidRPr="00B21ACA" w:rsidRDefault="00AB3984" w:rsidP="00190ED0">
            <w:pPr>
              <w:shd w:val="clear" w:color="auto" w:fill="FFFFFF"/>
              <w:jc w:val="center"/>
              <w:rPr>
                <w:b/>
                <w:bCs/>
                <w:color w:val="000000"/>
                <w:sz w:val="24"/>
                <w:szCs w:val="24"/>
              </w:rPr>
            </w:pPr>
          </w:p>
          <w:p w14:paraId="0E016AE6" w14:textId="77777777" w:rsidR="00AB3984" w:rsidRPr="00B21ACA" w:rsidRDefault="00AB3984" w:rsidP="00190ED0">
            <w:pPr>
              <w:shd w:val="clear" w:color="auto" w:fill="FFFFFF"/>
              <w:jc w:val="center"/>
              <w:rPr>
                <w:color w:val="000000"/>
                <w:sz w:val="24"/>
                <w:szCs w:val="24"/>
              </w:rPr>
            </w:pPr>
            <w:r w:rsidRPr="00B21ACA">
              <w:rPr>
                <w:b/>
                <w:bCs/>
                <w:color w:val="000000"/>
                <w:sz w:val="24"/>
                <w:szCs w:val="24"/>
              </w:rPr>
              <w:t xml:space="preserve">Контрольная работа </w:t>
            </w:r>
          </w:p>
          <w:p w14:paraId="676EBEDC" w14:textId="77777777" w:rsidR="00AB3984" w:rsidRPr="00B21ACA" w:rsidRDefault="00AB3984" w:rsidP="00190ED0">
            <w:pPr>
              <w:shd w:val="clear" w:color="auto" w:fill="FFFFFF"/>
              <w:jc w:val="center"/>
              <w:rPr>
                <w:color w:val="000000"/>
                <w:sz w:val="24"/>
                <w:szCs w:val="24"/>
              </w:rPr>
            </w:pPr>
            <w:r w:rsidRPr="00B21ACA">
              <w:rPr>
                <w:b/>
                <w:bCs/>
                <w:color w:val="000000"/>
                <w:sz w:val="24"/>
                <w:szCs w:val="24"/>
              </w:rPr>
              <w:t>по теме «Категория состояния»</w:t>
            </w:r>
          </w:p>
          <w:p w14:paraId="1E9CFECD" w14:textId="77777777" w:rsidR="00AB3984" w:rsidRPr="00B21ACA" w:rsidRDefault="00AB3984" w:rsidP="00190ED0">
            <w:pPr>
              <w:shd w:val="clear" w:color="auto" w:fill="FFFFFF"/>
              <w:rPr>
                <w:color w:val="000000"/>
                <w:sz w:val="24"/>
                <w:szCs w:val="24"/>
              </w:rPr>
            </w:pPr>
            <w:r w:rsidRPr="00B21ACA">
              <w:rPr>
                <w:color w:val="000000"/>
                <w:sz w:val="24"/>
                <w:szCs w:val="24"/>
              </w:rPr>
              <w:t> </w:t>
            </w:r>
          </w:p>
          <w:p w14:paraId="07E7C223" w14:textId="77777777" w:rsidR="00AB3984" w:rsidRPr="00B21ACA" w:rsidRDefault="00AB3984" w:rsidP="00190ED0">
            <w:pPr>
              <w:shd w:val="clear" w:color="auto" w:fill="FFFFFF"/>
              <w:rPr>
                <w:color w:val="000000"/>
                <w:sz w:val="24"/>
                <w:szCs w:val="24"/>
              </w:rPr>
            </w:pPr>
            <w:r w:rsidRPr="00B21ACA">
              <w:rPr>
                <w:b/>
                <w:bCs/>
                <w:color w:val="000000"/>
                <w:sz w:val="24"/>
                <w:szCs w:val="24"/>
              </w:rPr>
              <w:t>Цель работы:</w:t>
            </w:r>
            <w:r w:rsidRPr="00B21ACA">
              <w:rPr>
                <w:color w:val="000000"/>
                <w:sz w:val="24"/>
                <w:szCs w:val="24"/>
              </w:rPr>
              <w:t> выявление степени усвоения учащимися обязательного минимума знаний и умений о категории состояния: владение основными понятиями, знание и понимание основных языковых явлений; умение безошибочно писать слова с изученными орфограммами, расставлять необходимые знаки препинания.</w:t>
            </w:r>
          </w:p>
          <w:p w14:paraId="610F6D03" w14:textId="77777777" w:rsidR="00AB3984" w:rsidRPr="00B21ACA" w:rsidRDefault="00AB3984" w:rsidP="00190ED0">
            <w:pPr>
              <w:shd w:val="clear" w:color="auto" w:fill="FFFFFF"/>
              <w:jc w:val="center"/>
              <w:rPr>
                <w:color w:val="000000"/>
                <w:sz w:val="24"/>
                <w:szCs w:val="24"/>
              </w:rPr>
            </w:pPr>
            <w:r w:rsidRPr="00B21ACA">
              <w:rPr>
                <w:b/>
                <w:bCs/>
                <w:color w:val="000000"/>
                <w:sz w:val="24"/>
                <w:szCs w:val="24"/>
              </w:rPr>
              <w:t>Инструкция</w:t>
            </w:r>
          </w:p>
          <w:p w14:paraId="27D6040D" w14:textId="77777777" w:rsidR="00AB3984" w:rsidRPr="00B21ACA" w:rsidRDefault="00AB3984" w:rsidP="00190ED0">
            <w:pPr>
              <w:shd w:val="clear" w:color="auto" w:fill="FFFFFF"/>
              <w:rPr>
                <w:color w:val="000000"/>
                <w:sz w:val="24"/>
                <w:szCs w:val="24"/>
              </w:rPr>
            </w:pPr>
            <w:r w:rsidRPr="00B21ACA">
              <w:rPr>
                <w:color w:val="000000"/>
                <w:sz w:val="24"/>
                <w:szCs w:val="24"/>
              </w:rPr>
              <w:t>Работа содержит </w:t>
            </w:r>
            <w:r w:rsidRPr="00B21ACA">
              <w:rPr>
                <w:i/>
                <w:iCs/>
                <w:color w:val="000000"/>
                <w:sz w:val="24"/>
                <w:szCs w:val="24"/>
              </w:rPr>
              <w:t>тестовые задания разных уровней сложности</w:t>
            </w:r>
            <w:r w:rsidRPr="00B21ACA">
              <w:rPr>
                <w:color w:val="000000"/>
                <w:sz w:val="24"/>
                <w:szCs w:val="24"/>
              </w:rPr>
              <w:t>.На выполнение отводится 45 минут. Грамматические задания рекомендуется выполнять по порядку. Если задание не удалось выполнить сразу, перейти к следующему. Если останется время, вернитесь к пропущенным заданиям.</w:t>
            </w:r>
          </w:p>
          <w:p w14:paraId="58663925" w14:textId="77777777" w:rsidR="00AB3984" w:rsidRPr="00B21ACA" w:rsidRDefault="00AB3984" w:rsidP="00190ED0">
            <w:pPr>
              <w:shd w:val="clear" w:color="auto" w:fill="FFFFFF"/>
              <w:jc w:val="center"/>
              <w:rPr>
                <w:color w:val="000000"/>
                <w:sz w:val="24"/>
                <w:szCs w:val="24"/>
              </w:rPr>
            </w:pPr>
            <w:r w:rsidRPr="00B21ACA">
              <w:rPr>
                <w:b/>
                <w:bCs/>
                <w:color w:val="000000"/>
                <w:sz w:val="24"/>
                <w:szCs w:val="24"/>
              </w:rPr>
              <w:t>Уровень сложности:</w:t>
            </w:r>
          </w:p>
          <w:p w14:paraId="64AB12C9" w14:textId="77777777" w:rsidR="00AB3984" w:rsidRPr="00B21ACA" w:rsidRDefault="00AB3984" w:rsidP="00190ED0">
            <w:pPr>
              <w:shd w:val="clear" w:color="auto" w:fill="FFFFFF"/>
              <w:rPr>
                <w:color w:val="000000"/>
                <w:sz w:val="24"/>
                <w:szCs w:val="24"/>
              </w:rPr>
            </w:pPr>
            <w:r w:rsidRPr="00B21ACA">
              <w:rPr>
                <w:color w:val="000000"/>
                <w:sz w:val="24"/>
                <w:szCs w:val="24"/>
              </w:rPr>
              <w:t>А1-А4 – базовый; В1– повышенный; С1 – сложный.</w:t>
            </w:r>
          </w:p>
          <w:tbl>
            <w:tblPr>
              <w:tblW w:w="0" w:type="auto"/>
              <w:tblCellSpacing w:w="0" w:type="dxa"/>
              <w:tblBorders>
                <w:top w:val="outset" w:sz="6" w:space="0" w:color="auto"/>
                <w:left w:val="outset" w:sz="6" w:space="0" w:color="auto"/>
                <w:bottom w:val="outset" w:sz="6" w:space="0" w:color="auto"/>
                <w:right w:val="outset" w:sz="6" w:space="0" w:color="auto"/>
              </w:tblBorders>
              <w:shd w:val="clear" w:color="auto" w:fill="FFFFFF"/>
              <w:tblLayout w:type="fixed"/>
              <w:tblCellMar>
                <w:left w:w="0" w:type="dxa"/>
                <w:right w:w="0" w:type="dxa"/>
              </w:tblCellMar>
              <w:tblLook w:val="04A0" w:firstRow="1" w:lastRow="0" w:firstColumn="1" w:lastColumn="0" w:noHBand="0" w:noVBand="1"/>
            </w:tblPr>
            <w:tblGrid>
              <w:gridCol w:w="259"/>
              <w:gridCol w:w="5563"/>
              <w:gridCol w:w="1577"/>
              <w:gridCol w:w="1423"/>
              <w:gridCol w:w="2524"/>
            </w:tblGrid>
            <w:tr w:rsidR="00AB3984" w:rsidRPr="00B21ACA" w14:paraId="793009D4" w14:textId="77777777" w:rsidTr="00AB3984">
              <w:trPr>
                <w:tblCellSpacing w:w="0" w:type="dxa"/>
              </w:trPr>
              <w:tc>
                <w:tcPr>
                  <w:tcW w:w="259" w:type="dxa"/>
                  <w:tcBorders>
                    <w:top w:val="outset" w:sz="6" w:space="0" w:color="auto"/>
                    <w:left w:val="outset" w:sz="6" w:space="0" w:color="auto"/>
                    <w:bottom w:val="outset" w:sz="6" w:space="0" w:color="auto"/>
                    <w:right w:val="outset" w:sz="6" w:space="0" w:color="auto"/>
                  </w:tcBorders>
                  <w:shd w:val="clear" w:color="auto" w:fill="FFFFFF"/>
                  <w:hideMark/>
                </w:tcPr>
                <w:p w14:paraId="11FC9AC4" w14:textId="77777777" w:rsidR="00AB3984" w:rsidRPr="00B21ACA" w:rsidRDefault="00AB3984" w:rsidP="006F1F7C">
                  <w:pPr>
                    <w:framePr w:hSpace="180" w:wrap="around" w:vAnchor="text" w:hAnchor="text" w:y="1"/>
                    <w:suppressOverlap/>
                    <w:jc w:val="center"/>
                    <w:rPr>
                      <w:rFonts w:ascii="Times New Roman" w:hAnsi="Times New Roman" w:cs="Times New Roman"/>
                      <w:color w:val="000000"/>
                      <w:sz w:val="24"/>
                      <w:szCs w:val="24"/>
                    </w:rPr>
                  </w:pPr>
                  <w:r w:rsidRPr="00B21ACA">
                    <w:rPr>
                      <w:rFonts w:ascii="Times New Roman" w:hAnsi="Times New Roman" w:cs="Times New Roman"/>
                      <w:color w:val="000000"/>
                      <w:sz w:val="24"/>
                      <w:szCs w:val="24"/>
                    </w:rPr>
                    <w:t>№</w:t>
                  </w:r>
                </w:p>
              </w:tc>
              <w:tc>
                <w:tcPr>
                  <w:tcW w:w="5563" w:type="dxa"/>
                  <w:tcBorders>
                    <w:top w:val="outset" w:sz="6" w:space="0" w:color="auto"/>
                    <w:left w:val="outset" w:sz="6" w:space="0" w:color="auto"/>
                    <w:bottom w:val="outset" w:sz="6" w:space="0" w:color="auto"/>
                    <w:right w:val="outset" w:sz="6" w:space="0" w:color="auto"/>
                  </w:tcBorders>
                  <w:shd w:val="clear" w:color="auto" w:fill="FFFFFF"/>
                  <w:hideMark/>
                </w:tcPr>
                <w:p w14:paraId="22C9FA57" w14:textId="77777777" w:rsidR="00AB3984" w:rsidRPr="00B21ACA" w:rsidRDefault="00AB3984" w:rsidP="006F1F7C">
                  <w:pPr>
                    <w:framePr w:hSpace="180" w:wrap="around" w:vAnchor="text" w:hAnchor="text" w:y="1"/>
                    <w:suppressOverlap/>
                    <w:jc w:val="center"/>
                    <w:rPr>
                      <w:rFonts w:ascii="Times New Roman" w:hAnsi="Times New Roman" w:cs="Times New Roman"/>
                      <w:color w:val="000000"/>
                      <w:sz w:val="24"/>
                      <w:szCs w:val="24"/>
                    </w:rPr>
                  </w:pPr>
                  <w:r w:rsidRPr="00B21ACA">
                    <w:rPr>
                      <w:rFonts w:ascii="Times New Roman" w:hAnsi="Times New Roman" w:cs="Times New Roman"/>
                      <w:color w:val="000000"/>
                      <w:sz w:val="24"/>
                      <w:szCs w:val="24"/>
                    </w:rPr>
                    <w:t>Виды деятельности</w:t>
                  </w:r>
                </w:p>
              </w:tc>
              <w:tc>
                <w:tcPr>
                  <w:tcW w:w="1577" w:type="dxa"/>
                  <w:tcBorders>
                    <w:top w:val="outset" w:sz="6" w:space="0" w:color="auto"/>
                    <w:left w:val="outset" w:sz="6" w:space="0" w:color="auto"/>
                    <w:bottom w:val="outset" w:sz="6" w:space="0" w:color="auto"/>
                    <w:right w:val="outset" w:sz="6" w:space="0" w:color="auto"/>
                  </w:tcBorders>
                  <w:shd w:val="clear" w:color="auto" w:fill="FFFFFF"/>
                  <w:hideMark/>
                </w:tcPr>
                <w:p w14:paraId="3995AABB" w14:textId="77777777" w:rsidR="00AB3984" w:rsidRPr="00B21ACA" w:rsidRDefault="00AB3984" w:rsidP="006F1F7C">
                  <w:pPr>
                    <w:framePr w:hSpace="180" w:wrap="around" w:vAnchor="text" w:hAnchor="text" w:y="1"/>
                    <w:suppressOverlap/>
                    <w:jc w:val="center"/>
                    <w:rPr>
                      <w:rFonts w:ascii="Times New Roman" w:hAnsi="Times New Roman" w:cs="Times New Roman"/>
                      <w:color w:val="000000"/>
                      <w:sz w:val="24"/>
                      <w:szCs w:val="24"/>
                    </w:rPr>
                  </w:pPr>
                  <w:r w:rsidRPr="00B21ACA">
                    <w:rPr>
                      <w:rFonts w:ascii="Times New Roman" w:hAnsi="Times New Roman" w:cs="Times New Roman"/>
                      <w:color w:val="000000"/>
                      <w:sz w:val="24"/>
                      <w:szCs w:val="24"/>
                    </w:rPr>
                    <w:t>Номер заданий</w:t>
                  </w:r>
                </w:p>
              </w:tc>
              <w:tc>
                <w:tcPr>
                  <w:tcW w:w="1423" w:type="dxa"/>
                  <w:tcBorders>
                    <w:top w:val="outset" w:sz="6" w:space="0" w:color="auto"/>
                    <w:left w:val="outset" w:sz="6" w:space="0" w:color="auto"/>
                    <w:bottom w:val="outset" w:sz="6" w:space="0" w:color="auto"/>
                    <w:right w:val="outset" w:sz="6" w:space="0" w:color="auto"/>
                  </w:tcBorders>
                  <w:shd w:val="clear" w:color="auto" w:fill="FFFFFF"/>
                  <w:hideMark/>
                </w:tcPr>
                <w:p w14:paraId="3DC39A94" w14:textId="77777777" w:rsidR="00AB3984" w:rsidRPr="00B21ACA" w:rsidRDefault="00AB3984" w:rsidP="006F1F7C">
                  <w:pPr>
                    <w:framePr w:hSpace="180" w:wrap="around" w:vAnchor="text" w:hAnchor="text" w:y="1"/>
                    <w:suppressOverlap/>
                    <w:jc w:val="center"/>
                    <w:rPr>
                      <w:rFonts w:ascii="Times New Roman" w:hAnsi="Times New Roman" w:cs="Times New Roman"/>
                      <w:color w:val="000000"/>
                      <w:sz w:val="24"/>
                      <w:szCs w:val="24"/>
                    </w:rPr>
                  </w:pPr>
                  <w:r w:rsidRPr="00B21ACA">
                    <w:rPr>
                      <w:rFonts w:ascii="Times New Roman" w:hAnsi="Times New Roman" w:cs="Times New Roman"/>
                      <w:color w:val="000000"/>
                      <w:sz w:val="24"/>
                      <w:szCs w:val="24"/>
                    </w:rPr>
                    <w:t>Число баллов</w:t>
                  </w:r>
                </w:p>
              </w:tc>
              <w:tc>
                <w:tcPr>
                  <w:tcW w:w="2524" w:type="dxa"/>
                  <w:tcBorders>
                    <w:top w:val="outset" w:sz="6" w:space="0" w:color="auto"/>
                    <w:left w:val="outset" w:sz="6" w:space="0" w:color="auto"/>
                    <w:bottom w:val="outset" w:sz="6" w:space="0" w:color="auto"/>
                    <w:right w:val="outset" w:sz="6" w:space="0" w:color="auto"/>
                  </w:tcBorders>
                  <w:shd w:val="clear" w:color="auto" w:fill="FFFFFF"/>
                  <w:hideMark/>
                </w:tcPr>
                <w:p w14:paraId="140E0705" w14:textId="77777777" w:rsidR="00AB3984" w:rsidRPr="00B21ACA" w:rsidRDefault="00AB3984" w:rsidP="006F1F7C">
                  <w:pPr>
                    <w:framePr w:hSpace="180" w:wrap="around" w:vAnchor="text" w:hAnchor="text" w:y="1"/>
                    <w:suppressOverlap/>
                    <w:jc w:val="center"/>
                    <w:rPr>
                      <w:rFonts w:ascii="Times New Roman" w:hAnsi="Times New Roman" w:cs="Times New Roman"/>
                      <w:color w:val="000000"/>
                      <w:sz w:val="24"/>
                      <w:szCs w:val="24"/>
                    </w:rPr>
                  </w:pPr>
                  <w:r w:rsidRPr="00B21ACA">
                    <w:rPr>
                      <w:rFonts w:ascii="Times New Roman" w:hAnsi="Times New Roman" w:cs="Times New Roman"/>
                      <w:color w:val="000000"/>
                      <w:sz w:val="24"/>
                      <w:szCs w:val="24"/>
                    </w:rPr>
                    <w:t>% соотношения заданий</w:t>
                  </w:r>
                </w:p>
              </w:tc>
            </w:tr>
            <w:tr w:rsidR="00AB3984" w:rsidRPr="00B21ACA" w14:paraId="481F3923" w14:textId="77777777" w:rsidTr="00AB3984">
              <w:trPr>
                <w:tblCellSpacing w:w="0" w:type="dxa"/>
              </w:trPr>
              <w:tc>
                <w:tcPr>
                  <w:tcW w:w="259" w:type="dxa"/>
                  <w:tcBorders>
                    <w:top w:val="outset" w:sz="6" w:space="0" w:color="auto"/>
                    <w:left w:val="outset" w:sz="6" w:space="0" w:color="auto"/>
                    <w:bottom w:val="outset" w:sz="6" w:space="0" w:color="auto"/>
                    <w:right w:val="outset" w:sz="6" w:space="0" w:color="auto"/>
                  </w:tcBorders>
                  <w:shd w:val="clear" w:color="auto" w:fill="FFFFFF"/>
                  <w:hideMark/>
                </w:tcPr>
                <w:p w14:paraId="42F60100" w14:textId="77777777" w:rsidR="00AB3984" w:rsidRPr="00B21ACA" w:rsidRDefault="00AB3984" w:rsidP="006F1F7C">
                  <w:pPr>
                    <w:framePr w:hSpace="180" w:wrap="around" w:vAnchor="text" w:hAnchor="text" w:y="1"/>
                    <w:suppressOverlap/>
                    <w:rPr>
                      <w:rFonts w:ascii="Times New Roman" w:hAnsi="Times New Roman" w:cs="Times New Roman"/>
                      <w:color w:val="000000"/>
                      <w:sz w:val="24"/>
                      <w:szCs w:val="24"/>
                    </w:rPr>
                  </w:pPr>
                  <w:r w:rsidRPr="00B21ACA">
                    <w:rPr>
                      <w:rFonts w:ascii="Times New Roman" w:hAnsi="Times New Roman" w:cs="Times New Roman"/>
                      <w:color w:val="000000"/>
                      <w:sz w:val="24"/>
                      <w:szCs w:val="24"/>
                    </w:rPr>
                    <w:t> </w:t>
                  </w:r>
                </w:p>
              </w:tc>
              <w:tc>
                <w:tcPr>
                  <w:tcW w:w="5563" w:type="dxa"/>
                  <w:tcBorders>
                    <w:top w:val="outset" w:sz="6" w:space="0" w:color="auto"/>
                    <w:left w:val="outset" w:sz="6" w:space="0" w:color="auto"/>
                    <w:bottom w:val="outset" w:sz="6" w:space="0" w:color="auto"/>
                    <w:right w:val="outset" w:sz="6" w:space="0" w:color="auto"/>
                  </w:tcBorders>
                  <w:shd w:val="clear" w:color="auto" w:fill="FFFFFF"/>
                  <w:hideMark/>
                </w:tcPr>
                <w:p w14:paraId="729147EB" w14:textId="77777777" w:rsidR="00AB3984" w:rsidRPr="00B21ACA" w:rsidRDefault="00AB3984" w:rsidP="006F1F7C">
                  <w:pPr>
                    <w:framePr w:hSpace="180" w:wrap="around" w:vAnchor="text" w:hAnchor="text" w:y="1"/>
                    <w:suppressOverlap/>
                    <w:rPr>
                      <w:rFonts w:ascii="Times New Roman" w:hAnsi="Times New Roman" w:cs="Times New Roman"/>
                      <w:color w:val="000000"/>
                      <w:sz w:val="24"/>
                      <w:szCs w:val="24"/>
                    </w:rPr>
                  </w:pPr>
                  <w:r w:rsidRPr="00B21ACA">
                    <w:rPr>
                      <w:rFonts w:ascii="Times New Roman" w:hAnsi="Times New Roman" w:cs="Times New Roman"/>
                      <w:color w:val="000000"/>
                      <w:sz w:val="24"/>
                      <w:szCs w:val="24"/>
                    </w:rPr>
                    <w:t>Применение знаний и умений в знакомой ситуации</w:t>
                  </w:r>
                </w:p>
              </w:tc>
              <w:tc>
                <w:tcPr>
                  <w:tcW w:w="1577" w:type="dxa"/>
                  <w:tcBorders>
                    <w:top w:val="outset" w:sz="6" w:space="0" w:color="auto"/>
                    <w:left w:val="outset" w:sz="6" w:space="0" w:color="auto"/>
                    <w:bottom w:val="outset" w:sz="6" w:space="0" w:color="auto"/>
                    <w:right w:val="outset" w:sz="6" w:space="0" w:color="auto"/>
                  </w:tcBorders>
                  <w:shd w:val="clear" w:color="auto" w:fill="FFFFFF"/>
                  <w:hideMark/>
                </w:tcPr>
                <w:p w14:paraId="4A810A4A" w14:textId="77777777" w:rsidR="00AB3984" w:rsidRPr="00B21ACA" w:rsidRDefault="00AB3984" w:rsidP="006F1F7C">
                  <w:pPr>
                    <w:framePr w:hSpace="180" w:wrap="around" w:vAnchor="text" w:hAnchor="text" w:y="1"/>
                    <w:suppressOverlap/>
                    <w:jc w:val="center"/>
                    <w:rPr>
                      <w:rFonts w:ascii="Times New Roman" w:hAnsi="Times New Roman" w:cs="Times New Roman"/>
                      <w:color w:val="000000"/>
                      <w:sz w:val="24"/>
                      <w:szCs w:val="24"/>
                    </w:rPr>
                  </w:pPr>
                  <w:r w:rsidRPr="00B21ACA">
                    <w:rPr>
                      <w:rFonts w:ascii="Times New Roman" w:hAnsi="Times New Roman" w:cs="Times New Roman"/>
                      <w:color w:val="000000"/>
                      <w:sz w:val="24"/>
                      <w:szCs w:val="24"/>
                    </w:rPr>
                    <w:t>А1-А4</w:t>
                  </w:r>
                </w:p>
              </w:tc>
              <w:tc>
                <w:tcPr>
                  <w:tcW w:w="1423" w:type="dxa"/>
                  <w:tcBorders>
                    <w:top w:val="outset" w:sz="6" w:space="0" w:color="auto"/>
                    <w:left w:val="outset" w:sz="6" w:space="0" w:color="auto"/>
                    <w:bottom w:val="outset" w:sz="6" w:space="0" w:color="auto"/>
                    <w:right w:val="outset" w:sz="6" w:space="0" w:color="auto"/>
                  </w:tcBorders>
                  <w:shd w:val="clear" w:color="auto" w:fill="FFFFFF"/>
                  <w:hideMark/>
                </w:tcPr>
                <w:p w14:paraId="5374A5E7" w14:textId="77777777" w:rsidR="00AB3984" w:rsidRPr="00B21ACA" w:rsidRDefault="00AB3984" w:rsidP="006F1F7C">
                  <w:pPr>
                    <w:framePr w:hSpace="180" w:wrap="around" w:vAnchor="text" w:hAnchor="text" w:y="1"/>
                    <w:suppressOverlap/>
                    <w:jc w:val="center"/>
                    <w:rPr>
                      <w:rFonts w:ascii="Times New Roman" w:hAnsi="Times New Roman" w:cs="Times New Roman"/>
                      <w:color w:val="000000"/>
                      <w:sz w:val="24"/>
                      <w:szCs w:val="24"/>
                    </w:rPr>
                  </w:pPr>
                  <w:r w:rsidRPr="00B21ACA">
                    <w:rPr>
                      <w:rFonts w:ascii="Times New Roman" w:hAnsi="Times New Roman" w:cs="Times New Roman"/>
                      <w:color w:val="000000"/>
                      <w:sz w:val="24"/>
                      <w:szCs w:val="24"/>
                    </w:rPr>
                    <w:t>4</w:t>
                  </w:r>
                </w:p>
              </w:tc>
              <w:tc>
                <w:tcPr>
                  <w:tcW w:w="2524" w:type="dxa"/>
                  <w:tcBorders>
                    <w:top w:val="outset" w:sz="6" w:space="0" w:color="auto"/>
                    <w:left w:val="outset" w:sz="6" w:space="0" w:color="auto"/>
                    <w:bottom w:val="outset" w:sz="6" w:space="0" w:color="auto"/>
                    <w:right w:val="outset" w:sz="6" w:space="0" w:color="auto"/>
                  </w:tcBorders>
                  <w:shd w:val="clear" w:color="auto" w:fill="FFFFFF"/>
                  <w:hideMark/>
                </w:tcPr>
                <w:p w14:paraId="3D0D73C6" w14:textId="77777777" w:rsidR="00AB3984" w:rsidRPr="00B21ACA" w:rsidRDefault="00AB3984" w:rsidP="006F1F7C">
                  <w:pPr>
                    <w:framePr w:hSpace="180" w:wrap="around" w:vAnchor="text" w:hAnchor="text" w:y="1"/>
                    <w:suppressOverlap/>
                    <w:jc w:val="center"/>
                    <w:rPr>
                      <w:rFonts w:ascii="Times New Roman" w:hAnsi="Times New Roman" w:cs="Times New Roman"/>
                      <w:color w:val="000000"/>
                      <w:sz w:val="24"/>
                      <w:szCs w:val="24"/>
                    </w:rPr>
                  </w:pPr>
                  <w:r w:rsidRPr="00B21ACA">
                    <w:rPr>
                      <w:rFonts w:ascii="Times New Roman" w:hAnsi="Times New Roman" w:cs="Times New Roman"/>
                      <w:color w:val="000000"/>
                      <w:sz w:val="24"/>
                      <w:szCs w:val="24"/>
                    </w:rPr>
                    <w:t>50</w:t>
                  </w:r>
                </w:p>
              </w:tc>
            </w:tr>
            <w:tr w:rsidR="00AB3984" w:rsidRPr="00B21ACA" w14:paraId="0FAA3F39" w14:textId="77777777" w:rsidTr="00AB3984">
              <w:trPr>
                <w:tblCellSpacing w:w="0" w:type="dxa"/>
              </w:trPr>
              <w:tc>
                <w:tcPr>
                  <w:tcW w:w="259" w:type="dxa"/>
                  <w:tcBorders>
                    <w:top w:val="outset" w:sz="6" w:space="0" w:color="auto"/>
                    <w:left w:val="outset" w:sz="6" w:space="0" w:color="auto"/>
                    <w:bottom w:val="outset" w:sz="6" w:space="0" w:color="auto"/>
                    <w:right w:val="outset" w:sz="6" w:space="0" w:color="auto"/>
                  </w:tcBorders>
                  <w:shd w:val="clear" w:color="auto" w:fill="FFFFFF"/>
                  <w:hideMark/>
                </w:tcPr>
                <w:p w14:paraId="70DFD51E" w14:textId="77777777" w:rsidR="00AB3984" w:rsidRPr="00B21ACA" w:rsidRDefault="00AB3984" w:rsidP="006F1F7C">
                  <w:pPr>
                    <w:framePr w:hSpace="180" w:wrap="around" w:vAnchor="text" w:hAnchor="text" w:y="1"/>
                    <w:suppressOverlap/>
                    <w:rPr>
                      <w:rFonts w:ascii="Times New Roman" w:hAnsi="Times New Roman" w:cs="Times New Roman"/>
                      <w:color w:val="000000"/>
                      <w:sz w:val="24"/>
                      <w:szCs w:val="24"/>
                    </w:rPr>
                  </w:pPr>
                  <w:r w:rsidRPr="00B21ACA">
                    <w:rPr>
                      <w:rFonts w:ascii="Times New Roman" w:hAnsi="Times New Roman" w:cs="Times New Roman"/>
                      <w:color w:val="000000"/>
                      <w:sz w:val="24"/>
                      <w:szCs w:val="24"/>
                    </w:rPr>
                    <w:t> </w:t>
                  </w:r>
                </w:p>
              </w:tc>
              <w:tc>
                <w:tcPr>
                  <w:tcW w:w="5563" w:type="dxa"/>
                  <w:tcBorders>
                    <w:top w:val="outset" w:sz="6" w:space="0" w:color="auto"/>
                    <w:left w:val="outset" w:sz="6" w:space="0" w:color="auto"/>
                    <w:bottom w:val="outset" w:sz="6" w:space="0" w:color="auto"/>
                    <w:right w:val="outset" w:sz="6" w:space="0" w:color="auto"/>
                  </w:tcBorders>
                  <w:shd w:val="clear" w:color="auto" w:fill="FFFFFF"/>
                  <w:hideMark/>
                </w:tcPr>
                <w:p w14:paraId="55FFE532" w14:textId="77777777" w:rsidR="00AB3984" w:rsidRPr="00B21ACA" w:rsidRDefault="00AB3984" w:rsidP="006F1F7C">
                  <w:pPr>
                    <w:framePr w:hSpace="180" w:wrap="around" w:vAnchor="text" w:hAnchor="text" w:y="1"/>
                    <w:suppressOverlap/>
                    <w:rPr>
                      <w:rFonts w:ascii="Times New Roman" w:hAnsi="Times New Roman" w:cs="Times New Roman"/>
                      <w:color w:val="000000"/>
                      <w:sz w:val="24"/>
                      <w:szCs w:val="24"/>
                    </w:rPr>
                  </w:pPr>
                  <w:r w:rsidRPr="00B21ACA">
                    <w:rPr>
                      <w:rFonts w:ascii="Times New Roman" w:hAnsi="Times New Roman" w:cs="Times New Roman"/>
                      <w:color w:val="000000"/>
                      <w:sz w:val="24"/>
                      <w:szCs w:val="24"/>
                    </w:rPr>
                    <w:t>Применение знаний и умений в измененной ситуации</w:t>
                  </w:r>
                </w:p>
              </w:tc>
              <w:tc>
                <w:tcPr>
                  <w:tcW w:w="1577" w:type="dxa"/>
                  <w:tcBorders>
                    <w:top w:val="outset" w:sz="6" w:space="0" w:color="auto"/>
                    <w:left w:val="outset" w:sz="6" w:space="0" w:color="auto"/>
                    <w:bottom w:val="outset" w:sz="6" w:space="0" w:color="auto"/>
                    <w:right w:val="outset" w:sz="6" w:space="0" w:color="auto"/>
                  </w:tcBorders>
                  <w:shd w:val="clear" w:color="auto" w:fill="FFFFFF"/>
                  <w:hideMark/>
                </w:tcPr>
                <w:p w14:paraId="55088E66" w14:textId="77777777" w:rsidR="00AB3984" w:rsidRPr="00B21ACA" w:rsidRDefault="00AB3984" w:rsidP="006F1F7C">
                  <w:pPr>
                    <w:framePr w:hSpace="180" w:wrap="around" w:vAnchor="text" w:hAnchor="text" w:y="1"/>
                    <w:suppressOverlap/>
                    <w:jc w:val="center"/>
                    <w:rPr>
                      <w:rFonts w:ascii="Times New Roman" w:hAnsi="Times New Roman" w:cs="Times New Roman"/>
                      <w:color w:val="000000"/>
                      <w:sz w:val="24"/>
                      <w:szCs w:val="24"/>
                    </w:rPr>
                  </w:pPr>
                  <w:r w:rsidRPr="00B21ACA">
                    <w:rPr>
                      <w:rFonts w:ascii="Times New Roman" w:hAnsi="Times New Roman" w:cs="Times New Roman"/>
                      <w:color w:val="000000"/>
                      <w:sz w:val="24"/>
                      <w:szCs w:val="24"/>
                    </w:rPr>
                    <w:t>В1</w:t>
                  </w:r>
                </w:p>
              </w:tc>
              <w:tc>
                <w:tcPr>
                  <w:tcW w:w="1423" w:type="dxa"/>
                  <w:tcBorders>
                    <w:top w:val="outset" w:sz="6" w:space="0" w:color="auto"/>
                    <w:left w:val="outset" w:sz="6" w:space="0" w:color="auto"/>
                    <w:bottom w:val="outset" w:sz="6" w:space="0" w:color="auto"/>
                    <w:right w:val="outset" w:sz="6" w:space="0" w:color="auto"/>
                  </w:tcBorders>
                  <w:shd w:val="clear" w:color="auto" w:fill="FFFFFF"/>
                  <w:hideMark/>
                </w:tcPr>
                <w:p w14:paraId="444BB3B9" w14:textId="77777777" w:rsidR="00AB3984" w:rsidRPr="00B21ACA" w:rsidRDefault="00AB3984" w:rsidP="006F1F7C">
                  <w:pPr>
                    <w:framePr w:hSpace="180" w:wrap="around" w:vAnchor="text" w:hAnchor="text" w:y="1"/>
                    <w:suppressOverlap/>
                    <w:jc w:val="center"/>
                    <w:rPr>
                      <w:rFonts w:ascii="Times New Roman" w:hAnsi="Times New Roman" w:cs="Times New Roman"/>
                      <w:color w:val="000000"/>
                      <w:sz w:val="24"/>
                      <w:szCs w:val="24"/>
                    </w:rPr>
                  </w:pPr>
                  <w:r w:rsidRPr="00B21ACA">
                    <w:rPr>
                      <w:rFonts w:ascii="Times New Roman" w:hAnsi="Times New Roman" w:cs="Times New Roman"/>
                      <w:color w:val="000000"/>
                      <w:sz w:val="24"/>
                      <w:szCs w:val="24"/>
                    </w:rPr>
                    <w:t>2</w:t>
                  </w:r>
                </w:p>
              </w:tc>
              <w:tc>
                <w:tcPr>
                  <w:tcW w:w="2524" w:type="dxa"/>
                  <w:tcBorders>
                    <w:top w:val="outset" w:sz="6" w:space="0" w:color="auto"/>
                    <w:left w:val="outset" w:sz="6" w:space="0" w:color="auto"/>
                    <w:bottom w:val="outset" w:sz="6" w:space="0" w:color="auto"/>
                    <w:right w:val="outset" w:sz="6" w:space="0" w:color="auto"/>
                  </w:tcBorders>
                  <w:shd w:val="clear" w:color="auto" w:fill="FFFFFF"/>
                  <w:hideMark/>
                </w:tcPr>
                <w:p w14:paraId="273AA3CA" w14:textId="77777777" w:rsidR="00AB3984" w:rsidRPr="00B21ACA" w:rsidRDefault="00AB3984" w:rsidP="006F1F7C">
                  <w:pPr>
                    <w:framePr w:hSpace="180" w:wrap="around" w:vAnchor="text" w:hAnchor="text" w:y="1"/>
                    <w:suppressOverlap/>
                    <w:jc w:val="center"/>
                    <w:rPr>
                      <w:rFonts w:ascii="Times New Roman" w:hAnsi="Times New Roman" w:cs="Times New Roman"/>
                      <w:color w:val="000000"/>
                      <w:sz w:val="24"/>
                      <w:szCs w:val="24"/>
                    </w:rPr>
                  </w:pPr>
                  <w:r w:rsidRPr="00B21ACA">
                    <w:rPr>
                      <w:rFonts w:ascii="Times New Roman" w:hAnsi="Times New Roman" w:cs="Times New Roman"/>
                      <w:color w:val="000000"/>
                      <w:sz w:val="24"/>
                      <w:szCs w:val="24"/>
                    </w:rPr>
                    <w:t>35</w:t>
                  </w:r>
                </w:p>
              </w:tc>
            </w:tr>
            <w:tr w:rsidR="00AB3984" w:rsidRPr="00B21ACA" w14:paraId="373E62C8" w14:textId="77777777" w:rsidTr="00AB3984">
              <w:trPr>
                <w:tblCellSpacing w:w="0" w:type="dxa"/>
              </w:trPr>
              <w:tc>
                <w:tcPr>
                  <w:tcW w:w="259" w:type="dxa"/>
                  <w:tcBorders>
                    <w:top w:val="outset" w:sz="6" w:space="0" w:color="auto"/>
                    <w:left w:val="outset" w:sz="6" w:space="0" w:color="auto"/>
                    <w:bottom w:val="outset" w:sz="6" w:space="0" w:color="auto"/>
                    <w:right w:val="outset" w:sz="6" w:space="0" w:color="auto"/>
                  </w:tcBorders>
                  <w:shd w:val="clear" w:color="auto" w:fill="FFFFFF"/>
                  <w:hideMark/>
                </w:tcPr>
                <w:p w14:paraId="11482216" w14:textId="77777777" w:rsidR="00AB3984" w:rsidRPr="00B21ACA" w:rsidRDefault="00AB3984" w:rsidP="006F1F7C">
                  <w:pPr>
                    <w:framePr w:hSpace="180" w:wrap="around" w:vAnchor="text" w:hAnchor="text" w:y="1"/>
                    <w:suppressOverlap/>
                    <w:rPr>
                      <w:rFonts w:ascii="Times New Roman" w:hAnsi="Times New Roman" w:cs="Times New Roman"/>
                      <w:color w:val="000000"/>
                      <w:sz w:val="24"/>
                      <w:szCs w:val="24"/>
                    </w:rPr>
                  </w:pPr>
                  <w:r w:rsidRPr="00B21ACA">
                    <w:rPr>
                      <w:rFonts w:ascii="Times New Roman" w:hAnsi="Times New Roman" w:cs="Times New Roman"/>
                      <w:color w:val="000000"/>
                      <w:sz w:val="24"/>
                      <w:szCs w:val="24"/>
                    </w:rPr>
                    <w:t> </w:t>
                  </w:r>
                </w:p>
              </w:tc>
              <w:tc>
                <w:tcPr>
                  <w:tcW w:w="5563" w:type="dxa"/>
                  <w:tcBorders>
                    <w:top w:val="outset" w:sz="6" w:space="0" w:color="auto"/>
                    <w:left w:val="outset" w:sz="6" w:space="0" w:color="auto"/>
                    <w:bottom w:val="outset" w:sz="6" w:space="0" w:color="auto"/>
                    <w:right w:val="outset" w:sz="6" w:space="0" w:color="auto"/>
                  </w:tcBorders>
                  <w:shd w:val="clear" w:color="auto" w:fill="FFFFFF"/>
                  <w:hideMark/>
                </w:tcPr>
                <w:p w14:paraId="17505832" w14:textId="77777777" w:rsidR="00AB3984" w:rsidRPr="00B21ACA" w:rsidRDefault="00AB3984" w:rsidP="006F1F7C">
                  <w:pPr>
                    <w:framePr w:hSpace="180" w:wrap="around" w:vAnchor="text" w:hAnchor="text" w:y="1"/>
                    <w:suppressOverlap/>
                    <w:rPr>
                      <w:rFonts w:ascii="Times New Roman" w:hAnsi="Times New Roman" w:cs="Times New Roman"/>
                      <w:color w:val="000000"/>
                      <w:sz w:val="24"/>
                      <w:szCs w:val="24"/>
                    </w:rPr>
                  </w:pPr>
                  <w:r w:rsidRPr="00B21ACA">
                    <w:rPr>
                      <w:rFonts w:ascii="Times New Roman" w:hAnsi="Times New Roman" w:cs="Times New Roman"/>
                      <w:color w:val="000000"/>
                      <w:sz w:val="24"/>
                      <w:szCs w:val="24"/>
                    </w:rPr>
                    <w:t>Применение знаний и умений в новой ситуации</w:t>
                  </w:r>
                </w:p>
              </w:tc>
              <w:tc>
                <w:tcPr>
                  <w:tcW w:w="1577" w:type="dxa"/>
                  <w:tcBorders>
                    <w:top w:val="outset" w:sz="6" w:space="0" w:color="auto"/>
                    <w:left w:val="outset" w:sz="6" w:space="0" w:color="auto"/>
                    <w:bottom w:val="outset" w:sz="6" w:space="0" w:color="auto"/>
                    <w:right w:val="outset" w:sz="6" w:space="0" w:color="auto"/>
                  </w:tcBorders>
                  <w:shd w:val="clear" w:color="auto" w:fill="FFFFFF"/>
                  <w:hideMark/>
                </w:tcPr>
                <w:p w14:paraId="00544478" w14:textId="77777777" w:rsidR="00AB3984" w:rsidRPr="00B21ACA" w:rsidRDefault="00AB3984" w:rsidP="006F1F7C">
                  <w:pPr>
                    <w:framePr w:hSpace="180" w:wrap="around" w:vAnchor="text" w:hAnchor="text" w:y="1"/>
                    <w:suppressOverlap/>
                    <w:jc w:val="center"/>
                    <w:rPr>
                      <w:rFonts w:ascii="Times New Roman" w:hAnsi="Times New Roman" w:cs="Times New Roman"/>
                      <w:color w:val="000000"/>
                      <w:sz w:val="24"/>
                      <w:szCs w:val="24"/>
                    </w:rPr>
                  </w:pPr>
                  <w:r w:rsidRPr="00B21ACA">
                    <w:rPr>
                      <w:rFonts w:ascii="Times New Roman" w:hAnsi="Times New Roman" w:cs="Times New Roman"/>
                      <w:color w:val="000000"/>
                      <w:sz w:val="24"/>
                      <w:szCs w:val="24"/>
                    </w:rPr>
                    <w:t>С1</w:t>
                  </w:r>
                </w:p>
              </w:tc>
              <w:tc>
                <w:tcPr>
                  <w:tcW w:w="1423" w:type="dxa"/>
                  <w:tcBorders>
                    <w:top w:val="outset" w:sz="6" w:space="0" w:color="auto"/>
                    <w:left w:val="outset" w:sz="6" w:space="0" w:color="auto"/>
                    <w:bottom w:val="outset" w:sz="6" w:space="0" w:color="auto"/>
                    <w:right w:val="outset" w:sz="6" w:space="0" w:color="auto"/>
                  </w:tcBorders>
                  <w:shd w:val="clear" w:color="auto" w:fill="FFFFFF"/>
                  <w:hideMark/>
                </w:tcPr>
                <w:p w14:paraId="3BD35BF4" w14:textId="77777777" w:rsidR="00AB3984" w:rsidRPr="00B21ACA" w:rsidRDefault="00AB3984" w:rsidP="006F1F7C">
                  <w:pPr>
                    <w:framePr w:hSpace="180" w:wrap="around" w:vAnchor="text" w:hAnchor="text" w:y="1"/>
                    <w:suppressOverlap/>
                    <w:jc w:val="center"/>
                    <w:rPr>
                      <w:rFonts w:ascii="Times New Roman" w:hAnsi="Times New Roman" w:cs="Times New Roman"/>
                      <w:color w:val="000000"/>
                      <w:sz w:val="24"/>
                      <w:szCs w:val="24"/>
                    </w:rPr>
                  </w:pPr>
                  <w:r w:rsidRPr="00B21ACA">
                    <w:rPr>
                      <w:rFonts w:ascii="Times New Roman" w:hAnsi="Times New Roman" w:cs="Times New Roman"/>
                      <w:color w:val="000000"/>
                      <w:sz w:val="24"/>
                      <w:szCs w:val="24"/>
                    </w:rPr>
                    <w:t>13</w:t>
                  </w:r>
                </w:p>
              </w:tc>
              <w:tc>
                <w:tcPr>
                  <w:tcW w:w="2524" w:type="dxa"/>
                  <w:tcBorders>
                    <w:top w:val="outset" w:sz="6" w:space="0" w:color="auto"/>
                    <w:left w:val="outset" w:sz="6" w:space="0" w:color="auto"/>
                    <w:bottom w:val="outset" w:sz="6" w:space="0" w:color="auto"/>
                    <w:right w:val="outset" w:sz="6" w:space="0" w:color="auto"/>
                  </w:tcBorders>
                  <w:shd w:val="clear" w:color="auto" w:fill="FFFFFF"/>
                  <w:hideMark/>
                </w:tcPr>
                <w:p w14:paraId="367B6780" w14:textId="77777777" w:rsidR="00AB3984" w:rsidRPr="00B21ACA" w:rsidRDefault="00AB3984" w:rsidP="006F1F7C">
                  <w:pPr>
                    <w:framePr w:hSpace="180" w:wrap="around" w:vAnchor="text" w:hAnchor="text" w:y="1"/>
                    <w:suppressOverlap/>
                    <w:jc w:val="center"/>
                    <w:rPr>
                      <w:rFonts w:ascii="Times New Roman" w:hAnsi="Times New Roman" w:cs="Times New Roman"/>
                      <w:color w:val="000000"/>
                      <w:sz w:val="24"/>
                      <w:szCs w:val="24"/>
                    </w:rPr>
                  </w:pPr>
                  <w:r w:rsidRPr="00B21ACA">
                    <w:rPr>
                      <w:rFonts w:ascii="Times New Roman" w:hAnsi="Times New Roman" w:cs="Times New Roman"/>
                      <w:color w:val="000000"/>
                      <w:sz w:val="24"/>
                      <w:szCs w:val="24"/>
                    </w:rPr>
                    <w:t>15</w:t>
                  </w:r>
                </w:p>
              </w:tc>
            </w:tr>
          </w:tbl>
          <w:p w14:paraId="6F605EDB" w14:textId="77777777" w:rsidR="00AB3984" w:rsidRPr="00B21ACA" w:rsidRDefault="00AB3984" w:rsidP="00190ED0">
            <w:pPr>
              <w:shd w:val="clear" w:color="auto" w:fill="FFFFFF"/>
              <w:rPr>
                <w:color w:val="000000"/>
                <w:sz w:val="24"/>
                <w:szCs w:val="24"/>
              </w:rPr>
            </w:pPr>
            <w:r w:rsidRPr="00B21ACA">
              <w:rPr>
                <w:color w:val="000000"/>
                <w:sz w:val="24"/>
                <w:szCs w:val="24"/>
              </w:rPr>
              <w:t> </w:t>
            </w:r>
          </w:p>
          <w:p w14:paraId="5F23ED58" w14:textId="77777777" w:rsidR="00AB3984" w:rsidRPr="00B21ACA" w:rsidRDefault="00AB3984" w:rsidP="00190ED0">
            <w:pPr>
              <w:shd w:val="clear" w:color="auto" w:fill="FFFFFF"/>
              <w:rPr>
                <w:color w:val="000000"/>
                <w:sz w:val="24"/>
                <w:szCs w:val="24"/>
              </w:rPr>
            </w:pPr>
            <w:r w:rsidRPr="00B21ACA">
              <w:rPr>
                <w:color w:val="000000"/>
                <w:sz w:val="24"/>
                <w:szCs w:val="24"/>
              </w:rPr>
              <w:t>Тестовые задания оцениваются следующим образом:      </w:t>
            </w:r>
          </w:p>
          <w:p w14:paraId="0055377E" w14:textId="77777777" w:rsidR="00AB3984" w:rsidRPr="00B21ACA" w:rsidRDefault="00AB3984" w:rsidP="00190ED0">
            <w:pPr>
              <w:shd w:val="clear" w:color="auto" w:fill="FFFFFF"/>
              <w:rPr>
                <w:color w:val="000000"/>
                <w:sz w:val="24"/>
                <w:szCs w:val="24"/>
              </w:rPr>
            </w:pPr>
            <w:r w:rsidRPr="00B21ACA">
              <w:rPr>
                <w:b/>
                <w:bCs/>
                <w:color w:val="000000"/>
                <w:sz w:val="24"/>
                <w:szCs w:val="24"/>
              </w:rPr>
              <w:t>«3»</w:t>
            </w:r>
            <w:r w:rsidRPr="00B21ACA">
              <w:rPr>
                <w:color w:val="000000"/>
                <w:sz w:val="24"/>
                <w:szCs w:val="24"/>
              </w:rPr>
              <w:t> - 8-10 баллов,                                                                                                                                  </w:t>
            </w:r>
          </w:p>
          <w:p w14:paraId="603E8D2D" w14:textId="77777777" w:rsidR="00AB3984" w:rsidRPr="00B21ACA" w:rsidRDefault="00AB3984" w:rsidP="00190ED0">
            <w:pPr>
              <w:shd w:val="clear" w:color="auto" w:fill="FFFFFF"/>
              <w:rPr>
                <w:color w:val="000000"/>
                <w:sz w:val="24"/>
                <w:szCs w:val="24"/>
              </w:rPr>
            </w:pPr>
            <w:r w:rsidRPr="00B21ACA">
              <w:rPr>
                <w:b/>
                <w:bCs/>
                <w:color w:val="000000"/>
                <w:sz w:val="24"/>
                <w:szCs w:val="24"/>
              </w:rPr>
              <w:t>«4»</w:t>
            </w:r>
            <w:r w:rsidRPr="00B21ACA">
              <w:rPr>
                <w:color w:val="000000"/>
                <w:sz w:val="24"/>
                <w:szCs w:val="24"/>
              </w:rPr>
              <w:t> - 11-14 баллов,                                                                                                                                   </w:t>
            </w:r>
          </w:p>
          <w:p w14:paraId="5ABADE39" w14:textId="77777777" w:rsidR="00AB3984" w:rsidRPr="00B21ACA" w:rsidRDefault="00AB3984" w:rsidP="00190ED0">
            <w:pPr>
              <w:shd w:val="clear" w:color="auto" w:fill="FFFFFF"/>
              <w:rPr>
                <w:color w:val="000000"/>
                <w:sz w:val="24"/>
                <w:szCs w:val="24"/>
              </w:rPr>
            </w:pPr>
            <w:r w:rsidRPr="00B21ACA">
              <w:rPr>
                <w:b/>
                <w:bCs/>
                <w:color w:val="000000"/>
                <w:sz w:val="24"/>
                <w:szCs w:val="24"/>
              </w:rPr>
              <w:t>«5»</w:t>
            </w:r>
            <w:r w:rsidRPr="00B21ACA">
              <w:rPr>
                <w:color w:val="000000"/>
                <w:sz w:val="24"/>
                <w:szCs w:val="24"/>
              </w:rPr>
              <w:t> - 15-19 баллов.  </w:t>
            </w:r>
          </w:p>
          <w:p w14:paraId="4DEC27FE" w14:textId="77777777" w:rsidR="00AB3984" w:rsidRPr="00B21ACA" w:rsidRDefault="00AB3984" w:rsidP="00190ED0">
            <w:pPr>
              <w:shd w:val="clear" w:color="auto" w:fill="FFFFFF"/>
              <w:rPr>
                <w:color w:val="000000"/>
                <w:sz w:val="24"/>
                <w:szCs w:val="24"/>
              </w:rPr>
            </w:pPr>
            <w:r w:rsidRPr="00B21ACA">
              <w:rPr>
                <w:color w:val="000000"/>
                <w:sz w:val="24"/>
                <w:szCs w:val="24"/>
              </w:rPr>
              <w:t> </w:t>
            </w:r>
          </w:p>
          <w:p w14:paraId="77C71BB4" w14:textId="77777777" w:rsidR="00AB3984" w:rsidRPr="00B21ACA" w:rsidRDefault="00AB3984" w:rsidP="00190ED0">
            <w:pPr>
              <w:shd w:val="clear" w:color="auto" w:fill="FFFFFF"/>
              <w:rPr>
                <w:color w:val="000000"/>
                <w:sz w:val="24"/>
                <w:szCs w:val="24"/>
              </w:rPr>
            </w:pPr>
            <w:r w:rsidRPr="00B21ACA">
              <w:rPr>
                <w:b/>
                <w:bCs/>
                <w:color w:val="000000"/>
                <w:sz w:val="24"/>
                <w:szCs w:val="24"/>
                <w:u w:val="single"/>
              </w:rPr>
              <w:t>Тестовые задания</w:t>
            </w:r>
            <w:r w:rsidRPr="00B21ACA">
              <w:rPr>
                <w:b/>
                <w:bCs/>
                <w:color w:val="000000"/>
                <w:sz w:val="24"/>
                <w:szCs w:val="24"/>
              </w:rPr>
              <w:t>: Контрольно-измерительные материалы, русский язык, 7 класс / к учебникам Т.А.Ладыженской/ - М.: «Вако», с.48.</w:t>
            </w:r>
          </w:p>
          <w:p w14:paraId="2C7EBFD4" w14:textId="77777777" w:rsidR="00AB3984" w:rsidRPr="00B21ACA" w:rsidRDefault="00AB3984" w:rsidP="00190ED0">
            <w:pPr>
              <w:shd w:val="clear" w:color="auto" w:fill="FFFFFF"/>
              <w:rPr>
                <w:color w:val="000000"/>
                <w:sz w:val="24"/>
                <w:szCs w:val="24"/>
              </w:rPr>
            </w:pPr>
            <w:r w:rsidRPr="00B21ACA">
              <w:rPr>
                <w:color w:val="000000"/>
                <w:sz w:val="24"/>
                <w:szCs w:val="24"/>
              </w:rPr>
              <w:t> </w:t>
            </w:r>
          </w:p>
          <w:p w14:paraId="1591F02D" w14:textId="77777777" w:rsidR="00AB3984" w:rsidRPr="00B21ACA" w:rsidRDefault="00AB3984" w:rsidP="00190ED0">
            <w:pPr>
              <w:shd w:val="clear" w:color="auto" w:fill="FFFFFF"/>
              <w:rPr>
                <w:color w:val="000000"/>
                <w:sz w:val="24"/>
                <w:szCs w:val="24"/>
              </w:rPr>
            </w:pPr>
            <w:r w:rsidRPr="00B21ACA">
              <w:rPr>
                <w:color w:val="000000"/>
                <w:sz w:val="24"/>
                <w:szCs w:val="24"/>
              </w:rPr>
              <w:t> </w:t>
            </w:r>
          </w:p>
          <w:p w14:paraId="1AB79EC1" w14:textId="77777777" w:rsidR="00AB3984" w:rsidRPr="00B21ACA" w:rsidRDefault="00AB3984" w:rsidP="00190ED0">
            <w:pPr>
              <w:spacing w:after="200"/>
              <w:ind w:left="-1080" w:right="-185"/>
              <w:jc w:val="both"/>
              <w:rPr>
                <w:b/>
                <w:sz w:val="24"/>
                <w:szCs w:val="24"/>
              </w:rPr>
            </w:pPr>
            <w:r w:rsidRPr="00B21ACA">
              <w:rPr>
                <w:color w:val="000000"/>
                <w:sz w:val="24"/>
                <w:szCs w:val="24"/>
              </w:rPr>
              <w:t>                                                         </w:t>
            </w:r>
            <w:r w:rsidRPr="00B21ACA">
              <w:rPr>
                <w:b/>
                <w:sz w:val="24"/>
                <w:szCs w:val="24"/>
              </w:rPr>
              <w:t>Прочитайте текст и выполните задания 21-28.</w:t>
            </w:r>
          </w:p>
          <w:p w14:paraId="115212A1" w14:textId="77777777" w:rsidR="00AB3984" w:rsidRPr="00B21ACA" w:rsidRDefault="00AB3984" w:rsidP="00190ED0">
            <w:pPr>
              <w:ind w:left="-426" w:right="-185"/>
              <w:jc w:val="both"/>
              <w:rPr>
                <w:sz w:val="24"/>
                <w:szCs w:val="24"/>
              </w:rPr>
            </w:pPr>
            <w:r w:rsidRPr="00B21ACA">
              <w:rPr>
                <w:sz w:val="24"/>
                <w:szCs w:val="24"/>
              </w:rPr>
              <w:t>(1) Я повернулся и, поминутно оглядываясь, побежал в сторону шлюпок. (2) Чудовище, сделав большой крюк, обогнало меня и оказалось впереди. (3) Я был очень утомлен. (4) Но даже если бы я не чувствовал усталости, я все равно не мог бы состязаться в быстроте с таким проворным врагом. (5) Странное существо перебегало от ствола к стволу со скоростью оленя. (6) Онодвигалось на двух ногах, по-человечески, хотя очень низко пригибалось к земле. (7) Да, то был человек, в этом я больше не мог сомневаться. (8) Я вспомнил все, что слыхал о людоедах, и собирался уже позвать на помощь. (9) Однако, мысль о том, передо мною находится человек, хотя бы и дикий, несколько приободрила меня. (10) Я остановился.</w:t>
            </w:r>
          </w:p>
          <w:p w14:paraId="14A16D07" w14:textId="77777777" w:rsidR="00AB3984" w:rsidRPr="00B21ACA" w:rsidRDefault="00AB3984" w:rsidP="00190ED0">
            <w:pPr>
              <w:ind w:left="-426" w:right="-185"/>
              <w:jc w:val="both"/>
              <w:rPr>
                <w:b/>
                <w:sz w:val="24"/>
                <w:szCs w:val="24"/>
              </w:rPr>
            </w:pPr>
            <w:r w:rsidRPr="00B21ACA">
              <w:rPr>
                <w:b/>
                <w:sz w:val="24"/>
                <w:szCs w:val="24"/>
              </w:rPr>
              <w:t>21. Какое утверждение не соответствует содержанию текста? Напишите его номер.</w:t>
            </w:r>
          </w:p>
          <w:p w14:paraId="0FE06469" w14:textId="77777777" w:rsidR="00AB3984" w:rsidRPr="00B21ACA" w:rsidRDefault="00AB3984" w:rsidP="00190ED0">
            <w:pPr>
              <w:ind w:left="-142" w:right="-185"/>
              <w:jc w:val="both"/>
              <w:rPr>
                <w:sz w:val="24"/>
                <w:szCs w:val="24"/>
              </w:rPr>
            </w:pPr>
            <w:r w:rsidRPr="00B21ACA">
              <w:rPr>
                <w:sz w:val="24"/>
                <w:szCs w:val="24"/>
              </w:rPr>
              <w:t>1) Странное существо бежало быстрее героя.</w:t>
            </w:r>
          </w:p>
          <w:p w14:paraId="2E78D2D5" w14:textId="77777777" w:rsidR="00AB3984" w:rsidRPr="00B21ACA" w:rsidRDefault="00AB3984" w:rsidP="00190ED0">
            <w:pPr>
              <w:ind w:left="-142" w:right="-185"/>
              <w:jc w:val="both"/>
              <w:rPr>
                <w:sz w:val="24"/>
                <w:szCs w:val="24"/>
              </w:rPr>
            </w:pPr>
            <w:r w:rsidRPr="00B21ACA">
              <w:rPr>
                <w:sz w:val="24"/>
                <w:szCs w:val="24"/>
              </w:rPr>
              <w:t>2) Герой всеми силами стремился добраться до шлюпок.</w:t>
            </w:r>
          </w:p>
          <w:p w14:paraId="6C3D022E" w14:textId="77777777" w:rsidR="00AB3984" w:rsidRPr="00B21ACA" w:rsidRDefault="00AB3984" w:rsidP="00190ED0">
            <w:pPr>
              <w:ind w:left="-142" w:right="-185"/>
              <w:jc w:val="both"/>
              <w:rPr>
                <w:sz w:val="24"/>
                <w:szCs w:val="24"/>
              </w:rPr>
            </w:pPr>
            <w:r w:rsidRPr="00B21ACA">
              <w:rPr>
                <w:sz w:val="24"/>
                <w:szCs w:val="24"/>
              </w:rPr>
              <w:t>3) Это был не человек, а какой-то зверь.</w:t>
            </w:r>
          </w:p>
          <w:p w14:paraId="7B897F84" w14:textId="77777777" w:rsidR="00AB3984" w:rsidRPr="00B21ACA" w:rsidRDefault="00AB3984" w:rsidP="00190ED0">
            <w:pPr>
              <w:ind w:left="-142" w:right="-185"/>
              <w:jc w:val="both"/>
              <w:rPr>
                <w:sz w:val="24"/>
                <w:szCs w:val="24"/>
              </w:rPr>
            </w:pPr>
            <w:r w:rsidRPr="00B21ACA">
              <w:rPr>
                <w:sz w:val="24"/>
                <w:szCs w:val="24"/>
              </w:rPr>
              <w:t>4) Героя заставила остановиться мысль о том, что это все-таки человек.</w:t>
            </w:r>
          </w:p>
          <w:p w14:paraId="64EDDEDE" w14:textId="77777777" w:rsidR="00AB3984" w:rsidRPr="00B21ACA" w:rsidRDefault="00AB3984" w:rsidP="00190ED0">
            <w:pPr>
              <w:ind w:left="-142" w:right="-185"/>
              <w:jc w:val="both"/>
              <w:rPr>
                <w:b/>
                <w:sz w:val="24"/>
                <w:szCs w:val="24"/>
              </w:rPr>
            </w:pPr>
            <w:r w:rsidRPr="00B21ACA">
              <w:rPr>
                <w:b/>
                <w:sz w:val="24"/>
                <w:szCs w:val="24"/>
              </w:rPr>
              <w:t>22. Из предложений 1-3 выпишите наречие места.</w:t>
            </w:r>
          </w:p>
          <w:p w14:paraId="148BC47E" w14:textId="77777777" w:rsidR="00AB3984" w:rsidRPr="00B21ACA" w:rsidRDefault="00AB3984" w:rsidP="00190ED0">
            <w:pPr>
              <w:ind w:left="-142" w:right="-185"/>
              <w:jc w:val="both"/>
              <w:rPr>
                <w:b/>
                <w:sz w:val="24"/>
                <w:szCs w:val="24"/>
              </w:rPr>
            </w:pPr>
            <w:r w:rsidRPr="00B21ACA">
              <w:rPr>
                <w:b/>
                <w:sz w:val="24"/>
                <w:szCs w:val="24"/>
              </w:rPr>
              <w:t>23. Среди предложений 2-5 найдите предложение с обособленным обстоятельством. Напишите номер этого предложения.</w:t>
            </w:r>
          </w:p>
          <w:p w14:paraId="50FDC115" w14:textId="77777777" w:rsidR="00AB3984" w:rsidRPr="00B21ACA" w:rsidRDefault="00AB3984" w:rsidP="00190ED0">
            <w:pPr>
              <w:ind w:left="-142" w:right="-185"/>
              <w:jc w:val="both"/>
              <w:rPr>
                <w:b/>
                <w:sz w:val="24"/>
                <w:szCs w:val="24"/>
              </w:rPr>
            </w:pPr>
            <w:r w:rsidRPr="00B21ACA">
              <w:rPr>
                <w:b/>
                <w:sz w:val="24"/>
                <w:szCs w:val="24"/>
              </w:rPr>
              <w:t>24. Напишите способ образования слова ПО-ЧЕЛОВЕЧЕСКИ (предложение 6).</w:t>
            </w:r>
          </w:p>
          <w:p w14:paraId="31E51C05" w14:textId="77777777" w:rsidR="00AB3984" w:rsidRPr="00B21ACA" w:rsidRDefault="00AB3984" w:rsidP="00190ED0">
            <w:pPr>
              <w:ind w:left="-142" w:right="-185"/>
              <w:jc w:val="both"/>
              <w:rPr>
                <w:b/>
                <w:sz w:val="24"/>
                <w:szCs w:val="24"/>
              </w:rPr>
            </w:pPr>
            <w:r w:rsidRPr="00B21ACA">
              <w:rPr>
                <w:b/>
                <w:sz w:val="24"/>
                <w:szCs w:val="24"/>
              </w:rPr>
              <w:t>25. Из предложения 1 выпишите слово, состоящее из приставки, корня и двух суффиксов.</w:t>
            </w:r>
          </w:p>
          <w:p w14:paraId="3D70BA0B" w14:textId="77777777" w:rsidR="00AB3984" w:rsidRPr="00B21ACA" w:rsidRDefault="00AB3984" w:rsidP="00190ED0">
            <w:pPr>
              <w:ind w:left="-142" w:right="-185"/>
              <w:jc w:val="both"/>
              <w:rPr>
                <w:b/>
                <w:sz w:val="24"/>
                <w:szCs w:val="24"/>
              </w:rPr>
            </w:pPr>
            <w:r w:rsidRPr="00B21ACA">
              <w:rPr>
                <w:b/>
                <w:sz w:val="24"/>
                <w:szCs w:val="24"/>
              </w:rPr>
              <w:t>26. Из предложения 6-8 выпишите слово с чередующейся гласной в корне.</w:t>
            </w:r>
          </w:p>
          <w:p w14:paraId="289E03C0" w14:textId="77777777" w:rsidR="00AB3984" w:rsidRPr="00B21ACA" w:rsidRDefault="00AB3984" w:rsidP="00190ED0">
            <w:pPr>
              <w:ind w:left="-142" w:right="-185"/>
              <w:jc w:val="both"/>
              <w:rPr>
                <w:b/>
                <w:sz w:val="24"/>
                <w:szCs w:val="24"/>
              </w:rPr>
            </w:pPr>
            <w:r w:rsidRPr="00B21ACA">
              <w:rPr>
                <w:b/>
                <w:sz w:val="24"/>
                <w:szCs w:val="24"/>
              </w:rPr>
              <w:t>27. Сколько грамматических основ в предложении 1? Свой ответ запишите цифрой.</w:t>
            </w:r>
          </w:p>
          <w:p w14:paraId="5102A8BA" w14:textId="77777777" w:rsidR="00AB3984" w:rsidRPr="00B21ACA" w:rsidRDefault="00AB3984" w:rsidP="00190ED0">
            <w:pPr>
              <w:ind w:left="-142" w:right="-185"/>
              <w:jc w:val="both"/>
              <w:rPr>
                <w:sz w:val="24"/>
                <w:szCs w:val="24"/>
              </w:rPr>
            </w:pPr>
            <w:r w:rsidRPr="00B21ACA">
              <w:rPr>
                <w:b/>
                <w:sz w:val="24"/>
                <w:szCs w:val="24"/>
              </w:rPr>
              <w:t>28. Сколько звуков в слове БОЛЬШЕ (предложение 7)? Свой ответ запишите цифрой</w:t>
            </w:r>
            <w:r w:rsidRPr="00B21ACA">
              <w:rPr>
                <w:sz w:val="24"/>
                <w:szCs w:val="24"/>
              </w:rPr>
              <w:t>.</w:t>
            </w:r>
          </w:p>
          <w:p w14:paraId="6E0FC873" w14:textId="77777777" w:rsidR="00AB3984" w:rsidRPr="00B21ACA" w:rsidRDefault="00AB3984" w:rsidP="00190ED0">
            <w:pPr>
              <w:shd w:val="clear" w:color="auto" w:fill="FFFFFF"/>
              <w:ind w:left="-142"/>
              <w:rPr>
                <w:color w:val="000000"/>
                <w:sz w:val="24"/>
                <w:szCs w:val="24"/>
              </w:rPr>
            </w:pPr>
            <w:r w:rsidRPr="00B21ACA">
              <w:rPr>
                <w:color w:val="000000"/>
                <w:sz w:val="24"/>
                <w:szCs w:val="24"/>
              </w:rPr>
              <w:t>             </w:t>
            </w:r>
          </w:p>
          <w:p w14:paraId="6E89DEA8" w14:textId="77777777" w:rsidR="00AB3984" w:rsidRPr="00B21ACA" w:rsidRDefault="00AB3984" w:rsidP="00190ED0">
            <w:pPr>
              <w:shd w:val="clear" w:color="auto" w:fill="FFFFFF"/>
              <w:ind w:left="-142"/>
              <w:rPr>
                <w:color w:val="000000"/>
                <w:sz w:val="24"/>
                <w:szCs w:val="24"/>
              </w:rPr>
            </w:pPr>
            <w:r w:rsidRPr="00B21ACA">
              <w:rPr>
                <w:color w:val="000000"/>
                <w:sz w:val="24"/>
                <w:szCs w:val="24"/>
              </w:rPr>
              <w:t> </w:t>
            </w:r>
          </w:p>
          <w:p w14:paraId="3A2FCF0A" w14:textId="77777777" w:rsidR="00AB3984" w:rsidRPr="00B21ACA" w:rsidRDefault="00AB3984" w:rsidP="00190ED0">
            <w:pPr>
              <w:shd w:val="clear" w:color="auto" w:fill="FFFFFF"/>
              <w:ind w:left="-142"/>
              <w:rPr>
                <w:color w:val="000000"/>
                <w:sz w:val="24"/>
                <w:szCs w:val="24"/>
              </w:rPr>
            </w:pPr>
            <w:r w:rsidRPr="00B21ACA">
              <w:rPr>
                <w:color w:val="000000"/>
                <w:sz w:val="24"/>
                <w:szCs w:val="24"/>
              </w:rPr>
              <w:t> </w:t>
            </w:r>
          </w:p>
          <w:p w14:paraId="57267DC9" w14:textId="77777777" w:rsidR="00AB3984" w:rsidRPr="00B21ACA" w:rsidRDefault="00AB3984" w:rsidP="00190ED0">
            <w:pPr>
              <w:shd w:val="clear" w:color="auto" w:fill="FFFFFF"/>
              <w:ind w:left="-142"/>
              <w:rPr>
                <w:color w:val="000000"/>
                <w:sz w:val="24"/>
                <w:szCs w:val="24"/>
              </w:rPr>
            </w:pPr>
            <w:r w:rsidRPr="00B21ACA">
              <w:rPr>
                <w:color w:val="000000"/>
                <w:sz w:val="24"/>
                <w:szCs w:val="24"/>
              </w:rPr>
              <w:t> </w:t>
            </w:r>
          </w:p>
          <w:p w14:paraId="7AB468F9" w14:textId="77777777" w:rsidR="00AB3984" w:rsidRPr="00B21ACA" w:rsidRDefault="00AB3984" w:rsidP="00190ED0">
            <w:pPr>
              <w:shd w:val="clear" w:color="auto" w:fill="FFFFFF"/>
              <w:rPr>
                <w:color w:val="000000"/>
                <w:sz w:val="24"/>
                <w:szCs w:val="24"/>
              </w:rPr>
            </w:pPr>
          </w:p>
          <w:p w14:paraId="762C1A4E" w14:textId="77777777" w:rsidR="00AB3984" w:rsidRPr="00B21ACA" w:rsidRDefault="00AB3984" w:rsidP="00190ED0">
            <w:pPr>
              <w:shd w:val="clear" w:color="auto" w:fill="FFFFFF"/>
              <w:jc w:val="center"/>
              <w:rPr>
                <w:color w:val="000000"/>
                <w:sz w:val="24"/>
                <w:szCs w:val="24"/>
              </w:rPr>
            </w:pPr>
            <w:r w:rsidRPr="00B21ACA">
              <w:rPr>
                <w:b/>
                <w:bCs/>
                <w:color w:val="000000"/>
                <w:sz w:val="24"/>
                <w:szCs w:val="24"/>
              </w:rPr>
              <w:t xml:space="preserve">Контрольная работа </w:t>
            </w:r>
          </w:p>
          <w:p w14:paraId="14FA1A4D" w14:textId="77777777" w:rsidR="00AB3984" w:rsidRPr="00B21ACA" w:rsidRDefault="00AB3984" w:rsidP="00190ED0">
            <w:pPr>
              <w:shd w:val="clear" w:color="auto" w:fill="FFFFFF"/>
              <w:jc w:val="center"/>
              <w:rPr>
                <w:color w:val="000000"/>
                <w:sz w:val="24"/>
                <w:szCs w:val="24"/>
              </w:rPr>
            </w:pPr>
            <w:r w:rsidRPr="00B21ACA">
              <w:rPr>
                <w:b/>
                <w:bCs/>
                <w:color w:val="000000"/>
                <w:sz w:val="24"/>
                <w:szCs w:val="24"/>
              </w:rPr>
              <w:t>по теме «Предлог»</w:t>
            </w:r>
          </w:p>
          <w:p w14:paraId="59CFA81B" w14:textId="77777777" w:rsidR="00AB3984" w:rsidRPr="00B21ACA" w:rsidRDefault="00AB3984" w:rsidP="00190ED0">
            <w:pPr>
              <w:shd w:val="clear" w:color="auto" w:fill="FFFFFF"/>
              <w:rPr>
                <w:color w:val="000000"/>
                <w:sz w:val="24"/>
                <w:szCs w:val="24"/>
              </w:rPr>
            </w:pPr>
            <w:r w:rsidRPr="00B21ACA">
              <w:rPr>
                <w:color w:val="000000"/>
                <w:sz w:val="24"/>
                <w:szCs w:val="24"/>
              </w:rPr>
              <w:t> </w:t>
            </w:r>
          </w:p>
          <w:p w14:paraId="0E70ED20" w14:textId="77777777" w:rsidR="00AB3984" w:rsidRPr="00B21ACA" w:rsidRDefault="00AB3984" w:rsidP="00190ED0">
            <w:pPr>
              <w:shd w:val="clear" w:color="auto" w:fill="FFFFFF"/>
              <w:rPr>
                <w:color w:val="000000"/>
                <w:sz w:val="24"/>
                <w:szCs w:val="24"/>
              </w:rPr>
            </w:pPr>
            <w:r w:rsidRPr="00B21ACA">
              <w:rPr>
                <w:b/>
                <w:bCs/>
                <w:color w:val="000000"/>
                <w:sz w:val="24"/>
                <w:szCs w:val="24"/>
              </w:rPr>
              <w:t>Цель работы:</w:t>
            </w:r>
            <w:r w:rsidRPr="00B21ACA">
              <w:rPr>
                <w:color w:val="000000"/>
                <w:sz w:val="24"/>
                <w:szCs w:val="24"/>
              </w:rPr>
              <w:t> выявление степени усвоения учащимися обязательного минимума знаний и умений о предлоге: владение основными понятиями; знание и понимание основных языковых явлений; умение производить морфологический разбор предлога; умение безошибочно писать слова с изученными орфограммами, расставлять необходимые знаки препинания.</w:t>
            </w:r>
          </w:p>
          <w:p w14:paraId="1D45ABE2" w14:textId="77777777" w:rsidR="00AB3984" w:rsidRPr="00B21ACA" w:rsidRDefault="00AB3984" w:rsidP="00190ED0">
            <w:pPr>
              <w:shd w:val="clear" w:color="auto" w:fill="FFFFFF"/>
              <w:jc w:val="center"/>
              <w:rPr>
                <w:color w:val="000000"/>
                <w:sz w:val="24"/>
                <w:szCs w:val="24"/>
              </w:rPr>
            </w:pPr>
            <w:r w:rsidRPr="00B21ACA">
              <w:rPr>
                <w:b/>
                <w:bCs/>
                <w:color w:val="000000"/>
                <w:sz w:val="24"/>
                <w:szCs w:val="24"/>
              </w:rPr>
              <w:t>Инструкция</w:t>
            </w:r>
          </w:p>
          <w:p w14:paraId="14DFCCFA" w14:textId="77777777" w:rsidR="00AB3984" w:rsidRPr="00B21ACA" w:rsidRDefault="00AB3984" w:rsidP="00190ED0">
            <w:pPr>
              <w:shd w:val="clear" w:color="auto" w:fill="FFFFFF"/>
              <w:rPr>
                <w:color w:val="000000"/>
                <w:sz w:val="24"/>
                <w:szCs w:val="24"/>
              </w:rPr>
            </w:pPr>
            <w:r w:rsidRPr="00B21ACA">
              <w:rPr>
                <w:color w:val="000000"/>
                <w:sz w:val="24"/>
                <w:szCs w:val="24"/>
              </w:rPr>
              <w:t>Работа содержит текст </w:t>
            </w:r>
            <w:r w:rsidRPr="00B21ACA">
              <w:rPr>
                <w:i/>
                <w:iCs/>
                <w:color w:val="000000"/>
                <w:sz w:val="24"/>
                <w:szCs w:val="24"/>
              </w:rPr>
              <w:t>контрольного диктанта</w:t>
            </w:r>
            <w:r w:rsidRPr="00B21ACA">
              <w:rPr>
                <w:color w:val="000000"/>
                <w:sz w:val="24"/>
                <w:szCs w:val="24"/>
              </w:rPr>
              <w:t> и </w:t>
            </w:r>
            <w:r w:rsidRPr="00B21ACA">
              <w:rPr>
                <w:i/>
                <w:iCs/>
                <w:color w:val="000000"/>
                <w:sz w:val="24"/>
                <w:szCs w:val="24"/>
              </w:rPr>
              <w:t>3 грамматических задания</w:t>
            </w:r>
            <w:r w:rsidRPr="00B21ACA">
              <w:rPr>
                <w:color w:val="000000"/>
                <w:sz w:val="24"/>
                <w:szCs w:val="24"/>
              </w:rPr>
              <w:t> разных уровней сложности.  На выполнения отводится 45 минут. Грамматические задания рекомендуется выполнять по порядку. Если задание не удалось выполнить сразу, перейти к следующему. Если останется время, вернитесь к пропущенным заданиям.</w:t>
            </w:r>
          </w:p>
          <w:p w14:paraId="68C75E6C" w14:textId="77777777" w:rsidR="00AB3984" w:rsidRPr="00B21ACA" w:rsidRDefault="00AB3984" w:rsidP="00190ED0">
            <w:pPr>
              <w:shd w:val="clear" w:color="auto" w:fill="FFFFFF"/>
              <w:jc w:val="center"/>
              <w:rPr>
                <w:color w:val="000000"/>
                <w:sz w:val="24"/>
                <w:szCs w:val="24"/>
              </w:rPr>
            </w:pPr>
            <w:r w:rsidRPr="00B21ACA">
              <w:rPr>
                <w:b/>
                <w:bCs/>
                <w:color w:val="000000"/>
                <w:sz w:val="24"/>
                <w:szCs w:val="24"/>
              </w:rPr>
              <w:t>Уровень сложности:</w:t>
            </w:r>
          </w:p>
          <w:p w14:paraId="437E39A3" w14:textId="77777777" w:rsidR="00AB3984" w:rsidRPr="00B21ACA" w:rsidRDefault="00AB3984" w:rsidP="00190ED0">
            <w:pPr>
              <w:shd w:val="clear" w:color="auto" w:fill="FFFFFF"/>
              <w:rPr>
                <w:color w:val="000000"/>
                <w:sz w:val="24"/>
                <w:szCs w:val="24"/>
              </w:rPr>
            </w:pPr>
            <w:r w:rsidRPr="00B21ACA">
              <w:rPr>
                <w:color w:val="000000"/>
                <w:sz w:val="24"/>
                <w:szCs w:val="24"/>
              </w:rPr>
              <w:t>А1-А2 – базовый;  В1 – повышенный;  С1 – сложный.</w:t>
            </w:r>
          </w:p>
          <w:tbl>
            <w:tblPr>
              <w:tblW w:w="0" w:type="auto"/>
              <w:tblCellSpacing w:w="0" w:type="dxa"/>
              <w:tblBorders>
                <w:top w:val="outset" w:sz="6" w:space="0" w:color="auto"/>
                <w:left w:val="outset" w:sz="6" w:space="0" w:color="auto"/>
                <w:bottom w:val="outset" w:sz="6" w:space="0" w:color="auto"/>
                <w:right w:val="outset" w:sz="6" w:space="0" w:color="auto"/>
              </w:tblBorders>
              <w:shd w:val="clear" w:color="auto" w:fill="FFFFFF"/>
              <w:tblLayout w:type="fixed"/>
              <w:tblCellMar>
                <w:left w:w="0" w:type="dxa"/>
                <w:right w:w="0" w:type="dxa"/>
              </w:tblCellMar>
              <w:tblLook w:val="04A0" w:firstRow="1" w:lastRow="0" w:firstColumn="1" w:lastColumn="0" w:noHBand="0" w:noVBand="1"/>
            </w:tblPr>
            <w:tblGrid>
              <w:gridCol w:w="259"/>
              <w:gridCol w:w="5563"/>
              <w:gridCol w:w="1577"/>
              <w:gridCol w:w="1423"/>
              <w:gridCol w:w="2524"/>
            </w:tblGrid>
            <w:tr w:rsidR="00AB3984" w:rsidRPr="00B21ACA" w14:paraId="2CB1E6E2" w14:textId="77777777" w:rsidTr="00AB3984">
              <w:trPr>
                <w:tblCellSpacing w:w="0" w:type="dxa"/>
              </w:trPr>
              <w:tc>
                <w:tcPr>
                  <w:tcW w:w="259" w:type="dxa"/>
                  <w:tcBorders>
                    <w:top w:val="outset" w:sz="6" w:space="0" w:color="auto"/>
                    <w:left w:val="outset" w:sz="6" w:space="0" w:color="auto"/>
                    <w:bottom w:val="outset" w:sz="6" w:space="0" w:color="auto"/>
                    <w:right w:val="outset" w:sz="6" w:space="0" w:color="auto"/>
                  </w:tcBorders>
                  <w:shd w:val="clear" w:color="auto" w:fill="FFFFFF"/>
                  <w:hideMark/>
                </w:tcPr>
                <w:p w14:paraId="5C760B56" w14:textId="77777777" w:rsidR="00AB3984" w:rsidRPr="00B21ACA" w:rsidRDefault="00AB3984" w:rsidP="006F1F7C">
                  <w:pPr>
                    <w:framePr w:hSpace="180" w:wrap="around" w:vAnchor="text" w:hAnchor="text" w:y="1"/>
                    <w:suppressOverlap/>
                    <w:jc w:val="center"/>
                    <w:rPr>
                      <w:rFonts w:ascii="Times New Roman" w:hAnsi="Times New Roman" w:cs="Times New Roman"/>
                      <w:color w:val="000000"/>
                      <w:sz w:val="24"/>
                      <w:szCs w:val="24"/>
                    </w:rPr>
                  </w:pPr>
                  <w:r w:rsidRPr="00B21ACA">
                    <w:rPr>
                      <w:rFonts w:ascii="Times New Roman" w:hAnsi="Times New Roman" w:cs="Times New Roman"/>
                      <w:color w:val="000000"/>
                      <w:sz w:val="24"/>
                      <w:szCs w:val="24"/>
                    </w:rPr>
                    <w:t>№</w:t>
                  </w:r>
                </w:p>
              </w:tc>
              <w:tc>
                <w:tcPr>
                  <w:tcW w:w="5563" w:type="dxa"/>
                  <w:tcBorders>
                    <w:top w:val="outset" w:sz="6" w:space="0" w:color="auto"/>
                    <w:left w:val="outset" w:sz="6" w:space="0" w:color="auto"/>
                    <w:bottom w:val="outset" w:sz="6" w:space="0" w:color="auto"/>
                    <w:right w:val="outset" w:sz="6" w:space="0" w:color="auto"/>
                  </w:tcBorders>
                  <w:shd w:val="clear" w:color="auto" w:fill="FFFFFF"/>
                  <w:hideMark/>
                </w:tcPr>
                <w:p w14:paraId="379DDC60" w14:textId="77777777" w:rsidR="00AB3984" w:rsidRPr="00B21ACA" w:rsidRDefault="00AB3984" w:rsidP="006F1F7C">
                  <w:pPr>
                    <w:framePr w:hSpace="180" w:wrap="around" w:vAnchor="text" w:hAnchor="text" w:y="1"/>
                    <w:suppressOverlap/>
                    <w:jc w:val="center"/>
                    <w:rPr>
                      <w:rFonts w:ascii="Times New Roman" w:hAnsi="Times New Roman" w:cs="Times New Roman"/>
                      <w:color w:val="000000"/>
                      <w:sz w:val="24"/>
                      <w:szCs w:val="24"/>
                    </w:rPr>
                  </w:pPr>
                  <w:r w:rsidRPr="00B21ACA">
                    <w:rPr>
                      <w:rFonts w:ascii="Times New Roman" w:hAnsi="Times New Roman" w:cs="Times New Roman"/>
                      <w:color w:val="000000"/>
                      <w:sz w:val="24"/>
                      <w:szCs w:val="24"/>
                    </w:rPr>
                    <w:t>Виды деятельности</w:t>
                  </w:r>
                </w:p>
              </w:tc>
              <w:tc>
                <w:tcPr>
                  <w:tcW w:w="1577" w:type="dxa"/>
                  <w:tcBorders>
                    <w:top w:val="outset" w:sz="6" w:space="0" w:color="auto"/>
                    <w:left w:val="outset" w:sz="6" w:space="0" w:color="auto"/>
                    <w:bottom w:val="outset" w:sz="6" w:space="0" w:color="auto"/>
                    <w:right w:val="outset" w:sz="6" w:space="0" w:color="auto"/>
                  </w:tcBorders>
                  <w:shd w:val="clear" w:color="auto" w:fill="FFFFFF"/>
                  <w:hideMark/>
                </w:tcPr>
                <w:p w14:paraId="3E1C2B90" w14:textId="77777777" w:rsidR="00AB3984" w:rsidRPr="00B21ACA" w:rsidRDefault="00AB3984" w:rsidP="006F1F7C">
                  <w:pPr>
                    <w:framePr w:hSpace="180" w:wrap="around" w:vAnchor="text" w:hAnchor="text" w:y="1"/>
                    <w:suppressOverlap/>
                    <w:jc w:val="center"/>
                    <w:rPr>
                      <w:rFonts w:ascii="Times New Roman" w:hAnsi="Times New Roman" w:cs="Times New Roman"/>
                      <w:color w:val="000000"/>
                      <w:sz w:val="24"/>
                      <w:szCs w:val="24"/>
                    </w:rPr>
                  </w:pPr>
                  <w:r w:rsidRPr="00B21ACA">
                    <w:rPr>
                      <w:rFonts w:ascii="Times New Roman" w:hAnsi="Times New Roman" w:cs="Times New Roman"/>
                      <w:color w:val="000000"/>
                      <w:sz w:val="24"/>
                      <w:szCs w:val="24"/>
                    </w:rPr>
                    <w:t>Номер заданий</w:t>
                  </w:r>
                </w:p>
              </w:tc>
              <w:tc>
                <w:tcPr>
                  <w:tcW w:w="1423" w:type="dxa"/>
                  <w:tcBorders>
                    <w:top w:val="outset" w:sz="6" w:space="0" w:color="auto"/>
                    <w:left w:val="outset" w:sz="6" w:space="0" w:color="auto"/>
                    <w:bottom w:val="outset" w:sz="6" w:space="0" w:color="auto"/>
                    <w:right w:val="outset" w:sz="6" w:space="0" w:color="auto"/>
                  </w:tcBorders>
                  <w:shd w:val="clear" w:color="auto" w:fill="FFFFFF"/>
                  <w:hideMark/>
                </w:tcPr>
                <w:p w14:paraId="59C0013D" w14:textId="77777777" w:rsidR="00AB3984" w:rsidRPr="00B21ACA" w:rsidRDefault="00AB3984" w:rsidP="006F1F7C">
                  <w:pPr>
                    <w:framePr w:hSpace="180" w:wrap="around" w:vAnchor="text" w:hAnchor="text" w:y="1"/>
                    <w:suppressOverlap/>
                    <w:jc w:val="center"/>
                    <w:rPr>
                      <w:rFonts w:ascii="Times New Roman" w:hAnsi="Times New Roman" w:cs="Times New Roman"/>
                      <w:color w:val="000000"/>
                      <w:sz w:val="24"/>
                      <w:szCs w:val="24"/>
                    </w:rPr>
                  </w:pPr>
                  <w:r w:rsidRPr="00B21ACA">
                    <w:rPr>
                      <w:rFonts w:ascii="Times New Roman" w:hAnsi="Times New Roman" w:cs="Times New Roman"/>
                      <w:color w:val="000000"/>
                      <w:sz w:val="24"/>
                      <w:szCs w:val="24"/>
                    </w:rPr>
                    <w:t>Число баллов</w:t>
                  </w:r>
                </w:p>
              </w:tc>
              <w:tc>
                <w:tcPr>
                  <w:tcW w:w="2524" w:type="dxa"/>
                  <w:tcBorders>
                    <w:top w:val="outset" w:sz="6" w:space="0" w:color="auto"/>
                    <w:left w:val="outset" w:sz="6" w:space="0" w:color="auto"/>
                    <w:bottom w:val="outset" w:sz="6" w:space="0" w:color="auto"/>
                    <w:right w:val="outset" w:sz="6" w:space="0" w:color="auto"/>
                  </w:tcBorders>
                  <w:shd w:val="clear" w:color="auto" w:fill="FFFFFF"/>
                  <w:hideMark/>
                </w:tcPr>
                <w:p w14:paraId="35FC5767" w14:textId="77777777" w:rsidR="00AB3984" w:rsidRPr="00B21ACA" w:rsidRDefault="00AB3984" w:rsidP="006F1F7C">
                  <w:pPr>
                    <w:framePr w:hSpace="180" w:wrap="around" w:vAnchor="text" w:hAnchor="text" w:y="1"/>
                    <w:suppressOverlap/>
                    <w:jc w:val="center"/>
                    <w:rPr>
                      <w:rFonts w:ascii="Times New Roman" w:hAnsi="Times New Roman" w:cs="Times New Roman"/>
                      <w:color w:val="000000"/>
                      <w:sz w:val="24"/>
                      <w:szCs w:val="24"/>
                    </w:rPr>
                  </w:pPr>
                  <w:r w:rsidRPr="00B21ACA">
                    <w:rPr>
                      <w:rFonts w:ascii="Times New Roman" w:hAnsi="Times New Roman" w:cs="Times New Roman"/>
                      <w:color w:val="000000"/>
                      <w:sz w:val="24"/>
                      <w:szCs w:val="24"/>
                    </w:rPr>
                    <w:t>% соотношения заданий</w:t>
                  </w:r>
                </w:p>
              </w:tc>
            </w:tr>
            <w:tr w:rsidR="00AB3984" w:rsidRPr="00B21ACA" w14:paraId="030EA224" w14:textId="77777777" w:rsidTr="00AB3984">
              <w:trPr>
                <w:tblCellSpacing w:w="0" w:type="dxa"/>
              </w:trPr>
              <w:tc>
                <w:tcPr>
                  <w:tcW w:w="259" w:type="dxa"/>
                  <w:tcBorders>
                    <w:top w:val="outset" w:sz="6" w:space="0" w:color="auto"/>
                    <w:left w:val="outset" w:sz="6" w:space="0" w:color="auto"/>
                    <w:bottom w:val="outset" w:sz="6" w:space="0" w:color="auto"/>
                    <w:right w:val="outset" w:sz="6" w:space="0" w:color="auto"/>
                  </w:tcBorders>
                  <w:shd w:val="clear" w:color="auto" w:fill="FFFFFF"/>
                  <w:hideMark/>
                </w:tcPr>
                <w:p w14:paraId="3FF3251F" w14:textId="77777777" w:rsidR="00AB3984" w:rsidRPr="00B21ACA" w:rsidRDefault="00AB3984" w:rsidP="006F1F7C">
                  <w:pPr>
                    <w:framePr w:hSpace="180" w:wrap="around" w:vAnchor="text" w:hAnchor="text" w:y="1"/>
                    <w:suppressOverlap/>
                    <w:rPr>
                      <w:rFonts w:ascii="Times New Roman" w:hAnsi="Times New Roman" w:cs="Times New Roman"/>
                      <w:color w:val="000000"/>
                      <w:sz w:val="24"/>
                      <w:szCs w:val="24"/>
                    </w:rPr>
                  </w:pPr>
                  <w:r w:rsidRPr="00B21ACA">
                    <w:rPr>
                      <w:rFonts w:ascii="Times New Roman" w:hAnsi="Times New Roman" w:cs="Times New Roman"/>
                      <w:color w:val="000000"/>
                      <w:sz w:val="24"/>
                      <w:szCs w:val="24"/>
                    </w:rPr>
                    <w:t>1.</w:t>
                  </w:r>
                </w:p>
              </w:tc>
              <w:tc>
                <w:tcPr>
                  <w:tcW w:w="5563" w:type="dxa"/>
                  <w:tcBorders>
                    <w:top w:val="outset" w:sz="6" w:space="0" w:color="auto"/>
                    <w:left w:val="outset" w:sz="6" w:space="0" w:color="auto"/>
                    <w:bottom w:val="outset" w:sz="6" w:space="0" w:color="auto"/>
                    <w:right w:val="outset" w:sz="6" w:space="0" w:color="auto"/>
                  </w:tcBorders>
                  <w:shd w:val="clear" w:color="auto" w:fill="FFFFFF"/>
                  <w:hideMark/>
                </w:tcPr>
                <w:p w14:paraId="6DE3F8DD" w14:textId="77777777" w:rsidR="00AB3984" w:rsidRPr="00B21ACA" w:rsidRDefault="00AB3984" w:rsidP="006F1F7C">
                  <w:pPr>
                    <w:framePr w:hSpace="180" w:wrap="around" w:vAnchor="text" w:hAnchor="text" w:y="1"/>
                    <w:suppressOverlap/>
                    <w:rPr>
                      <w:rFonts w:ascii="Times New Roman" w:hAnsi="Times New Roman" w:cs="Times New Roman"/>
                      <w:color w:val="000000"/>
                      <w:sz w:val="24"/>
                      <w:szCs w:val="24"/>
                    </w:rPr>
                  </w:pPr>
                  <w:r w:rsidRPr="00B21ACA">
                    <w:rPr>
                      <w:rFonts w:ascii="Times New Roman" w:hAnsi="Times New Roman" w:cs="Times New Roman"/>
                      <w:color w:val="000000"/>
                      <w:sz w:val="24"/>
                      <w:szCs w:val="24"/>
                    </w:rPr>
                    <w:t>Воспроизведение знаний</w:t>
                  </w:r>
                </w:p>
              </w:tc>
              <w:tc>
                <w:tcPr>
                  <w:tcW w:w="1577" w:type="dxa"/>
                  <w:tcBorders>
                    <w:top w:val="outset" w:sz="6" w:space="0" w:color="auto"/>
                    <w:left w:val="outset" w:sz="6" w:space="0" w:color="auto"/>
                    <w:bottom w:val="outset" w:sz="6" w:space="0" w:color="auto"/>
                    <w:right w:val="outset" w:sz="6" w:space="0" w:color="auto"/>
                  </w:tcBorders>
                  <w:shd w:val="clear" w:color="auto" w:fill="FFFFFF"/>
                  <w:hideMark/>
                </w:tcPr>
                <w:p w14:paraId="5DCF37FC" w14:textId="77777777" w:rsidR="00AB3984" w:rsidRPr="00B21ACA" w:rsidRDefault="00AB3984" w:rsidP="006F1F7C">
                  <w:pPr>
                    <w:framePr w:hSpace="180" w:wrap="around" w:vAnchor="text" w:hAnchor="text" w:y="1"/>
                    <w:suppressOverlap/>
                    <w:jc w:val="center"/>
                    <w:rPr>
                      <w:rFonts w:ascii="Times New Roman" w:hAnsi="Times New Roman" w:cs="Times New Roman"/>
                      <w:color w:val="000000"/>
                      <w:sz w:val="24"/>
                      <w:szCs w:val="24"/>
                    </w:rPr>
                  </w:pPr>
                  <w:r w:rsidRPr="00B21ACA">
                    <w:rPr>
                      <w:rFonts w:ascii="Times New Roman" w:hAnsi="Times New Roman" w:cs="Times New Roman"/>
                      <w:color w:val="000000"/>
                      <w:sz w:val="24"/>
                      <w:szCs w:val="24"/>
                    </w:rPr>
                    <w:t>А1</w:t>
                  </w:r>
                </w:p>
              </w:tc>
              <w:tc>
                <w:tcPr>
                  <w:tcW w:w="1423" w:type="dxa"/>
                  <w:tcBorders>
                    <w:top w:val="outset" w:sz="6" w:space="0" w:color="auto"/>
                    <w:left w:val="outset" w:sz="6" w:space="0" w:color="auto"/>
                    <w:bottom w:val="outset" w:sz="6" w:space="0" w:color="auto"/>
                    <w:right w:val="outset" w:sz="6" w:space="0" w:color="auto"/>
                  </w:tcBorders>
                  <w:shd w:val="clear" w:color="auto" w:fill="FFFFFF"/>
                  <w:hideMark/>
                </w:tcPr>
                <w:p w14:paraId="71A3A891" w14:textId="77777777" w:rsidR="00AB3984" w:rsidRPr="00B21ACA" w:rsidRDefault="00AB3984" w:rsidP="006F1F7C">
                  <w:pPr>
                    <w:framePr w:hSpace="180" w:wrap="around" w:vAnchor="text" w:hAnchor="text" w:y="1"/>
                    <w:suppressOverlap/>
                    <w:jc w:val="center"/>
                    <w:rPr>
                      <w:rFonts w:ascii="Times New Roman" w:hAnsi="Times New Roman" w:cs="Times New Roman"/>
                      <w:color w:val="000000"/>
                      <w:sz w:val="24"/>
                      <w:szCs w:val="24"/>
                    </w:rPr>
                  </w:pPr>
                  <w:r w:rsidRPr="00B21ACA">
                    <w:rPr>
                      <w:rFonts w:ascii="Times New Roman" w:hAnsi="Times New Roman" w:cs="Times New Roman"/>
                      <w:color w:val="000000"/>
                      <w:sz w:val="24"/>
                      <w:szCs w:val="24"/>
                    </w:rPr>
                    <w:t> </w:t>
                  </w:r>
                </w:p>
              </w:tc>
              <w:tc>
                <w:tcPr>
                  <w:tcW w:w="2524" w:type="dxa"/>
                  <w:tcBorders>
                    <w:top w:val="outset" w:sz="6" w:space="0" w:color="auto"/>
                    <w:left w:val="outset" w:sz="6" w:space="0" w:color="auto"/>
                    <w:bottom w:val="outset" w:sz="6" w:space="0" w:color="auto"/>
                    <w:right w:val="outset" w:sz="6" w:space="0" w:color="auto"/>
                  </w:tcBorders>
                  <w:shd w:val="clear" w:color="auto" w:fill="FFFFFF"/>
                  <w:hideMark/>
                </w:tcPr>
                <w:p w14:paraId="2E86C3B4" w14:textId="77777777" w:rsidR="00AB3984" w:rsidRPr="00B21ACA" w:rsidRDefault="00AB3984" w:rsidP="006F1F7C">
                  <w:pPr>
                    <w:framePr w:hSpace="180" w:wrap="around" w:vAnchor="text" w:hAnchor="text" w:y="1"/>
                    <w:suppressOverlap/>
                    <w:jc w:val="center"/>
                    <w:rPr>
                      <w:rFonts w:ascii="Times New Roman" w:hAnsi="Times New Roman" w:cs="Times New Roman"/>
                      <w:color w:val="000000"/>
                      <w:sz w:val="24"/>
                      <w:szCs w:val="24"/>
                    </w:rPr>
                  </w:pPr>
                  <w:r w:rsidRPr="00B21ACA">
                    <w:rPr>
                      <w:rFonts w:ascii="Times New Roman" w:hAnsi="Times New Roman" w:cs="Times New Roman"/>
                      <w:color w:val="000000"/>
                      <w:sz w:val="24"/>
                      <w:szCs w:val="24"/>
                    </w:rPr>
                    <w:t>50</w:t>
                  </w:r>
                </w:p>
              </w:tc>
            </w:tr>
            <w:tr w:rsidR="00AB3984" w:rsidRPr="00B21ACA" w14:paraId="5EFBB593" w14:textId="77777777" w:rsidTr="00AB3984">
              <w:trPr>
                <w:tblCellSpacing w:w="0" w:type="dxa"/>
              </w:trPr>
              <w:tc>
                <w:tcPr>
                  <w:tcW w:w="259" w:type="dxa"/>
                  <w:tcBorders>
                    <w:top w:val="outset" w:sz="6" w:space="0" w:color="auto"/>
                    <w:left w:val="outset" w:sz="6" w:space="0" w:color="auto"/>
                    <w:bottom w:val="outset" w:sz="6" w:space="0" w:color="auto"/>
                    <w:right w:val="outset" w:sz="6" w:space="0" w:color="auto"/>
                  </w:tcBorders>
                  <w:shd w:val="clear" w:color="auto" w:fill="FFFFFF"/>
                  <w:hideMark/>
                </w:tcPr>
                <w:p w14:paraId="636EF912" w14:textId="77777777" w:rsidR="00AB3984" w:rsidRPr="00B21ACA" w:rsidRDefault="00AB3984" w:rsidP="006F1F7C">
                  <w:pPr>
                    <w:framePr w:hSpace="180" w:wrap="around" w:vAnchor="text" w:hAnchor="text" w:y="1"/>
                    <w:suppressOverlap/>
                    <w:rPr>
                      <w:rFonts w:ascii="Times New Roman" w:hAnsi="Times New Roman" w:cs="Times New Roman"/>
                      <w:color w:val="000000"/>
                      <w:sz w:val="24"/>
                      <w:szCs w:val="24"/>
                    </w:rPr>
                  </w:pPr>
                  <w:r w:rsidRPr="00B21ACA">
                    <w:rPr>
                      <w:rFonts w:ascii="Times New Roman" w:hAnsi="Times New Roman" w:cs="Times New Roman"/>
                      <w:color w:val="000000"/>
                      <w:sz w:val="24"/>
                      <w:szCs w:val="24"/>
                    </w:rPr>
                    <w:t>2.</w:t>
                  </w:r>
                </w:p>
              </w:tc>
              <w:tc>
                <w:tcPr>
                  <w:tcW w:w="5563" w:type="dxa"/>
                  <w:tcBorders>
                    <w:top w:val="outset" w:sz="6" w:space="0" w:color="auto"/>
                    <w:left w:val="outset" w:sz="6" w:space="0" w:color="auto"/>
                    <w:bottom w:val="outset" w:sz="6" w:space="0" w:color="auto"/>
                    <w:right w:val="outset" w:sz="6" w:space="0" w:color="auto"/>
                  </w:tcBorders>
                  <w:shd w:val="clear" w:color="auto" w:fill="FFFFFF"/>
                  <w:hideMark/>
                </w:tcPr>
                <w:p w14:paraId="33561803" w14:textId="77777777" w:rsidR="00AB3984" w:rsidRPr="00B21ACA" w:rsidRDefault="00AB3984" w:rsidP="006F1F7C">
                  <w:pPr>
                    <w:framePr w:hSpace="180" w:wrap="around" w:vAnchor="text" w:hAnchor="text" w:y="1"/>
                    <w:suppressOverlap/>
                    <w:rPr>
                      <w:rFonts w:ascii="Times New Roman" w:hAnsi="Times New Roman" w:cs="Times New Roman"/>
                      <w:color w:val="000000"/>
                      <w:sz w:val="24"/>
                      <w:szCs w:val="24"/>
                    </w:rPr>
                  </w:pPr>
                  <w:r w:rsidRPr="00B21ACA">
                    <w:rPr>
                      <w:rFonts w:ascii="Times New Roman" w:hAnsi="Times New Roman" w:cs="Times New Roman"/>
                      <w:color w:val="000000"/>
                      <w:sz w:val="24"/>
                      <w:szCs w:val="24"/>
                    </w:rPr>
                    <w:t>Применение знаний и умений в знакомой ситуации</w:t>
                  </w:r>
                </w:p>
              </w:tc>
              <w:tc>
                <w:tcPr>
                  <w:tcW w:w="1577" w:type="dxa"/>
                  <w:tcBorders>
                    <w:top w:val="outset" w:sz="6" w:space="0" w:color="auto"/>
                    <w:left w:val="outset" w:sz="6" w:space="0" w:color="auto"/>
                    <w:bottom w:val="outset" w:sz="6" w:space="0" w:color="auto"/>
                    <w:right w:val="outset" w:sz="6" w:space="0" w:color="auto"/>
                  </w:tcBorders>
                  <w:shd w:val="clear" w:color="auto" w:fill="FFFFFF"/>
                  <w:hideMark/>
                </w:tcPr>
                <w:p w14:paraId="08E3E7DC" w14:textId="77777777" w:rsidR="00AB3984" w:rsidRPr="00B21ACA" w:rsidRDefault="00AB3984" w:rsidP="006F1F7C">
                  <w:pPr>
                    <w:framePr w:hSpace="180" w:wrap="around" w:vAnchor="text" w:hAnchor="text" w:y="1"/>
                    <w:suppressOverlap/>
                    <w:jc w:val="center"/>
                    <w:rPr>
                      <w:rFonts w:ascii="Times New Roman" w:hAnsi="Times New Roman" w:cs="Times New Roman"/>
                      <w:color w:val="000000"/>
                      <w:sz w:val="24"/>
                      <w:szCs w:val="24"/>
                    </w:rPr>
                  </w:pPr>
                  <w:r w:rsidRPr="00B21ACA">
                    <w:rPr>
                      <w:rFonts w:ascii="Times New Roman" w:hAnsi="Times New Roman" w:cs="Times New Roman"/>
                      <w:color w:val="000000"/>
                      <w:sz w:val="24"/>
                      <w:szCs w:val="24"/>
                    </w:rPr>
                    <w:t>А2</w:t>
                  </w:r>
                </w:p>
              </w:tc>
              <w:tc>
                <w:tcPr>
                  <w:tcW w:w="1423" w:type="dxa"/>
                  <w:tcBorders>
                    <w:top w:val="outset" w:sz="6" w:space="0" w:color="auto"/>
                    <w:left w:val="outset" w:sz="6" w:space="0" w:color="auto"/>
                    <w:bottom w:val="outset" w:sz="6" w:space="0" w:color="auto"/>
                    <w:right w:val="outset" w:sz="6" w:space="0" w:color="auto"/>
                  </w:tcBorders>
                  <w:shd w:val="clear" w:color="auto" w:fill="FFFFFF"/>
                  <w:hideMark/>
                </w:tcPr>
                <w:p w14:paraId="2A42A250" w14:textId="77777777" w:rsidR="00AB3984" w:rsidRPr="00B21ACA" w:rsidRDefault="00AB3984" w:rsidP="006F1F7C">
                  <w:pPr>
                    <w:framePr w:hSpace="180" w:wrap="around" w:vAnchor="text" w:hAnchor="text" w:y="1"/>
                    <w:suppressOverlap/>
                    <w:jc w:val="center"/>
                    <w:rPr>
                      <w:rFonts w:ascii="Times New Roman" w:hAnsi="Times New Roman" w:cs="Times New Roman"/>
                      <w:color w:val="000000"/>
                      <w:sz w:val="24"/>
                      <w:szCs w:val="24"/>
                    </w:rPr>
                  </w:pPr>
                  <w:r w:rsidRPr="00B21ACA">
                    <w:rPr>
                      <w:rFonts w:ascii="Times New Roman" w:hAnsi="Times New Roman" w:cs="Times New Roman"/>
                      <w:color w:val="000000"/>
                      <w:sz w:val="24"/>
                      <w:szCs w:val="24"/>
                    </w:rPr>
                    <w:t>1</w:t>
                  </w:r>
                </w:p>
              </w:tc>
              <w:tc>
                <w:tcPr>
                  <w:tcW w:w="2524" w:type="dxa"/>
                  <w:tcBorders>
                    <w:top w:val="outset" w:sz="6" w:space="0" w:color="auto"/>
                    <w:left w:val="outset" w:sz="6" w:space="0" w:color="auto"/>
                    <w:bottom w:val="outset" w:sz="6" w:space="0" w:color="auto"/>
                    <w:right w:val="outset" w:sz="6" w:space="0" w:color="auto"/>
                  </w:tcBorders>
                  <w:shd w:val="clear" w:color="auto" w:fill="FFFFFF"/>
                  <w:hideMark/>
                </w:tcPr>
                <w:p w14:paraId="5959A42A" w14:textId="77777777" w:rsidR="00AB3984" w:rsidRPr="00B21ACA" w:rsidRDefault="00AB3984" w:rsidP="006F1F7C">
                  <w:pPr>
                    <w:framePr w:hSpace="180" w:wrap="around" w:vAnchor="text" w:hAnchor="text" w:y="1"/>
                    <w:suppressOverlap/>
                    <w:jc w:val="center"/>
                    <w:rPr>
                      <w:rFonts w:ascii="Times New Roman" w:hAnsi="Times New Roman" w:cs="Times New Roman"/>
                      <w:color w:val="000000"/>
                      <w:sz w:val="24"/>
                      <w:szCs w:val="24"/>
                    </w:rPr>
                  </w:pPr>
                  <w:r w:rsidRPr="00B21ACA">
                    <w:rPr>
                      <w:rFonts w:ascii="Times New Roman" w:hAnsi="Times New Roman" w:cs="Times New Roman"/>
                      <w:color w:val="000000"/>
                      <w:sz w:val="24"/>
                      <w:szCs w:val="24"/>
                    </w:rPr>
                    <w:t>10</w:t>
                  </w:r>
                </w:p>
              </w:tc>
            </w:tr>
            <w:tr w:rsidR="00AB3984" w:rsidRPr="00B21ACA" w14:paraId="7C988492" w14:textId="77777777" w:rsidTr="00AB3984">
              <w:trPr>
                <w:tblCellSpacing w:w="0" w:type="dxa"/>
              </w:trPr>
              <w:tc>
                <w:tcPr>
                  <w:tcW w:w="259" w:type="dxa"/>
                  <w:tcBorders>
                    <w:top w:val="outset" w:sz="6" w:space="0" w:color="auto"/>
                    <w:left w:val="outset" w:sz="6" w:space="0" w:color="auto"/>
                    <w:bottom w:val="outset" w:sz="6" w:space="0" w:color="auto"/>
                    <w:right w:val="outset" w:sz="6" w:space="0" w:color="auto"/>
                  </w:tcBorders>
                  <w:shd w:val="clear" w:color="auto" w:fill="FFFFFF"/>
                  <w:hideMark/>
                </w:tcPr>
                <w:p w14:paraId="7971ABD4" w14:textId="77777777" w:rsidR="00AB3984" w:rsidRPr="00B21ACA" w:rsidRDefault="00AB3984" w:rsidP="006F1F7C">
                  <w:pPr>
                    <w:framePr w:hSpace="180" w:wrap="around" w:vAnchor="text" w:hAnchor="text" w:y="1"/>
                    <w:suppressOverlap/>
                    <w:rPr>
                      <w:rFonts w:ascii="Times New Roman" w:hAnsi="Times New Roman" w:cs="Times New Roman"/>
                      <w:color w:val="000000"/>
                      <w:sz w:val="24"/>
                      <w:szCs w:val="24"/>
                    </w:rPr>
                  </w:pPr>
                  <w:r w:rsidRPr="00B21ACA">
                    <w:rPr>
                      <w:rFonts w:ascii="Times New Roman" w:hAnsi="Times New Roman" w:cs="Times New Roman"/>
                      <w:color w:val="000000"/>
                      <w:sz w:val="24"/>
                      <w:szCs w:val="24"/>
                    </w:rPr>
                    <w:t>3.</w:t>
                  </w:r>
                </w:p>
              </w:tc>
              <w:tc>
                <w:tcPr>
                  <w:tcW w:w="5563" w:type="dxa"/>
                  <w:tcBorders>
                    <w:top w:val="outset" w:sz="6" w:space="0" w:color="auto"/>
                    <w:left w:val="outset" w:sz="6" w:space="0" w:color="auto"/>
                    <w:bottom w:val="outset" w:sz="6" w:space="0" w:color="auto"/>
                    <w:right w:val="outset" w:sz="6" w:space="0" w:color="auto"/>
                  </w:tcBorders>
                  <w:shd w:val="clear" w:color="auto" w:fill="FFFFFF"/>
                  <w:hideMark/>
                </w:tcPr>
                <w:p w14:paraId="18D9E5A5" w14:textId="77777777" w:rsidR="00AB3984" w:rsidRPr="00B21ACA" w:rsidRDefault="00AB3984" w:rsidP="006F1F7C">
                  <w:pPr>
                    <w:framePr w:hSpace="180" w:wrap="around" w:vAnchor="text" w:hAnchor="text" w:y="1"/>
                    <w:suppressOverlap/>
                    <w:rPr>
                      <w:rFonts w:ascii="Times New Roman" w:hAnsi="Times New Roman" w:cs="Times New Roman"/>
                      <w:color w:val="000000"/>
                      <w:sz w:val="24"/>
                      <w:szCs w:val="24"/>
                    </w:rPr>
                  </w:pPr>
                  <w:r w:rsidRPr="00B21ACA">
                    <w:rPr>
                      <w:rFonts w:ascii="Times New Roman" w:hAnsi="Times New Roman" w:cs="Times New Roman"/>
                      <w:color w:val="000000"/>
                      <w:sz w:val="24"/>
                      <w:szCs w:val="24"/>
                    </w:rPr>
                    <w:t>Применение знаний и умений в измененной ситуации</w:t>
                  </w:r>
                </w:p>
              </w:tc>
              <w:tc>
                <w:tcPr>
                  <w:tcW w:w="1577" w:type="dxa"/>
                  <w:tcBorders>
                    <w:top w:val="outset" w:sz="6" w:space="0" w:color="auto"/>
                    <w:left w:val="outset" w:sz="6" w:space="0" w:color="auto"/>
                    <w:bottom w:val="outset" w:sz="6" w:space="0" w:color="auto"/>
                    <w:right w:val="outset" w:sz="6" w:space="0" w:color="auto"/>
                  </w:tcBorders>
                  <w:shd w:val="clear" w:color="auto" w:fill="FFFFFF"/>
                  <w:hideMark/>
                </w:tcPr>
                <w:p w14:paraId="7A4BA7B4" w14:textId="77777777" w:rsidR="00AB3984" w:rsidRPr="00B21ACA" w:rsidRDefault="00AB3984" w:rsidP="006F1F7C">
                  <w:pPr>
                    <w:framePr w:hSpace="180" w:wrap="around" w:vAnchor="text" w:hAnchor="text" w:y="1"/>
                    <w:suppressOverlap/>
                    <w:jc w:val="center"/>
                    <w:rPr>
                      <w:rFonts w:ascii="Times New Roman" w:hAnsi="Times New Roman" w:cs="Times New Roman"/>
                      <w:color w:val="000000"/>
                      <w:sz w:val="24"/>
                      <w:szCs w:val="24"/>
                    </w:rPr>
                  </w:pPr>
                  <w:r w:rsidRPr="00B21ACA">
                    <w:rPr>
                      <w:rFonts w:ascii="Times New Roman" w:hAnsi="Times New Roman" w:cs="Times New Roman"/>
                      <w:color w:val="000000"/>
                      <w:sz w:val="24"/>
                      <w:szCs w:val="24"/>
                    </w:rPr>
                    <w:t>В1</w:t>
                  </w:r>
                </w:p>
              </w:tc>
              <w:tc>
                <w:tcPr>
                  <w:tcW w:w="1423" w:type="dxa"/>
                  <w:tcBorders>
                    <w:top w:val="outset" w:sz="6" w:space="0" w:color="auto"/>
                    <w:left w:val="outset" w:sz="6" w:space="0" w:color="auto"/>
                    <w:bottom w:val="outset" w:sz="6" w:space="0" w:color="auto"/>
                    <w:right w:val="outset" w:sz="6" w:space="0" w:color="auto"/>
                  </w:tcBorders>
                  <w:shd w:val="clear" w:color="auto" w:fill="FFFFFF"/>
                  <w:hideMark/>
                </w:tcPr>
                <w:p w14:paraId="436DB082" w14:textId="77777777" w:rsidR="00AB3984" w:rsidRPr="00B21ACA" w:rsidRDefault="00AB3984" w:rsidP="006F1F7C">
                  <w:pPr>
                    <w:framePr w:hSpace="180" w:wrap="around" w:vAnchor="text" w:hAnchor="text" w:y="1"/>
                    <w:suppressOverlap/>
                    <w:jc w:val="center"/>
                    <w:rPr>
                      <w:rFonts w:ascii="Times New Roman" w:hAnsi="Times New Roman" w:cs="Times New Roman"/>
                      <w:color w:val="000000"/>
                      <w:sz w:val="24"/>
                      <w:szCs w:val="24"/>
                    </w:rPr>
                  </w:pPr>
                  <w:r w:rsidRPr="00B21ACA">
                    <w:rPr>
                      <w:rFonts w:ascii="Times New Roman" w:hAnsi="Times New Roman" w:cs="Times New Roman"/>
                      <w:color w:val="000000"/>
                      <w:sz w:val="24"/>
                      <w:szCs w:val="24"/>
                    </w:rPr>
                    <w:t>2</w:t>
                  </w:r>
                </w:p>
              </w:tc>
              <w:tc>
                <w:tcPr>
                  <w:tcW w:w="2524" w:type="dxa"/>
                  <w:tcBorders>
                    <w:top w:val="outset" w:sz="6" w:space="0" w:color="auto"/>
                    <w:left w:val="outset" w:sz="6" w:space="0" w:color="auto"/>
                    <w:bottom w:val="outset" w:sz="6" w:space="0" w:color="auto"/>
                    <w:right w:val="outset" w:sz="6" w:space="0" w:color="auto"/>
                  </w:tcBorders>
                  <w:shd w:val="clear" w:color="auto" w:fill="FFFFFF"/>
                  <w:hideMark/>
                </w:tcPr>
                <w:p w14:paraId="6219387A" w14:textId="77777777" w:rsidR="00AB3984" w:rsidRPr="00B21ACA" w:rsidRDefault="00AB3984" w:rsidP="006F1F7C">
                  <w:pPr>
                    <w:framePr w:hSpace="180" w:wrap="around" w:vAnchor="text" w:hAnchor="text" w:y="1"/>
                    <w:suppressOverlap/>
                    <w:jc w:val="center"/>
                    <w:rPr>
                      <w:rFonts w:ascii="Times New Roman" w:hAnsi="Times New Roman" w:cs="Times New Roman"/>
                      <w:color w:val="000000"/>
                      <w:sz w:val="24"/>
                      <w:szCs w:val="24"/>
                    </w:rPr>
                  </w:pPr>
                  <w:r w:rsidRPr="00B21ACA">
                    <w:rPr>
                      <w:rFonts w:ascii="Times New Roman" w:hAnsi="Times New Roman" w:cs="Times New Roman"/>
                      <w:color w:val="000000"/>
                      <w:sz w:val="24"/>
                      <w:szCs w:val="24"/>
                    </w:rPr>
                    <w:t>25</w:t>
                  </w:r>
                </w:p>
              </w:tc>
            </w:tr>
            <w:tr w:rsidR="00AB3984" w:rsidRPr="00B21ACA" w14:paraId="769B6F98" w14:textId="77777777" w:rsidTr="00AB3984">
              <w:trPr>
                <w:tblCellSpacing w:w="0" w:type="dxa"/>
              </w:trPr>
              <w:tc>
                <w:tcPr>
                  <w:tcW w:w="259" w:type="dxa"/>
                  <w:tcBorders>
                    <w:top w:val="outset" w:sz="6" w:space="0" w:color="auto"/>
                    <w:left w:val="outset" w:sz="6" w:space="0" w:color="auto"/>
                    <w:bottom w:val="outset" w:sz="6" w:space="0" w:color="auto"/>
                    <w:right w:val="outset" w:sz="6" w:space="0" w:color="auto"/>
                  </w:tcBorders>
                  <w:shd w:val="clear" w:color="auto" w:fill="FFFFFF"/>
                  <w:hideMark/>
                </w:tcPr>
                <w:p w14:paraId="0222D698" w14:textId="77777777" w:rsidR="00AB3984" w:rsidRPr="00B21ACA" w:rsidRDefault="00AB3984" w:rsidP="006F1F7C">
                  <w:pPr>
                    <w:framePr w:hSpace="180" w:wrap="around" w:vAnchor="text" w:hAnchor="text" w:y="1"/>
                    <w:suppressOverlap/>
                    <w:rPr>
                      <w:rFonts w:ascii="Times New Roman" w:hAnsi="Times New Roman" w:cs="Times New Roman"/>
                      <w:color w:val="000000"/>
                      <w:sz w:val="24"/>
                      <w:szCs w:val="24"/>
                    </w:rPr>
                  </w:pPr>
                  <w:r w:rsidRPr="00B21ACA">
                    <w:rPr>
                      <w:rFonts w:ascii="Times New Roman" w:hAnsi="Times New Roman" w:cs="Times New Roman"/>
                      <w:color w:val="000000"/>
                      <w:sz w:val="24"/>
                      <w:szCs w:val="24"/>
                    </w:rPr>
                    <w:t>4.</w:t>
                  </w:r>
                </w:p>
              </w:tc>
              <w:tc>
                <w:tcPr>
                  <w:tcW w:w="5563" w:type="dxa"/>
                  <w:tcBorders>
                    <w:top w:val="outset" w:sz="6" w:space="0" w:color="auto"/>
                    <w:left w:val="outset" w:sz="6" w:space="0" w:color="auto"/>
                    <w:bottom w:val="outset" w:sz="6" w:space="0" w:color="auto"/>
                    <w:right w:val="outset" w:sz="6" w:space="0" w:color="auto"/>
                  </w:tcBorders>
                  <w:shd w:val="clear" w:color="auto" w:fill="FFFFFF"/>
                  <w:hideMark/>
                </w:tcPr>
                <w:p w14:paraId="0D8F3AF2" w14:textId="77777777" w:rsidR="00AB3984" w:rsidRPr="00B21ACA" w:rsidRDefault="00AB3984" w:rsidP="006F1F7C">
                  <w:pPr>
                    <w:framePr w:hSpace="180" w:wrap="around" w:vAnchor="text" w:hAnchor="text" w:y="1"/>
                    <w:suppressOverlap/>
                    <w:rPr>
                      <w:rFonts w:ascii="Times New Roman" w:hAnsi="Times New Roman" w:cs="Times New Roman"/>
                      <w:color w:val="000000"/>
                      <w:sz w:val="24"/>
                      <w:szCs w:val="24"/>
                    </w:rPr>
                  </w:pPr>
                  <w:r w:rsidRPr="00B21ACA">
                    <w:rPr>
                      <w:rFonts w:ascii="Times New Roman" w:hAnsi="Times New Roman" w:cs="Times New Roman"/>
                      <w:color w:val="000000"/>
                      <w:sz w:val="24"/>
                      <w:szCs w:val="24"/>
                    </w:rPr>
                    <w:t>Применение знаний и умений в новой ситуации</w:t>
                  </w:r>
                </w:p>
              </w:tc>
              <w:tc>
                <w:tcPr>
                  <w:tcW w:w="1577" w:type="dxa"/>
                  <w:tcBorders>
                    <w:top w:val="outset" w:sz="6" w:space="0" w:color="auto"/>
                    <w:left w:val="outset" w:sz="6" w:space="0" w:color="auto"/>
                    <w:bottom w:val="outset" w:sz="6" w:space="0" w:color="auto"/>
                    <w:right w:val="outset" w:sz="6" w:space="0" w:color="auto"/>
                  </w:tcBorders>
                  <w:shd w:val="clear" w:color="auto" w:fill="FFFFFF"/>
                  <w:hideMark/>
                </w:tcPr>
                <w:p w14:paraId="4AD51275" w14:textId="77777777" w:rsidR="00AB3984" w:rsidRPr="00B21ACA" w:rsidRDefault="00AB3984" w:rsidP="006F1F7C">
                  <w:pPr>
                    <w:framePr w:hSpace="180" w:wrap="around" w:vAnchor="text" w:hAnchor="text" w:y="1"/>
                    <w:suppressOverlap/>
                    <w:jc w:val="center"/>
                    <w:rPr>
                      <w:rFonts w:ascii="Times New Roman" w:hAnsi="Times New Roman" w:cs="Times New Roman"/>
                      <w:color w:val="000000"/>
                      <w:sz w:val="24"/>
                      <w:szCs w:val="24"/>
                    </w:rPr>
                  </w:pPr>
                  <w:r w:rsidRPr="00B21ACA">
                    <w:rPr>
                      <w:rFonts w:ascii="Times New Roman" w:hAnsi="Times New Roman" w:cs="Times New Roman"/>
                      <w:color w:val="000000"/>
                      <w:sz w:val="24"/>
                      <w:szCs w:val="24"/>
                    </w:rPr>
                    <w:t>С1</w:t>
                  </w:r>
                </w:p>
              </w:tc>
              <w:tc>
                <w:tcPr>
                  <w:tcW w:w="1423" w:type="dxa"/>
                  <w:tcBorders>
                    <w:top w:val="outset" w:sz="6" w:space="0" w:color="auto"/>
                    <w:left w:val="outset" w:sz="6" w:space="0" w:color="auto"/>
                    <w:bottom w:val="outset" w:sz="6" w:space="0" w:color="auto"/>
                    <w:right w:val="outset" w:sz="6" w:space="0" w:color="auto"/>
                  </w:tcBorders>
                  <w:shd w:val="clear" w:color="auto" w:fill="FFFFFF"/>
                  <w:hideMark/>
                </w:tcPr>
                <w:p w14:paraId="6B31FA5A" w14:textId="77777777" w:rsidR="00AB3984" w:rsidRPr="00B21ACA" w:rsidRDefault="00AB3984" w:rsidP="006F1F7C">
                  <w:pPr>
                    <w:framePr w:hSpace="180" w:wrap="around" w:vAnchor="text" w:hAnchor="text" w:y="1"/>
                    <w:suppressOverlap/>
                    <w:jc w:val="center"/>
                    <w:rPr>
                      <w:rFonts w:ascii="Times New Roman" w:hAnsi="Times New Roman" w:cs="Times New Roman"/>
                      <w:color w:val="000000"/>
                      <w:sz w:val="24"/>
                      <w:szCs w:val="24"/>
                    </w:rPr>
                  </w:pPr>
                  <w:r w:rsidRPr="00B21ACA">
                    <w:rPr>
                      <w:rFonts w:ascii="Times New Roman" w:hAnsi="Times New Roman" w:cs="Times New Roman"/>
                      <w:color w:val="000000"/>
                      <w:sz w:val="24"/>
                      <w:szCs w:val="24"/>
                    </w:rPr>
                    <w:t>3</w:t>
                  </w:r>
                </w:p>
              </w:tc>
              <w:tc>
                <w:tcPr>
                  <w:tcW w:w="2524" w:type="dxa"/>
                  <w:tcBorders>
                    <w:top w:val="outset" w:sz="6" w:space="0" w:color="auto"/>
                    <w:left w:val="outset" w:sz="6" w:space="0" w:color="auto"/>
                    <w:bottom w:val="outset" w:sz="6" w:space="0" w:color="auto"/>
                    <w:right w:val="outset" w:sz="6" w:space="0" w:color="auto"/>
                  </w:tcBorders>
                  <w:shd w:val="clear" w:color="auto" w:fill="FFFFFF"/>
                  <w:hideMark/>
                </w:tcPr>
                <w:p w14:paraId="775E4574" w14:textId="77777777" w:rsidR="00AB3984" w:rsidRPr="00B21ACA" w:rsidRDefault="00AB3984" w:rsidP="006F1F7C">
                  <w:pPr>
                    <w:framePr w:hSpace="180" w:wrap="around" w:vAnchor="text" w:hAnchor="text" w:y="1"/>
                    <w:suppressOverlap/>
                    <w:jc w:val="center"/>
                    <w:rPr>
                      <w:rFonts w:ascii="Times New Roman" w:hAnsi="Times New Roman" w:cs="Times New Roman"/>
                      <w:color w:val="000000"/>
                      <w:sz w:val="24"/>
                      <w:szCs w:val="24"/>
                    </w:rPr>
                  </w:pPr>
                  <w:r w:rsidRPr="00B21ACA">
                    <w:rPr>
                      <w:rFonts w:ascii="Times New Roman" w:hAnsi="Times New Roman" w:cs="Times New Roman"/>
                      <w:color w:val="000000"/>
                      <w:sz w:val="24"/>
                      <w:szCs w:val="24"/>
                    </w:rPr>
                    <w:t>15</w:t>
                  </w:r>
                </w:p>
              </w:tc>
            </w:tr>
          </w:tbl>
          <w:p w14:paraId="44150F2F" w14:textId="77777777" w:rsidR="00AB3984" w:rsidRPr="00B21ACA" w:rsidRDefault="00AB3984" w:rsidP="00190ED0">
            <w:pPr>
              <w:shd w:val="clear" w:color="auto" w:fill="FFFFFF"/>
              <w:rPr>
                <w:color w:val="000000"/>
                <w:sz w:val="24"/>
                <w:szCs w:val="24"/>
              </w:rPr>
            </w:pPr>
            <w:r w:rsidRPr="00B21ACA">
              <w:rPr>
                <w:color w:val="000000"/>
                <w:sz w:val="24"/>
                <w:szCs w:val="24"/>
              </w:rPr>
              <w:t> </w:t>
            </w:r>
          </w:p>
          <w:p w14:paraId="76F44661" w14:textId="77777777" w:rsidR="00AB3984" w:rsidRPr="00B21ACA" w:rsidRDefault="00AB3984" w:rsidP="00190ED0">
            <w:pPr>
              <w:shd w:val="clear" w:color="auto" w:fill="FFFFFF"/>
              <w:jc w:val="center"/>
              <w:rPr>
                <w:color w:val="000000"/>
                <w:sz w:val="24"/>
                <w:szCs w:val="24"/>
              </w:rPr>
            </w:pPr>
            <w:r w:rsidRPr="00B21ACA">
              <w:rPr>
                <w:b/>
                <w:bCs/>
                <w:color w:val="000000"/>
                <w:sz w:val="24"/>
                <w:szCs w:val="24"/>
              </w:rPr>
              <w:t>Критерии оценки</w:t>
            </w:r>
          </w:p>
          <w:p w14:paraId="143CDBF2" w14:textId="77777777" w:rsidR="00AB3984" w:rsidRPr="00B21ACA" w:rsidRDefault="00AB3984" w:rsidP="00190ED0">
            <w:pPr>
              <w:shd w:val="clear" w:color="auto" w:fill="FFFFFF"/>
              <w:rPr>
                <w:color w:val="000000"/>
                <w:sz w:val="24"/>
                <w:szCs w:val="24"/>
              </w:rPr>
            </w:pPr>
            <w:r w:rsidRPr="00B21ACA">
              <w:rPr>
                <w:color w:val="000000"/>
                <w:sz w:val="24"/>
                <w:szCs w:val="24"/>
              </w:rPr>
              <w:t>Работа оценивается двумя отметками: за диктант и грамматическое задание. </w:t>
            </w:r>
            <w:r w:rsidRPr="00B21ACA">
              <w:rPr>
                <w:i/>
                <w:iCs/>
                <w:color w:val="000000"/>
                <w:sz w:val="24"/>
                <w:szCs w:val="24"/>
              </w:rPr>
              <w:t xml:space="preserve">Диктант </w:t>
            </w:r>
            <w:r w:rsidRPr="00B21ACA">
              <w:rPr>
                <w:color w:val="000000"/>
                <w:sz w:val="24"/>
                <w:szCs w:val="24"/>
              </w:rPr>
              <w:t>оценивается в соответствии с Нормами оценки знаний, умений и навыков по русскому языку. Грамматическое задание оценивается следующим образом: </w:t>
            </w:r>
          </w:p>
          <w:p w14:paraId="7DCE8B2F" w14:textId="77777777" w:rsidR="00AB3984" w:rsidRPr="00B21ACA" w:rsidRDefault="00AB3984" w:rsidP="00190ED0">
            <w:pPr>
              <w:shd w:val="clear" w:color="auto" w:fill="FFFFFF"/>
              <w:rPr>
                <w:color w:val="000000"/>
                <w:sz w:val="24"/>
                <w:szCs w:val="24"/>
              </w:rPr>
            </w:pPr>
            <w:r w:rsidRPr="00B21ACA">
              <w:rPr>
                <w:b/>
                <w:bCs/>
                <w:color w:val="000000"/>
                <w:sz w:val="24"/>
                <w:szCs w:val="24"/>
              </w:rPr>
              <w:t>«3»</w:t>
            </w:r>
            <w:r w:rsidRPr="00B21ACA">
              <w:rPr>
                <w:color w:val="000000"/>
                <w:sz w:val="24"/>
                <w:szCs w:val="24"/>
              </w:rPr>
              <w:t> - 4 балла,                                                                                                                                              </w:t>
            </w:r>
          </w:p>
          <w:p w14:paraId="77BE73B8" w14:textId="77777777" w:rsidR="00AB3984" w:rsidRPr="00B21ACA" w:rsidRDefault="00AB3984" w:rsidP="00190ED0">
            <w:pPr>
              <w:shd w:val="clear" w:color="auto" w:fill="FFFFFF"/>
              <w:rPr>
                <w:color w:val="000000"/>
                <w:sz w:val="24"/>
                <w:szCs w:val="24"/>
              </w:rPr>
            </w:pPr>
            <w:r w:rsidRPr="00B21ACA">
              <w:rPr>
                <w:b/>
                <w:bCs/>
                <w:color w:val="000000"/>
                <w:sz w:val="24"/>
                <w:szCs w:val="24"/>
              </w:rPr>
              <w:t>«4»</w:t>
            </w:r>
            <w:r w:rsidRPr="00B21ACA">
              <w:rPr>
                <w:color w:val="000000"/>
                <w:sz w:val="24"/>
                <w:szCs w:val="24"/>
              </w:rPr>
              <w:t> - 5 баллов,                                                                                                                                           </w:t>
            </w:r>
          </w:p>
          <w:p w14:paraId="606A5E8A" w14:textId="77777777" w:rsidR="00AB3984" w:rsidRPr="00B21ACA" w:rsidRDefault="00AB3984" w:rsidP="00190ED0">
            <w:pPr>
              <w:shd w:val="clear" w:color="auto" w:fill="FFFFFF"/>
              <w:rPr>
                <w:color w:val="000000"/>
                <w:sz w:val="24"/>
                <w:szCs w:val="24"/>
              </w:rPr>
            </w:pPr>
            <w:r w:rsidRPr="00B21ACA">
              <w:rPr>
                <w:b/>
                <w:bCs/>
                <w:color w:val="000000"/>
                <w:sz w:val="24"/>
                <w:szCs w:val="24"/>
              </w:rPr>
              <w:t>«5»</w:t>
            </w:r>
            <w:r w:rsidRPr="00B21ACA">
              <w:rPr>
                <w:color w:val="000000"/>
                <w:sz w:val="24"/>
                <w:szCs w:val="24"/>
              </w:rPr>
              <w:t> - 6 баллов.         </w:t>
            </w:r>
          </w:p>
          <w:p w14:paraId="6BB9C858" w14:textId="77777777" w:rsidR="00AB3984" w:rsidRPr="00B21ACA" w:rsidRDefault="00AB3984" w:rsidP="00190ED0">
            <w:pPr>
              <w:shd w:val="clear" w:color="auto" w:fill="FFFFFF"/>
              <w:rPr>
                <w:color w:val="000000"/>
                <w:sz w:val="24"/>
                <w:szCs w:val="24"/>
              </w:rPr>
            </w:pPr>
            <w:r w:rsidRPr="00B21ACA">
              <w:rPr>
                <w:color w:val="000000"/>
                <w:sz w:val="24"/>
                <w:szCs w:val="24"/>
              </w:rPr>
              <w:t>                                                                                                                    </w:t>
            </w:r>
          </w:p>
          <w:p w14:paraId="5147CD9B" w14:textId="77777777" w:rsidR="00AB3984" w:rsidRPr="00B21ACA" w:rsidRDefault="00AB3984" w:rsidP="00190ED0">
            <w:pPr>
              <w:shd w:val="clear" w:color="auto" w:fill="FFFFFF"/>
              <w:rPr>
                <w:color w:val="000000"/>
                <w:sz w:val="24"/>
                <w:szCs w:val="24"/>
              </w:rPr>
            </w:pPr>
            <w:r w:rsidRPr="00B21ACA">
              <w:rPr>
                <w:color w:val="000000"/>
                <w:sz w:val="24"/>
                <w:szCs w:val="24"/>
              </w:rPr>
              <w:t>                                                                                 </w:t>
            </w:r>
          </w:p>
          <w:p w14:paraId="4AA7940A" w14:textId="77777777" w:rsidR="00AB3984" w:rsidRPr="00B21ACA" w:rsidRDefault="00AB3984" w:rsidP="00190ED0">
            <w:pPr>
              <w:shd w:val="clear" w:color="auto" w:fill="FFFFFF"/>
              <w:rPr>
                <w:color w:val="000000"/>
                <w:sz w:val="24"/>
                <w:szCs w:val="24"/>
              </w:rPr>
            </w:pPr>
            <w:r w:rsidRPr="00B21ACA">
              <w:rPr>
                <w:b/>
                <w:bCs/>
                <w:i/>
                <w:iCs/>
                <w:color w:val="000000"/>
                <w:sz w:val="24"/>
                <w:szCs w:val="24"/>
              </w:rPr>
              <w:t>А1.</w:t>
            </w:r>
            <w:r w:rsidRPr="00B21ACA">
              <w:rPr>
                <w:color w:val="000000"/>
                <w:sz w:val="24"/>
                <w:szCs w:val="24"/>
              </w:rPr>
              <w:t> </w:t>
            </w:r>
            <w:r w:rsidRPr="00B21ACA">
              <w:rPr>
                <w:color w:val="000000"/>
                <w:sz w:val="24"/>
                <w:szCs w:val="24"/>
                <w:u w:val="single"/>
              </w:rPr>
              <w:t>Текст диктанта</w:t>
            </w:r>
          </w:p>
          <w:p w14:paraId="19E73095" w14:textId="77777777" w:rsidR="00AB3984" w:rsidRPr="00B21ACA" w:rsidRDefault="00AB3984" w:rsidP="00190ED0">
            <w:pPr>
              <w:shd w:val="clear" w:color="auto" w:fill="FFFFFF"/>
              <w:rPr>
                <w:color w:val="000000"/>
                <w:sz w:val="24"/>
                <w:szCs w:val="24"/>
              </w:rPr>
            </w:pPr>
            <w:r w:rsidRPr="00B21ACA">
              <w:rPr>
                <w:color w:val="000000"/>
                <w:sz w:val="24"/>
                <w:szCs w:val="24"/>
              </w:rPr>
              <w:t>Чтобы хорошо учиться, надо быть хорошо организованным человеком. Прежде всего необходимо стараться в течение дня выполнять то, что намечено. С начала сентября приучите себя к этому и старайтесь делать это в продолжение всего учебного года. Посоветуйте так же поступать и своим товарищам.                                                                                                                                         </w:t>
            </w:r>
          </w:p>
          <w:p w14:paraId="553F7BA6" w14:textId="77777777" w:rsidR="00AB3984" w:rsidRPr="00B21ACA" w:rsidRDefault="00AB3984" w:rsidP="00190ED0">
            <w:pPr>
              <w:shd w:val="clear" w:color="auto" w:fill="FFFFFF"/>
              <w:rPr>
                <w:color w:val="000000"/>
                <w:sz w:val="24"/>
                <w:szCs w:val="24"/>
              </w:rPr>
            </w:pPr>
            <w:r w:rsidRPr="00B21ACA">
              <w:rPr>
                <w:color w:val="000000"/>
                <w:sz w:val="24"/>
                <w:szCs w:val="24"/>
              </w:rPr>
              <w:t xml:space="preserve"> Сначала лучше сделать самые трудные уроки, потому что их выполнение требует больше времени. Зато останется свободное время на любимые предметы, увлечения.                                        </w:t>
            </w:r>
          </w:p>
          <w:p w14:paraId="7F777FFE" w14:textId="77777777" w:rsidR="00AB3984" w:rsidRPr="00B21ACA" w:rsidRDefault="00AB3984" w:rsidP="00190ED0">
            <w:pPr>
              <w:shd w:val="clear" w:color="auto" w:fill="FFFFFF"/>
              <w:rPr>
                <w:color w:val="000000"/>
                <w:sz w:val="24"/>
                <w:szCs w:val="24"/>
              </w:rPr>
            </w:pPr>
            <w:r w:rsidRPr="00B21ACA">
              <w:rPr>
                <w:color w:val="000000"/>
                <w:sz w:val="24"/>
                <w:szCs w:val="24"/>
              </w:rPr>
              <w:t>Если вам что-либо не понятно, не обращайтесь сразу за разъяснениями к старшим, а загляните в словарь, в справочную литературу. Это трудно, зато полезно. За то время, которое вы потратите на чтение справочной литературы, вы узнаете много нового и интересного.                                    В свободные часы больше читайте. Во время чтения выписывайте отдельные интересные мысли, высказывания. Полезно также понравившиеся вам стихи заучивать наизусть, чтобы обогащать свой язык, развивать память.</w:t>
            </w:r>
          </w:p>
          <w:p w14:paraId="26763AAC" w14:textId="77777777" w:rsidR="00AB3984" w:rsidRPr="00B21ACA" w:rsidRDefault="00AB3984" w:rsidP="00190ED0">
            <w:pPr>
              <w:shd w:val="clear" w:color="auto" w:fill="FFFFFF"/>
              <w:jc w:val="center"/>
              <w:rPr>
                <w:color w:val="000000"/>
                <w:sz w:val="24"/>
                <w:szCs w:val="24"/>
              </w:rPr>
            </w:pPr>
            <w:r w:rsidRPr="00B21ACA">
              <w:rPr>
                <w:b/>
                <w:bCs/>
                <w:color w:val="000000"/>
                <w:sz w:val="24"/>
                <w:szCs w:val="24"/>
              </w:rPr>
              <w:t>Вариант 1</w:t>
            </w:r>
          </w:p>
          <w:p w14:paraId="20B594A7" w14:textId="77777777" w:rsidR="00AB3984" w:rsidRPr="00B21ACA" w:rsidRDefault="00AB3984" w:rsidP="00190ED0">
            <w:pPr>
              <w:shd w:val="clear" w:color="auto" w:fill="FFFFFF"/>
              <w:rPr>
                <w:color w:val="000000"/>
                <w:sz w:val="24"/>
                <w:szCs w:val="24"/>
              </w:rPr>
            </w:pPr>
            <w:r w:rsidRPr="00B21ACA">
              <w:rPr>
                <w:b/>
                <w:bCs/>
                <w:i/>
                <w:iCs/>
                <w:color w:val="000000"/>
                <w:sz w:val="24"/>
                <w:szCs w:val="24"/>
              </w:rPr>
              <w:t>А2. </w:t>
            </w:r>
            <w:r w:rsidRPr="00B21ACA">
              <w:rPr>
                <w:color w:val="000000"/>
                <w:sz w:val="24"/>
                <w:szCs w:val="24"/>
              </w:rPr>
              <w:t>Сделать морфологический разбор слова: </w:t>
            </w:r>
            <w:r w:rsidRPr="00B21ACA">
              <w:rPr>
                <w:i/>
                <w:iCs/>
                <w:color w:val="000000"/>
                <w:sz w:val="24"/>
                <w:szCs w:val="24"/>
              </w:rPr>
              <w:t>в течение (дня).</w:t>
            </w:r>
          </w:p>
          <w:p w14:paraId="71149F09" w14:textId="77777777" w:rsidR="00AB3984" w:rsidRPr="00B21ACA" w:rsidRDefault="00AB3984" w:rsidP="00190ED0">
            <w:pPr>
              <w:shd w:val="clear" w:color="auto" w:fill="FFFFFF"/>
              <w:rPr>
                <w:color w:val="000000"/>
                <w:sz w:val="24"/>
                <w:szCs w:val="24"/>
              </w:rPr>
            </w:pPr>
            <w:r w:rsidRPr="00B21ACA">
              <w:rPr>
                <w:b/>
                <w:bCs/>
                <w:i/>
                <w:iCs/>
                <w:color w:val="000000"/>
                <w:sz w:val="24"/>
                <w:szCs w:val="24"/>
              </w:rPr>
              <w:t>В1.</w:t>
            </w:r>
            <w:r w:rsidRPr="00B21ACA">
              <w:rPr>
                <w:color w:val="000000"/>
                <w:sz w:val="24"/>
                <w:szCs w:val="24"/>
              </w:rPr>
              <w:t> Выписать из текста производные предлоги.</w:t>
            </w:r>
          </w:p>
          <w:p w14:paraId="3F260A57" w14:textId="77777777" w:rsidR="00AB3984" w:rsidRPr="00B21ACA" w:rsidRDefault="00AB3984" w:rsidP="00190ED0">
            <w:pPr>
              <w:shd w:val="clear" w:color="auto" w:fill="FFFFFF"/>
              <w:rPr>
                <w:color w:val="000000"/>
                <w:sz w:val="24"/>
                <w:szCs w:val="24"/>
              </w:rPr>
            </w:pPr>
            <w:r w:rsidRPr="00B21ACA">
              <w:rPr>
                <w:b/>
                <w:bCs/>
                <w:i/>
                <w:iCs/>
                <w:color w:val="000000"/>
                <w:sz w:val="24"/>
                <w:szCs w:val="24"/>
              </w:rPr>
              <w:t>С1</w:t>
            </w:r>
            <w:r w:rsidRPr="00B21ACA">
              <w:rPr>
                <w:color w:val="000000"/>
                <w:sz w:val="24"/>
                <w:szCs w:val="24"/>
              </w:rPr>
              <w:t>. Из ряда слов выпишите лишнее слово, запишите пояснение.                                                                  </w:t>
            </w:r>
          </w:p>
          <w:p w14:paraId="31677F00" w14:textId="77777777" w:rsidR="00AB3984" w:rsidRPr="00B21ACA" w:rsidRDefault="00AB3984" w:rsidP="00190ED0">
            <w:pPr>
              <w:shd w:val="clear" w:color="auto" w:fill="FFFFFF"/>
              <w:rPr>
                <w:color w:val="000000"/>
                <w:sz w:val="24"/>
                <w:szCs w:val="24"/>
              </w:rPr>
            </w:pPr>
            <w:r w:rsidRPr="00B21ACA">
              <w:rPr>
                <w:i/>
                <w:iCs/>
                <w:color w:val="000000"/>
                <w:sz w:val="24"/>
                <w:szCs w:val="24"/>
              </w:rPr>
              <w:t>К этому, на предметы, в продолжение года, за разъяснениями, к старшим, в словарь.</w:t>
            </w:r>
            <w:r w:rsidRPr="00B21ACA">
              <w:rPr>
                <w:color w:val="000000"/>
                <w:sz w:val="24"/>
                <w:szCs w:val="24"/>
              </w:rPr>
              <w:t>                                                                   </w:t>
            </w:r>
          </w:p>
          <w:p w14:paraId="6A800335" w14:textId="77777777" w:rsidR="00AB3984" w:rsidRPr="00B21ACA" w:rsidRDefault="00AB3984" w:rsidP="00190ED0">
            <w:pPr>
              <w:shd w:val="clear" w:color="auto" w:fill="FFFFFF"/>
              <w:rPr>
                <w:color w:val="000000"/>
                <w:sz w:val="24"/>
                <w:szCs w:val="24"/>
              </w:rPr>
            </w:pPr>
            <w:r w:rsidRPr="00B21ACA">
              <w:rPr>
                <w:color w:val="000000"/>
                <w:sz w:val="24"/>
                <w:szCs w:val="24"/>
              </w:rPr>
              <w:t> </w:t>
            </w:r>
          </w:p>
          <w:p w14:paraId="4C07EAC9" w14:textId="77777777" w:rsidR="00AB3984" w:rsidRPr="00B21ACA" w:rsidRDefault="00AB3984" w:rsidP="00190ED0">
            <w:pPr>
              <w:shd w:val="clear" w:color="auto" w:fill="FFFFFF"/>
              <w:jc w:val="center"/>
              <w:rPr>
                <w:color w:val="000000"/>
                <w:sz w:val="24"/>
                <w:szCs w:val="24"/>
              </w:rPr>
            </w:pPr>
            <w:r w:rsidRPr="00B21ACA">
              <w:rPr>
                <w:b/>
                <w:bCs/>
                <w:color w:val="000000"/>
                <w:sz w:val="24"/>
                <w:szCs w:val="24"/>
              </w:rPr>
              <w:t>Вариант 2</w:t>
            </w:r>
          </w:p>
          <w:p w14:paraId="66C6F563" w14:textId="77777777" w:rsidR="00AB3984" w:rsidRPr="00B21ACA" w:rsidRDefault="00AB3984" w:rsidP="00190ED0">
            <w:pPr>
              <w:shd w:val="clear" w:color="auto" w:fill="FFFFFF"/>
              <w:rPr>
                <w:color w:val="000000"/>
                <w:sz w:val="24"/>
                <w:szCs w:val="24"/>
              </w:rPr>
            </w:pPr>
            <w:r w:rsidRPr="00B21ACA">
              <w:rPr>
                <w:b/>
                <w:bCs/>
                <w:i/>
                <w:iCs/>
                <w:color w:val="000000"/>
                <w:sz w:val="24"/>
                <w:szCs w:val="24"/>
              </w:rPr>
              <w:t>А2. </w:t>
            </w:r>
            <w:r w:rsidRPr="00B21ACA">
              <w:rPr>
                <w:color w:val="000000"/>
                <w:sz w:val="24"/>
                <w:szCs w:val="24"/>
              </w:rPr>
              <w:t>Сделать морфологический разбор слова</w:t>
            </w:r>
            <w:r w:rsidRPr="00B21ACA">
              <w:rPr>
                <w:i/>
                <w:iCs/>
                <w:color w:val="000000"/>
                <w:sz w:val="24"/>
                <w:szCs w:val="24"/>
              </w:rPr>
              <w:t>: во время (чтения)</w:t>
            </w:r>
            <w:r w:rsidRPr="00B21ACA">
              <w:rPr>
                <w:color w:val="000000"/>
                <w:sz w:val="24"/>
                <w:szCs w:val="24"/>
              </w:rPr>
              <w:t>.</w:t>
            </w:r>
          </w:p>
          <w:p w14:paraId="79C0C508" w14:textId="77777777" w:rsidR="00AB3984" w:rsidRPr="00B21ACA" w:rsidRDefault="00AB3984" w:rsidP="00190ED0">
            <w:pPr>
              <w:shd w:val="clear" w:color="auto" w:fill="FFFFFF"/>
              <w:rPr>
                <w:color w:val="000000"/>
                <w:sz w:val="24"/>
                <w:szCs w:val="24"/>
              </w:rPr>
            </w:pPr>
            <w:r w:rsidRPr="00B21ACA">
              <w:rPr>
                <w:b/>
                <w:bCs/>
                <w:i/>
                <w:iCs/>
                <w:color w:val="000000"/>
                <w:sz w:val="24"/>
                <w:szCs w:val="24"/>
              </w:rPr>
              <w:t>В1. </w:t>
            </w:r>
            <w:r w:rsidRPr="00B21ACA">
              <w:rPr>
                <w:color w:val="000000"/>
                <w:sz w:val="24"/>
                <w:szCs w:val="24"/>
              </w:rPr>
              <w:t>Выписать из текста составные предлоги.</w:t>
            </w:r>
          </w:p>
          <w:p w14:paraId="7353BD96" w14:textId="77777777" w:rsidR="00AB3984" w:rsidRPr="00B21ACA" w:rsidRDefault="00AB3984" w:rsidP="00190ED0">
            <w:pPr>
              <w:shd w:val="clear" w:color="auto" w:fill="FFFFFF"/>
              <w:rPr>
                <w:color w:val="000000"/>
                <w:sz w:val="24"/>
                <w:szCs w:val="24"/>
              </w:rPr>
            </w:pPr>
            <w:r w:rsidRPr="00B21ACA">
              <w:rPr>
                <w:b/>
                <w:bCs/>
                <w:i/>
                <w:iCs/>
                <w:color w:val="000000"/>
                <w:sz w:val="24"/>
                <w:szCs w:val="24"/>
              </w:rPr>
              <w:t>С1.</w:t>
            </w:r>
            <w:r w:rsidRPr="00B21ACA">
              <w:rPr>
                <w:color w:val="000000"/>
                <w:sz w:val="24"/>
                <w:szCs w:val="24"/>
              </w:rPr>
              <w:t> Из ряда слов выпишите лишнее слово, запишите пояснение.                                                                  </w:t>
            </w:r>
          </w:p>
          <w:p w14:paraId="6E9D2318" w14:textId="77777777" w:rsidR="00AB3984" w:rsidRPr="00B21ACA" w:rsidRDefault="00AB3984" w:rsidP="00190ED0">
            <w:pPr>
              <w:shd w:val="clear" w:color="auto" w:fill="FFFFFF"/>
              <w:rPr>
                <w:color w:val="000000"/>
                <w:sz w:val="24"/>
                <w:szCs w:val="24"/>
              </w:rPr>
            </w:pPr>
            <w:r w:rsidRPr="00B21ACA">
              <w:rPr>
                <w:i/>
                <w:iCs/>
                <w:color w:val="000000"/>
                <w:sz w:val="24"/>
                <w:szCs w:val="24"/>
              </w:rPr>
              <w:t>В течение дня, с начала сентября, в продолжение года, на чтение, во время чтения.            </w:t>
            </w:r>
            <w:r w:rsidRPr="00B21ACA">
              <w:rPr>
                <w:color w:val="000000"/>
                <w:sz w:val="24"/>
                <w:szCs w:val="24"/>
              </w:rPr>
              <w:t>                                                          </w:t>
            </w:r>
          </w:p>
          <w:p w14:paraId="1D583673" w14:textId="77777777" w:rsidR="00AB3984" w:rsidRPr="00B21ACA" w:rsidRDefault="00AB3984" w:rsidP="00190ED0">
            <w:pPr>
              <w:shd w:val="clear" w:color="auto" w:fill="FFFFFF"/>
              <w:rPr>
                <w:color w:val="000000"/>
                <w:sz w:val="24"/>
                <w:szCs w:val="24"/>
              </w:rPr>
            </w:pPr>
            <w:r w:rsidRPr="00B21ACA">
              <w:rPr>
                <w:color w:val="000000"/>
                <w:sz w:val="24"/>
                <w:szCs w:val="24"/>
              </w:rPr>
              <w:t> </w:t>
            </w:r>
          </w:p>
          <w:p w14:paraId="5C2D8E73" w14:textId="77777777" w:rsidR="00AB3984" w:rsidRPr="00B21ACA" w:rsidRDefault="00AB3984" w:rsidP="00190ED0">
            <w:pPr>
              <w:shd w:val="clear" w:color="auto" w:fill="FFFFFF"/>
              <w:rPr>
                <w:color w:val="000000"/>
                <w:sz w:val="24"/>
                <w:szCs w:val="24"/>
              </w:rPr>
            </w:pPr>
            <w:r w:rsidRPr="00B21ACA">
              <w:rPr>
                <w:color w:val="000000"/>
                <w:sz w:val="24"/>
                <w:szCs w:val="24"/>
              </w:rPr>
              <w:t> </w:t>
            </w:r>
          </w:p>
          <w:p w14:paraId="5ABEC637" w14:textId="77777777" w:rsidR="00AB3984" w:rsidRPr="00B21ACA" w:rsidRDefault="00AB3984" w:rsidP="00190ED0">
            <w:pPr>
              <w:shd w:val="clear" w:color="auto" w:fill="FFFFFF"/>
              <w:rPr>
                <w:color w:val="000000"/>
                <w:sz w:val="24"/>
                <w:szCs w:val="24"/>
              </w:rPr>
            </w:pPr>
            <w:r w:rsidRPr="00B21ACA">
              <w:rPr>
                <w:color w:val="000000"/>
                <w:sz w:val="24"/>
                <w:szCs w:val="24"/>
              </w:rPr>
              <w:t> </w:t>
            </w:r>
          </w:p>
          <w:p w14:paraId="63C71028" w14:textId="77777777" w:rsidR="00AB3984" w:rsidRPr="00B21ACA" w:rsidRDefault="00AB3984" w:rsidP="00190ED0">
            <w:pPr>
              <w:shd w:val="clear" w:color="auto" w:fill="FFFFFF"/>
              <w:rPr>
                <w:color w:val="000000"/>
                <w:sz w:val="24"/>
                <w:szCs w:val="24"/>
              </w:rPr>
            </w:pPr>
            <w:r w:rsidRPr="00B21ACA">
              <w:rPr>
                <w:color w:val="000000"/>
                <w:sz w:val="24"/>
                <w:szCs w:val="24"/>
              </w:rPr>
              <w:t> </w:t>
            </w:r>
          </w:p>
          <w:p w14:paraId="66C3C91D" w14:textId="77777777" w:rsidR="00AB3984" w:rsidRPr="00B21ACA" w:rsidRDefault="00AB3984" w:rsidP="00190ED0">
            <w:pPr>
              <w:shd w:val="clear" w:color="auto" w:fill="FFFFFF"/>
              <w:rPr>
                <w:color w:val="000000"/>
                <w:sz w:val="24"/>
                <w:szCs w:val="24"/>
              </w:rPr>
            </w:pPr>
            <w:r w:rsidRPr="00B21ACA">
              <w:rPr>
                <w:color w:val="000000"/>
                <w:sz w:val="24"/>
                <w:szCs w:val="24"/>
              </w:rPr>
              <w:t> </w:t>
            </w:r>
          </w:p>
          <w:p w14:paraId="00073DAC" w14:textId="77777777" w:rsidR="00AB3984" w:rsidRPr="00B21ACA" w:rsidRDefault="00AB3984" w:rsidP="00190ED0">
            <w:pPr>
              <w:shd w:val="clear" w:color="auto" w:fill="FFFFFF"/>
              <w:rPr>
                <w:color w:val="000000"/>
                <w:sz w:val="24"/>
                <w:szCs w:val="24"/>
              </w:rPr>
            </w:pPr>
            <w:r w:rsidRPr="00B21ACA">
              <w:rPr>
                <w:color w:val="000000"/>
                <w:sz w:val="24"/>
                <w:szCs w:val="24"/>
              </w:rPr>
              <w:t> </w:t>
            </w:r>
          </w:p>
          <w:p w14:paraId="30D5A4AF" w14:textId="77777777" w:rsidR="00AB3984" w:rsidRPr="00B21ACA" w:rsidRDefault="00AB3984" w:rsidP="00190ED0">
            <w:pPr>
              <w:shd w:val="clear" w:color="auto" w:fill="FFFFFF"/>
              <w:jc w:val="center"/>
              <w:rPr>
                <w:color w:val="000000"/>
                <w:sz w:val="24"/>
                <w:szCs w:val="24"/>
              </w:rPr>
            </w:pPr>
            <w:r w:rsidRPr="00B21ACA">
              <w:rPr>
                <w:b/>
                <w:bCs/>
                <w:color w:val="000000"/>
                <w:sz w:val="24"/>
                <w:szCs w:val="24"/>
              </w:rPr>
              <w:t>Решение</w:t>
            </w:r>
          </w:p>
          <w:p w14:paraId="0F1BA612" w14:textId="77777777" w:rsidR="00AB3984" w:rsidRPr="00B21ACA" w:rsidRDefault="00AB3984" w:rsidP="00190ED0">
            <w:pPr>
              <w:shd w:val="clear" w:color="auto" w:fill="FFFFFF"/>
              <w:jc w:val="center"/>
              <w:rPr>
                <w:color w:val="000000"/>
                <w:sz w:val="24"/>
                <w:szCs w:val="24"/>
              </w:rPr>
            </w:pPr>
            <w:r w:rsidRPr="00B21ACA">
              <w:rPr>
                <w:b/>
                <w:bCs/>
                <w:color w:val="000000"/>
                <w:sz w:val="24"/>
                <w:szCs w:val="24"/>
              </w:rPr>
              <w:t>Вариант 1</w:t>
            </w:r>
          </w:p>
          <w:p w14:paraId="32BEAF25" w14:textId="77777777" w:rsidR="00AB3984" w:rsidRPr="00B21ACA" w:rsidRDefault="00AB3984" w:rsidP="00190ED0">
            <w:pPr>
              <w:shd w:val="clear" w:color="auto" w:fill="FFFFFF"/>
              <w:rPr>
                <w:color w:val="000000"/>
                <w:sz w:val="24"/>
                <w:szCs w:val="24"/>
              </w:rPr>
            </w:pPr>
            <w:r w:rsidRPr="00B21ACA">
              <w:rPr>
                <w:b/>
                <w:bCs/>
                <w:color w:val="000000"/>
                <w:sz w:val="24"/>
                <w:szCs w:val="24"/>
              </w:rPr>
              <w:t>А2. </w:t>
            </w:r>
            <w:r w:rsidRPr="00B21ACA">
              <w:rPr>
                <w:color w:val="000000"/>
                <w:sz w:val="24"/>
                <w:szCs w:val="24"/>
              </w:rPr>
              <w:t>В течение (дня) – предлог.                                                                                                                            </w:t>
            </w:r>
          </w:p>
          <w:p w14:paraId="5851F788" w14:textId="77777777" w:rsidR="00AB3984" w:rsidRPr="00B21ACA" w:rsidRDefault="00AB3984" w:rsidP="00190ED0">
            <w:pPr>
              <w:shd w:val="clear" w:color="auto" w:fill="FFFFFF"/>
              <w:rPr>
                <w:color w:val="000000"/>
                <w:sz w:val="24"/>
                <w:szCs w:val="24"/>
              </w:rPr>
            </w:pPr>
            <w:r w:rsidRPr="00B21ACA">
              <w:rPr>
                <w:color w:val="000000"/>
                <w:sz w:val="24"/>
                <w:szCs w:val="24"/>
              </w:rPr>
              <w:t xml:space="preserve"> 1. Выполнять (в течение чего?) в течение дня.                                                                                          </w:t>
            </w:r>
          </w:p>
          <w:p w14:paraId="5B91F51F" w14:textId="77777777" w:rsidR="00AB3984" w:rsidRPr="00B21ACA" w:rsidRDefault="00AB3984" w:rsidP="00190ED0">
            <w:pPr>
              <w:shd w:val="clear" w:color="auto" w:fill="FFFFFF"/>
              <w:rPr>
                <w:color w:val="000000"/>
                <w:sz w:val="24"/>
                <w:szCs w:val="24"/>
              </w:rPr>
            </w:pPr>
            <w:r w:rsidRPr="00B21ACA">
              <w:rPr>
                <w:color w:val="000000"/>
                <w:sz w:val="24"/>
                <w:szCs w:val="24"/>
              </w:rPr>
              <w:t>2. Морф.призн.: сост., произв., неизм. </w:t>
            </w:r>
          </w:p>
          <w:p w14:paraId="09758281" w14:textId="77777777" w:rsidR="00AB3984" w:rsidRPr="00B21ACA" w:rsidRDefault="00AB3984" w:rsidP="00190ED0">
            <w:pPr>
              <w:shd w:val="clear" w:color="auto" w:fill="FFFFFF"/>
              <w:rPr>
                <w:color w:val="000000"/>
                <w:sz w:val="24"/>
                <w:szCs w:val="24"/>
              </w:rPr>
            </w:pPr>
            <w:r w:rsidRPr="00B21ACA">
              <w:rPr>
                <w:b/>
                <w:bCs/>
                <w:color w:val="000000"/>
                <w:sz w:val="24"/>
                <w:szCs w:val="24"/>
              </w:rPr>
              <w:t>В1. </w:t>
            </w:r>
            <w:r w:rsidRPr="00B21ACA">
              <w:rPr>
                <w:color w:val="000000"/>
                <w:sz w:val="24"/>
                <w:szCs w:val="24"/>
              </w:rPr>
              <w:t>В течение (дня), с начала (сентября), в продолжение (года), во время (чтения).</w:t>
            </w:r>
          </w:p>
          <w:p w14:paraId="7C1C32FA" w14:textId="77777777" w:rsidR="00AB3984" w:rsidRPr="00B21ACA" w:rsidRDefault="00AB3984" w:rsidP="00190ED0">
            <w:pPr>
              <w:shd w:val="clear" w:color="auto" w:fill="FFFFFF"/>
              <w:rPr>
                <w:color w:val="000000"/>
                <w:sz w:val="24"/>
                <w:szCs w:val="24"/>
              </w:rPr>
            </w:pPr>
            <w:r w:rsidRPr="00B21ACA">
              <w:rPr>
                <w:b/>
                <w:bCs/>
                <w:color w:val="000000"/>
                <w:sz w:val="24"/>
                <w:szCs w:val="24"/>
              </w:rPr>
              <w:t>С1</w:t>
            </w:r>
            <w:r w:rsidRPr="00B21ACA">
              <w:rPr>
                <w:color w:val="000000"/>
                <w:sz w:val="24"/>
                <w:szCs w:val="24"/>
              </w:rPr>
              <w:t>. </w:t>
            </w:r>
            <w:r w:rsidRPr="00B21ACA">
              <w:rPr>
                <w:i/>
                <w:iCs/>
                <w:color w:val="000000"/>
                <w:sz w:val="24"/>
                <w:szCs w:val="24"/>
              </w:rPr>
              <w:t>В продолжение года</w:t>
            </w:r>
            <w:r w:rsidRPr="00B21ACA">
              <w:rPr>
                <w:color w:val="000000"/>
                <w:sz w:val="24"/>
                <w:szCs w:val="24"/>
              </w:rPr>
              <w:t> ( это составной производный предлог, остальные слова в ряду – простые непроизводные предлоги).</w:t>
            </w:r>
          </w:p>
          <w:p w14:paraId="60DC8FCA" w14:textId="77777777" w:rsidR="00AB3984" w:rsidRPr="00B21ACA" w:rsidRDefault="00AB3984" w:rsidP="00190ED0">
            <w:pPr>
              <w:shd w:val="clear" w:color="auto" w:fill="FFFFFF"/>
              <w:rPr>
                <w:color w:val="000000"/>
                <w:sz w:val="24"/>
                <w:szCs w:val="24"/>
              </w:rPr>
            </w:pPr>
            <w:r w:rsidRPr="00B21ACA">
              <w:rPr>
                <w:color w:val="000000"/>
                <w:sz w:val="24"/>
                <w:szCs w:val="24"/>
              </w:rPr>
              <w:t> </w:t>
            </w:r>
          </w:p>
          <w:p w14:paraId="088512AD" w14:textId="77777777" w:rsidR="00AB3984" w:rsidRPr="00B21ACA" w:rsidRDefault="00AB3984" w:rsidP="00190ED0">
            <w:pPr>
              <w:shd w:val="clear" w:color="auto" w:fill="FFFFFF"/>
              <w:jc w:val="center"/>
              <w:rPr>
                <w:color w:val="000000"/>
                <w:sz w:val="24"/>
                <w:szCs w:val="24"/>
              </w:rPr>
            </w:pPr>
            <w:r w:rsidRPr="00B21ACA">
              <w:rPr>
                <w:b/>
                <w:bCs/>
                <w:color w:val="000000"/>
                <w:sz w:val="24"/>
                <w:szCs w:val="24"/>
              </w:rPr>
              <w:t>Вариант 2</w:t>
            </w:r>
          </w:p>
          <w:p w14:paraId="742A259A" w14:textId="77777777" w:rsidR="00AB3984" w:rsidRPr="00B21ACA" w:rsidRDefault="00AB3984" w:rsidP="00190ED0">
            <w:pPr>
              <w:shd w:val="clear" w:color="auto" w:fill="FFFFFF"/>
              <w:rPr>
                <w:color w:val="000000"/>
                <w:sz w:val="24"/>
                <w:szCs w:val="24"/>
              </w:rPr>
            </w:pPr>
            <w:r w:rsidRPr="00B21ACA">
              <w:rPr>
                <w:b/>
                <w:bCs/>
                <w:color w:val="000000"/>
                <w:sz w:val="24"/>
                <w:szCs w:val="24"/>
              </w:rPr>
              <w:t>А2</w:t>
            </w:r>
            <w:r w:rsidRPr="00B21ACA">
              <w:rPr>
                <w:color w:val="000000"/>
                <w:sz w:val="24"/>
                <w:szCs w:val="24"/>
              </w:rPr>
              <w:t>. Во время (чтения) – предлог.                                                                                                                       </w:t>
            </w:r>
          </w:p>
          <w:p w14:paraId="0FF16BFA" w14:textId="77777777" w:rsidR="00AB3984" w:rsidRPr="00B21ACA" w:rsidRDefault="00AB3984" w:rsidP="00190ED0">
            <w:pPr>
              <w:shd w:val="clear" w:color="auto" w:fill="FFFFFF"/>
              <w:rPr>
                <w:color w:val="000000"/>
                <w:sz w:val="24"/>
                <w:szCs w:val="24"/>
              </w:rPr>
            </w:pPr>
            <w:r w:rsidRPr="00B21ACA">
              <w:rPr>
                <w:color w:val="000000"/>
                <w:sz w:val="24"/>
                <w:szCs w:val="24"/>
              </w:rPr>
              <w:t xml:space="preserve"> 1. Выписывайте (во время чего?) во время чтения.                                                                                  </w:t>
            </w:r>
          </w:p>
          <w:p w14:paraId="3BC80001" w14:textId="77777777" w:rsidR="00AB3984" w:rsidRPr="00B21ACA" w:rsidRDefault="00AB3984" w:rsidP="00190ED0">
            <w:pPr>
              <w:shd w:val="clear" w:color="auto" w:fill="FFFFFF"/>
              <w:rPr>
                <w:color w:val="000000"/>
                <w:sz w:val="24"/>
                <w:szCs w:val="24"/>
              </w:rPr>
            </w:pPr>
            <w:r w:rsidRPr="00B21ACA">
              <w:rPr>
                <w:color w:val="000000"/>
                <w:sz w:val="24"/>
                <w:szCs w:val="24"/>
              </w:rPr>
              <w:t xml:space="preserve"> 2. Морф.призн.: сост., произв., неизм. </w:t>
            </w:r>
          </w:p>
          <w:p w14:paraId="02B50A52" w14:textId="77777777" w:rsidR="00AB3984" w:rsidRPr="00B21ACA" w:rsidRDefault="00AB3984" w:rsidP="00190ED0">
            <w:pPr>
              <w:shd w:val="clear" w:color="auto" w:fill="FFFFFF"/>
              <w:rPr>
                <w:color w:val="000000"/>
                <w:sz w:val="24"/>
                <w:szCs w:val="24"/>
              </w:rPr>
            </w:pPr>
            <w:r w:rsidRPr="00B21ACA">
              <w:rPr>
                <w:b/>
                <w:bCs/>
                <w:color w:val="000000"/>
                <w:sz w:val="24"/>
                <w:szCs w:val="24"/>
              </w:rPr>
              <w:t>В1.   </w:t>
            </w:r>
            <w:r w:rsidRPr="00B21ACA">
              <w:rPr>
                <w:color w:val="000000"/>
                <w:sz w:val="24"/>
                <w:szCs w:val="24"/>
              </w:rPr>
              <w:t>В течение (дня), с начала (сентября), в продолжение (года), во время (чтения).</w:t>
            </w:r>
          </w:p>
          <w:p w14:paraId="7659AB1A" w14:textId="77777777" w:rsidR="00AB3984" w:rsidRPr="00B21ACA" w:rsidRDefault="00AB3984" w:rsidP="00190ED0">
            <w:pPr>
              <w:shd w:val="clear" w:color="auto" w:fill="FFFFFF"/>
              <w:rPr>
                <w:color w:val="000000"/>
                <w:sz w:val="24"/>
                <w:szCs w:val="24"/>
              </w:rPr>
            </w:pPr>
            <w:r w:rsidRPr="00B21ACA">
              <w:rPr>
                <w:b/>
                <w:bCs/>
                <w:color w:val="000000"/>
                <w:sz w:val="24"/>
                <w:szCs w:val="24"/>
              </w:rPr>
              <w:t>С1. </w:t>
            </w:r>
            <w:r w:rsidRPr="00B21ACA">
              <w:rPr>
                <w:i/>
                <w:iCs/>
                <w:color w:val="000000"/>
                <w:sz w:val="24"/>
                <w:szCs w:val="24"/>
              </w:rPr>
              <w:t>На чтение</w:t>
            </w:r>
            <w:r w:rsidRPr="00B21ACA">
              <w:rPr>
                <w:color w:val="000000"/>
                <w:sz w:val="24"/>
                <w:szCs w:val="24"/>
              </w:rPr>
              <w:t> ( это простой непроизводный предлог, остальные слова в ряду – составные производные предлоги).</w:t>
            </w:r>
          </w:p>
          <w:p w14:paraId="6905F0F1" w14:textId="77777777" w:rsidR="00AB3984" w:rsidRPr="00B21ACA" w:rsidRDefault="00AB3984" w:rsidP="00190ED0">
            <w:pPr>
              <w:shd w:val="clear" w:color="auto" w:fill="FFFFFF"/>
              <w:rPr>
                <w:color w:val="000000"/>
                <w:sz w:val="24"/>
                <w:szCs w:val="24"/>
              </w:rPr>
            </w:pPr>
            <w:r w:rsidRPr="00B21ACA">
              <w:rPr>
                <w:color w:val="000000"/>
                <w:sz w:val="24"/>
                <w:szCs w:val="24"/>
              </w:rPr>
              <w:t> </w:t>
            </w:r>
          </w:p>
          <w:p w14:paraId="23F93F12" w14:textId="77777777" w:rsidR="00AB3984" w:rsidRPr="00B21ACA" w:rsidRDefault="00AB3984" w:rsidP="00190ED0">
            <w:pPr>
              <w:shd w:val="clear" w:color="auto" w:fill="FFFFFF"/>
              <w:rPr>
                <w:color w:val="000000"/>
                <w:sz w:val="24"/>
                <w:szCs w:val="24"/>
              </w:rPr>
            </w:pPr>
            <w:r w:rsidRPr="00B21ACA">
              <w:rPr>
                <w:color w:val="000000"/>
                <w:sz w:val="24"/>
                <w:szCs w:val="24"/>
              </w:rPr>
              <w:t> </w:t>
            </w:r>
          </w:p>
          <w:p w14:paraId="2BF55022" w14:textId="77777777" w:rsidR="00AB3984" w:rsidRPr="00B21ACA" w:rsidRDefault="00AB3984" w:rsidP="00190ED0">
            <w:pPr>
              <w:shd w:val="clear" w:color="auto" w:fill="FFFFFF"/>
              <w:rPr>
                <w:color w:val="000000"/>
                <w:sz w:val="24"/>
                <w:szCs w:val="24"/>
              </w:rPr>
            </w:pPr>
            <w:r w:rsidRPr="00B21ACA">
              <w:rPr>
                <w:color w:val="000000"/>
                <w:sz w:val="24"/>
                <w:szCs w:val="24"/>
              </w:rPr>
              <w:t> </w:t>
            </w:r>
          </w:p>
          <w:p w14:paraId="7D1003D6" w14:textId="77777777" w:rsidR="00AB3984" w:rsidRPr="00B21ACA" w:rsidRDefault="00AB3984" w:rsidP="00190ED0">
            <w:pPr>
              <w:shd w:val="clear" w:color="auto" w:fill="FFFFFF"/>
              <w:rPr>
                <w:color w:val="000000"/>
                <w:sz w:val="24"/>
                <w:szCs w:val="24"/>
              </w:rPr>
            </w:pPr>
          </w:p>
          <w:p w14:paraId="6A7020A0" w14:textId="77777777" w:rsidR="00AB3984" w:rsidRPr="00B21ACA" w:rsidRDefault="00AB3984" w:rsidP="00190ED0">
            <w:pPr>
              <w:shd w:val="clear" w:color="auto" w:fill="FFFFFF"/>
              <w:jc w:val="center"/>
              <w:rPr>
                <w:color w:val="000000"/>
                <w:sz w:val="24"/>
                <w:szCs w:val="24"/>
              </w:rPr>
            </w:pPr>
            <w:r w:rsidRPr="00B21ACA">
              <w:rPr>
                <w:b/>
                <w:bCs/>
                <w:color w:val="000000"/>
                <w:sz w:val="24"/>
                <w:szCs w:val="24"/>
              </w:rPr>
              <w:t xml:space="preserve">Контрольная работа </w:t>
            </w:r>
          </w:p>
          <w:p w14:paraId="6AA08BF0" w14:textId="77777777" w:rsidR="00AB3984" w:rsidRPr="00B21ACA" w:rsidRDefault="00AB3984" w:rsidP="00190ED0">
            <w:pPr>
              <w:shd w:val="clear" w:color="auto" w:fill="FFFFFF"/>
              <w:jc w:val="center"/>
              <w:rPr>
                <w:color w:val="000000"/>
                <w:sz w:val="24"/>
                <w:szCs w:val="24"/>
              </w:rPr>
            </w:pPr>
            <w:r w:rsidRPr="00B21ACA">
              <w:rPr>
                <w:b/>
                <w:bCs/>
                <w:color w:val="000000"/>
                <w:sz w:val="24"/>
                <w:szCs w:val="24"/>
              </w:rPr>
              <w:t>по теме «Союз»</w:t>
            </w:r>
          </w:p>
          <w:p w14:paraId="2C257305" w14:textId="77777777" w:rsidR="00AB3984" w:rsidRPr="00B21ACA" w:rsidRDefault="00AB3984" w:rsidP="00190ED0">
            <w:pPr>
              <w:shd w:val="clear" w:color="auto" w:fill="FFFFFF"/>
              <w:rPr>
                <w:color w:val="000000"/>
                <w:sz w:val="24"/>
                <w:szCs w:val="24"/>
              </w:rPr>
            </w:pPr>
            <w:r w:rsidRPr="00B21ACA">
              <w:rPr>
                <w:color w:val="000000"/>
                <w:sz w:val="24"/>
                <w:szCs w:val="24"/>
              </w:rPr>
              <w:t> </w:t>
            </w:r>
          </w:p>
          <w:p w14:paraId="33BA51D2" w14:textId="77777777" w:rsidR="00AB3984" w:rsidRPr="00B21ACA" w:rsidRDefault="00AB3984" w:rsidP="00190ED0">
            <w:pPr>
              <w:shd w:val="clear" w:color="auto" w:fill="FFFFFF"/>
              <w:jc w:val="both"/>
              <w:rPr>
                <w:color w:val="000000"/>
                <w:sz w:val="24"/>
                <w:szCs w:val="24"/>
              </w:rPr>
            </w:pPr>
            <w:r w:rsidRPr="00B21ACA">
              <w:rPr>
                <w:b/>
                <w:bCs/>
                <w:color w:val="000000"/>
                <w:sz w:val="24"/>
                <w:szCs w:val="24"/>
              </w:rPr>
              <w:t>Цель работы:</w:t>
            </w:r>
            <w:r w:rsidRPr="00B21ACA">
              <w:rPr>
                <w:color w:val="000000"/>
                <w:sz w:val="24"/>
                <w:szCs w:val="24"/>
              </w:rPr>
              <w:t> выявление степени усвоения учащимися обязательного минимума знаний и умений о союзе: владение основными понятиями;  знание и понимание основных языковых явлений; умение безошибочно писать слова с изученными орфограммами, расставлять необходимые знаки препинания.</w:t>
            </w:r>
          </w:p>
          <w:p w14:paraId="0DE1B850" w14:textId="77777777" w:rsidR="00AB3984" w:rsidRPr="00B21ACA" w:rsidRDefault="00AB3984" w:rsidP="00190ED0">
            <w:pPr>
              <w:shd w:val="clear" w:color="auto" w:fill="FFFFFF"/>
              <w:jc w:val="both"/>
              <w:rPr>
                <w:color w:val="000000"/>
                <w:sz w:val="24"/>
                <w:szCs w:val="24"/>
              </w:rPr>
            </w:pPr>
            <w:r w:rsidRPr="00B21ACA">
              <w:rPr>
                <w:b/>
                <w:bCs/>
                <w:color w:val="000000"/>
                <w:sz w:val="24"/>
                <w:szCs w:val="24"/>
              </w:rPr>
              <w:t>Инструкция</w:t>
            </w:r>
          </w:p>
          <w:p w14:paraId="2768926E" w14:textId="77777777" w:rsidR="00AB3984" w:rsidRPr="00B21ACA" w:rsidRDefault="00AB3984" w:rsidP="00190ED0">
            <w:pPr>
              <w:shd w:val="clear" w:color="auto" w:fill="FFFFFF"/>
              <w:jc w:val="both"/>
              <w:rPr>
                <w:color w:val="000000"/>
                <w:sz w:val="24"/>
                <w:szCs w:val="24"/>
              </w:rPr>
            </w:pPr>
            <w:r w:rsidRPr="00B21ACA">
              <w:rPr>
                <w:color w:val="000000"/>
                <w:sz w:val="24"/>
                <w:szCs w:val="24"/>
              </w:rPr>
              <w:t>Работа содержит </w:t>
            </w:r>
            <w:r w:rsidRPr="00B21ACA">
              <w:rPr>
                <w:i/>
                <w:iCs/>
                <w:color w:val="000000"/>
                <w:sz w:val="24"/>
                <w:szCs w:val="24"/>
              </w:rPr>
              <w:t>тестовые задания разных уровней сложности</w:t>
            </w:r>
            <w:r w:rsidRPr="00B21ACA">
              <w:rPr>
                <w:color w:val="000000"/>
                <w:sz w:val="24"/>
                <w:szCs w:val="24"/>
              </w:rPr>
              <w:t>.  На выполнение отводится 45 минут. Грамматические задания рекомендуется выполнять по порядку. Если задание не удалось выполнить сразу, перейти к следующему. Если останется время, вернитесь к пропущенным заданиям.</w:t>
            </w:r>
          </w:p>
          <w:p w14:paraId="71C656BB" w14:textId="77777777" w:rsidR="00AB3984" w:rsidRPr="00B21ACA" w:rsidRDefault="00AB3984" w:rsidP="00190ED0">
            <w:pPr>
              <w:shd w:val="clear" w:color="auto" w:fill="FFFFFF"/>
              <w:jc w:val="center"/>
              <w:rPr>
                <w:color w:val="000000"/>
                <w:sz w:val="24"/>
                <w:szCs w:val="24"/>
              </w:rPr>
            </w:pPr>
            <w:r w:rsidRPr="00B21ACA">
              <w:rPr>
                <w:b/>
                <w:bCs/>
                <w:color w:val="000000"/>
                <w:sz w:val="24"/>
                <w:szCs w:val="24"/>
              </w:rPr>
              <w:t>Уровень сложности:</w:t>
            </w:r>
          </w:p>
          <w:p w14:paraId="60FA3CCB" w14:textId="77777777" w:rsidR="00AB3984" w:rsidRPr="00B21ACA" w:rsidRDefault="00AB3984" w:rsidP="00190ED0">
            <w:pPr>
              <w:shd w:val="clear" w:color="auto" w:fill="FFFFFF"/>
              <w:rPr>
                <w:color w:val="000000"/>
                <w:sz w:val="24"/>
                <w:szCs w:val="24"/>
              </w:rPr>
            </w:pPr>
            <w:r w:rsidRPr="00B21ACA">
              <w:rPr>
                <w:color w:val="000000"/>
                <w:sz w:val="24"/>
                <w:szCs w:val="24"/>
              </w:rPr>
              <w:t>А1-А4 – базовый;  В1 – повышенный;   С1 – сложный.</w:t>
            </w:r>
          </w:p>
          <w:tbl>
            <w:tblPr>
              <w:tblW w:w="0" w:type="auto"/>
              <w:tblCellSpacing w:w="0" w:type="dxa"/>
              <w:tblBorders>
                <w:top w:val="outset" w:sz="6" w:space="0" w:color="auto"/>
                <w:left w:val="outset" w:sz="6" w:space="0" w:color="auto"/>
                <w:bottom w:val="outset" w:sz="6" w:space="0" w:color="auto"/>
                <w:right w:val="outset" w:sz="6" w:space="0" w:color="auto"/>
              </w:tblBorders>
              <w:shd w:val="clear" w:color="auto" w:fill="FFFFFF"/>
              <w:tblLayout w:type="fixed"/>
              <w:tblCellMar>
                <w:left w:w="0" w:type="dxa"/>
                <w:right w:w="0" w:type="dxa"/>
              </w:tblCellMar>
              <w:tblLook w:val="04A0" w:firstRow="1" w:lastRow="0" w:firstColumn="1" w:lastColumn="0" w:noHBand="0" w:noVBand="1"/>
            </w:tblPr>
            <w:tblGrid>
              <w:gridCol w:w="259"/>
              <w:gridCol w:w="5563"/>
              <w:gridCol w:w="1577"/>
              <w:gridCol w:w="1423"/>
              <w:gridCol w:w="2524"/>
            </w:tblGrid>
            <w:tr w:rsidR="00AB3984" w:rsidRPr="00B21ACA" w14:paraId="7043D36E" w14:textId="77777777" w:rsidTr="00AB3984">
              <w:trPr>
                <w:tblCellSpacing w:w="0" w:type="dxa"/>
              </w:trPr>
              <w:tc>
                <w:tcPr>
                  <w:tcW w:w="259" w:type="dxa"/>
                  <w:tcBorders>
                    <w:top w:val="outset" w:sz="6" w:space="0" w:color="auto"/>
                    <w:left w:val="outset" w:sz="6" w:space="0" w:color="auto"/>
                    <w:bottom w:val="outset" w:sz="6" w:space="0" w:color="auto"/>
                    <w:right w:val="outset" w:sz="6" w:space="0" w:color="auto"/>
                  </w:tcBorders>
                  <w:shd w:val="clear" w:color="auto" w:fill="FFFFFF"/>
                  <w:hideMark/>
                </w:tcPr>
                <w:p w14:paraId="7AFB1122" w14:textId="77777777" w:rsidR="00AB3984" w:rsidRPr="00B21ACA" w:rsidRDefault="00AB3984" w:rsidP="006F1F7C">
                  <w:pPr>
                    <w:framePr w:hSpace="180" w:wrap="around" w:vAnchor="text" w:hAnchor="text" w:y="1"/>
                    <w:suppressOverlap/>
                    <w:jc w:val="center"/>
                    <w:rPr>
                      <w:rFonts w:ascii="Times New Roman" w:hAnsi="Times New Roman" w:cs="Times New Roman"/>
                      <w:color w:val="000000"/>
                      <w:sz w:val="24"/>
                      <w:szCs w:val="24"/>
                    </w:rPr>
                  </w:pPr>
                  <w:r w:rsidRPr="00B21ACA">
                    <w:rPr>
                      <w:rFonts w:ascii="Times New Roman" w:hAnsi="Times New Roman" w:cs="Times New Roman"/>
                      <w:color w:val="000000"/>
                      <w:sz w:val="24"/>
                      <w:szCs w:val="24"/>
                    </w:rPr>
                    <w:t>№</w:t>
                  </w:r>
                </w:p>
              </w:tc>
              <w:tc>
                <w:tcPr>
                  <w:tcW w:w="5563" w:type="dxa"/>
                  <w:tcBorders>
                    <w:top w:val="outset" w:sz="6" w:space="0" w:color="auto"/>
                    <w:left w:val="outset" w:sz="6" w:space="0" w:color="auto"/>
                    <w:bottom w:val="outset" w:sz="6" w:space="0" w:color="auto"/>
                    <w:right w:val="outset" w:sz="6" w:space="0" w:color="auto"/>
                  </w:tcBorders>
                  <w:shd w:val="clear" w:color="auto" w:fill="FFFFFF"/>
                  <w:hideMark/>
                </w:tcPr>
                <w:p w14:paraId="0CCD39F2" w14:textId="77777777" w:rsidR="00AB3984" w:rsidRPr="00B21ACA" w:rsidRDefault="00AB3984" w:rsidP="006F1F7C">
                  <w:pPr>
                    <w:framePr w:hSpace="180" w:wrap="around" w:vAnchor="text" w:hAnchor="text" w:y="1"/>
                    <w:suppressOverlap/>
                    <w:jc w:val="center"/>
                    <w:rPr>
                      <w:rFonts w:ascii="Times New Roman" w:hAnsi="Times New Roman" w:cs="Times New Roman"/>
                      <w:color w:val="000000"/>
                      <w:sz w:val="24"/>
                      <w:szCs w:val="24"/>
                    </w:rPr>
                  </w:pPr>
                  <w:r w:rsidRPr="00B21ACA">
                    <w:rPr>
                      <w:rFonts w:ascii="Times New Roman" w:hAnsi="Times New Roman" w:cs="Times New Roman"/>
                      <w:color w:val="000000"/>
                      <w:sz w:val="24"/>
                      <w:szCs w:val="24"/>
                    </w:rPr>
                    <w:t>Виды деятельности</w:t>
                  </w:r>
                </w:p>
              </w:tc>
              <w:tc>
                <w:tcPr>
                  <w:tcW w:w="1577" w:type="dxa"/>
                  <w:tcBorders>
                    <w:top w:val="outset" w:sz="6" w:space="0" w:color="auto"/>
                    <w:left w:val="outset" w:sz="6" w:space="0" w:color="auto"/>
                    <w:bottom w:val="outset" w:sz="6" w:space="0" w:color="auto"/>
                    <w:right w:val="outset" w:sz="6" w:space="0" w:color="auto"/>
                  </w:tcBorders>
                  <w:shd w:val="clear" w:color="auto" w:fill="FFFFFF"/>
                  <w:hideMark/>
                </w:tcPr>
                <w:p w14:paraId="38349E4E" w14:textId="77777777" w:rsidR="00AB3984" w:rsidRPr="00B21ACA" w:rsidRDefault="00AB3984" w:rsidP="006F1F7C">
                  <w:pPr>
                    <w:framePr w:hSpace="180" w:wrap="around" w:vAnchor="text" w:hAnchor="text" w:y="1"/>
                    <w:suppressOverlap/>
                    <w:jc w:val="center"/>
                    <w:rPr>
                      <w:rFonts w:ascii="Times New Roman" w:hAnsi="Times New Roman" w:cs="Times New Roman"/>
                      <w:color w:val="000000"/>
                      <w:sz w:val="24"/>
                      <w:szCs w:val="24"/>
                    </w:rPr>
                  </w:pPr>
                  <w:r w:rsidRPr="00B21ACA">
                    <w:rPr>
                      <w:rFonts w:ascii="Times New Roman" w:hAnsi="Times New Roman" w:cs="Times New Roman"/>
                      <w:color w:val="000000"/>
                      <w:sz w:val="24"/>
                      <w:szCs w:val="24"/>
                    </w:rPr>
                    <w:t>Номер заданий</w:t>
                  </w:r>
                </w:p>
              </w:tc>
              <w:tc>
                <w:tcPr>
                  <w:tcW w:w="1423" w:type="dxa"/>
                  <w:tcBorders>
                    <w:top w:val="outset" w:sz="6" w:space="0" w:color="auto"/>
                    <w:left w:val="outset" w:sz="6" w:space="0" w:color="auto"/>
                    <w:bottom w:val="outset" w:sz="6" w:space="0" w:color="auto"/>
                    <w:right w:val="outset" w:sz="6" w:space="0" w:color="auto"/>
                  </w:tcBorders>
                  <w:shd w:val="clear" w:color="auto" w:fill="FFFFFF"/>
                  <w:hideMark/>
                </w:tcPr>
                <w:p w14:paraId="55A9E250" w14:textId="77777777" w:rsidR="00AB3984" w:rsidRPr="00B21ACA" w:rsidRDefault="00AB3984" w:rsidP="006F1F7C">
                  <w:pPr>
                    <w:framePr w:hSpace="180" w:wrap="around" w:vAnchor="text" w:hAnchor="text" w:y="1"/>
                    <w:suppressOverlap/>
                    <w:jc w:val="center"/>
                    <w:rPr>
                      <w:rFonts w:ascii="Times New Roman" w:hAnsi="Times New Roman" w:cs="Times New Roman"/>
                      <w:color w:val="000000"/>
                      <w:sz w:val="24"/>
                      <w:szCs w:val="24"/>
                    </w:rPr>
                  </w:pPr>
                  <w:r w:rsidRPr="00B21ACA">
                    <w:rPr>
                      <w:rFonts w:ascii="Times New Roman" w:hAnsi="Times New Roman" w:cs="Times New Roman"/>
                      <w:color w:val="000000"/>
                      <w:sz w:val="24"/>
                      <w:szCs w:val="24"/>
                    </w:rPr>
                    <w:t>Число баллов</w:t>
                  </w:r>
                </w:p>
              </w:tc>
              <w:tc>
                <w:tcPr>
                  <w:tcW w:w="2524" w:type="dxa"/>
                  <w:tcBorders>
                    <w:top w:val="outset" w:sz="6" w:space="0" w:color="auto"/>
                    <w:left w:val="outset" w:sz="6" w:space="0" w:color="auto"/>
                    <w:bottom w:val="outset" w:sz="6" w:space="0" w:color="auto"/>
                    <w:right w:val="outset" w:sz="6" w:space="0" w:color="auto"/>
                  </w:tcBorders>
                  <w:shd w:val="clear" w:color="auto" w:fill="FFFFFF"/>
                  <w:hideMark/>
                </w:tcPr>
                <w:p w14:paraId="715BF7F1" w14:textId="77777777" w:rsidR="00AB3984" w:rsidRPr="00B21ACA" w:rsidRDefault="00AB3984" w:rsidP="006F1F7C">
                  <w:pPr>
                    <w:framePr w:hSpace="180" w:wrap="around" w:vAnchor="text" w:hAnchor="text" w:y="1"/>
                    <w:suppressOverlap/>
                    <w:jc w:val="center"/>
                    <w:rPr>
                      <w:rFonts w:ascii="Times New Roman" w:hAnsi="Times New Roman" w:cs="Times New Roman"/>
                      <w:color w:val="000000"/>
                      <w:sz w:val="24"/>
                      <w:szCs w:val="24"/>
                    </w:rPr>
                  </w:pPr>
                  <w:r w:rsidRPr="00B21ACA">
                    <w:rPr>
                      <w:rFonts w:ascii="Times New Roman" w:hAnsi="Times New Roman" w:cs="Times New Roman"/>
                      <w:color w:val="000000"/>
                      <w:sz w:val="24"/>
                      <w:szCs w:val="24"/>
                    </w:rPr>
                    <w:t>% соотношения заданий</w:t>
                  </w:r>
                </w:p>
              </w:tc>
            </w:tr>
            <w:tr w:rsidR="00AB3984" w:rsidRPr="00B21ACA" w14:paraId="00474998" w14:textId="77777777" w:rsidTr="00AB3984">
              <w:trPr>
                <w:tblCellSpacing w:w="0" w:type="dxa"/>
              </w:trPr>
              <w:tc>
                <w:tcPr>
                  <w:tcW w:w="259" w:type="dxa"/>
                  <w:tcBorders>
                    <w:top w:val="outset" w:sz="6" w:space="0" w:color="auto"/>
                    <w:left w:val="outset" w:sz="6" w:space="0" w:color="auto"/>
                    <w:bottom w:val="outset" w:sz="6" w:space="0" w:color="auto"/>
                    <w:right w:val="outset" w:sz="6" w:space="0" w:color="auto"/>
                  </w:tcBorders>
                  <w:shd w:val="clear" w:color="auto" w:fill="FFFFFF"/>
                  <w:hideMark/>
                </w:tcPr>
                <w:p w14:paraId="75131EF7" w14:textId="77777777" w:rsidR="00AB3984" w:rsidRPr="00B21ACA" w:rsidRDefault="00AB3984" w:rsidP="006F1F7C">
                  <w:pPr>
                    <w:framePr w:hSpace="180" w:wrap="around" w:vAnchor="text" w:hAnchor="text" w:y="1"/>
                    <w:suppressOverlap/>
                    <w:rPr>
                      <w:rFonts w:ascii="Times New Roman" w:hAnsi="Times New Roman" w:cs="Times New Roman"/>
                      <w:color w:val="000000"/>
                      <w:sz w:val="24"/>
                      <w:szCs w:val="24"/>
                    </w:rPr>
                  </w:pPr>
                  <w:r w:rsidRPr="00B21ACA">
                    <w:rPr>
                      <w:rFonts w:ascii="Times New Roman" w:hAnsi="Times New Roman" w:cs="Times New Roman"/>
                      <w:color w:val="000000"/>
                      <w:sz w:val="24"/>
                      <w:szCs w:val="24"/>
                    </w:rPr>
                    <w:t> </w:t>
                  </w:r>
                </w:p>
              </w:tc>
              <w:tc>
                <w:tcPr>
                  <w:tcW w:w="5563" w:type="dxa"/>
                  <w:tcBorders>
                    <w:top w:val="outset" w:sz="6" w:space="0" w:color="auto"/>
                    <w:left w:val="outset" w:sz="6" w:space="0" w:color="auto"/>
                    <w:bottom w:val="outset" w:sz="6" w:space="0" w:color="auto"/>
                    <w:right w:val="outset" w:sz="6" w:space="0" w:color="auto"/>
                  </w:tcBorders>
                  <w:shd w:val="clear" w:color="auto" w:fill="FFFFFF"/>
                  <w:hideMark/>
                </w:tcPr>
                <w:p w14:paraId="7997DB3E" w14:textId="77777777" w:rsidR="00AB3984" w:rsidRPr="00B21ACA" w:rsidRDefault="00AB3984" w:rsidP="006F1F7C">
                  <w:pPr>
                    <w:framePr w:hSpace="180" w:wrap="around" w:vAnchor="text" w:hAnchor="text" w:y="1"/>
                    <w:suppressOverlap/>
                    <w:rPr>
                      <w:rFonts w:ascii="Times New Roman" w:hAnsi="Times New Roman" w:cs="Times New Roman"/>
                      <w:color w:val="000000"/>
                      <w:sz w:val="24"/>
                      <w:szCs w:val="24"/>
                    </w:rPr>
                  </w:pPr>
                  <w:r w:rsidRPr="00B21ACA">
                    <w:rPr>
                      <w:rFonts w:ascii="Times New Roman" w:hAnsi="Times New Roman" w:cs="Times New Roman"/>
                      <w:color w:val="000000"/>
                      <w:sz w:val="24"/>
                      <w:szCs w:val="24"/>
                    </w:rPr>
                    <w:t>Применение знаний и умений в знакомой ситуации</w:t>
                  </w:r>
                </w:p>
              </w:tc>
              <w:tc>
                <w:tcPr>
                  <w:tcW w:w="1577" w:type="dxa"/>
                  <w:tcBorders>
                    <w:top w:val="outset" w:sz="6" w:space="0" w:color="auto"/>
                    <w:left w:val="outset" w:sz="6" w:space="0" w:color="auto"/>
                    <w:bottom w:val="outset" w:sz="6" w:space="0" w:color="auto"/>
                    <w:right w:val="outset" w:sz="6" w:space="0" w:color="auto"/>
                  </w:tcBorders>
                  <w:shd w:val="clear" w:color="auto" w:fill="FFFFFF"/>
                  <w:hideMark/>
                </w:tcPr>
                <w:p w14:paraId="51C2E0EB" w14:textId="77777777" w:rsidR="00AB3984" w:rsidRPr="00B21ACA" w:rsidRDefault="00AB3984" w:rsidP="006F1F7C">
                  <w:pPr>
                    <w:framePr w:hSpace="180" w:wrap="around" w:vAnchor="text" w:hAnchor="text" w:y="1"/>
                    <w:suppressOverlap/>
                    <w:jc w:val="center"/>
                    <w:rPr>
                      <w:rFonts w:ascii="Times New Roman" w:hAnsi="Times New Roman" w:cs="Times New Roman"/>
                      <w:color w:val="000000"/>
                      <w:sz w:val="24"/>
                      <w:szCs w:val="24"/>
                    </w:rPr>
                  </w:pPr>
                  <w:r w:rsidRPr="00B21ACA">
                    <w:rPr>
                      <w:rFonts w:ascii="Times New Roman" w:hAnsi="Times New Roman" w:cs="Times New Roman"/>
                      <w:color w:val="000000"/>
                      <w:sz w:val="24"/>
                      <w:szCs w:val="24"/>
                    </w:rPr>
                    <w:t>А1-А4</w:t>
                  </w:r>
                </w:p>
              </w:tc>
              <w:tc>
                <w:tcPr>
                  <w:tcW w:w="1423" w:type="dxa"/>
                  <w:tcBorders>
                    <w:top w:val="outset" w:sz="6" w:space="0" w:color="auto"/>
                    <w:left w:val="outset" w:sz="6" w:space="0" w:color="auto"/>
                    <w:bottom w:val="outset" w:sz="6" w:space="0" w:color="auto"/>
                    <w:right w:val="outset" w:sz="6" w:space="0" w:color="auto"/>
                  </w:tcBorders>
                  <w:shd w:val="clear" w:color="auto" w:fill="FFFFFF"/>
                  <w:hideMark/>
                </w:tcPr>
                <w:p w14:paraId="3C3B79E7" w14:textId="77777777" w:rsidR="00AB3984" w:rsidRPr="00B21ACA" w:rsidRDefault="00AB3984" w:rsidP="006F1F7C">
                  <w:pPr>
                    <w:framePr w:hSpace="180" w:wrap="around" w:vAnchor="text" w:hAnchor="text" w:y="1"/>
                    <w:suppressOverlap/>
                    <w:jc w:val="center"/>
                    <w:rPr>
                      <w:rFonts w:ascii="Times New Roman" w:hAnsi="Times New Roman" w:cs="Times New Roman"/>
                      <w:color w:val="000000"/>
                      <w:sz w:val="24"/>
                      <w:szCs w:val="24"/>
                    </w:rPr>
                  </w:pPr>
                  <w:r w:rsidRPr="00B21ACA">
                    <w:rPr>
                      <w:rFonts w:ascii="Times New Roman" w:hAnsi="Times New Roman" w:cs="Times New Roman"/>
                      <w:color w:val="000000"/>
                      <w:sz w:val="24"/>
                      <w:szCs w:val="24"/>
                    </w:rPr>
                    <w:t>4</w:t>
                  </w:r>
                </w:p>
              </w:tc>
              <w:tc>
                <w:tcPr>
                  <w:tcW w:w="2524" w:type="dxa"/>
                  <w:tcBorders>
                    <w:top w:val="outset" w:sz="6" w:space="0" w:color="auto"/>
                    <w:left w:val="outset" w:sz="6" w:space="0" w:color="auto"/>
                    <w:bottom w:val="outset" w:sz="6" w:space="0" w:color="auto"/>
                    <w:right w:val="outset" w:sz="6" w:space="0" w:color="auto"/>
                  </w:tcBorders>
                  <w:shd w:val="clear" w:color="auto" w:fill="FFFFFF"/>
                  <w:hideMark/>
                </w:tcPr>
                <w:p w14:paraId="50C06749" w14:textId="77777777" w:rsidR="00AB3984" w:rsidRPr="00B21ACA" w:rsidRDefault="00AB3984" w:rsidP="006F1F7C">
                  <w:pPr>
                    <w:framePr w:hSpace="180" w:wrap="around" w:vAnchor="text" w:hAnchor="text" w:y="1"/>
                    <w:suppressOverlap/>
                    <w:jc w:val="center"/>
                    <w:rPr>
                      <w:rFonts w:ascii="Times New Roman" w:hAnsi="Times New Roman" w:cs="Times New Roman"/>
                      <w:color w:val="000000"/>
                      <w:sz w:val="24"/>
                      <w:szCs w:val="24"/>
                    </w:rPr>
                  </w:pPr>
                  <w:r w:rsidRPr="00B21ACA">
                    <w:rPr>
                      <w:rFonts w:ascii="Times New Roman" w:hAnsi="Times New Roman" w:cs="Times New Roman"/>
                      <w:color w:val="000000"/>
                      <w:sz w:val="24"/>
                      <w:szCs w:val="24"/>
                    </w:rPr>
                    <w:t>50</w:t>
                  </w:r>
                </w:p>
              </w:tc>
            </w:tr>
            <w:tr w:rsidR="00AB3984" w:rsidRPr="00B21ACA" w14:paraId="600CCEDD" w14:textId="77777777" w:rsidTr="00AB3984">
              <w:trPr>
                <w:tblCellSpacing w:w="0" w:type="dxa"/>
              </w:trPr>
              <w:tc>
                <w:tcPr>
                  <w:tcW w:w="259" w:type="dxa"/>
                  <w:tcBorders>
                    <w:top w:val="outset" w:sz="6" w:space="0" w:color="auto"/>
                    <w:left w:val="outset" w:sz="6" w:space="0" w:color="auto"/>
                    <w:bottom w:val="outset" w:sz="6" w:space="0" w:color="auto"/>
                    <w:right w:val="outset" w:sz="6" w:space="0" w:color="auto"/>
                  </w:tcBorders>
                  <w:shd w:val="clear" w:color="auto" w:fill="FFFFFF"/>
                  <w:hideMark/>
                </w:tcPr>
                <w:p w14:paraId="49DEF92D" w14:textId="77777777" w:rsidR="00AB3984" w:rsidRPr="00B21ACA" w:rsidRDefault="00AB3984" w:rsidP="006F1F7C">
                  <w:pPr>
                    <w:framePr w:hSpace="180" w:wrap="around" w:vAnchor="text" w:hAnchor="text" w:y="1"/>
                    <w:suppressOverlap/>
                    <w:rPr>
                      <w:rFonts w:ascii="Times New Roman" w:hAnsi="Times New Roman" w:cs="Times New Roman"/>
                      <w:color w:val="000000"/>
                      <w:sz w:val="24"/>
                      <w:szCs w:val="24"/>
                    </w:rPr>
                  </w:pPr>
                  <w:r w:rsidRPr="00B21ACA">
                    <w:rPr>
                      <w:rFonts w:ascii="Times New Roman" w:hAnsi="Times New Roman" w:cs="Times New Roman"/>
                      <w:color w:val="000000"/>
                      <w:sz w:val="24"/>
                      <w:szCs w:val="24"/>
                    </w:rPr>
                    <w:t> </w:t>
                  </w:r>
                </w:p>
              </w:tc>
              <w:tc>
                <w:tcPr>
                  <w:tcW w:w="5563" w:type="dxa"/>
                  <w:tcBorders>
                    <w:top w:val="outset" w:sz="6" w:space="0" w:color="auto"/>
                    <w:left w:val="outset" w:sz="6" w:space="0" w:color="auto"/>
                    <w:bottom w:val="outset" w:sz="6" w:space="0" w:color="auto"/>
                    <w:right w:val="outset" w:sz="6" w:space="0" w:color="auto"/>
                  </w:tcBorders>
                  <w:shd w:val="clear" w:color="auto" w:fill="FFFFFF"/>
                  <w:hideMark/>
                </w:tcPr>
                <w:p w14:paraId="0A0A0C98" w14:textId="77777777" w:rsidR="00AB3984" w:rsidRPr="00B21ACA" w:rsidRDefault="00AB3984" w:rsidP="006F1F7C">
                  <w:pPr>
                    <w:framePr w:hSpace="180" w:wrap="around" w:vAnchor="text" w:hAnchor="text" w:y="1"/>
                    <w:suppressOverlap/>
                    <w:rPr>
                      <w:rFonts w:ascii="Times New Roman" w:hAnsi="Times New Roman" w:cs="Times New Roman"/>
                      <w:color w:val="000000"/>
                      <w:sz w:val="24"/>
                      <w:szCs w:val="24"/>
                    </w:rPr>
                  </w:pPr>
                  <w:r w:rsidRPr="00B21ACA">
                    <w:rPr>
                      <w:rFonts w:ascii="Times New Roman" w:hAnsi="Times New Roman" w:cs="Times New Roman"/>
                      <w:color w:val="000000"/>
                      <w:sz w:val="24"/>
                      <w:szCs w:val="24"/>
                    </w:rPr>
                    <w:t>Применение знаний и умений в измененной ситуации</w:t>
                  </w:r>
                </w:p>
              </w:tc>
              <w:tc>
                <w:tcPr>
                  <w:tcW w:w="1577" w:type="dxa"/>
                  <w:tcBorders>
                    <w:top w:val="outset" w:sz="6" w:space="0" w:color="auto"/>
                    <w:left w:val="outset" w:sz="6" w:space="0" w:color="auto"/>
                    <w:bottom w:val="outset" w:sz="6" w:space="0" w:color="auto"/>
                    <w:right w:val="outset" w:sz="6" w:space="0" w:color="auto"/>
                  </w:tcBorders>
                  <w:shd w:val="clear" w:color="auto" w:fill="FFFFFF"/>
                  <w:hideMark/>
                </w:tcPr>
                <w:p w14:paraId="3E91CB88" w14:textId="77777777" w:rsidR="00AB3984" w:rsidRPr="00B21ACA" w:rsidRDefault="00AB3984" w:rsidP="006F1F7C">
                  <w:pPr>
                    <w:framePr w:hSpace="180" w:wrap="around" w:vAnchor="text" w:hAnchor="text" w:y="1"/>
                    <w:suppressOverlap/>
                    <w:jc w:val="center"/>
                    <w:rPr>
                      <w:rFonts w:ascii="Times New Roman" w:hAnsi="Times New Roman" w:cs="Times New Roman"/>
                      <w:color w:val="000000"/>
                      <w:sz w:val="24"/>
                      <w:szCs w:val="24"/>
                    </w:rPr>
                  </w:pPr>
                  <w:r w:rsidRPr="00B21ACA">
                    <w:rPr>
                      <w:rFonts w:ascii="Times New Roman" w:hAnsi="Times New Roman" w:cs="Times New Roman"/>
                      <w:color w:val="000000"/>
                      <w:sz w:val="24"/>
                      <w:szCs w:val="24"/>
                    </w:rPr>
                    <w:t>В1</w:t>
                  </w:r>
                </w:p>
              </w:tc>
              <w:tc>
                <w:tcPr>
                  <w:tcW w:w="1423" w:type="dxa"/>
                  <w:tcBorders>
                    <w:top w:val="outset" w:sz="6" w:space="0" w:color="auto"/>
                    <w:left w:val="outset" w:sz="6" w:space="0" w:color="auto"/>
                    <w:bottom w:val="outset" w:sz="6" w:space="0" w:color="auto"/>
                    <w:right w:val="outset" w:sz="6" w:space="0" w:color="auto"/>
                  </w:tcBorders>
                  <w:shd w:val="clear" w:color="auto" w:fill="FFFFFF"/>
                  <w:hideMark/>
                </w:tcPr>
                <w:p w14:paraId="7A39EF9A" w14:textId="77777777" w:rsidR="00AB3984" w:rsidRPr="00B21ACA" w:rsidRDefault="00AB3984" w:rsidP="006F1F7C">
                  <w:pPr>
                    <w:framePr w:hSpace="180" w:wrap="around" w:vAnchor="text" w:hAnchor="text" w:y="1"/>
                    <w:suppressOverlap/>
                    <w:jc w:val="center"/>
                    <w:rPr>
                      <w:rFonts w:ascii="Times New Roman" w:hAnsi="Times New Roman" w:cs="Times New Roman"/>
                      <w:color w:val="000000"/>
                      <w:sz w:val="24"/>
                      <w:szCs w:val="24"/>
                    </w:rPr>
                  </w:pPr>
                  <w:r w:rsidRPr="00B21ACA">
                    <w:rPr>
                      <w:rFonts w:ascii="Times New Roman" w:hAnsi="Times New Roman" w:cs="Times New Roman"/>
                      <w:color w:val="000000"/>
                      <w:sz w:val="24"/>
                      <w:szCs w:val="24"/>
                    </w:rPr>
                    <w:t>2</w:t>
                  </w:r>
                </w:p>
              </w:tc>
              <w:tc>
                <w:tcPr>
                  <w:tcW w:w="2524" w:type="dxa"/>
                  <w:tcBorders>
                    <w:top w:val="outset" w:sz="6" w:space="0" w:color="auto"/>
                    <w:left w:val="outset" w:sz="6" w:space="0" w:color="auto"/>
                    <w:bottom w:val="outset" w:sz="6" w:space="0" w:color="auto"/>
                    <w:right w:val="outset" w:sz="6" w:space="0" w:color="auto"/>
                  </w:tcBorders>
                  <w:shd w:val="clear" w:color="auto" w:fill="FFFFFF"/>
                  <w:hideMark/>
                </w:tcPr>
                <w:p w14:paraId="1BA9E6ED" w14:textId="77777777" w:rsidR="00AB3984" w:rsidRPr="00B21ACA" w:rsidRDefault="00AB3984" w:rsidP="006F1F7C">
                  <w:pPr>
                    <w:framePr w:hSpace="180" w:wrap="around" w:vAnchor="text" w:hAnchor="text" w:y="1"/>
                    <w:suppressOverlap/>
                    <w:jc w:val="center"/>
                    <w:rPr>
                      <w:rFonts w:ascii="Times New Roman" w:hAnsi="Times New Roman" w:cs="Times New Roman"/>
                      <w:color w:val="000000"/>
                      <w:sz w:val="24"/>
                      <w:szCs w:val="24"/>
                    </w:rPr>
                  </w:pPr>
                  <w:r w:rsidRPr="00B21ACA">
                    <w:rPr>
                      <w:rFonts w:ascii="Times New Roman" w:hAnsi="Times New Roman" w:cs="Times New Roman"/>
                      <w:color w:val="000000"/>
                      <w:sz w:val="24"/>
                      <w:szCs w:val="24"/>
                    </w:rPr>
                    <w:t>35</w:t>
                  </w:r>
                </w:p>
              </w:tc>
            </w:tr>
            <w:tr w:rsidR="00AB3984" w:rsidRPr="00B21ACA" w14:paraId="5505D6C1" w14:textId="77777777" w:rsidTr="00AB3984">
              <w:trPr>
                <w:tblCellSpacing w:w="0" w:type="dxa"/>
              </w:trPr>
              <w:tc>
                <w:tcPr>
                  <w:tcW w:w="259" w:type="dxa"/>
                  <w:tcBorders>
                    <w:top w:val="outset" w:sz="6" w:space="0" w:color="auto"/>
                    <w:left w:val="outset" w:sz="6" w:space="0" w:color="auto"/>
                    <w:bottom w:val="outset" w:sz="6" w:space="0" w:color="auto"/>
                    <w:right w:val="outset" w:sz="6" w:space="0" w:color="auto"/>
                  </w:tcBorders>
                  <w:shd w:val="clear" w:color="auto" w:fill="FFFFFF"/>
                  <w:hideMark/>
                </w:tcPr>
                <w:p w14:paraId="6668DA09" w14:textId="77777777" w:rsidR="00AB3984" w:rsidRPr="00B21ACA" w:rsidRDefault="00AB3984" w:rsidP="006F1F7C">
                  <w:pPr>
                    <w:framePr w:hSpace="180" w:wrap="around" w:vAnchor="text" w:hAnchor="text" w:y="1"/>
                    <w:suppressOverlap/>
                    <w:rPr>
                      <w:rFonts w:ascii="Times New Roman" w:hAnsi="Times New Roman" w:cs="Times New Roman"/>
                      <w:color w:val="000000"/>
                      <w:sz w:val="24"/>
                      <w:szCs w:val="24"/>
                    </w:rPr>
                  </w:pPr>
                  <w:r w:rsidRPr="00B21ACA">
                    <w:rPr>
                      <w:rFonts w:ascii="Times New Roman" w:hAnsi="Times New Roman" w:cs="Times New Roman"/>
                      <w:color w:val="000000"/>
                      <w:sz w:val="24"/>
                      <w:szCs w:val="24"/>
                    </w:rPr>
                    <w:t> </w:t>
                  </w:r>
                </w:p>
              </w:tc>
              <w:tc>
                <w:tcPr>
                  <w:tcW w:w="5563" w:type="dxa"/>
                  <w:tcBorders>
                    <w:top w:val="outset" w:sz="6" w:space="0" w:color="auto"/>
                    <w:left w:val="outset" w:sz="6" w:space="0" w:color="auto"/>
                    <w:bottom w:val="outset" w:sz="6" w:space="0" w:color="auto"/>
                    <w:right w:val="outset" w:sz="6" w:space="0" w:color="auto"/>
                  </w:tcBorders>
                  <w:shd w:val="clear" w:color="auto" w:fill="FFFFFF"/>
                  <w:hideMark/>
                </w:tcPr>
                <w:p w14:paraId="5F817EBC" w14:textId="77777777" w:rsidR="00AB3984" w:rsidRPr="00B21ACA" w:rsidRDefault="00AB3984" w:rsidP="006F1F7C">
                  <w:pPr>
                    <w:framePr w:hSpace="180" w:wrap="around" w:vAnchor="text" w:hAnchor="text" w:y="1"/>
                    <w:suppressOverlap/>
                    <w:rPr>
                      <w:rFonts w:ascii="Times New Roman" w:hAnsi="Times New Roman" w:cs="Times New Roman"/>
                      <w:color w:val="000000"/>
                      <w:sz w:val="24"/>
                      <w:szCs w:val="24"/>
                    </w:rPr>
                  </w:pPr>
                  <w:r w:rsidRPr="00B21ACA">
                    <w:rPr>
                      <w:rFonts w:ascii="Times New Roman" w:hAnsi="Times New Roman" w:cs="Times New Roman"/>
                      <w:color w:val="000000"/>
                      <w:sz w:val="24"/>
                      <w:szCs w:val="24"/>
                    </w:rPr>
                    <w:t>Применение знаний и умений в новой ситуации</w:t>
                  </w:r>
                </w:p>
              </w:tc>
              <w:tc>
                <w:tcPr>
                  <w:tcW w:w="1577" w:type="dxa"/>
                  <w:tcBorders>
                    <w:top w:val="outset" w:sz="6" w:space="0" w:color="auto"/>
                    <w:left w:val="outset" w:sz="6" w:space="0" w:color="auto"/>
                    <w:bottom w:val="outset" w:sz="6" w:space="0" w:color="auto"/>
                    <w:right w:val="outset" w:sz="6" w:space="0" w:color="auto"/>
                  </w:tcBorders>
                  <w:shd w:val="clear" w:color="auto" w:fill="FFFFFF"/>
                  <w:hideMark/>
                </w:tcPr>
                <w:p w14:paraId="05E7C89E" w14:textId="77777777" w:rsidR="00AB3984" w:rsidRPr="00B21ACA" w:rsidRDefault="00AB3984" w:rsidP="006F1F7C">
                  <w:pPr>
                    <w:framePr w:hSpace="180" w:wrap="around" w:vAnchor="text" w:hAnchor="text" w:y="1"/>
                    <w:suppressOverlap/>
                    <w:jc w:val="center"/>
                    <w:rPr>
                      <w:rFonts w:ascii="Times New Roman" w:hAnsi="Times New Roman" w:cs="Times New Roman"/>
                      <w:color w:val="000000"/>
                      <w:sz w:val="24"/>
                      <w:szCs w:val="24"/>
                    </w:rPr>
                  </w:pPr>
                  <w:r w:rsidRPr="00B21ACA">
                    <w:rPr>
                      <w:rFonts w:ascii="Times New Roman" w:hAnsi="Times New Roman" w:cs="Times New Roman"/>
                      <w:color w:val="000000"/>
                      <w:sz w:val="24"/>
                      <w:szCs w:val="24"/>
                    </w:rPr>
                    <w:t>С1</w:t>
                  </w:r>
                </w:p>
              </w:tc>
              <w:tc>
                <w:tcPr>
                  <w:tcW w:w="1423" w:type="dxa"/>
                  <w:tcBorders>
                    <w:top w:val="outset" w:sz="6" w:space="0" w:color="auto"/>
                    <w:left w:val="outset" w:sz="6" w:space="0" w:color="auto"/>
                    <w:bottom w:val="outset" w:sz="6" w:space="0" w:color="auto"/>
                    <w:right w:val="outset" w:sz="6" w:space="0" w:color="auto"/>
                  </w:tcBorders>
                  <w:shd w:val="clear" w:color="auto" w:fill="FFFFFF"/>
                  <w:hideMark/>
                </w:tcPr>
                <w:p w14:paraId="28081277" w14:textId="77777777" w:rsidR="00AB3984" w:rsidRPr="00B21ACA" w:rsidRDefault="00AB3984" w:rsidP="006F1F7C">
                  <w:pPr>
                    <w:framePr w:hSpace="180" w:wrap="around" w:vAnchor="text" w:hAnchor="text" w:y="1"/>
                    <w:suppressOverlap/>
                    <w:jc w:val="center"/>
                    <w:rPr>
                      <w:rFonts w:ascii="Times New Roman" w:hAnsi="Times New Roman" w:cs="Times New Roman"/>
                      <w:color w:val="000000"/>
                      <w:sz w:val="24"/>
                      <w:szCs w:val="24"/>
                    </w:rPr>
                  </w:pPr>
                  <w:r w:rsidRPr="00B21ACA">
                    <w:rPr>
                      <w:rFonts w:ascii="Times New Roman" w:hAnsi="Times New Roman" w:cs="Times New Roman"/>
                      <w:color w:val="000000"/>
                      <w:sz w:val="24"/>
                      <w:szCs w:val="24"/>
                    </w:rPr>
                    <w:t>13</w:t>
                  </w:r>
                </w:p>
              </w:tc>
              <w:tc>
                <w:tcPr>
                  <w:tcW w:w="2524" w:type="dxa"/>
                  <w:tcBorders>
                    <w:top w:val="outset" w:sz="6" w:space="0" w:color="auto"/>
                    <w:left w:val="outset" w:sz="6" w:space="0" w:color="auto"/>
                    <w:bottom w:val="outset" w:sz="6" w:space="0" w:color="auto"/>
                    <w:right w:val="outset" w:sz="6" w:space="0" w:color="auto"/>
                  </w:tcBorders>
                  <w:shd w:val="clear" w:color="auto" w:fill="FFFFFF"/>
                  <w:hideMark/>
                </w:tcPr>
                <w:p w14:paraId="58B93A7E" w14:textId="77777777" w:rsidR="00AB3984" w:rsidRPr="00B21ACA" w:rsidRDefault="00AB3984" w:rsidP="006F1F7C">
                  <w:pPr>
                    <w:framePr w:hSpace="180" w:wrap="around" w:vAnchor="text" w:hAnchor="text" w:y="1"/>
                    <w:suppressOverlap/>
                    <w:jc w:val="center"/>
                    <w:rPr>
                      <w:rFonts w:ascii="Times New Roman" w:hAnsi="Times New Roman" w:cs="Times New Roman"/>
                      <w:color w:val="000000"/>
                      <w:sz w:val="24"/>
                      <w:szCs w:val="24"/>
                    </w:rPr>
                  </w:pPr>
                  <w:r w:rsidRPr="00B21ACA">
                    <w:rPr>
                      <w:rFonts w:ascii="Times New Roman" w:hAnsi="Times New Roman" w:cs="Times New Roman"/>
                      <w:color w:val="000000"/>
                      <w:sz w:val="24"/>
                      <w:szCs w:val="24"/>
                    </w:rPr>
                    <w:t>15</w:t>
                  </w:r>
                </w:p>
              </w:tc>
            </w:tr>
          </w:tbl>
          <w:p w14:paraId="5C0C81EE" w14:textId="77777777" w:rsidR="00AB3984" w:rsidRPr="00B21ACA" w:rsidRDefault="00AB3984" w:rsidP="00190ED0">
            <w:pPr>
              <w:shd w:val="clear" w:color="auto" w:fill="FFFFFF"/>
              <w:rPr>
                <w:color w:val="000000"/>
                <w:sz w:val="24"/>
                <w:szCs w:val="24"/>
              </w:rPr>
            </w:pPr>
            <w:r w:rsidRPr="00B21ACA">
              <w:rPr>
                <w:color w:val="000000"/>
                <w:sz w:val="24"/>
                <w:szCs w:val="24"/>
              </w:rPr>
              <w:t> </w:t>
            </w:r>
          </w:p>
          <w:p w14:paraId="66E15CCD" w14:textId="77777777" w:rsidR="00AB3984" w:rsidRPr="00B21ACA" w:rsidRDefault="00AB3984" w:rsidP="00190ED0">
            <w:pPr>
              <w:shd w:val="clear" w:color="auto" w:fill="FFFFFF"/>
              <w:jc w:val="center"/>
              <w:rPr>
                <w:color w:val="000000"/>
                <w:sz w:val="24"/>
                <w:szCs w:val="24"/>
              </w:rPr>
            </w:pPr>
            <w:r w:rsidRPr="00B21ACA">
              <w:rPr>
                <w:b/>
                <w:bCs/>
                <w:color w:val="000000"/>
                <w:sz w:val="24"/>
                <w:szCs w:val="24"/>
              </w:rPr>
              <w:t>Критерии оценки</w:t>
            </w:r>
          </w:p>
          <w:p w14:paraId="6EB22067" w14:textId="77777777" w:rsidR="00AB3984" w:rsidRPr="00B21ACA" w:rsidRDefault="00AB3984" w:rsidP="00190ED0">
            <w:pPr>
              <w:shd w:val="clear" w:color="auto" w:fill="FFFFFF"/>
              <w:rPr>
                <w:color w:val="000000"/>
                <w:sz w:val="24"/>
                <w:szCs w:val="24"/>
              </w:rPr>
            </w:pPr>
            <w:r w:rsidRPr="00B21ACA">
              <w:rPr>
                <w:color w:val="000000"/>
                <w:sz w:val="24"/>
                <w:szCs w:val="24"/>
              </w:rPr>
              <w:t>Работа оценивается двумя отметками: за диктант и грамматическое задание. </w:t>
            </w:r>
            <w:r w:rsidRPr="00B21ACA">
              <w:rPr>
                <w:i/>
                <w:iCs/>
                <w:color w:val="000000"/>
                <w:sz w:val="24"/>
                <w:szCs w:val="24"/>
              </w:rPr>
              <w:t xml:space="preserve">Диктант </w:t>
            </w:r>
            <w:r w:rsidRPr="00B21ACA">
              <w:rPr>
                <w:color w:val="000000"/>
                <w:sz w:val="24"/>
                <w:szCs w:val="24"/>
              </w:rPr>
              <w:t>оценивается в соответствии с Нормами оценки знаний, умений и навыков по русскому языку. Грамматическое задание оценивается следующим образом:      </w:t>
            </w:r>
            <w:r w:rsidRPr="00B21ACA">
              <w:rPr>
                <w:b/>
                <w:bCs/>
                <w:color w:val="000000"/>
                <w:sz w:val="24"/>
                <w:szCs w:val="24"/>
              </w:rPr>
              <w:t>«3»</w:t>
            </w:r>
            <w:r w:rsidRPr="00B21ACA">
              <w:rPr>
                <w:color w:val="000000"/>
                <w:sz w:val="24"/>
                <w:szCs w:val="24"/>
              </w:rPr>
              <w:t> - 8-10 баллов, </w:t>
            </w:r>
            <w:r w:rsidRPr="00B21ACA">
              <w:rPr>
                <w:b/>
                <w:bCs/>
                <w:color w:val="000000"/>
                <w:sz w:val="24"/>
                <w:szCs w:val="24"/>
              </w:rPr>
              <w:t>«4»</w:t>
            </w:r>
            <w:r w:rsidRPr="00B21ACA">
              <w:rPr>
                <w:color w:val="000000"/>
                <w:sz w:val="24"/>
                <w:szCs w:val="24"/>
              </w:rPr>
              <w:t> - 11-14 баллов,   </w:t>
            </w:r>
            <w:r w:rsidRPr="00B21ACA">
              <w:rPr>
                <w:b/>
                <w:bCs/>
                <w:color w:val="000000"/>
                <w:sz w:val="24"/>
                <w:szCs w:val="24"/>
              </w:rPr>
              <w:t>«5»</w:t>
            </w:r>
            <w:r w:rsidRPr="00B21ACA">
              <w:rPr>
                <w:color w:val="000000"/>
                <w:sz w:val="24"/>
                <w:szCs w:val="24"/>
              </w:rPr>
              <w:t> - 15-19 баллов.  </w:t>
            </w:r>
          </w:p>
          <w:p w14:paraId="4291F9E4" w14:textId="77777777" w:rsidR="00AB3984" w:rsidRPr="00B21ACA" w:rsidRDefault="00AB3984" w:rsidP="00190ED0">
            <w:pPr>
              <w:shd w:val="clear" w:color="auto" w:fill="FFFFFF"/>
              <w:rPr>
                <w:color w:val="000000"/>
                <w:sz w:val="24"/>
                <w:szCs w:val="24"/>
              </w:rPr>
            </w:pPr>
            <w:r w:rsidRPr="00B21ACA">
              <w:rPr>
                <w:color w:val="000000"/>
                <w:sz w:val="24"/>
                <w:szCs w:val="24"/>
              </w:rPr>
              <w:t> </w:t>
            </w:r>
          </w:p>
          <w:p w14:paraId="752C7E03" w14:textId="77777777" w:rsidR="00AB3984" w:rsidRPr="00B21ACA" w:rsidRDefault="00AB3984" w:rsidP="00190ED0">
            <w:pPr>
              <w:shd w:val="clear" w:color="auto" w:fill="FFFFFF"/>
              <w:rPr>
                <w:color w:val="000000"/>
                <w:sz w:val="24"/>
                <w:szCs w:val="24"/>
              </w:rPr>
            </w:pPr>
            <w:r w:rsidRPr="00B21ACA">
              <w:rPr>
                <w:b/>
                <w:bCs/>
                <w:color w:val="000000"/>
                <w:sz w:val="24"/>
                <w:szCs w:val="24"/>
                <w:u w:val="single"/>
              </w:rPr>
              <w:t>Тестовые задания</w:t>
            </w:r>
            <w:r w:rsidRPr="00B21ACA">
              <w:rPr>
                <w:b/>
                <w:bCs/>
                <w:color w:val="000000"/>
                <w:sz w:val="24"/>
                <w:szCs w:val="24"/>
              </w:rPr>
              <w:t>: Контрольно-измерительные материалы, русский язык, 7 класс / к учебникам Т.А.Ладыженской/ - М.: «Вако», с.56.</w:t>
            </w:r>
          </w:p>
          <w:p w14:paraId="46EB1F4B" w14:textId="77777777" w:rsidR="00AB3984" w:rsidRPr="00B21ACA" w:rsidRDefault="00AB3984" w:rsidP="00190ED0">
            <w:pPr>
              <w:shd w:val="clear" w:color="auto" w:fill="FFFFFF"/>
              <w:rPr>
                <w:color w:val="000000"/>
                <w:sz w:val="24"/>
                <w:szCs w:val="24"/>
              </w:rPr>
            </w:pPr>
            <w:r w:rsidRPr="00B21ACA">
              <w:rPr>
                <w:color w:val="000000"/>
                <w:sz w:val="24"/>
                <w:szCs w:val="24"/>
              </w:rPr>
              <w:t> </w:t>
            </w:r>
          </w:p>
          <w:p w14:paraId="451C50CB" w14:textId="77777777" w:rsidR="00AB3984" w:rsidRPr="00B21ACA" w:rsidRDefault="00AB3984" w:rsidP="00190ED0">
            <w:pPr>
              <w:shd w:val="clear" w:color="auto" w:fill="FFFFFF"/>
              <w:rPr>
                <w:color w:val="000000"/>
                <w:sz w:val="24"/>
                <w:szCs w:val="24"/>
              </w:rPr>
            </w:pPr>
            <w:r w:rsidRPr="00B21ACA">
              <w:rPr>
                <w:color w:val="000000"/>
                <w:sz w:val="24"/>
                <w:szCs w:val="24"/>
              </w:rPr>
              <w:t> </w:t>
            </w:r>
          </w:p>
          <w:p w14:paraId="6A545FB3" w14:textId="77777777" w:rsidR="00AB3984" w:rsidRPr="00B21ACA" w:rsidRDefault="00AB3984" w:rsidP="00190ED0">
            <w:pPr>
              <w:shd w:val="clear" w:color="auto" w:fill="FFFFFF"/>
              <w:rPr>
                <w:color w:val="000000"/>
                <w:sz w:val="24"/>
                <w:szCs w:val="24"/>
              </w:rPr>
            </w:pPr>
            <w:r w:rsidRPr="00B21ACA">
              <w:rPr>
                <w:color w:val="000000"/>
                <w:sz w:val="24"/>
                <w:szCs w:val="24"/>
              </w:rPr>
              <w:t> </w:t>
            </w:r>
          </w:p>
          <w:p w14:paraId="41E83BB5" w14:textId="77777777" w:rsidR="00AB3984" w:rsidRPr="00B21ACA" w:rsidRDefault="00AB3984" w:rsidP="00190ED0">
            <w:pPr>
              <w:shd w:val="clear" w:color="auto" w:fill="FFFFFF"/>
              <w:spacing w:after="75"/>
              <w:rPr>
                <w:color w:val="333333"/>
                <w:sz w:val="24"/>
                <w:szCs w:val="24"/>
              </w:rPr>
            </w:pPr>
            <w:r w:rsidRPr="00B21ACA">
              <w:rPr>
                <w:color w:val="333333"/>
                <w:sz w:val="24"/>
                <w:szCs w:val="24"/>
              </w:rPr>
              <w:t>  Часто приходилось мне наблюдать за выводком лисят, но я не мог не удивляться, как лиса-мать ухитряется командовать своей детворой, не издавая звуков.</w:t>
            </w:r>
          </w:p>
          <w:p w14:paraId="054754E4" w14:textId="77777777" w:rsidR="00AB3984" w:rsidRPr="00B21ACA" w:rsidRDefault="00AB3984" w:rsidP="00190ED0">
            <w:pPr>
              <w:shd w:val="clear" w:color="auto" w:fill="FFFFFF"/>
              <w:spacing w:after="75"/>
              <w:rPr>
                <w:color w:val="333333"/>
                <w:sz w:val="24"/>
                <w:szCs w:val="24"/>
              </w:rPr>
            </w:pPr>
            <w:r w:rsidRPr="00B21ACA">
              <w:rPr>
                <w:color w:val="333333"/>
                <w:sz w:val="24"/>
                <w:szCs w:val="24"/>
              </w:rPr>
              <w:t>  </w:t>
            </w:r>
            <w:r w:rsidRPr="00B21ACA">
              <w:rPr>
                <w:b/>
                <w:bCs/>
                <w:color w:val="333333"/>
                <w:sz w:val="24"/>
                <w:szCs w:val="24"/>
              </w:rPr>
              <w:t>Этот немой язык - интереснейшее явление. В течение многих часов просиживал я у норы, но не слышал, чтобы лисица заворчала или тявкнула.</w:t>
            </w:r>
          </w:p>
          <w:p w14:paraId="1C9062E8" w14:textId="77777777" w:rsidR="00AB3984" w:rsidRPr="00B21ACA" w:rsidRDefault="00AB3984" w:rsidP="00190ED0">
            <w:pPr>
              <w:shd w:val="clear" w:color="auto" w:fill="FFFFFF"/>
              <w:spacing w:after="75"/>
              <w:rPr>
                <w:color w:val="333333"/>
                <w:sz w:val="24"/>
                <w:szCs w:val="24"/>
              </w:rPr>
            </w:pPr>
            <w:r w:rsidRPr="00B21ACA">
              <w:rPr>
                <w:color w:val="333333"/>
                <w:sz w:val="24"/>
                <w:szCs w:val="24"/>
              </w:rPr>
              <w:t>  Дикое животное никогда не подаёт голоса около своего жилья, чтобы не выдать его врагам. Зато в этой полной тишине они, по-видимому, очень хорошо понимают друг друга. </w:t>
            </w:r>
          </w:p>
          <w:p w14:paraId="6A2F1AF9" w14:textId="77777777" w:rsidR="00AB3984" w:rsidRPr="00B21ACA" w:rsidRDefault="00AB3984" w:rsidP="00190ED0">
            <w:pPr>
              <w:shd w:val="clear" w:color="auto" w:fill="FFFFFF"/>
              <w:spacing w:after="75"/>
              <w:jc w:val="both"/>
              <w:rPr>
                <w:color w:val="333333"/>
                <w:sz w:val="24"/>
                <w:szCs w:val="24"/>
              </w:rPr>
            </w:pPr>
            <w:r w:rsidRPr="00B21ACA">
              <w:rPr>
                <w:color w:val="333333"/>
                <w:sz w:val="24"/>
                <w:szCs w:val="24"/>
              </w:rPr>
              <w:t>  В продолжение всего дня лисята резвятся на солнцепёке, выслеживают воображаемую мышь, затевают драку или гоняются друг за другом. Мать лежит невдалеке. Когда лисёнок, разыгравшись, отбегает от норы далеко, мать поднимает голову и пристально смотрит на него. Обычно лисёнок не выдерживает этого взгляда и сразу останавливается, будто она его окликнула. Лисёнок оглядывается, ловит мамин взгляд и бежит к ней.</w:t>
            </w:r>
          </w:p>
          <w:p w14:paraId="2C2AA13E" w14:textId="77777777" w:rsidR="00AB3984" w:rsidRPr="00B21ACA" w:rsidRDefault="00AB3984" w:rsidP="00190ED0">
            <w:pPr>
              <w:shd w:val="clear" w:color="auto" w:fill="FFFFFF"/>
              <w:spacing w:after="75"/>
              <w:jc w:val="right"/>
              <w:rPr>
                <w:color w:val="333333"/>
                <w:sz w:val="24"/>
                <w:szCs w:val="24"/>
              </w:rPr>
            </w:pPr>
            <w:r w:rsidRPr="00B21ACA">
              <w:rPr>
                <w:color w:val="333333"/>
                <w:sz w:val="24"/>
                <w:szCs w:val="24"/>
              </w:rPr>
              <w:t>(По К. Паустовскому)</w:t>
            </w:r>
          </w:p>
          <w:p w14:paraId="7A7898BE" w14:textId="77777777" w:rsidR="00AB3984" w:rsidRPr="00B21ACA" w:rsidRDefault="00AB3984" w:rsidP="00190ED0">
            <w:pPr>
              <w:shd w:val="clear" w:color="auto" w:fill="FFFFFF"/>
              <w:spacing w:after="75"/>
              <w:rPr>
                <w:color w:val="333333"/>
                <w:sz w:val="24"/>
                <w:szCs w:val="24"/>
              </w:rPr>
            </w:pPr>
            <w:r w:rsidRPr="00B21ACA">
              <w:rPr>
                <w:color w:val="333333"/>
                <w:sz w:val="24"/>
                <w:szCs w:val="24"/>
              </w:rPr>
              <w:t>(129 слов)</w:t>
            </w:r>
          </w:p>
          <w:p w14:paraId="7F88AD53" w14:textId="77777777" w:rsidR="00AB3984" w:rsidRPr="00B21ACA" w:rsidRDefault="00AB3984" w:rsidP="00190ED0">
            <w:pPr>
              <w:shd w:val="clear" w:color="auto" w:fill="FFFFFF"/>
              <w:spacing w:after="75"/>
              <w:jc w:val="both"/>
              <w:rPr>
                <w:color w:val="333333"/>
                <w:sz w:val="24"/>
                <w:szCs w:val="24"/>
              </w:rPr>
            </w:pPr>
            <w:r w:rsidRPr="00B21ACA">
              <w:rPr>
                <w:color w:val="333333"/>
                <w:sz w:val="24"/>
                <w:szCs w:val="24"/>
              </w:rPr>
              <w:t> </w:t>
            </w:r>
          </w:p>
          <w:p w14:paraId="396E568B" w14:textId="77777777" w:rsidR="00AB3984" w:rsidRPr="00B21ACA" w:rsidRDefault="00AB3984" w:rsidP="00190ED0">
            <w:pPr>
              <w:shd w:val="clear" w:color="auto" w:fill="FFFFFF"/>
              <w:spacing w:after="75"/>
              <w:jc w:val="both"/>
              <w:rPr>
                <w:b/>
                <w:sz w:val="24"/>
                <w:szCs w:val="24"/>
              </w:rPr>
            </w:pPr>
            <w:r w:rsidRPr="00B21ACA">
              <w:rPr>
                <w:color w:val="333333"/>
                <w:sz w:val="24"/>
                <w:szCs w:val="24"/>
              </w:rPr>
              <w:t>  </w:t>
            </w:r>
            <w:r w:rsidRPr="00B21ACA">
              <w:rPr>
                <w:b/>
                <w:bCs/>
                <w:sz w:val="24"/>
                <w:szCs w:val="24"/>
              </w:rPr>
              <w:t>Задания к тексту:</w:t>
            </w:r>
          </w:p>
          <w:p w14:paraId="58FAE30B" w14:textId="77777777" w:rsidR="00AB3984" w:rsidRPr="00B21ACA" w:rsidRDefault="00AB3984" w:rsidP="00190ED0">
            <w:pPr>
              <w:shd w:val="clear" w:color="auto" w:fill="FFFFFF"/>
              <w:spacing w:after="75"/>
              <w:jc w:val="both"/>
              <w:rPr>
                <w:color w:val="333333"/>
                <w:sz w:val="24"/>
                <w:szCs w:val="24"/>
              </w:rPr>
            </w:pPr>
            <w:r w:rsidRPr="00B21ACA">
              <w:rPr>
                <w:color w:val="333333"/>
                <w:sz w:val="24"/>
                <w:szCs w:val="24"/>
              </w:rPr>
              <w:t>  1) Обозначьте грамматическую основу в выделенном предложении, начертите его схему (по вариантам).</w:t>
            </w:r>
          </w:p>
          <w:p w14:paraId="2BE500F4" w14:textId="77777777" w:rsidR="00AB3984" w:rsidRPr="00B21ACA" w:rsidRDefault="00AB3984" w:rsidP="00190ED0">
            <w:pPr>
              <w:shd w:val="clear" w:color="auto" w:fill="FFFFFF"/>
              <w:spacing w:after="75"/>
              <w:jc w:val="both"/>
              <w:rPr>
                <w:color w:val="333333"/>
                <w:sz w:val="24"/>
                <w:szCs w:val="24"/>
              </w:rPr>
            </w:pPr>
            <w:r w:rsidRPr="00B21ACA">
              <w:rPr>
                <w:color w:val="333333"/>
                <w:sz w:val="24"/>
                <w:szCs w:val="24"/>
              </w:rPr>
              <w:t>  2) Выпишите из текста два союза и охарактеризуйте и</w:t>
            </w:r>
          </w:p>
          <w:p w14:paraId="0B624FF5" w14:textId="77777777" w:rsidR="00AB3984" w:rsidRPr="00B21ACA" w:rsidRDefault="00AB3984" w:rsidP="00190ED0">
            <w:pPr>
              <w:shd w:val="clear" w:color="auto" w:fill="FFFFFF"/>
              <w:spacing w:after="75"/>
              <w:jc w:val="both"/>
              <w:rPr>
                <w:color w:val="333333"/>
                <w:sz w:val="24"/>
                <w:szCs w:val="24"/>
              </w:rPr>
            </w:pPr>
          </w:p>
          <w:p w14:paraId="55A23023" w14:textId="77777777" w:rsidR="00AB3984" w:rsidRPr="00B21ACA" w:rsidRDefault="00AB3984" w:rsidP="00190ED0">
            <w:pPr>
              <w:shd w:val="clear" w:color="auto" w:fill="FFFFFF"/>
              <w:rPr>
                <w:color w:val="000000"/>
                <w:sz w:val="24"/>
                <w:szCs w:val="24"/>
              </w:rPr>
            </w:pPr>
          </w:p>
          <w:p w14:paraId="4A1D8927" w14:textId="77777777" w:rsidR="00AB3984" w:rsidRPr="00B21ACA" w:rsidRDefault="00AB3984" w:rsidP="00190ED0">
            <w:pPr>
              <w:shd w:val="clear" w:color="auto" w:fill="FFFFFF"/>
              <w:rPr>
                <w:color w:val="000000"/>
                <w:sz w:val="24"/>
                <w:szCs w:val="24"/>
              </w:rPr>
            </w:pPr>
          </w:p>
          <w:p w14:paraId="6A238039" w14:textId="77777777" w:rsidR="00AB3984" w:rsidRPr="00B21ACA" w:rsidRDefault="00AB3984" w:rsidP="00190ED0">
            <w:pPr>
              <w:shd w:val="clear" w:color="auto" w:fill="FFFFFF"/>
              <w:jc w:val="center"/>
              <w:rPr>
                <w:color w:val="000000"/>
                <w:sz w:val="24"/>
                <w:szCs w:val="24"/>
              </w:rPr>
            </w:pPr>
            <w:r w:rsidRPr="00B21ACA">
              <w:rPr>
                <w:b/>
                <w:bCs/>
                <w:color w:val="000000"/>
                <w:sz w:val="24"/>
                <w:szCs w:val="24"/>
              </w:rPr>
              <w:t xml:space="preserve">Контрольная работа </w:t>
            </w:r>
          </w:p>
          <w:p w14:paraId="6EFAE97D" w14:textId="77777777" w:rsidR="00AB3984" w:rsidRPr="00B21ACA" w:rsidRDefault="00AB3984" w:rsidP="00190ED0">
            <w:pPr>
              <w:shd w:val="clear" w:color="auto" w:fill="FFFFFF"/>
              <w:jc w:val="center"/>
              <w:rPr>
                <w:color w:val="000000"/>
                <w:sz w:val="24"/>
                <w:szCs w:val="24"/>
              </w:rPr>
            </w:pPr>
            <w:r w:rsidRPr="00B21ACA">
              <w:rPr>
                <w:b/>
                <w:bCs/>
                <w:color w:val="000000"/>
                <w:sz w:val="24"/>
                <w:szCs w:val="24"/>
              </w:rPr>
              <w:t>по теме «Частица»</w:t>
            </w:r>
          </w:p>
          <w:p w14:paraId="2ADC57FF" w14:textId="77777777" w:rsidR="00AB3984" w:rsidRPr="00B21ACA" w:rsidRDefault="00AB3984" w:rsidP="00190ED0">
            <w:pPr>
              <w:shd w:val="clear" w:color="auto" w:fill="FFFFFF"/>
              <w:rPr>
                <w:color w:val="000000"/>
                <w:sz w:val="24"/>
                <w:szCs w:val="24"/>
              </w:rPr>
            </w:pPr>
            <w:r w:rsidRPr="00B21ACA">
              <w:rPr>
                <w:color w:val="000000"/>
                <w:sz w:val="24"/>
                <w:szCs w:val="24"/>
              </w:rPr>
              <w:t> </w:t>
            </w:r>
          </w:p>
          <w:p w14:paraId="6228A794" w14:textId="77777777" w:rsidR="00AB3984" w:rsidRPr="00B21ACA" w:rsidRDefault="00AB3984" w:rsidP="00190ED0">
            <w:pPr>
              <w:shd w:val="clear" w:color="auto" w:fill="FFFFFF"/>
              <w:rPr>
                <w:color w:val="000000"/>
                <w:sz w:val="24"/>
                <w:szCs w:val="24"/>
              </w:rPr>
            </w:pPr>
            <w:r w:rsidRPr="00B21ACA">
              <w:rPr>
                <w:b/>
                <w:bCs/>
                <w:color w:val="000000"/>
                <w:sz w:val="24"/>
                <w:szCs w:val="24"/>
              </w:rPr>
              <w:t>Цель работы:</w:t>
            </w:r>
            <w:r w:rsidRPr="00B21ACA">
              <w:rPr>
                <w:color w:val="000000"/>
                <w:sz w:val="24"/>
                <w:szCs w:val="24"/>
              </w:rPr>
              <w:t> выявление степени усвоения учащимися обязательного минимума знаний и умений о частице:                                                                                                                                                                             </w:t>
            </w:r>
          </w:p>
          <w:p w14:paraId="4CB1BFB7" w14:textId="77777777" w:rsidR="00AB3984" w:rsidRPr="00B21ACA" w:rsidRDefault="00AB3984" w:rsidP="00190ED0">
            <w:pPr>
              <w:shd w:val="clear" w:color="auto" w:fill="FFFFFF"/>
              <w:rPr>
                <w:color w:val="000000"/>
                <w:sz w:val="24"/>
                <w:szCs w:val="24"/>
              </w:rPr>
            </w:pPr>
            <w:r w:rsidRPr="00B21ACA">
              <w:rPr>
                <w:color w:val="000000"/>
                <w:sz w:val="24"/>
                <w:szCs w:val="24"/>
              </w:rPr>
              <w:t xml:space="preserve"> владение основными понятиями;                                                                                                          </w:t>
            </w:r>
          </w:p>
          <w:p w14:paraId="5A14BF59" w14:textId="77777777" w:rsidR="00AB3984" w:rsidRPr="00B21ACA" w:rsidRDefault="00AB3984" w:rsidP="00190ED0">
            <w:pPr>
              <w:shd w:val="clear" w:color="auto" w:fill="FFFFFF"/>
              <w:rPr>
                <w:color w:val="000000"/>
                <w:sz w:val="24"/>
                <w:szCs w:val="24"/>
              </w:rPr>
            </w:pPr>
            <w:r w:rsidRPr="00B21ACA">
              <w:rPr>
                <w:color w:val="000000"/>
                <w:sz w:val="24"/>
                <w:szCs w:val="24"/>
              </w:rPr>
              <w:t xml:space="preserve"> знание и понимание основных языковых явлений;                                                                            </w:t>
            </w:r>
          </w:p>
          <w:p w14:paraId="68FD9A70" w14:textId="77777777" w:rsidR="00AB3984" w:rsidRPr="00B21ACA" w:rsidRDefault="00AB3984" w:rsidP="00190ED0">
            <w:pPr>
              <w:shd w:val="clear" w:color="auto" w:fill="FFFFFF"/>
              <w:rPr>
                <w:color w:val="000000"/>
                <w:sz w:val="24"/>
                <w:szCs w:val="24"/>
              </w:rPr>
            </w:pPr>
            <w:r w:rsidRPr="00B21ACA">
              <w:rPr>
                <w:color w:val="000000"/>
                <w:sz w:val="24"/>
                <w:szCs w:val="24"/>
              </w:rPr>
              <w:t>  умение производить морфологический разбор частицы;                                                                     </w:t>
            </w:r>
          </w:p>
          <w:p w14:paraId="641AA41C" w14:textId="77777777" w:rsidR="00AB3984" w:rsidRPr="00B21ACA" w:rsidRDefault="00AB3984" w:rsidP="00190ED0">
            <w:pPr>
              <w:shd w:val="clear" w:color="auto" w:fill="FFFFFF"/>
              <w:rPr>
                <w:color w:val="000000"/>
                <w:sz w:val="24"/>
                <w:szCs w:val="24"/>
              </w:rPr>
            </w:pPr>
            <w:r w:rsidRPr="00B21ACA">
              <w:rPr>
                <w:color w:val="000000"/>
                <w:sz w:val="24"/>
                <w:szCs w:val="24"/>
              </w:rPr>
              <w:t xml:space="preserve"> умение безошибочно писать слова с изученными орфограммами, расставлять необходимые знаки препинания.</w:t>
            </w:r>
          </w:p>
          <w:p w14:paraId="6D16B5D0" w14:textId="77777777" w:rsidR="00AB3984" w:rsidRPr="00B21ACA" w:rsidRDefault="00AB3984" w:rsidP="00190ED0">
            <w:pPr>
              <w:shd w:val="clear" w:color="auto" w:fill="FFFFFF"/>
              <w:jc w:val="center"/>
              <w:rPr>
                <w:b/>
                <w:bCs/>
                <w:color w:val="000000"/>
                <w:sz w:val="24"/>
                <w:szCs w:val="24"/>
              </w:rPr>
            </w:pPr>
          </w:p>
          <w:p w14:paraId="1B49DF21" w14:textId="77777777" w:rsidR="00AB3984" w:rsidRPr="00B21ACA" w:rsidRDefault="00AB3984" w:rsidP="00190ED0">
            <w:pPr>
              <w:shd w:val="clear" w:color="auto" w:fill="FFFFFF"/>
              <w:jc w:val="center"/>
              <w:rPr>
                <w:color w:val="000000"/>
                <w:sz w:val="24"/>
                <w:szCs w:val="24"/>
              </w:rPr>
            </w:pPr>
            <w:r w:rsidRPr="00B21ACA">
              <w:rPr>
                <w:b/>
                <w:bCs/>
                <w:color w:val="000000"/>
                <w:sz w:val="24"/>
                <w:szCs w:val="24"/>
              </w:rPr>
              <w:t>Инструкция</w:t>
            </w:r>
          </w:p>
          <w:p w14:paraId="7C01C47C" w14:textId="77777777" w:rsidR="00AB3984" w:rsidRPr="00B21ACA" w:rsidRDefault="00AB3984" w:rsidP="00190ED0">
            <w:pPr>
              <w:shd w:val="clear" w:color="auto" w:fill="FFFFFF"/>
              <w:rPr>
                <w:color w:val="000000"/>
                <w:sz w:val="24"/>
                <w:szCs w:val="24"/>
              </w:rPr>
            </w:pPr>
            <w:r w:rsidRPr="00B21ACA">
              <w:rPr>
                <w:color w:val="000000"/>
                <w:sz w:val="24"/>
                <w:szCs w:val="24"/>
              </w:rPr>
              <w:t>Работа содержит текст </w:t>
            </w:r>
            <w:r w:rsidRPr="00B21ACA">
              <w:rPr>
                <w:i/>
                <w:iCs/>
                <w:color w:val="000000"/>
                <w:sz w:val="24"/>
                <w:szCs w:val="24"/>
              </w:rPr>
              <w:t>контрольного диктанта</w:t>
            </w:r>
            <w:r w:rsidRPr="00B21ACA">
              <w:rPr>
                <w:color w:val="000000"/>
                <w:sz w:val="24"/>
                <w:szCs w:val="24"/>
              </w:rPr>
              <w:t> и </w:t>
            </w:r>
            <w:r w:rsidRPr="00B21ACA">
              <w:rPr>
                <w:i/>
                <w:iCs/>
                <w:color w:val="000000"/>
                <w:sz w:val="24"/>
                <w:szCs w:val="24"/>
              </w:rPr>
              <w:t>3 грамматических задания</w:t>
            </w:r>
            <w:r w:rsidRPr="00B21ACA">
              <w:rPr>
                <w:color w:val="000000"/>
                <w:sz w:val="24"/>
                <w:szCs w:val="24"/>
              </w:rPr>
              <w:t xml:space="preserve"> разных уровней сложности.                                                                                                                                                 </w:t>
            </w:r>
          </w:p>
          <w:p w14:paraId="6ADBBE88" w14:textId="77777777" w:rsidR="00AB3984" w:rsidRPr="00B21ACA" w:rsidRDefault="00AB3984" w:rsidP="00190ED0">
            <w:pPr>
              <w:shd w:val="clear" w:color="auto" w:fill="FFFFFF"/>
              <w:rPr>
                <w:color w:val="000000"/>
                <w:sz w:val="24"/>
                <w:szCs w:val="24"/>
              </w:rPr>
            </w:pPr>
            <w:r w:rsidRPr="00B21ACA">
              <w:rPr>
                <w:color w:val="000000"/>
                <w:sz w:val="24"/>
                <w:szCs w:val="24"/>
              </w:rPr>
              <w:t>На выполнения отводится 45 минут. Грамматические задания рекомендуется выполнять по порядку. Если задание не удалось выполнить сразу, перейти к следующему. Если останется время, вернитесь к пропущенным заданиям.</w:t>
            </w:r>
          </w:p>
          <w:p w14:paraId="0B29606B" w14:textId="77777777" w:rsidR="00AB3984" w:rsidRPr="00B21ACA" w:rsidRDefault="00AB3984" w:rsidP="00190ED0">
            <w:pPr>
              <w:shd w:val="clear" w:color="auto" w:fill="FFFFFF"/>
              <w:jc w:val="center"/>
              <w:rPr>
                <w:color w:val="000000"/>
                <w:sz w:val="24"/>
                <w:szCs w:val="24"/>
              </w:rPr>
            </w:pPr>
            <w:r w:rsidRPr="00B21ACA">
              <w:rPr>
                <w:b/>
                <w:bCs/>
                <w:color w:val="000000"/>
                <w:sz w:val="24"/>
                <w:szCs w:val="24"/>
              </w:rPr>
              <w:t>Уровень сложности:</w:t>
            </w:r>
          </w:p>
          <w:p w14:paraId="4D64A9D5" w14:textId="77777777" w:rsidR="00AB3984" w:rsidRPr="00B21ACA" w:rsidRDefault="00AB3984" w:rsidP="00190ED0">
            <w:pPr>
              <w:shd w:val="clear" w:color="auto" w:fill="FFFFFF"/>
              <w:rPr>
                <w:color w:val="000000"/>
                <w:sz w:val="24"/>
                <w:szCs w:val="24"/>
              </w:rPr>
            </w:pPr>
            <w:r w:rsidRPr="00B21ACA">
              <w:rPr>
                <w:color w:val="000000"/>
                <w:sz w:val="24"/>
                <w:szCs w:val="24"/>
              </w:rPr>
              <w:t>А1-А2 – базовый;                                                                                                                                     </w:t>
            </w:r>
          </w:p>
          <w:p w14:paraId="29D43CBA" w14:textId="77777777" w:rsidR="00AB3984" w:rsidRPr="00B21ACA" w:rsidRDefault="00AB3984" w:rsidP="00190ED0">
            <w:pPr>
              <w:shd w:val="clear" w:color="auto" w:fill="FFFFFF"/>
              <w:rPr>
                <w:color w:val="000000"/>
                <w:sz w:val="24"/>
                <w:szCs w:val="24"/>
              </w:rPr>
            </w:pPr>
            <w:r w:rsidRPr="00B21ACA">
              <w:rPr>
                <w:color w:val="000000"/>
                <w:sz w:val="24"/>
                <w:szCs w:val="24"/>
              </w:rPr>
              <w:t xml:space="preserve"> В1 – повышенный;                                                                                                                                             </w:t>
            </w:r>
          </w:p>
          <w:p w14:paraId="4E2A7812" w14:textId="77777777" w:rsidR="00AB3984" w:rsidRPr="00B21ACA" w:rsidRDefault="00AB3984" w:rsidP="00190ED0">
            <w:pPr>
              <w:shd w:val="clear" w:color="auto" w:fill="FFFFFF"/>
              <w:rPr>
                <w:color w:val="000000"/>
                <w:sz w:val="24"/>
                <w:szCs w:val="24"/>
              </w:rPr>
            </w:pPr>
            <w:r w:rsidRPr="00B21ACA">
              <w:rPr>
                <w:color w:val="000000"/>
                <w:sz w:val="24"/>
                <w:szCs w:val="24"/>
              </w:rPr>
              <w:t>С1 – сложный.</w:t>
            </w:r>
          </w:p>
          <w:tbl>
            <w:tblPr>
              <w:tblW w:w="0" w:type="auto"/>
              <w:tblCellSpacing w:w="0" w:type="dxa"/>
              <w:tblBorders>
                <w:top w:val="outset" w:sz="6" w:space="0" w:color="auto"/>
                <w:left w:val="outset" w:sz="6" w:space="0" w:color="auto"/>
                <w:bottom w:val="outset" w:sz="6" w:space="0" w:color="auto"/>
                <w:right w:val="outset" w:sz="6" w:space="0" w:color="auto"/>
              </w:tblBorders>
              <w:shd w:val="clear" w:color="auto" w:fill="FFFFFF"/>
              <w:tblLayout w:type="fixed"/>
              <w:tblCellMar>
                <w:left w:w="0" w:type="dxa"/>
                <w:right w:w="0" w:type="dxa"/>
              </w:tblCellMar>
              <w:tblLook w:val="04A0" w:firstRow="1" w:lastRow="0" w:firstColumn="1" w:lastColumn="0" w:noHBand="0" w:noVBand="1"/>
            </w:tblPr>
            <w:tblGrid>
              <w:gridCol w:w="259"/>
              <w:gridCol w:w="5563"/>
              <w:gridCol w:w="1577"/>
              <w:gridCol w:w="1423"/>
              <w:gridCol w:w="2524"/>
            </w:tblGrid>
            <w:tr w:rsidR="00AB3984" w:rsidRPr="00B21ACA" w14:paraId="44F13C4E" w14:textId="77777777" w:rsidTr="00AB3984">
              <w:trPr>
                <w:tblCellSpacing w:w="0" w:type="dxa"/>
              </w:trPr>
              <w:tc>
                <w:tcPr>
                  <w:tcW w:w="259" w:type="dxa"/>
                  <w:tcBorders>
                    <w:top w:val="outset" w:sz="6" w:space="0" w:color="auto"/>
                    <w:left w:val="outset" w:sz="6" w:space="0" w:color="auto"/>
                    <w:bottom w:val="outset" w:sz="6" w:space="0" w:color="auto"/>
                    <w:right w:val="outset" w:sz="6" w:space="0" w:color="auto"/>
                  </w:tcBorders>
                  <w:shd w:val="clear" w:color="auto" w:fill="FFFFFF"/>
                  <w:hideMark/>
                </w:tcPr>
                <w:p w14:paraId="4E4D35D6" w14:textId="77777777" w:rsidR="00AB3984" w:rsidRPr="00B21ACA" w:rsidRDefault="00AB3984" w:rsidP="006F1F7C">
                  <w:pPr>
                    <w:framePr w:hSpace="180" w:wrap="around" w:vAnchor="text" w:hAnchor="text" w:y="1"/>
                    <w:suppressOverlap/>
                    <w:jc w:val="center"/>
                    <w:rPr>
                      <w:rFonts w:ascii="Times New Roman" w:hAnsi="Times New Roman" w:cs="Times New Roman"/>
                      <w:color w:val="000000"/>
                      <w:sz w:val="24"/>
                      <w:szCs w:val="24"/>
                    </w:rPr>
                  </w:pPr>
                  <w:r w:rsidRPr="00B21ACA">
                    <w:rPr>
                      <w:rFonts w:ascii="Times New Roman" w:hAnsi="Times New Roman" w:cs="Times New Roman"/>
                      <w:color w:val="000000"/>
                      <w:sz w:val="24"/>
                      <w:szCs w:val="24"/>
                    </w:rPr>
                    <w:t>№</w:t>
                  </w:r>
                </w:p>
              </w:tc>
              <w:tc>
                <w:tcPr>
                  <w:tcW w:w="5563" w:type="dxa"/>
                  <w:tcBorders>
                    <w:top w:val="outset" w:sz="6" w:space="0" w:color="auto"/>
                    <w:left w:val="outset" w:sz="6" w:space="0" w:color="auto"/>
                    <w:bottom w:val="outset" w:sz="6" w:space="0" w:color="auto"/>
                    <w:right w:val="outset" w:sz="6" w:space="0" w:color="auto"/>
                  </w:tcBorders>
                  <w:shd w:val="clear" w:color="auto" w:fill="FFFFFF"/>
                  <w:hideMark/>
                </w:tcPr>
                <w:p w14:paraId="031730C8" w14:textId="77777777" w:rsidR="00AB3984" w:rsidRPr="00B21ACA" w:rsidRDefault="00AB3984" w:rsidP="006F1F7C">
                  <w:pPr>
                    <w:framePr w:hSpace="180" w:wrap="around" w:vAnchor="text" w:hAnchor="text" w:y="1"/>
                    <w:suppressOverlap/>
                    <w:jc w:val="center"/>
                    <w:rPr>
                      <w:rFonts w:ascii="Times New Roman" w:hAnsi="Times New Roman" w:cs="Times New Roman"/>
                      <w:color w:val="000000"/>
                      <w:sz w:val="24"/>
                      <w:szCs w:val="24"/>
                    </w:rPr>
                  </w:pPr>
                  <w:r w:rsidRPr="00B21ACA">
                    <w:rPr>
                      <w:rFonts w:ascii="Times New Roman" w:hAnsi="Times New Roman" w:cs="Times New Roman"/>
                      <w:color w:val="000000"/>
                      <w:sz w:val="24"/>
                      <w:szCs w:val="24"/>
                    </w:rPr>
                    <w:t>Виды деятельности</w:t>
                  </w:r>
                </w:p>
              </w:tc>
              <w:tc>
                <w:tcPr>
                  <w:tcW w:w="1577" w:type="dxa"/>
                  <w:tcBorders>
                    <w:top w:val="outset" w:sz="6" w:space="0" w:color="auto"/>
                    <w:left w:val="outset" w:sz="6" w:space="0" w:color="auto"/>
                    <w:bottom w:val="outset" w:sz="6" w:space="0" w:color="auto"/>
                    <w:right w:val="outset" w:sz="6" w:space="0" w:color="auto"/>
                  </w:tcBorders>
                  <w:shd w:val="clear" w:color="auto" w:fill="FFFFFF"/>
                  <w:hideMark/>
                </w:tcPr>
                <w:p w14:paraId="2BB71A8F" w14:textId="77777777" w:rsidR="00AB3984" w:rsidRPr="00B21ACA" w:rsidRDefault="00AB3984" w:rsidP="006F1F7C">
                  <w:pPr>
                    <w:framePr w:hSpace="180" w:wrap="around" w:vAnchor="text" w:hAnchor="text" w:y="1"/>
                    <w:suppressOverlap/>
                    <w:jc w:val="center"/>
                    <w:rPr>
                      <w:rFonts w:ascii="Times New Roman" w:hAnsi="Times New Roman" w:cs="Times New Roman"/>
                      <w:color w:val="000000"/>
                      <w:sz w:val="24"/>
                      <w:szCs w:val="24"/>
                    </w:rPr>
                  </w:pPr>
                  <w:r w:rsidRPr="00B21ACA">
                    <w:rPr>
                      <w:rFonts w:ascii="Times New Roman" w:hAnsi="Times New Roman" w:cs="Times New Roman"/>
                      <w:color w:val="000000"/>
                      <w:sz w:val="24"/>
                      <w:szCs w:val="24"/>
                    </w:rPr>
                    <w:t>Номер заданий</w:t>
                  </w:r>
                </w:p>
              </w:tc>
              <w:tc>
                <w:tcPr>
                  <w:tcW w:w="1423" w:type="dxa"/>
                  <w:tcBorders>
                    <w:top w:val="outset" w:sz="6" w:space="0" w:color="auto"/>
                    <w:left w:val="outset" w:sz="6" w:space="0" w:color="auto"/>
                    <w:bottom w:val="outset" w:sz="6" w:space="0" w:color="auto"/>
                    <w:right w:val="outset" w:sz="6" w:space="0" w:color="auto"/>
                  </w:tcBorders>
                  <w:shd w:val="clear" w:color="auto" w:fill="FFFFFF"/>
                  <w:hideMark/>
                </w:tcPr>
                <w:p w14:paraId="2A82B8BE" w14:textId="77777777" w:rsidR="00AB3984" w:rsidRPr="00B21ACA" w:rsidRDefault="00AB3984" w:rsidP="006F1F7C">
                  <w:pPr>
                    <w:framePr w:hSpace="180" w:wrap="around" w:vAnchor="text" w:hAnchor="text" w:y="1"/>
                    <w:suppressOverlap/>
                    <w:jc w:val="center"/>
                    <w:rPr>
                      <w:rFonts w:ascii="Times New Roman" w:hAnsi="Times New Roman" w:cs="Times New Roman"/>
                      <w:color w:val="000000"/>
                      <w:sz w:val="24"/>
                      <w:szCs w:val="24"/>
                    </w:rPr>
                  </w:pPr>
                  <w:r w:rsidRPr="00B21ACA">
                    <w:rPr>
                      <w:rFonts w:ascii="Times New Roman" w:hAnsi="Times New Roman" w:cs="Times New Roman"/>
                      <w:color w:val="000000"/>
                      <w:sz w:val="24"/>
                      <w:szCs w:val="24"/>
                    </w:rPr>
                    <w:t>Число баллов</w:t>
                  </w:r>
                </w:p>
              </w:tc>
              <w:tc>
                <w:tcPr>
                  <w:tcW w:w="2524" w:type="dxa"/>
                  <w:tcBorders>
                    <w:top w:val="outset" w:sz="6" w:space="0" w:color="auto"/>
                    <w:left w:val="outset" w:sz="6" w:space="0" w:color="auto"/>
                    <w:bottom w:val="outset" w:sz="6" w:space="0" w:color="auto"/>
                    <w:right w:val="outset" w:sz="6" w:space="0" w:color="auto"/>
                  </w:tcBorders>
                  <w:shd w:val="clear" w:color="auto" w:fill="FFFFFF"/>
                  <w:hideMark/>
                </w:tcPr>
                <w:p w14:paraId="73F624DE" w14:textId="77777777" w:rsidR="00AB3984" w:rsidRPr="00B21ACA" w:rsidRDefault="00AB3984" w:rsidP="006F1F7C">
                  <w:pPr>
                    <w:framePr w:hSpace="180" w:wrap="around" w:vAnchor="text" w:hAnchor="text" w:y="1"/>
                    <w:suppressOverlap/>
                    <w:jc w:val="center"/>
                    <w:rPr>
                      <w:rFonts w:ascii="Times New Roman" w:hAnsi="Times New Roman" w:cs="Times New Roman"/>
                      <w:color w:val="000000"/>
                      <w:sz w:val="24"/>
                      <w:szCs w:val="24"/>
                    </w:rPr>
                  </w:pPr>
                  <w:r w:rsidRPr="00B21ACA">
                    <w:rPr>
                      <w:rFonts w:ascii="Times New Roman" w:hAnsi="Times New Roman" w:cs="Times New Roman"/>
                      <w:color w:val="000000"/>
                      <w:sz w:val="24"/>
                      <w:szCs w:val="24"/>
                    </w:rPr>
                    <w:t>% соотношения заданий</w:t>
                  </w:r>
                </w:p>
              </w:tc>
            </w:tr>
            <w:tr w:rsidR="00AB3984" w:rsidRPr="00B21ACA" w14:paraId="4A5B00E8" w14:textId="77777777" w:rsidTr="00AB3984">
              <w:trPr>
                <w:tblCellSpacing w:w="0" w:type="dxa"/>
              </w:trPr>
              <w:tc>
                <w:tcPr>
                  <w:tcW w:w="259" w:type="dxa"/>
                  <w:tcBorders>
                    <w:top w:val="outset" w:sz="6" w:space="0" w:color="auto"/>
                    <w:left w:val="outset" w:sz="6" w:space="0" w:color="auto"/>
                    <w:bottom w:val="outset" w:sz="6" w:space="0" w:color="auto"/>
                    <w:right w:val="outset" w:sz="6" w:space="0" w:color="auto"/>
                  </w:tcBorders>
                  <w:shd w:val="clear" w:color="auto" w:fill="FFFFFF"/>
                  <w:hideMark/>
                </w:tcPr>
                <w:p w14:paraId="75A3464A" w14:textId="77777777" w:rsidR="00AB3984" w:rsidRPr="00B21ACA" w:rsidRDefault="00AB3984" w:rsidP="006F1F7C">
                  <w:pPr>
                    <w:framePr w:hSpace="180" w:wrap="around" w:vAnchor="text" w:hAnchor="text" w:y="1"/>
                    <w:suppressOverlap/>
                    <w:rPr>
                      <w:rFonts w:ascii="Times New Roman" w:hAnsi="Times New Roman" w:cs="Times New Roman"/>
                      <w:color w:val="000000"/>
                      <w:sz w:val="24"/>
                      <w:szCs w:val="24"/>
                    </w:rPr>
                  </w:pPr>
                  <w:r w:rsidRPr="00B21ACA">
                    <w:rPr>
                      <w:rFonts w:ascii="Times New Roman" w:hAnsi="Times New Roman" w:cs="Times New Roman"/>
                      <w:color w:val="000000"/>
                      <w:sz w:val="24"/>
                      <w:szCs w:val="24"/>
                    </w:rPr>
                    <w:t>1.</w:t>
                  </w:r>
                </w:p>
              </w:tc>
              <w:tc>
                <w:tcPr>
                  <w:tcW w:w="5563" w:type="dxa"/>
                  <w:tcBorders>
                    <w:top w:val="outset" w:sz="6" w:space="0" w:color="auto"/>
                    <w:left w:val="outset" w:sz="6" w:space="0" w:color="auto"/>
                    <w:bottom w:val="outset" w:sz="6" w:space="0" w:color="auto"/>
                    <w:right w:val="outset" w:sz="6" w:space="0" w:color="auto"/>
                  </w:tcBorders>
                  <w:shd w:val="clear" w:color="auto" w:fill="FFFFFF"/>
                  <w:hideMark/>
                </w:tcPr>
                <w:p w14:paraId="13CC6971" w14:textId="77777777" w:rsidR="00AB3984" w:rsidRPr="00B21ACA" w:rsidRDefault="00AB3984" w:rsidP="006F1F7C">
                  <w:pPr>
                    <w:framePr w:hSpace="180" w:wrap="around" w:vAnchor="text" w:hAnchor="text" w:y="1"/>
                    <w:suppressOverlap/>
                    <w:rPr>
                      <w:rFonts w:ascii="Times New Roman" w:hAnsi="Times New Roman" w:cs="Times New Roman"/>
                      <w:color w:val="000000"/>
                      <w:sz w:val="24"/>
                      <w:szCs w:val="24"/>
                    </w:rPr>
                  </w:pPr>
                  <w:r w:rsidRPr="00B21ACA">
                    <w:rPr>
                      <w:rFonts w:ascii="Times New Roman" w:hAnsi="Times New Roman" w:cs="Times New Roman"/>
                      <w:color w:val="000000"/>
                      <w:sz w:val="24"/>
                      <w:szCs w:val="24"/>
                    </w:rPr>
                    <w:t>Воспроизведение знаний</w:t>
                  </w:r>
                </w:p>
              </w:tc>
              <w:tc>
                <w:tcPr>
                  <w:tcW w:w="1577" w:type="dxa"/>
                  <w:tcBorders>
                    <w:top w:val="outset" w:sz="6" w:space="0" w:color="auto"/>
                    <w:left w:val="outset" w:sz="6" w:space="0" w:color="auto"/>
                    <w:bottom w:val="outset" w:sz="6" w:space="0" w:color="auto"/>
                    <w:right w:val="outset" w:sz="6" w:space="0" w:color="auto"/>
                  </w:tcBorders>
                  <w:shd w:val="clear" w:color="auto" w:fill="FFFFFF"/>
                  <w:hideMark/>
                </w:tcPr>
                <w:p w14:paraId="23F5BE8A" w14:textId="77777777" w:rsidR="00AB3984" w:rsidRPr="00B21ACA" w:rsidRDefault="00AB3984" w:rsidP="006F1F7C">
                  <w:pPr>
                    <w:framePr w:hSpace="180" w:wrap="around" w:vAnchor="text" w:hAnchor="text" w:y="1"/>
                    <w:suppressOverlap/>
                    <w:jc w:val="center"/>
                    <w:rPr>
                      <w:rFonts w:ascii="Times New Roman" w:hAnsi="Times New Roman" w:cs="Times New Roman"/>
                      <w:color w:val="000000"/>
                      <w:sz w:val="24"/>
                      <w:szCs w:val="24"/>
                    </w:rPr>
                  </w:pPr>
                  <w:r w:rsidRPr="00B21ACA">
                    <w:rPr>
                      <w:rFonts w:ascii="Times New Roman" w:hAnsi="Times New Roman" w:cs="Times New Roman"/>
                      <w:color w:val="000000"/>
                      <w:sz w:val="24"/>
                      <w:szCs w:val="24"/>
                    </w:rPr>
                    <w:t>А1</w:t>
                  </w:r>
                </w:p>
              </w:tc>
              <w:tc>
                <w:tcPr>
                  <w:tcW w:w="1423" w:type="dxa"/>
                  <w:tcBorders>
                    <w:top w:val="outset" w:sz="6" w:space="0" w:color="auto"/>
                    <w:left w:val="outset" w:sz="6" w:space="0" w:color="auto"/>
                    <w:bottom w:val="outset" w:sz="6" w:space="0" w:color="auto"/>
                    <w:right w:val="outset" w:sz="6" w:space="0" w:color="auto"/>
                  </w:tcBorders>
                  <w:shd w:val="clear" w:color="auto" w:fill="FFFFFF"/>
                  <w:hideMark/>
                </w:tcPr>
                <w:p w14:paraId="259B673C" w14:textId="77777777" w:rsidR="00AB3984" w:rsidRPr="00B21ACA" w:rsidRDefault="00AB3984" w:rsidP="006F1F7C">
                  <w:pPr>
                    <w:framePr w:hSpace="180" w:wrap="around" w:vAnchor="text" w:hAnchor="text" w:y="1"/>
                    <w:suppressOverlap/>
                    <w:jc w:val="center"/>
                    <w:rPr>
                      <w:rFonts w:ascii="Times New Roman" w:hAnsi="Times New Roman" w:cs="Times New Roman"/>
                      <w:color w:val="000000"/>
                      <w:sz w:val="24"/>
                      <w:szCs w:val="24"/>
                    </w:rPr>
                  </w:pPr>
                  <w:r w:rsidRPr="00B21ACA">
                    <w:rPr>
                      <w:rFonts w:ascii="Times New Roman" w:hAnsi="Times New Roman" w:cs="Times New Roman"/>
                      <w:color w:val="000000"/>
                      <w:sz w:val="24"/>
                      <w:szCs w:val="24"/>
                    </w:rPr>
                    <w:t> </w:t>
                  </w:r>
                </w:p>
              </w:tc>
              <w:tc>
                <w:tcPr>
                  <w:tcW w:w="2524" w:type="dxa"/>
                  <w:tcBorders>
                    <w:top w:val="outset" w:sz="6" w:space="0" w:color="auto"/>
                    <w:left w:val="outset" w:sz="6" w:space="0" w:color="auto"/>
                    <w:bottom w:val="outset" w:sz="6" w:space="0" w:color="auto"/>
                    <w:right w:val="outset" w:sz="6" w:space="0" w:color="auto"/>
                  </w:tcBorders>
                  <w:shd w:val="clear" w:color="auto" w:fill="FFFFFF"/>
                  <w:hideMark/>
                </w:tcPr>
                <w:p w14:paraId="55D43DFD" w14:textId="77777777" w:rsidR="00AB3984" w:rsidRPr="00B21ACA" w:rsidRDefault="00AB3984" w:rsidP="006F1F7C">
                  <w:pPr>
                    <w:framePr w:hSpace="180" w:wrap="around" w:vAnchor="text" w:hAnchor="text" w:y="1"/>
                    <w:suppressOverlap/>
                    <w:jc w:val="center"/>
                    <w:rPr>
                      <w:rFonts w:ascii="Times New Roman" w:hAnsi="Times New Roman" w:cs="Times New Roman"/>
                      <w:color w:val="000000"/>
                      <w:sz w:val="24"/>
                      <w:szCs w:val="24"/>
                    </w:rPr>
                  </w:pPr>
                  <w:r w:rsidRPr="00B21ACA">
                    <w:rPr>
                      <w:rFonts w:ascii="Times New Roman" w:hAnsi="Times New Roman" w:cs="Times New Roman"/>
                      <w:color w:val="000000"/>
                      <w:sz w:val="24"/>
                      <w:szCs w:val="24"/>
                    </w:rPr>
                    <w:t>50</w:t>
                  </w:r>
                </w:p>
              </w:tc>
            </w:tr>
            <w:tr w:rsidR="00AB3984" w:rsidRPr="00B21ACA" w14:paraId="239E108C" w14:textId="77777777" w:rsidTr="00AB3984">
              <w:trPr>
                <w:tblCellSpacing w:w="0" w:type="dxa"/>
              </w:trPr>
              <w:tc>
                <w:tcPr>
                  <w:tcW w:w="259" w:type="dxa"/>
                  <w:tcBorders>
                    <w:top w:val="outset" w:sz="6" w:space="0" w:color="auto"/>
                    <w:left w:val="outset" w:sz="6" w:space="0" w:color="auto"/>
                    <w:bottom w:val="outset" w:sz="6" w:space="0" w:color="auto"/>
                    <w:right w:val="outset" w:sz="6" w:space="0" w:color="auto"/>
                  </w:tcBorders>
                  <w:shd w:val="clear" w:color="auto" w:fill="FFFFFF"/>
                  <w:hideMark/>
                </w:tcPr>
                <w:p w14:paraId="203E90A3" w14:textId="77777777" w:rsidR="00AB3984" w:rsidRPr="00B21ACA" w:rsidRDefault="00AB3984" w:rsidP="006F1F7C">
                  <w:pPr>
                    <w:framePr w:hSpace="180" w:wrap="around" w:vAnchor="text" w:hAnchor="text" w:y="1"/>
                    <w:suppressOverlap/>
                    <w:rPr>
                      <w:rFonts w:ascii="Times New Roman" w:hAnsi="Times New Roman" w:cs="Times New Roman"/>
                      <w:color w:val="000000"/>
                      <w:sz w:val="24"/>
                      <w:szCs w:val="24"/>
                    </w:rPr>
                  </w:pPr>
                  <w:r w:rsidRPr="00B21ACA">
                    <w:rPr>
                      <w:rFonts w:ascii="Times New Roman" w:hAnsi="Times New Roman" w:cs="Times New Roman"/>
                      <w:color w:val="000000"/>
                      <w:sz w:val="24"/>
                      <w:szCs w:val="24"/>
                    </w:rPr>
                    <w:t>2.</w:t>
                  </w:r>
                </w:p>
              </w:tc>
              <w:tc>
                <w:tcPr>
                  <w:tcW w:w="5563" w:type="dxa"/>
                  <w:tcBorders>
                    <w:top w:val="outset" w:sz="6" w:space="0" w:color="auto"/>
                    <w:left w:val="outset" w:sz="6" w:space="0" w:color="auto"/>
                    <w:bottom w:val="outset" w:sz="6" w:space="0" w:color="auto"/>
                    <w:right w:val="outset" w:sz="6" w:space="0" w:color="auto"/>
                  </w:tcBorders>
                  <w:shd w:val="clear" w:color="auto" w:fill="FFFFFF"/>
                  <w:hideMark/>
                </w:tcPr>
                <w:p w14:paraId="1B3F7437" w14:textId="77777777" w:rsidR="00AB3984" w:rsidRPr="00B21ACA" w:rsidRDefault="00AB3984" w:rsidP="006F1F7C">
                  <w:pPr>
                    <w:framePr w:hSpace="180" w:wrap="around" w:vAnchor="text" w:hAnchor="text" w:y="1"/>
                    <w:suppressOverlap/>
                    <w:rPr>
                      <w:rFonts w:ascii="Times New Roman" w:hAnsi="Times New Roman" w:cs="Times New Roman"/>
                      <w:color w:val="000000"/>
                      <w:sz w:val="24"/>
                      <w:szCs w:val="24"/>
                    </w:rPr>
                  </w:pPr>
                  <w:r w:rsidRPr="00B21ACA">
                    <w:rPr>
                      <w:rFonts w:ascii="Times New Roman" w:hAnsi="Times New Roman" w:cs="Times New Roman"/>
                      <w:color w:val="000000"/>
                      <w:sz w:val="24"/>
                      <w:szCs w:val="24"/>
                    </w:rPr>
                    <w:t>Применение знаний и умений в знакомой ситуации</w:t>
                  </w:r>
                </w:p>
              </w:tc>
              <w:tc>
                <w:tcPr>
                  <w:tcW w:w="1577" w:type="dxa"/>
                  <w:tcBorders>
                    <w:top w:val="outset" w:sz="6" w:space="0" w:color="auto"/>
                    <w:left w:val="outset" w:sz="6" w:space="0" w:color="auto"/>
                    <w:bottom w:val="outset" w:sz="6" w:space="0" w:color="auto"/>
                    <w:right w:val="outset" w:sz="6" w:space="0" w:color="auto"/>
                  </w:tcBorders>
                  <w:shd w:val="clear" w:color="auto" w:fill="FFFFFF"/>
                  <w:hideMark/>
                </w:tcPr>
                <w:p w14:paraId="6C5A21E4" w14:textId="77777777" w:rsidR="00AB3984" w:rsidRPr="00B21ACA" w:rsidRDefault="00AB3984" w:rsidP="006F1F7C">
                  <w:pPr>
                    <w:framePr w:hSpace="180" w:wrap="around" w:vAnchor="text" w:hAnchor="text" w:y="1"/>
                    <w:suppressOverlap/>
                    <w:jc w:val="center"/>
                    <w:rPr>
                      <w:rFonts w:ascii="Times New Roman" w:hAnsi="Times New Roman" w:cs="Times New Roman"/>
                      <w:color w:val="000000"/>
                      <w:sz w:val="24"/>
                      <w:szCs w:val="24"/>
                    </w:rPr>
                  </w:pPr>
                  <w:r w:rsidRPr="00B21ACA">
                    <w:rPr>
                      <w:rFonts w:ascii="Times New Roman" w:hAnsi="Times New Roman" w:cs="Times New Roman"/>
                      <w:color w:val="000000"/>
                      <w:sz w:val="24"/>
                      <w:szCs w:val="24"/>
                    </w:rPr>
                    <w:t>А2</w:t>
                  </w:r>
                </w:p>
              </w:tc>
              <w:tc>
                <w:tcPr>
                  <w:tcW w:w="1423" w:type="dxa"/>
                  <w:tcBorders>
                    <w:top w:val="outset" w:sz="6" w:space="0" w:color="auto"/>
                    <w:left w:val="outset" w:sz="6" w:space="0" w:color="auto"/>
                    <w:bottom w:val="outset" w:sz="6" w:space="0" w:color="auto"/>
                    <w:right w:val="outset" w:sz="6" w:space="0" w:color="auto"/>
                  </w:tcBorders>
                  <w:shd w:val="clear" w:color="auto" w:fill="FFFFFF"/>
                  <w:hideMark/>
                </w:tcPr>
                <w:p w14:paraId="58D325B5" w14:textId="77777777" w:rsidR="00AB3984" w:rsidRPr="00B21ACA" w:rsidRDefault="00AB3984" w:rsidP="006F1F7C">
                  <w:pPr>
                    <w:framePr w:hSpace="180" w:wrap="around" w:vAnchor="text" w:hAnchor="text" w:y="1"/>
                    <w:suppressOverlap/>
                    <w:jc w:val="center"/>
                    <w:rPr>
                      <w:rFonts w:ascii="Times New Roman" w:hAnsi="Times New Roman" w:cs="Times New Roman"/>
                      <w:color w:val="000000"/>
                      <w:sz w:val="24"/>
                      <w:szCs w:val="24"/>
                    </w:rPr>
                  </w:pPr>
                  <w:r w:rsidRPr="00B21ACA">
                    <w:rPr>
                      <w:rFonts w:ascii="Times New Roman" w:hAnsi="Times New Roman" w:cs="Times New Roman"/>
                      <w:color w:val="000000"/>
                      <w:sz w:val="24"/>
                      <w:szCs w:val="24"/>
                    </w:rPr>
                    <w:t>1</w:t>
                  </w:r>
                </w:p>
              </w:tc>
              <w:tc>
                <w:tcPr>
                  <w:tcW w:w="2524" w:type="dxa"/>
                  <w:tcBorders>
                    <w:top w:val="outset" w:sz="6" w:space="0" w:color="auto"/>
                    <w:left w:val="outset" w:sz="6" w:space="0" w:color="auto"/>
                    <w:bottom w:val="outset" w:sz="6" w:space="0" w:color="auto"/>
                    <w:right w:val="outset" w:sz="6" w:space="0" w:color="auto"/>
                  </w:tcBorders>
                  <w:shd w:val="clear" w:color="auto" w:fill="FFFFFF"/>
                  <w:hideMark/>
                </w:tcPr>
                <w:p w14:paraId="375A7097" w14:textId="77777777" w:rsidR="00AB3984" w:rsidRPr="00B21ACA" w:rsidRDefault="00AB3984" w:rsidP="006F1F7C">
                  <w:pPr>
                    <w:framePr w:hSpace="180" w:wrap="around" w:vAnchor="text" w:hAnchor="text" w:y="1"/>
                    <w:suppressOverlap/>
                    <w:jc w:val="center"/>
                    <w:rPr>
                      <w:rFonts w:ascii="Times New Roman" w:hAnsi="Times New Roman" w:cs="Times New Roman"/>
                      <w:color w:val="000000"/>
                      <w:sz w:val="24"/>
                      <w:szCs w:val="24"/>
                    </w:rPr>
                  </w:pPr>
                  <w:r w:rsidRPr="00B21ACA">
                    <w:rPr>
                      <w:rFonts w:ascii="Times New Roman" w:hAnsi="Times New Roman" w:cs="Times New Roman"/>
                      <w:color w:val="000000"/>
                      <w:sz w:val="24"/>
                      <w:szCs w:val="24"/>
                    </w:rPr>
                    <w:t>10</w:t>
                  </w:r>
                </w:p>
              </w:tc>
            </w:tr>
            <w:tr w:rsidR="00AB3984" w:rsidRPr="00B21ACA" w14:paraId="2296DA29" w14:textId="77777777" w:rsidTr="00AB3984">
              <w:trPr>
                <w:tblCellSpacing w:w="0" w:type="dxa"/>
              </w:trPr>
              <w:tc>
                <w:tcPr>
                  <w:tcW w:w="259" w:type="dxa"/>
                  <w:tcBorders>
                    <w:top w:val="outset" w:sz="6" w:space="0" w:color="auto"/>
                    <w:left w:val="outset" w:sz="6" w:space="0" w:color="auto"/>
                    <w:bottom w:val="outset" w:sz="6" w:space="0" w:color="auto"/>
                    <w:right w:val="outset" w:sz="6" w:space="0" w:color="auto"/>
                  </w:tcBorders>
                  <w:shd w:val="clear" w:color="auto" w:fill="FFFFFF"/>
                  <w:hideMark/>
                </w:tcPr>
                <w:p w14:paraId="01ED8D7A" w14:textId="77777777" w:rsidR="00AB3984" w:rsidRPr="00B21ACA" w:rsidRDefault="00AB3984" w:rsidP="006F1F7C">
                  <w:pPr>
                    <w:framePr w:hSpace="180" w:wrap="around" w:vAnchor="text" w:hAnchor="text" w:y="1"/>
                    <w:suppressOverlap/>
                    <w:rPr>
                      <w:rFonts w:ascii="Times New Roman" w:hAnsi="Times New Roman" w:cs="Times New Roman"/>
                      <w:color w:val="000000"/>
                      <w:sz w:val="24"/>
                      <w:szCs w:val="24"/>
                    </w:rPr>
                  </w:pPr>
                  <w:r w:rsidRPr="00B21ACA">
                    <w:rPr>
                      <w:rFonts w:ascii="Times New Roman" w:hAnsi="Times New Roman" w:cs="Times New Roman"/>
                      <w:color w:val="000000"/>
                      <w:sz w:val="24"/>
                      <w:szCs w:val="24"/>
                    </w:rPr>
                    <w:t>3.</w:t>
                  </w:r>
                </w:p>
              </w:tc>
              <w:tc>
                <w:tcPr>
                  <w:tcW w:w="5563" w:type="dxa"/>
                  <w:tcBorders>
                    <w:top w:val="outset" w:sz="6" w:space="0" w:color="auto"/>
                    <w:left w:val="outset" w:sz="6" w:space="0" w:color="auto"/>
                    <w:bottom w:val="outset" w:sz="6" w:space="0" w:color="auto"/>
                    <w:right w:val="outset" w:sz="6" w:space="0" w:color="auto"/>
                  </w:tcBorders>
                  <w:shd w:val="clear" w:color="auto" w:fill="FFFFFF"/>
                  <w:hideMark/>
                </w:tcPr>
                <w:p w14:paraId="115920CB" w14:textId="77777777" w:rsidR="00AB3984" w:rsidRPr="00B21ACA" w:rsidRDefault="00AB3984" w:rsidP="006F1F7C">
                  <w:pPr>
                    <w:framePr w:hSpace="180" w:wrap="around" w:vAnchor="text" w:hAnchor="text" w:y="1"/>
                    <w:suppressOverlap/>
                    <w:rPr>
                      <w:rFonts w:ascii="Times New Roman" w:hAnsi="Times New Roman" w:cs="Times New Roman"/>
                      <w:color w:val="000000"/>
                      <w:sz w:val="24"/>
                      <w:szCs w:val="24"/>
                    </w:rPr>
                  </w:pPr>
                  <w:r w:rsidRPr="00B21ACA">
                    <w:rPr>
                      <w:rFonts w:ascii="Times New Roman" w:hAnsi="Times New Roman" w:cs="Times New Roman"/>
                      <w:color w:val="000000"/>
                      <w:sz w:val="24"/>
                      <w:szCs w:val="24"/>
                    </w:rPr>
                    <w:t>Применение знаний и умений в измененной ситуации</w:t>
                  </w:r>
                </w:p>
              </w:tc>
              <w:tc>
                <w:tcPr>
                  <w:tcW w:w="1577" w:type="dxa"/>
                  <w:tcBorders>
                    <w:top w:val="outset" w:sz="6" w:space="0" w:color="auto"/>
                    <w:left w:val="outset" w:sz="6" w:space="0" w:color="auto"/>
                    <w:bottom w:val="outset" w:sz="6" w:space="0" w:color="auto"/>
                    <w:right w:val="outset" w:sz="6" w:space="0" w:color="auto"/>
                  </w:tcBorders>
                  <w:shd w:val="clear" w:color="auto" w:fill="FFFFFF"/>
                  <w:hideMark/>
                </w:tcPr>
                <w:p w14:paraId="234BCA51" w14:textId="77777777" w:rsidR="00AB3984" w:rsidRPr="00B21ACA" w:rsidRDefault="00AB3984" w:rsidP="006F1F7C">
                  <w:pPr>
                    <w:framePr w:hSpace="180" w:wrap="around" w:vAnchor="text" w:hAnchor="text" w:y="1"/>
                    <w:suppressOverlap/>
                    <w:jc w:val="center"/>
                    <w:rPr>
                      <w:rFonts w:ascii="Times New Roman" w:hAnsi="Times New Roman" w:cs="Times New Roman"/>
                      <w:color w:val="000000"/>
                      <w:sz w:val="24"/>
                      <w:szCs w:val="24"/>
                    </w:rPr>
                  </w:pPr>
                  <w:r w:rsidRPr="00B21ACA">
                    <w:rPr>
                      <w:rFonts w:ascii="Times New Roman" w:hAnsi="Times New Roman" w:cs="Times New Roman"/>
                      <w:color w:val="000000"/>
                      <w:sz w:val="24"/>
                      <w:szCs w:val="24"/>
                    </w:rPr>
                    <w:t>В1</w:t>
                  </w:r>
                </w:p>
              </w:tc>
              <w:tc>
                <w:tcPr>
                  <w:tcW w:w="1423" w:type="dxa"/>
                  <w:tcBorders>
                    <w:top w:val="outset" w:sz="6" w:space="0" w:color="auto"/>
                    <w:left w:val="outset" w:sz="6" w:space="0" w:color="auto"/>
                    <w:bottom w:val="outset" w:sz="6" w:space="0" w:color="auto"/>
                    <w:right w:val="outset" w:sz="6" w:space="0" w:color="auto"/>
                  </w:tcBorders>
                  <w:shd w:val="clear" w:color="auto" w:fill="FFFFFF"/>
                  <w:hideMark/>
                </w:tcPr>
                <w:p w14:paraId="2D9D433E" w14:textId="77777777" w:rsidR="00AB3984" w:rsidRPr="00B21ACA" w:rsidRDefault="00AB3984" w:rsidP="006F1F7C">
                  <w:pPr>
                    <w:framePr w:hSpace="180" w:wrap="around" w:vAnchor="text" w:hAnchor="text" w:y="1"/>
                    <w:suppressOverlap/>
                    <w:jc w:val="center"/>
                    <w:rPr>
                      <w:rFonts w:ascii="Times New Roman" w:hAnsi="Times New Roman" w:cs="Times New Roman"/>
                      <w:color w:val="000000"/>
                      <w:sz w:val="24"/>
                      <w:szCs w:val="24"/>
                    </w:rPr>
                  </w:pPr>
                  <w:r w:rsidRPr="00B21ACA">
                    <w:rPr>
                      <w:rFonts w:ascii="Times New Roman" w:hAnsi="Times New Roman" w:cs="Times New Roman"/>
                      <w:color w:val="000000"/>
                      <w:sz w:val="24"/>
                      <w:szCs w:val="24"/>
                    </w:rPr>
                    <w:t>2</w:t>
                  </w:r>
                </w:p>
              </w:tc>
              <w:tc>
                <w:tcPr>
                  <w:tcW w:w="2524" w:type="dxa"/>
                  <w:tcBorders>
                    <w:top w:val="outset" w:sz="6" w:space="0" w:color="auto"/>
                    <w:left w:val="outset" w:sz="6" w:space="0" w:color="auto"/>
                    <w:bottom w:val="outset" w:sz="6" w:space="0" w:color="auto"/>
                    <w:right w:val="outset" w:sz="6" w:space="0" w:color="auto"/>
                  </w:tcBorders>
                  <w:shd w:val="clear" w:color="auto" w:fill="FFFFFF"/>
                  <w:hideMark/>
                </w:tcPr>
                <w:p w14:paraId="052975BF" w14:textId="77777777" w:rsidR="00AB3984" w:rsidRPr="00B21ACA" w:rsidRDefault="00AB3984" w:rsidP="006F1F7C">
                  <w:pPr>
                    <w:framePr w:hSpace="180" w:wrap="around" w:vAnchor="text" w:hAnchor="text" w:y="1"/>
                    <w:suppressOverlap/>
                    <w:jc w:val="center"/>
                    <w:rPr>
                      <w:rFonts w:ascii="Times New Roman" w:hAnsi="Times New Roman" w:cs="Times New Roman"/>
                      <w:color w:val="000000"/>
                      <w:sz w:val="24"/>
                      <w:szCs w:val="24"/>
                    </w:rPr>
                  </w:pPr>
                  <w:r w:rsidRPr="00B21ACA">
                    <w:rPr>
                      <w:rFonts w:ascii="Times New Roman" w:hAnsi="Times New Roman" w:cs="Times New Roman"/>
                      <w:color w:val="000000"/>
                      <w:sz w:val="24"/>
                      <w:szCs w:val="24"/>
                    </w:rPr>
                    <w:t>25</w:t>
                  </w:r>
                </w:p>
              </w:tc>
            </w:tr>
            <w:tr w:rsidR="00AB3984" w:rsidRPr="00B21ACA" w14:paraId="295155CE" w14:textId="77777777" w:rsidTr="00AB3984">
              <w:trPr>
                <w:tblCellSpacing w:w="0" w:type="dxa"/>
              </w:trPr>
              <w:tc>
                <w:tcPr>
                  <w:tcW w:w="259" w:type="dxa"/>
                  <w:tcBorders>
                    <w:top w:val="outset" w:sz="6" w:space="0" w:color="auto"/>
                    <w:left w:val="outset" w:sz="6" w:space="0" w:color="auto"/>
                    <w:bottom w:val="outset" w:sz="6" w:space="0" w:color="auto"/>
                    <w:right w:val="outset" w:sz="6" w:space="0" w:color="auto"/>
                  </w:tcBorders>
                  <w:shd w:val="clear" w:color="auto" w:fill="FFFFFF"/>
                  <w:hideMark/>
                </w:tcPr>
                <w:p w14:paraId="103C0C19" w14:textId="77777777" w:rsidR="00AB3984" w:rsidRPr="00B21ACA" w:rsidRDefault="00AB3984" w:rsidP="006F1F7C">
                  <w:pPr>
                    <w:framePr w:hSpace="180" w:wrap="around" w:vAnchor="text" w:hAnchor="text" w:y="1"/>
                    <w:suppressOverlap/>
                    <w:rPr>
                      <w:rFonts w:ascii="Times New Roman" w:hAnsi="Times New Roman" w:cs="Times New Roman"/>
                      <w:color w:val="000000"/>
                      <w:sz w:val="24"/>
                      <w:szCs w:val="24"/>
                    </w:rPr>
                  </w:pPr>
                  <w:r w:rsidRPr="00B21ACA">
                    <w:rPr>
                      <w:rFonts w:ascii="Times New Roman" w:hAnsi="Times New Roman" w:cs="Times New Roman"/>
                      <w:color w:val="000000"/>
                      <w:sz w:val="24"/>
                      <w:szCs w:val="24"/>
                    </w:rPr>
                    <w:t>4.</w:t>
                  </w:r>
                </w:p>
              </w:tc>
              <w:tc>
                <w:tcPr>
                  <w:tcW w:w="5563" w:type="dxa"/>
                  <w:tcBorders>
                    <w:top w:val="outset" w:sz="6" w:space="0" w:color="auto"/>
                    <w:left w:val="outset" w:sz="6" w:space="0" w:color="auto"/>
                    <w:bottom w:val="outset" w:sz="6" w:space="0" w:color="auto"/>
                    <w:right w:val="outset" w:sz="6" w:space="0" w:color="auto"/>
                  </w:tcBorders>
                  <w:shd w:val="clear" w:color="auto" w:fill="FFFFFF"/>
                  <w:hideMark/>
                </w:tcPr>
                <w:p w14:paraId="6AA8CD35" w14:textId="77777777" w:rsidR="00AB3984" w:rsidRPr="00B21ACA" w:rsidRDefault="00AB3984" w:rsidP="006F1F7C">
                  <w:pPr>
                    <w:framePr w:hSpace="180" w:wrap="around" w:vAnchor="text" w:hAnchor="text" w:y="1"/>
                    <w:suppressOverlap/>
                    <w:rPr>
                      <w:rFonts w:ascii="Times New Roman" w:hAnsi="Times New Roman" w:cs="Times New Roman"/>
                      <w:color w:val="000000"/>
                      <w:sz w:val="24"/>
                      <w:szCs w:val="24"/>
                    </w:rPr>
                  </w:pPr>
                  <w:r w:rsidRPr="00B21ACA">
                    <w:rPr>
                      <w:rFonts w:ascii="Times New Roman" w:hAnsi="Times New Roman" w:cs="Times New Roman"/>
                      <w:color w:val="000000"/>
                      <w:sz w:val="24"/>
                      <w:szCs w:val="24"/>
                    </w:rPr>
                    <w:t>Применение знаний и умений в новой ситуации</w:t>
                  </w:r>
                </w:p>
              </w:tc>
              <w:tc>
                <w:tcPr>
                  <w:tcW w:w="1577" w:type="dxa"/>
                  <w:tcBorders>
                    <w:top w:val="outset" w:sz="6" w:space="0" w:color="auto"/>
                    <w:left w:val="outset" w:sz="6" w:space="0" w:color="auto"/>
                    <w:bottom w:val="outset" w:sz="6" w:space="0" w:color="auto"/>
                    <w:right w:val="outset" w:sz="6" w:space="0" w:color="auto"/>
                  </w:tcBorders>
                  <w:shd w:val="clear" w:color="auto" w:fill="FFFFFF"/>
                  <w:hideMark/>
                </w:tcPr>
                <w:p w14:paraId="68D557F2" w14:textId="77777777" w:rsidR="00AB3984" w:rsidRPr="00B21ACA" w:rsidRDefault="00AB3984" w:rsidP="006F1F7C">
                  <w:pPr>
                    <w:framePr w:hSpace="180" w:wrap="around" w:vAnchor="text" w:hAnchor="text" w:y="1"/>
                    <w:suppressOverlap/>
                    <w:jc w:val="center"/>
                    <w:rPr>
                      <w:rFonts w:ascii="Times New Roman" w:hAnsi="Times New Roman" w:cs="Times New Roman"/>
                      <w:color w:val="000000"/>
                      <w:sz w:val="24"/>
                      <w:szCs w:val="24"/>
                    </w:rPr>
                  </w:pPr>
                  <w:r w:rsidRPr="00B21ACA">
                    <w:rPr>
                      <w:rFonts w:ascii="Times New Roman" w:hAnsi="Times New Roman" w:cs="Times New Roman"/>
                      <w:color w:val="000000"/>
                      <w:sz w:val="24"/>
                      <w:szCs w:val="24"/>
                    </w:rPr>
                    <w:t>С1</w:t>
                  </w:r>
                </w:p>
              </w:tc>
              <w:tc>
                <w:tcPr>
                  <w:tcW w:w="1423" w:type="dxa"/>
                  <w:tcBorders>
                    <w:top w:val="outset" w:sz="6" w:space="0" w:color="auto"/>
                    <w:left w:val="outset" w:sz="6" w:space="0" w:color="auto"/>
                    <w:bottom w:val="outset" w:sz="6" w:space="0" w:color="auto"/>
                    <w:right w:val="outset" w:sz="6" w:space="0" w:color="auto"/>
                  </w:tcBorders>
                  <w:shd w:val="clear" w:color="auto" w:fill="FFFFFF"/>
                  <w:hideMark/>
                </w:tcPr>
                <w:p w14:paraId="5B9BDC1E" w14:textId="77777777" w:rsidR="00AB3984" w:rsidRPr="00B21ACA" w:rsidRDefault="00AB3984" w:rsidP="006F1F7C">
                  <w:pPr>
                    <w:framePr w:hSpace="180" w:wrap="around" w:vAnchor="text" w:hAnchor="text" w:y="1"/>
                    <w:suppressOverlap/>
                    <w:jc w:val="center"/>
                    <w:rPr>
                      <w:rFonts w:ascii="Times New Roman" w:hAnsi="Times New Roman" w:cs="Times New Roman"/>
                      <w:color w:val="000000"/>
                      <w:sz w:val="24"/>
                      <w:szCs w:val="24"/>
                    </w:rPr>
                  </w:pPr>
                  <w:r w:rsidRPr="00B21ACA">
                    <w:rPr>
                      <w:rFonts w:ascii="Times New Roman" w:hAnsi="Times New Roman" w:cs="Times New Roman"/>
                      <w:color w:val="000000"/>
                      <w:sz w:val="24"/>
                      <w:szCs w:val="24"/>
                    </w:rPr>
                    <w:t>3</w:t>
                  </w:r>
                </w:p>
              </w:tc>
              <w:tc>
                <w:tcPr>
                  <w:tcW w:w="2524" w:type="dxa"/>
                  <w:tcBorders>
                    <w:top w:val="outset" w:sz="6" w:space="0" w:color="auto"/>
                    <w:left w:val="outset" w:sz="6" w:space="0" w:color="auto"/>
                    <w:bottom w:val="outset" w:sz="6" w:space="0" w:color="auto"/>
                    <w:right w:val="outset" w:sz="6" w:space="0" w:color="auto"/>
                  </w:tcBorders>
                  <w:shd w:val="clear" w:color="auto" w:fill="FFFFFF"/>
                  <w:hideMark/>
                </w:tcPr>
                <w:p w14:paraId="055858BF" w14:textId="77777777" w:rsidR="00AB3984" w:rsidRPr="00B21ACA" w:rsidRDefault="00AB3984" w:rsidP="006F1F7C">
                  <w:pPr>
                    <w:framePr w:hSpace="180" w:wrap="around" w:vAnchor="text" w:hAnchor="text" w:y="1"/>
                    <w:suppressOverlap/>
                    <w:jc w:val="center"/>
                    <w:rPr>
                      <w:rFonts w:ascii="Times New Roman" w:hAnsi="Times New Roman" w:cs="Times New Roman"/>
                      <w:color w:val="000000"/>
                      <w:sz w:val="24"/>
                      <w:szCs w:val="24"/>
                    </w:rPr>
                  </w:pPr>
                  <w:r w:rsidRPr="00B21ACA">
                    <w:rPr>
                      <w:rFonts w:ascii="Times New Roman" w:hAnsi="Times New Roman" w:cs="Times New Roman"/>
                      <w:color w:val="000000"/>
                      <w:sz w:val="24"/>
                      <w:szCs w:val="24"/>
                    </w:rPr>
                    <w:t>15</w:t>
                  </w:r>
                </w:p>
              </w:tc>
            </w:tr>
          </w:tbl>
          <w:p w14:paraId="30557F14" w14:textId="77777777" w:rsidR="00AB3984" w:rsidRPr="00B21ACA" w:rsidRDefault="00AB3984" w:rsidP="00190ED0">
            <w:pPr>
              <w:shd w:val="clear" w:color="auto" w:fill="FFFFFF"/>
              <w:rPr>
                <w:color w:val="000000"/>
                <w:sz w:val="24"/>
                <w:szCs w:val="24"/>
              </w:rPr>
            </w:pPr>
            <w:r w:rsidRPr="00B21ACA">
              <w:rPr>
                <w:color w:val="000000"/>
                <w:sz w:val="24"/>
                <w:szCs w:val="24"/>
              </w:rPr>
              <w:t> </w:t>
            </w:r>
          </w:p>
          <w:p w14:paraId="5AF8E16E" w14:textId="77777777" w:rsidR="00AB3984" w:rsidRPr="00B21ACA" w:rsidRDefault="00AB3984" w:rsidP="00190ED0">
            <w:pPr>
              <w:shd w:val="clear" w:color="auto" w:fill="FFFFFF"/>
              <w:jc w:val="center"/>
              <w:rPr>
                <w:color w:val="000000"/>
                <w:sz w:val="24"/>
                <w:szCs w:val="24"/>
              </w:rPr>
            </w:pPr>
            <w:r w:rsidRPr="00B21ACA">
              <w:rPr>
                <w:b/>
                <w:bCs/>
                <w:color w:val="000000"/>
                <w:sz w:val="24"/>
                <w:szCs w:val="24"/>
              </w:rPr>
              <w:t>Критерии оценки</w:t>
            </w:r>
          </w:p>
          <w:p w14:paraId="18ED1786" w14:textId="77777777" w:rsidR="00AB3984" w:rsidRPr="00B21ACA" w:rsidRDefault="00AB3984" w:rsidP="00190ED0">
            <w:pPr>
              <w:shd w:val="clear" w:color="auto" w:fill="FFFFFF"/>
              <w:rPr>
                <w:color w:val="000000"/>
                <w:sz w:val="24"/>
                <w:szCs w:val="24"/>
              </w:rPr>
            </w:pPr>
            <w:r w:rsidRPr="00B21ACA">
              <w:rPr>
                <w:color w:val="000000"/>
                <w:sz w:val="24"/>
                <w:szCs w:val="24"/>
              </w:rPr>
              <w:t>Работа оценивается двумя отметками: за диктант и грамматическое задание. </w:t>
            </w:r>
            <w:r w:rsidRPr="00B21ACA">
              <w:rPr>
                <w:i/>
                <w:iCs/>
                <w:color w:val="000000"/>
                <w:sz w:val="24"/>
                <w:szCs w:val="24"/>
              </w:rPr>
              <w:t xml:space="preserve">Диктант </w:t>
            </w:r>
            <w:r w:rsidRPr="00B21ACA">
              <w:rPr>
                <w:color w:val="000000"/>
                <w:sz w:val="24"/>
                <w:szCs w:val="24"/>
              </w:rPr>
              <w:t>оценивается в соответствии с Нормами оценки знаний, умений и навыков по русскому языку. Грамматическое задание оценивается следующим образом: </w:t>
            </w:r>
            <w:r w:rsidRPr="00B21ACA">
              <w:rPr>
                <w:b/>
                <w:bCs/>
                <w:color w:val="000000"/>
                <w:sz w:val="24"/>
                <w:szCs w:val="24"/>
              </w:rPr>
              <w:t>«3»</w:t>
            </w:r>
            <w:r w:rsidRPr="00B21ACA">
              <w:rPr>
                <w:color w:val="000000"/>
                <w:sz w:val="24"/>
                <w:szCs w:val="24"/>
              </w:rPr>
              <w:t> - 4 балла,  </w:t>
            </w:r>
            <w:r w:rsidRPr="00B21ACA">
              <w:rPr>
                <w:b/>
                <w:bCs/>
                <w:color w:val="000000"/>
                <w:sz w:val="24"/>
                <w:szCs w:val="24"/>
              </w:rPr>
              <w:t>«4»</w:t>
            </w:r>
            <w:r w:rsidRPr="00B21ACA">
              <w:rPr>
                <w:color w:val="000000"/>
                <w:sz w:val="24"/>
                <w:szCs w:val="24"/>
              </w:rPr>
              <w:t> - 5 баллов, </w:t>
            </w:r>
            <w:r w:rsidRPr="00B21ACA">
              <w:rPr>
                <w:b/>
                <w:bCs/>
                <w:color w:val="000000"/>
                <w:sz w:val="24"/>
                <w:szCs w:val="24"/>
              </w:rPr>
              <w:t>«5»</w:t>
            </w:r>
            <w:r w:rsidRPr="00B21ACA">
              <w:rPr>
                <w:color w:val="000000"/>
                <w:sz w:val="24"/>
                <w:szCs w:val="24"/>
              </w:rPr>
              <w:t> - 6 баллов.         </w:t>
            </w:r>
          </w:p>
          <w:p w14:paraId="5AAC2BFF" w14:textId="77777777" w:rsidR="00AB3984" w:rsidRPr="00B21ACA" w:rsidRDefault="00AB3984" w:rsidP="00190ED0">
            <w:pPr>
              <w:shd w:val="clear" w:color="auto" w:fill="FFFFFF"/>
              <w:rPr>
                <w:color w:val="000000"/>
                <w:sz w:val="24"/>
                <w:szCs w:val="24"/>
              </w:rPr>
            </w:pPr>
            <w:r w:rsidRPr="00B21ACA">
              <w:rPr>
                <w:color w:val="000000"/>
                <w:sz w:val="24"/>
                <w:szCs w:val="24"/>
              </w:rPr>
              <w:t> </w:t>
            </w:r>
          </w:p>
          <w:p w14:paraId="1A20B7F2" w14:textId="77777777" w:rsidR="00AB3984" w:rsidRPr="00B21ACA" w:rsidRDefault="00AB3984" w:rsidP="00190ED0">
            <w:pPr>
              <w:shd w:val="clear" w:color="auto" w:fill="FFFFFF"/>
              <w:rPr>
                <w:color w:val="000000"/>
                <w:sz w:val="24"/>
                <w:szCs w:val="24"/>
              </w:rPr>
            </w:pPr>
            <w:r w:rsidRPr="00B21ACA">
              <w:rPr>
                <w:color w:val="000000"/>
                <w:sz w:val="24"/>
                <w:szCs w:val="24"/>
              </w:rPr>
              <w:t> </w:t>
            </w:r>
          </w:p>
          <w:p w14:paraId="743D7E60" w14:textId="77777777" w:rsidR="00AB3984" w:rsidRPr="00B21ACA" w:rsidRDefault="00AB3984" w:rsidP="00190ED0">
            <w:pPr>
              <w:shd w:val="clear" w:color="auto" w:fill="FFFFFF"/>
              <w:rPr>
                <w:color w:val="000000"/>
                <w:sz w:val="24"/>
                <w:szCs w:val="24"/>
              </w:rPr>
            </w:pPr>
            <w:r w:rsidRPr="00B21ACA">
              <w:rPr>
                <w:color w:val="000000"/>
                <w:sz w:val="24"/>
                <w:szCs w:val="24"/>
              </w:rPr>
              <w:t>                                                                                                                                            </w:t>
            </w:r>
          </w:p>
          <w:p w14:paraId="7626234E" w14:textId="77777777" w:rsidR="00AB3984" w:rsidRPr="00B21ACA" w:rsidRDefault="00AB3984" w:rsidP="00190ED0">
            <w:pPr>
              <w:shd w:val="clear" w:color="auto" w:fill="FFFFFF"/>
              <w:rPr>
                <w:color w:val="000000"/>
                <w:sz w:val="24"/>
                <w:szCs w:val="24"/>
              </w:rPr>
            </w:pPr>
            <w:r w:rsidRPr="00B21ACA">
              <w:rPr>
                <w:color w:val="000000"/>
                <w:sz w:val="24"/>
                <w:szCs w:val="24"/>
              </w:rPr>
              <w:t>                                                                                 </w:t>
            </w:r>
          </w:p>
          <w:p w14:paraId="3025600C" w14:textId="77777777" w:rsidR="00AB3984" w:rsidRPr="00B21ACA" w:rsidRDefault="00AB3984" w:rsidP="00190ED0">
            <w:pPr>
              <w:shd w:val="clear" w:color="auto" w:fill="FFFFFF"/>
              <w:rPr>
                <w:color w:val="000000"/>
                <w:sz w:val="24"/>
                <w:szCs w:val="24"/>
              </w:rPr>
            </w:pPr>
            <w:r w:rsidRPr="00B21ACA">
              <w:rPr>
                <w:b/>
                <w:bCs/>
                <w:i/>
                <w:iCs/>
                <w:color w:val="000000"/>
                <w:sz w:val="24"/>
                <w:szCs w:val="24"/>
              </w:rPr>
              <w:t>А1.</w:t>
            </w:r>
            <w:r w:rsidRPr="00B21ACA">
              <w:rPr>
                <w:color w:val="000000"/>
                <w:sz w:val="24"/>
                <w:szCs w:val="24"/>
              </w:rPr>
              <w:t> </w:t>
            </w:r>
            <w:r w:rsidRPr="00B21ACA">
              <w:rPr>
                <w:color w:val="000000"/>
                <w:sz w:val="24"/>
                <w:szCs w:val="24"/>
                <w:u w:val="single"/>
              </w:rPr>
              <w:t>Текст диктанта</w:t>
            </w:r>
          </w:p>
          <w:p w14:paraId="24E277D0" w14:textId="77777777" w:rsidR="00AB3984" w:rsidRPr="00B21ACA" w:rsidRDefault="00AB3984" w:rsidP="00190ED0">
            <w:pPr>
              <w:shd w:val="clear" w:color="auto" w:fill="FFFFFF"/>
              <w:rPr>
                <w:color w:val="000000"/>
                <w:sz w:val="24"/>
                <w:szCs w:val="24"/>
              </w:rPr>
            </w:pPr>
            <w:r w:rsidRPr="00B21ACA">
              <w:rPr>
                <w:color w:val="000000"/>
                <w:sz w:val="24"/>
                <w:szCs w:val="24"/>
              </w:rPr>
              <w:t>С. И. Ожегов — известный лексикограф. Кто не знает его «Словаря русского языка»! Работу над кратким толковым словарем, содержащим около семидесяти тысяч слов, ученый начал в 1940 году. Началась война, и многие ученые-филологи ушли на фронт. Ожегов тоже собирается на фронт, но по состоянию здоровья ему было отказано в просьбе. В течение почти девяти лет ученый работал над словарем, не прекращая работы и в годы войны.  Наверное, нет в нашей стране человека, не знающего этого справочника, ни разу в жизни не пользовавшегося им, не державшего в руках этот объемистый том в тысячу страниц.                                                                                                                                                                   </w:t>
            </w:r>
          </w:p>
          <w:p w14:paraId="1F1B3D08" w14:textId="77777777" w:rsidR="00AB3984" w:rsidRPr="00B21ACA" w:rsidRDefault="00AB3984" w:rsidP="00190ED0">
            <w:pPr>
              <w:shd w:val="clear" w:color="auto" w:fill="FFFFFF"/>
              <w:rPr>
                <w:color w:val="000000"/>
                <w:sz w:val="24"/>
                <w:szCs w:val="24"/>
              </w:rPr>
            </w:pPr>
            <w:r w:rsidRPr="00B21ACA">
              <w:rPr>
                <w:color w:val="000000"/>
                <w:sz w:val="24"/>
                <w:szCs w:val="24"/>
              </w:rPr>
              <w:t xml:space="preserve"> В пределах одного тома в нем с достаточной полнотой отражен основной состав лексики современного русского языка. Это обеспечило долговечность книги, намного пережившей своего составителя.                                                                                                        </w:t>
            </w:r>
          </w:p>
          <w:p w14:paraId="730126E8" w14:textId="77777777" w:rsidR="00AB3984" w:rsidRPr="00B21ACA" w:rsidRDefault="00AB3984" w:rsidP="00190ED0">
            <w:pPr>
              <w:shd w:val="clear" w:color="auto" w:fill="FFFFFF"/>
              <w:rPr>
                <w:color w:val="000000"/>
                <w:sz w:val="24"/>
                <w:szCs w:val="24"/>
              </w:rPr>
            </w:pPr>
            <w:r w:rsidRPr="00B21ACA">
              <w:rPr>
                <w:color w:val="000000"/>
                <w:sz w:val="24"/>
                <w:szCs w:val="24"/>
              </w:rPr>
              <w:t xml:space="preserve"> Словарь Ожегова — настольное пособие для людей, любящих русский язык.</w:t>
            </w:r>
          </w:p>
          <w:p w14:paraId="0E3E8BAB" w14:textId="77777777" w:rsidR="00AB3984" w:rsidRPr="00B21ACA" w:rsidRDefault="00AB3984" w:rsidP="00190ED0">
            <w:pPr>
              <w:shd w:val="clear" w:color="auto" w:fill="FFFFFF"/>
              <w:jc w:val="center"/>
              <w:rPr>
                <w:color w:val="000000"/>
                <w:sz w:val="24"/>
                <w:szCs w:val="24"/>
              </w:rPr>
            </w:pPr>
            <w:r w:rsidRPr="00B21ACA">
              <w:rPr>
                <w:b/>
                <w:bCs/>
                <w:color w:val="000000"/>
                <w:sz w:val="24"/>
                <w:szCs w:val="24"/>
              </w:rPr>
              <w:t>Вариант 1</w:t>
            </w:r>
          </w:p>
          <w:p w14:paraId="1080DC7E" w14:textId="77777777" w:rsidR="00AB3984" w:rsidRPr="00B21ACA" w:rsidRDefault="00AB3984" w:rsidP="00190ED0">
            <w:pPr>
              <w:shd w:val="clear" w:color="auto" w:fill="FFFFFF"/>
              <w:rPr>
                <w:color w:val="000000"/>
                <w:sz w:val="24"/>
                <w:szCs w:val="24"/>
              </w:rPr>
            </w:pPr>
            <w:r w:rsidRPr="00B21ACA">
              <w:rPr>
                <w:b/>
                <w:bCs/>
                <w:i/>
                <w:iCs/>
                <w:color w:val="000000"/>
                <w:sz w:val="24"/>
                <w:szCs w:val="24"/>
              </w:rPr>
              <w:t>А2. </w:t>
            </w:r>
            <w:r w:rsidRPr="00B21ACA">
              <w:rPr>
                <w:color w:val="000000"/>
                <w:sz w:val="24"/>
                <w:szCs w:val="24"/>
              </w:rPr>
              <w:t>Сделать морфологический разбор слова: </w:t>
            </w:r>
            <w:r w:rsidRPr="00B21ACA">
              <w:rPr>
                <w:i/>
                <w:iCs/>
                <w:color w:val="000000"/>
                <w:sz w:val="24"/>
                <w:szCs w:val="24"/>
              </w:rPr>
              <w:t> не (знает).</w:t>
            </w:r>
          </w:p>
          <w:p w14:paraId="3A97782F" w14:textId="77777777" w:rsidR="00AB3984" w:rsidRPr="00B21ACA" w:rsidRDefault="00AB3984" w:rsidP="00190ED0">
            <w:pPr>
              <w:shd w:val="clear" w:color="auto" w:fill="FFFFFF"/>
              <w:rPr>
                <w:color w:val="000000"/>
                <w:sz w:val="24"/>
                <w:szCs w:val="24"/>
              </w:rPr>
            </w:pPr>
            <w:r w:rsidRPr="00B21ACA">
              <w:rPr>
                <w:b/>
                <w:bCs/>
                <w:i/>
                <w:iCs/>
                <w:color w:val="000000"/>
                <w:sz w:val="24"/>
                <w:szCs w:val="24"/>
              </w:rPr>
              <w:t>В1.</w:t>
            </w:r>
            <w:r w:rsidRPr="00B21ACA">
              <w:rPr>
                <w:color w:val="000000"/>
                <w:sz w:val="24"/>
                <w:szCs w:val="24"/>
              </w:rPr>
              <w:t> Составить и записать два простых предложения с формообразующими частицами.</w:t>
            </w:r>
          </w:p>
          <w:p w14:paraId="5FEA7592" w14:textId="77777777" w:rsidR="00AB3984" w:rsidRPr="00B21ACA" w:rsidRDefault="00AB3984" w:rsidP="00190ED0">
            <w:pPr>
              <w:shd w:val="clear" w:color="auto" w:fill="FFFFFF"/>
              <w:rPr>
                <w:color w:val="000000"/>
                <w:sz w:val="24"/>
                <w:szCs w:val="24"/>
              </w:rPr>
            </w:pPr>
            <w:r w:rsidRPr="00B21ACA">
              <w:rPr>
                <w:b/>
                <w:bCs/>
                <w:i/>
                <w:iCs/>
                <w:color w:val="000000"/>
                <w:sz w:val="24"/>
                <w:szCs w:val="24"/>
              </w:rPr>
              <w:t>С1</w:t>
            </w:r>
            <w:r w:rsidRPr="00B21ACA">
              <w:rPr>
                <w:color w:val="000000"/>
                <w:sz w:val="24"/>
                <w:szCs w:val="24"/>
              </w:rPr>
              <w:t>. Из ряда слов выпишите лишнее слово, запишите пояснение.                                                                  </w:t>
            </w:r>
          </w:p>
          <w:p w14:paraId="40AD3B5B" w14:textId="77777777" w:rsidR="00AB3984" w:rsidRPr="00B21ACA" w:rsidRDefault="00AB3984" w:rsidP="00190ED0">
            <w:pPr>
              <w:shd w:val="clear" w:color="auto" w:fill="FFFFFF"/>
              <w:rPr>
                <w:color w:val="000000"/>
                <w:sz w:val="24"/>
                <w:szCs w:val="24"/>
              </w:rPr>
            </w:pPr>
            <w:r w:rsidRPr="00B21ACA">
              <w:rPr>
                <w:i/>
                <w:iCs/>
                <w:color w:val="000000"/>
                <w:sz w:val="24"/>
                <w:szCs w:val="24"/>
              </w:rPr>
              <w:t>Пусть, разве, вряд ли, именно, лишь.</w:t>
            </w:r>
            <w:r w:rsidRPr="00B21ACA">
              <w:rPr>
                <w:color w:val="000000"/>
                <w:sz w:val="24"/>
                <w:szCs w:val="24"/>
              </w:rPr>
              <w:t>                                                                  </w:t>
            </w:r>
          </w:p>
          <w:p w14:paraId="50CAD951" w14:textId="77777777" w:rsidR="00AB3984" w:rsidRPr="00B21ACA" w:rsidRDefault="00AB3984" w:rsidP="00190ED0">
            <w:pPr>
              <w:shd w:val="clear" w:color="auto" w:fill="FFFFFF"/>
              <w:rPr>
                <w:color w:val="000000"/>
                <w:sz w:val="24"/>
                <w:szCs w:val="24"/>
              </w:rPr>
            </w:pPr>
            <w:r w:rsidRPr="00B21ACA">
              <w:rPr>
                <w:color w:val="000000"/>
                <w:sz w:val="24"/>
                <w:szCs w:val="24"/>
              </w:rPr>
              <w:t> </w:t>
            </w:r>
          </w:p>
          <w:p w14:paraId="10FFC84D" w14:textId="77777777" w:rsidR="00AB3984" w:rsidRPr="00B21ACA" w:rsidRDefault="00AB3984" w:rsidP="00190ED0">
            <w:pPr>
              <w:shd w:val="clear" w:color="auto" w:fill="FFFFFF"/>
              <w:jc w:val="center"/>
              <w:rPr>
                <w:color w:val="000000"/>
                <w:sz w:val="24"/>
                <w:szCs w:val="24"/>
              </w:rPr>
            </w:pPr>
            <w:r w:rsidRPr="00B21ACA">
              <w:rPr>
                <w:b/>
                <w:bCs/>
                <w:color w:val="000000"/>
                <w:sz w:val="24"/>
                <w:szCs w:val="24"/>
              </w:rPr>
              <w:t>Вариант 2</w:t>
            </w:r>
          </w:p>
          <w:p w14:paraId="3FB3FD93" w14:textId="77777777" w:rsidR="00AB3984" w:rsidRPr="00B21ACA" w:rsidRDefault="00AB3984" w:rsidP="00190ED0">
            <w:pPr>
              <w:shd w:val="clear" w:color="auto" w:fill="FFFFFF"/>
              <w:rPr>
                <w:color w:val="000000"/>
                <w:sz w:val="24"/>
                <w:szCs w:val="24"/>
              </w:rPr>
            </w:pPr>
            <w:r w:rsidRPr="00B21ACA">
              <w:rPr>
                <w:b/>
                <w:bCs/>
                <w:i/>
                <w:iCs/>
                <w:color w:val="000000"/>
                <w:sz w:val="24"/>
                <w:szCs w:val="24"/>
              </w:rPr>
              <w:t>А2. </w:t>
            </w:r>
            <w:r w:rsidRPr="00B21ACA">
              <w:rPr>
                <w:color w:val="000000"/>
                <w:sz w:val="24"/>
                <w:szCs w:val="24"/>
              </w:rPr>
              <w:t>Сделать морфологический разбор слова</w:t>
            </w:r>
            <w:r w:rsidRPr="00B21ACA">
              <w:rPr>
                <w:i/>
                <w:iCs/>
                <w:color w:val="000000"/>
                <w:sz w:val="24"/>
                <w:szCs w:val="24"/>
              </w:rPr>
              <w:t>: и (в годы войны).</w:t>
            </w:r>
          </w:p>
          <w:p w14:paraId="7713D4CE" w14:textId="77777777" w:rsidR="00AB3984" w:rsidRPr="00B21ACA" w:rsidRDefault="00AB3984" w:rsidP="00190ED0">
            <w:pPr>
              <w:shd w:val="clear" w:color="auto" w:fill="FFFFFF"/>
              <w:rPr>
                <w:color w:val="000000"/>
                <w:sz w:val="24"/>
                <w:szCs w:val="24"/>
              </w:rPr>
            </w:pPr>
            <w:r w:rsidRPr="00B21ACA">
              <w:rPr>
                <w:b/>
                <w:bCs/>
                <w:i/>
                <w:iCs/>
                <w:color w:val="000000"/>
                <w:sz w:val="24"/>
                <w:szCs w:val="24"/>
              </w:rPr>
              <w:t>В1. </w:t>
            </w:r>
            <w:r w:rsidRPr="00B21ACA">
              <w:rPr>
                <w:color w:val="000000"/>
                <w:sz w:val="24"/>
                <w:szCs w:val="24"/>
              </w:rPr>
              <w:t>Составить и записать два простых предложения со смысловыми частицами.</w:t>
            </w:r>
          </w:p>
          <w:p w14:paraId="4ED7CBF6" w14:textId="77777777" w:rsidR="00AB3984" w:rsidRPr="00B21ACA" w:rsidRDefault="00AB3984" w:rsidP="00190ED0">
            <w:pPr>
              <w:shd w:val="clear" w:color="auto" w:fill="FFFFFF"/>
              <w:rPr>
                <w:color w:val="000000"/>
                <w:sz w:val="24"/>
                <w:szCs w:val="24"/>
              </w:rPr>
            </w:pPr>
            <w:r w:rsidRPr="00B21ACA">
              <w:rPr>
                <w:b/>
                <w:bCs/>
                <w:i/>
                <w:iCs/>
                <w:color w:val="000000"/>
                <w:sz w:val="24"/>
                <w:szCs w:val="24"/>
              </w:rPr>
              <w:t>С1.</w:t>
            </w:r>
            <w:r w:rsidRPr="00B21ACA">
              <w:rPr>
                <w:color w:val="000000"/>
                <w:sz w:val="24"/>
                <w:szCs w:val="24"/>
              </w:rPr>
              <w:t> Из ряда слов выпишите лишнее слово, запишите пояснение.                                                                 </w:t>
            </w:r>
          </w:p>
          <w:p w14:paraId="47B87036" w14:textId="77777777" w:rsidR="00AB3984" w:rsidRPr="00B21ACA" w:rsidRDefault="00AB3984" w:rsidP="00190ED0">
            <w:pPr>
              <w:shd w:val="clear" w:color="auto" w:fill="FFFFFF"/>
              <w:rPr>
                <w:color w:val="000000"/>
                <w:sz w:val="24"/>
                <w:szCs w:val="24"/>
              </w:rPr>
            </w:pPr>
            <w:r w:rsidRPr="00B21ACA">
              <w:rPr>
                <w:color w:val="000000"/>
                <w:sz w:val="24"/>
                <w:szCs w:val="24"/>
              </w:rPr>
              <w:t> </w:t>
            </w:r>
            <w:r w:rsidRPr="00B21ACA">
              <w:rPr>
                <w:i/>
                <w:iCs/>
                <w:color w:val="000000"/>
                <w:sz w:val="24"/>
                <w:szCs w:val="24"/>
              </w:rPr>
              <w:t>Бы, пусть, пускай, неужели, давай.</w:t>
            </w:r>
          </w:p>
          <w:p w14:paraId="09B5AB47" w14:textId="77777777" w:rsidR="00AB3984" w:rsidRPr="00B21ACA" w:rsidRDefault="00AB3984" w:rsidP="00190ED0">
            <w:pPr>
              <w:shd w:val="clear" w:color="auto" w:fill="FFFFFF"/>
              <w:rPr>
                <w:color w:val="000000"/>
                <w:sz w:val="24"/>
                <w:szCs w:val="24"/>
              </w:rPr>
            </w:pPr>
            <w:r w:rsidRPr="00B21ACA">
              <w:rPr>
                <w:color w:val="000000"/>
                <w:sz w:val="24"/>
                <w:szCs w:val="24"/>
              </w:rPr>
              <w:t> </w:t>
            </w:r>
          </w:p>
          <w:p w14:paraId="1978663D" w14:textId="77777777" w:rsidR="00AB3984" w:rsidRPr="00B21ACA" w:rsidRDefault="00AB3984" w:rsidP="00190ED0">
            <w:pPr>
              <w:shd w:val="clear" w:color="auto" w:fill="FFFFFF"/>
              <w:rPr>
                <w:color w:val="000000"/>
                <w:sz w:val="24"/>
                <w:szCs w:val="24"/>
              </w:rPr>
            </w:pPr>
          </w:p>
          <w:p w14:paraId="3AF6E26A" w14:textId="77777777" w:rsidR="00AB3984" w:rsidRPr="00B21ACA" w:rsidRDefault="00AB3984" w:rsidP="00190ED0">
            <w:pPr>
              <w:shd w:val="clear" w:color="auto" w:fill="FFFFFF"/>
              <w:rPr>
                <w:color w:val="000000"/>
                <w:sz w:val="24"/>
                <w:szCs w:val="24"/>
              </w:rPr>
            </w:pPr>
            <w:r w:rsidRPr="00B21ACA">
              <w:rPr>
                <w:color w:val="000000"/>
                <w:sz w:val="24"/>
                <w:szCs w:val="24"/>
              </w:rPr>
              <w:t> </w:t>
            </w:r>
          </w:p>
          <w:p w14:paraId="2C58D573" w14:textId="77777777" w:rsidR="00AB3984" w:rsidRPr="00B21ACA" w:rsidRDefault="00AB3984" w:rsidP="00190ED0">
            <w:pPr>
              <w:shd w:val="clear" w:color="auto" w:fill="FFFFFF"/>
              <w:rPr>
                <w:color w:val="000000"/>
                <w:sz w:val="24"/>
                <w:szCs w:val="24"/>
              </w:rPr>
            </w:pPr>
            <w:r w:rsidRPr="00B21ACA">
              <w:rPr>
                <w:color w:val="000000"/>
                <w:sz w:val="24"/>
                <w:szCs w:val="24"/>
              </w:rPr>
              <w:t> </w:t>
            </w:r>
          </w:p>
          <w:p w14:paraId="6701678E" w14:textId="77777777" w:rsidR="00AB3984" w:rsidRPr="00B21ACA" w:rsidRDefault="00AB3984" w:rsidP="00190ED0">
            <w:pPr>
              <w:shd w:val="clear" w:color="auto" w:fill="FFFFFF"/>
              <w:jc w:val="center"/>
              <w:rPr>
                <w:color w:val="000000"/>
                <w:sz w:val="24"/>
                <w:szCs w:val="24"/>
              </w:rPr>
            </w:pPr>
            <w:r w:rsidRPr="00B21ACA">
              <w:rPr>
                <w:b/>
                <w:bCs/>
                <w:color w:val="000000"/>
                <w:sz w:val="24"/>
                <w:szCs w:val="24"/>
              </w:rPr>
              <w:t>Решение</w:t>
            </w:r>
          </w:p>
          <w:p w14:paraId="3BEE9711" w14:textId="77777777" w:rsidR="00AB3984" w:rsidRPr="00B21ACA" w:rsidRDefault="00AB3984" w:rsidP="00190ED0">
            <w:pPr>
              <w:shd w:val="clear" w:color="auto" w:fill="FFFFFF"/>
              <w:jc w:val="center"/>
              <w:rPr>
                <w:color w:val="000000"/>
                <w:sz w:val="24"/>
                <w:szCs w:val="24"/>
              </w:rPr>
            </w:pPr>
            <w:r w:rsidRPr="00B21ACA">
              <w:rPr>
                <w:b/>
                <w:bCs/>
                <w:color w:val="000000"/>
                <w:sz w:val="24"/>
                <w:szCs w:val="24"/>
              </w:rPr>
              <w:t>Вариант 1</w:t>
            </w:r>
          </w:p>
          <w:p w14:paraId="4B2630E8" w14:textId="77777777" w:rsidR="00AB3984" w:rsidRPr="00B21ACA" w:rsidRDefault="00AB3984" w:rsidP="00190ED0">
            <w:pPr>
              <w:shd w:val="clear" w:color="auto" w:fill="FFFFFF"/>
              <w:rPr>
                <w:color w:val="000000"/>
                <w:sz w:val="24"/>
                <w:szCs w:val="24"/>
              </w:rPr>
            </w:pPr>
            <w:r w:rsidRPr="00B21ACA">
              <w:rPr>
                <w:b/>
                <w:bCs/>
                <w:color w:val="000000"/>
                <w:sz w:val="24"/>
                <w:szCs w:val="24"/>
              </w:rPr>
              <w:t>А2.</w:t>
            </w:r>
            <w:r w:rsidRPr="00B21ACA">
              <w:rPr>
                <w:color w:val="000000"/>
                <w:sz w:val="24"/>
                <w:szCs w:val="24"/>
              </w:rPr>
              <w:t xml:space="preserve"> Не – частица.                                                                                                                                                   </w:t>
            </w:r>
          </w:p>
          <w:p w14:paraId="132F03EF" w14:textId="77777777" w:rsidR="00AB3984" w:rsidRPr="00B21ACA" w:rsidRDefault="00AB3984" w:rsidP="00190ED0">
            <w:pPr>
              <w:shd w:val="clear" w:color="auto" w:fill="FFFFFF"/>
              <w:rPr>
                <w:color w:val="000000"/>
                <w:sz w:val="24"/>
                <w:szCs w:val="24"/>
              </w:rPr>
            </w:pPr>
            <w:r w:rsidRPr="00B21ACA">
              <w:rPr>
                <w:color w:val="000000"/>
                <w:sz w:val="24"/>
                <w:szCs w:val="24"/>
              </w:rPr>
              <w:t xml:space="preserve">1. Доп. знач. отрицания.                                                                                                                               </w:t>
            </w:r>
          </w:p>
          <w:p w14:paraId="0DB69E86" w14:textId="77777777" w:rsidR="00AB3984" w:rsidRPr="00B21ACA" w:rsidRDefault="00AB3984" w:rsidP="00190ED0">
            <w:pPr>
              <w:shd w:val="clear" w:color="auto" w:fill="FFFFFF"/>
              <w:rPr>
                <w:color w:val="000000"/>
                <w:sz w:val="24"/>
                <w:szCs w:val="24"/>
              </w:rPr>
            </w:pPr>
            <w:r w:rsidRPr="00B21ACA">
              <w:rPr>
                <w:color w:val="000000"/>
                <w:sz w:val="24"/>
                <w:szCs w:val="24"/>
              </w:rPr>
              <w:t>2. Отриц.</w:t>
            </w:r>
          </w:p>
          <w:p w14:paraId="31EC4516" w14:textId="77777777" w:rsidR="00AB3984" w:rsidRPr="00B21ACA" w:rsidRDefault="00AB3984" w:rsidP="00190ED0">
            <w:pPr>
              <w:shd w:val="clear" w:color="auto" w:fill="FFFFFF"/>
              <w:rPr>
                <w:color w:val="000000"/>
                <w:sz w:val="24"/>
                <w:szCs w:val="24"/>
              </w:rPr>
            </w:pPr>
            <w:r w:rsidRPr="00B21ACA">
              <w:rPr>
                <w:b/>
                <w:bCs/>
                <w:color w:val="000000"/>
                <w:sz w:val="24"/>
                <w:szCs w:val="24"/>
              </w:rPr>
              <w:t>В1.</w:t>
            </w:r>
            <w:r w:rsidRPr="00B21ACA">
              <w:rPr>
                <w:color w:val="000000"/>
                <w:sz w:val="24"/>
                <w:szCs w:val="24"/>
              </w:rPr>
              <w:t> Ребята, давайте жить дружно! Пусть всегда будет солнце!</w:t>
            </w:r>
          </w:p>
          <w:p w14:paraId="50231EA1" w14:textId="77777777" w:rsidR="00AB3984" w:rsidRPr="00B21ACA" w:rsidRDefault="00AB3984" w:rsidP="00190ED0">
            <w:pPr>
              <w:shd w:val="clear" w:color="auto" w:fill="FFFFFF"/>
              <w:rPr>
                <w:color w:val="000000"/>
                <w:sz w:val="24"/>
                <w:szCs w:val="24"/>
              </w:rPr>
            </w:pPr>
            <w:r w:rsidRPr="00B21ACA">
              <w:rPr>
                <w:b/>
                <w:bCs/>
                <w:color w:val="000000"/>
                <w:sz w:val="24"/>
                <w:szCs w:val="24"/>
              </w:rPr>
              <w:t>С1. </w:t>
            </w:r>
            <w:r w:rsidRPr="00B21ACA">
              <w:rPr>
                <w:i/>
                <w:iCs/>
                <w:color w:val="000000"/>
                <w:sz w:val="24"/>
                <w:szCs w:val="24"/>
              </w:rPr>
              <w:t>Пусть </w:t>
            </w:r>
            <w:r w:rsidRPr="00B21ACA">
              <w:rPr>
                <w:color w:val="000000"/>
                <w:sz w:val="24"/>
                <w:szCs w:val="24"/>
              </w:rPr>
              <w:t>( это формообразующая частица, остальные слова в ряду – смысловые частицы).</w:t>
            </w:r>
          </w:p>
          <w:p w14:paraId="6E5AE4D2" w14:textId="77777777" w:rsidR="00AB3984" w:rsidRPr="00B21ACA" w:rsidRDefault="00AB3984" w:rsidP="00190ED0">
            <w:pPr>
              <w:shd w:val="clear" w:color="auto" w:fill="FFFFFF"/>
              <w:rPr>
                <w:color w:val="000000"/>
                <w:sz w:val="24"/>
                <w:szCs w:val="24"/>
              </w:rPr>
            </w:pPr>
            <w:r w:rsidRPr="00B21ACA">
              <w:rPr>
                <w:color w:val="000000"/>
                <w:sz w:val="24"/>
                <w:szCs w:val="24"/>
              </w:rPr>
              <w:t> </w:t>
            </w:r>
          </w:p>
          <w:p w14:paraId="3009406E" w14:textId="77777777" w:rsidR="00AB3984" w:rsidRPr="00B21ACA" w:rsidRDefault="00AB3984" w:rsidP="00190ED0">
            <w:pPr>
              <w:shd w:val="clear" w:color="auto" w:fill="FFFFFF"/>
              <w:jc w:val="center"/>
              <w:rPr>
                <w:color w:val="000000"/>
                <w:sz w:val="24"/>
                <w:szCs w:val="24"/>
              </w:rPr>
            </w:pPr>
            <w:r w:rsidRPr="00B21ACA">
              <w:rPr>
                <w:b/>
                <w:bCs/>
                <w:color w:val="000000"/>
                <w:sz w:val="24"/>
                <w:szCs w:val="24"/>
              </w:rPr>
              <w:t>Вариант 2</w:t>
            </w:r>
          </w:p>
          <w:p w14:paraId="6DF9846A" w14:textId="77777777" w:rsidR="00AB3984" w:rsidRPr="00B21ACA" w:rsidRDefault="00AB3984" w:rsidP="00190ED0">
            <w:pPr>
              <w:shd w:val="clear" w:color="auto" w:fill="FFFFFF"/>
              <w:rPr>
                <w:color w:val="000000"/>
                <w:sz w:val="24"/>
                <w:szCs w:val="24"/>
              </w:rPr>
            </w:pPr>
            <w:r w:rsidRPr="00B21ACA">
              <w:rPr>
                <w:b/>
                <w:bCs/>
                <w:color w:val="000000"/>
                <w:sz w:val="24"/>
                <w:szCs w:val="24"/>
              </w:rPr>
              <w:t>А2. </w:t>
            </w:r>
            <w:r w:rsidRPr="00B21ACA">
              <w:rPr>
                <w:color w:val="000000"/>
                <w:sz w:val="24"/>
                <w:szCs w:val="24"/>
              </w:rPr>
              <w:t>И – частица.                                                                                                                                                  </w:t>
            </w:r>
          </w:p>
          <w:p w14:paraId="1859C927" w14:textId="77777777" w:rsidR="00AB3984" w:rsidRPr="00B21ACA" w:rsidRDefault="00AB3984" w:rsidP="00190ED0">
            <w:pPr>
              <w:shd w:val="clear" w:color="auto" w:fill="FFFFFF"/>
              <w:rPr>
                <w:color w:val="000000"/>
                <w:sz w:val="24"/>
                <w:szCs w:val="24"/>
              </w:rPr>
            </w:pPr>
            <w:r w:rsidRPr="00B21ACA">
              <w:rPr>
                <w:color w:val="000000"/>
                <w:sz w:val="24"/>
                <w:szCs w:val="24"/>
              </w:rPr>
              <w:t xml:space="preserve">1. Доп.знач. усиления.                                                                                                                                  </w:t>
            </w:r>
          </w:p>
          <w:p w14:paraId="47868D59" w14:textId="77777777" w:rsidR="00AB3984" w:rsidRPr="00B21ACA" w:rsidRDefault="00AB3984" w:rsidP="00190ED0">
            <w:pPr>
              <w:shd w:val="clear" w:color="auto" w:fill="FFFFFF"/>
              <w:rPr>
                <w:color w:val="000000"/>
                <w:sz w:val="24"/>
                <w:szCs w:val="24"/>
              </w:rPr>
            </w:pPr>
            <w:r w:rsidRPr="00B21ACA">
              <w:rPr>
                <w:color w:val="000000"/>
                <w:sz w:val="24"/>
                <w:szCs w:val="24"/>
              </w:rPr>
              <w:t>2. Смысл.</w:t>
            </w:r>
          </w:p>
          <w:p w14:paraId="0FE9614F" w14:textId="77777777" w:rsidR="00AB3984" w:rsidRPr="00B21ACA" w:rsidRDefault="00AB3984" w:rsidP="00190ED0">
            <w:pPr>
              <w:shd w:val="clear" w:color="auto" w:fill="FFFFFF"/>
              <w:rPr>
                <w:color w:val="000000"/>
                <w:sz w:val="24"/>
                <w:szCs w:val="24"/>
              </w:rPr>
            </w:pPr>
            <w:r w:rsidRPr="00B21ACA">
              <w:rPr>
                <w:b/>
                <w:bCs/>
                <w:color w:val="000000"/>
                <w:sz w:val="24"/>
                <w:szCs w:val="24"/>
              </w:rPr>
              <w:t>В1</w:t>
            </w:r>
            <w:r w:rsidRPr="00B21ACA">
              <w:rPr>
                <w:color w:val="000000"/>
                <w:sz w:val="24"/>
                <w:szCs w:val="24"/>
              </w:rPr>
              <w:t>. Неужели дождь так и будет продолжаться? Что за прелесть, эти сказки!</w:t>
            </w:r>
          </w:p>
          <w:p w14:paraId="0746BC3D" w14:textId="77777777" w:rsidR="00AB3984" w:rsidRPr="00B21ACA" w:rsidRDefault="00AB3984" w:rsidP="00190ED0">
            <w:pPr>
              <w:shd w:val="clear" w:color="auto" w:fill="FFFFFF"/>
              <w:rPr>
                <w:color w:val="000000"/>
                <w:sz w:val="24"/>
                <w:szCs w:val="24"/>
              </w:rPr>
            </w:pPr>
            <w:r w:rsidRPr="00B21ACA">
              <w:rPr>
                <w:b/>
                <w:bCs/>
                <w:color w:val="000000"/>
                <w:sz w:val="24"/>
                <w:szCs w:val="24"/>
              </w:rPr>
              <w:t>С1</w:t>
            </w:r>
            <w:r w:rsidRPr="00B21ACA">
              <w:rPr>
                <w:color w:val="000000"/>
                <w:sz w:val="24"/>
                <w:szCs w:val="24"/>
              </w:rPr>
              <w:t>. </w:t>
            </w:r>
            <w:r w:rsidRPr="00B21ACA">
              <w:rPr>
                <w:i/>
                <w:iCs/>
                <w:color w:val="000000"/>
                <w:sz w:val="24"/>
                <w:szCs w:val="24"/>
              </w:rPr>
              <w:t>Неужели </w:t>
            </w:r>
            <w:r w:rsidRPr="00B21ACA">
              <w:rPr>
                <w:color w:val="000000"/>
                <w:sz w:val="24"/>
                <w:szCs w:val="24"/>
              </w:rPr>
              <w:t>( это смысловая частица, остальные слова в ряду – формообразующие частицы).</w:t>
            </w:r>
          </w:p>
          <w:p w14:paraId="3FB02DE7" w14:textId="77777777" w:rsidR="00AB3984" w:rsidRPr="00B21ACA" w:rsidRDefault="00AB3984" w:rsidP="00190ED0">
            <w:pPr>
              <w:shd w:val="clear" w:color="auto" w:fill="FFFFFF"/>
              <w:rPr>
                <w:color w:val="000000"/>
                <w:sz w:val="24"/>
                <w:szCs w:val="24"/>
              </w:rPr>
            </w:pPr>
            <w:r w:rsidRPr="00B21ACA">
              <w:rPr>
                <w:color w:val="000000"/>
                <w:sz w:val="24"/>
                <w:szCs w:val="24"/>
              </w:rPr>
              <w:t> </w:t>
            </w:r>
          </w:p>
          <w:p w14:paraId="64DDC42B" w14:textId="77777777" w:rsidR="00AB3984" w:rsidRPr="00B21ACA" w:rsidRDefault="00AB3984" w:rsidP="00190ED0">
            <w:pPr>
              <w:shd w:val="clear" w:color="auto" w:fill="FFFFFF"/>
              <w:rPr>
                <w:color w:val="000000"/>
                <w:sz w:val="24"/>
                <w:szCs w:val="24"/>
              </w:rPr>
            </w:pPr>
            <w:r w:rsidRPr="00B21ACA">
              <w:rPr>
                <w:color w:val="000000"/>
                <w:sz w:val="24"/>
                <w:szCs w:val="24"/>
              </w:rPr>
              <w:t> </w:t>
            </w:r>
          </w:p>
          <w:p w14:paraId="2ABB89E0" w14:textId="77777777" w:rsidR="00AB3984" w:rsidRPr="00B21ACA" w:rsidRDefault="00AB3984" w:rsidP="00190ED0">
            <w:pPr>
              <w:shd w:val="clear" w:color="auto" w:fill="FFFFFF"/>
              <w:rPr>
                <w:color w:val="000000"/>
                <w:sz w:val="24"/>
                <w:szCs w:val="24"/>
              </w:rPr>
            </w:pPr>
          </w:p>
          <w:p w14:paraId="77A5318F" w14:textId="77777777" w:rsidR="00AB3984" w:rsidRPr="00B21ACA" w:rsidRDefault="00AB3984" w:rsidP="00190ED0">
            <w:pPr>
              <w:shd w:val="clear" w:color="auto" w:fill="FFFFFF"/>
              <w:rPr>
                <w:color w:val="000000"/>
                <w:sz w:val="24"/>
                <w:szCs w:val="24"/>
              </w:rPr>
            </w:pPr>
            <w:r w:rsidRPr="00B21ACA">
              <w:rPr>
                <w:color w:val="000000"/>
                <w:sz w:val="24"/>
                <w:szCs w:val="24"/>
              </w:rPr>
              <w:t> </w:t>
            </w:r>
          </w:p>
          <w:p w14:paraId="176B3D54" w14:textId="77777777" w:rsidR="00AB3984" w:rsidRPr="00B21ACA" w:rsidRDefault="00AB3984" w:rsidP="00190ED0">
            <w:pPr>
              <w:shd w:val="clear" w:color="auto" w:fill="FFFFFF"/>
              <w:jc w:val="center"/>
              <w:rPr>
                <w:color w:val="000000"/>
                <w:sz w:val="24"/>
                <w:szCs w:val="24"/>
              </w:rPr>
            </w:pPr>
          </w:p>
          <w:p w14:paraId="081C7518" w14:textId="77777777" w:rsidR="00AB3984" w:rsidRPr="00B21ACA" w:rsidRDefault="00AB3984" w:rsidP="00190ED0">
            <w:pPr>
              <w:shd w:val="clear" w:color="auto" w:fill="FFFFFF"/>
              <w:jc w:val="center"/>
              <w:rPr>
                <w:color w:val="000000"/>
                <w:sz w:val="24"/>
                <w:szCs w:val="24"/>
              </w:rPr>
            </w:pPr>
            <w:r w:rsidRPr="00B21ACA">
              <w:rPr>
                <w:b/>
                <w:bCs/>
                <w:color w:val="000000"/>
                <w:sz w:val="24"/>
                <w:szCs w:val="24"/>
              </w:rPr>
              <w:t>Контрольная работа по теме</w:t>
            </w:r>
          </w:p>
          <w:p w14:paraId="46C4C853" w14:textId="77777777" w:rsidR="00AB3984" w:rsidRPr="00B21ACA" w:rsidRDefault="00AB3984" w:rsidP="00190ED0">
            <w:pPr>
              <w:shd w:val="clear" w:color="auto" w:fill="FFFFFF"/>
              <w:jc w:val="center"/>
              <w:rPr>
                <w:color w:val="000000"/>
                <w:sz w:val="24"/>
                <w:szCs w:val="24"/>
              </w:rPr>
            </w:pPr>
            <w:r w:rsidRPr="00B21ACA">
              <w:rPr>
                <w:b/>
                <w:bCs/>
                <w:color w:val="000000"/>
                <w:sz w:val="24"/>
                <w:szCs w:val="24"/>
              </w:rPr>
              <w:t>«Междометие и звукоподражательные слова»</w:t>
            </w:r>
          </w:p>
          <w:p w14:paraId="0645F13F" w14:textId="77777777" w:rsidR="00AB3984" w:rsidRPr="00B21ACA" w:rsidRDefault="00AB3984" w:rsidP="00190ED0">
            <w:pPr>
              <w:shd w:val="clear" w:color="auto" w:fill="FFFFFF"/>
              <w:rPr>
                <w:color w:val="000000"/>
                <w:sz w:val="24"/>
                <w:szCs w:val="24"/>
              </w:rPr>
            </w:pPr>
            <w:r w:rsidRPr="00B21ACA">
              <w:rPr>
                <w:color w:val="000000"/>
                <w:sz w:val="24"/>
                <w:szCs w:val="24"/>
              </w:rPr>
              <w:t> </w:t>
            </w:r>
          </w:p>
          <w:p w14:paraId="4444B03D" w14:textId="77777777" w:rsidR="00AB3984" w:rsidRPr="00B21ACA" w:rsidRDefault="00AB3984" w:rsidP="00190ED0">
            <w:pPr>
              <w:shd w:val="clear" w:color="auto" w:fill="FFFFFF"/>
              <w:rPr>
                <w:color w:val="000000"/>
                <w:sz w:val="24"/>
                <w:szCs w:val="24"/>
              </w:rPr>
            </w:pPr>
            <w:r w:rsidRPr="00B21ACA">
              <w:rPr>
                <w:b/>
                <w:bCs/>
                <w:color w:val="000000"/>
                <w:sz w:val="24"/>
                <w:szCs w:val="24"/>
              </w:rPr>
              <w:t>Цель работы:</w:t>
            </w:r>
            <w:r w:rsidRPr="00B21ACA">
              <w:rPr>
                <w:color w:val="000000"/>
                <w:sz w:val="24"/>
                <w:szCs w:val="24"/>
              </w:rPr>
              <w:t> выявление степени усвоения учащимися обязательного минимума знаний и умений о междометии:                                                                                                                                                                     </w:t>
            </w:r>
          </w:p>
          <w:p w14:paraId="1A29F066" w14:textId="77777777" w:rsidR="00AB3984" w:rsidRPr="00B21ACA" w:rsidRDefault="00AB3984" w:rsidP="00190ED0">
            <w:pPr>
              <w:shd w:val="clear" w:color="auto" w:fill="FFFFFF"/>
              <w:rPr>
                <w:color w:val="000000"/>
                <w:sz w:val="24"/>
                <w:szCs w:val="24"/>
              </w:rPr>
            </w:pPr>
            <w:r w:rsidRPr="00B21ACA">
              <w:rPr>
                <w:color w:val="000000"/>
                <w:sz w:val="24"/>
                <w:szCs w:val="24"/>
              </w:rPr>
              <w:t xml:space="preserve"> владение основными понятиями;                                                                                                        </w:t>
            </w:r>
          </w:p>
          <w:p w14:paraId="55F84388" w14:textId="77777777" w:rsidR="00AB3984" w:rsidRPr="00B21ACA" w:rsidRDefault="00AB3984" w:rsidP="00190ED0">
            <w:pPr>
              <w:shd w:val="clear" w:color="auto" w:fill="FFFFFF"/>
              <w:rPr>
                <w:color w:val="000000"/>
                <w:sz w:val="24"/>
                <w:szCs w:val="24"/>
              </w:rPr>
            </w:pPr>
            <w:r w:rsidRPr="00B21ACA">
              <w:rPr>
                <w:color w:val="000000"/>
                <w:sz w:val="24"/>
                <w:szCs w:val="24"/>
              </w:rPr>
              <w:t xml:space="preserve"> знание и понимание основных языковых явлений;                                                                              </w:t>
            </w:r>
          </w:p>
          <w:p w14:paraId="3043A760" w14:textId="77777777" w:rsidR="00AB3984" w:rsidRPr="00B21ACA" w:rsidRDefault="00AB3984" w:rsidP="00190ED0">
            <w:pPr>
              <w:shd w:val="clear" w:color="auto" w:fill="FFFFFF"/>
              <w:rPr>
                <w:color w:val="000000"/>
                <w:sz w:val="24"/>
                <w:szCs w:val="24"/>
              </w:rPr>
            </w:pPr>
            <w:r w:rsidRPr="00B21ACA">
              <w:rPr>
                <w:color w:val="000000"/>
                <w:sz w:val="24"/>
                <w:szCs w:val="24"/>
              </w:rPr>
              <w:t>умение безошибочно писать слова с изученными орфограммами, расставлять необходимые знаки препинания.</w:t>
            </w:r>
          </w:p>
          <w:p w14:paraId="2E78E817" w14:textId="77777777" w:rsidR="00AB3984" w:rsidRPr="00B21ACA" w:rsidRDefault="00AB3984" w:rsidP="00190ED0">
            <w:pPr>
              <w:shd w:val="clear" w:color="auto" w:fill="FFFFFF"/>
              <w:jc w:val="center"/>
              <w:rPr>
                <w:color w:val="000000"/>
                <w:sz w:val="24"/>
                <w:szCs w:val="24"/>
              </w:rPr>
            </w:pPr>
            <w:r w:rsidRPr="00B21ACA">
              <w:rPr>
                <w:b/>
                <w:bCs/>
                <w:color w:val="000000"/>
                <w:sz w:val="24"/>
                <w:szCs w:val="24"/>
              </w:rPr>
              <w:t>Инструкция</w:t>
            </w:r>
          </w:p>
          <w:p w14:paraId="6F6C8881" w14:textId="77777777" w:rsidR="00AB3984" w:rsidRPr="00B21ACA" w:rsidRDefault="00AB3984" w:rsidP="00190ED0">
            <w:pPr>
              <w:shd w:val="clear" w:color="auto" w:fill="FFFFFF"/>
              <w:rPr>
                <w:color w:val="000000"/>
                <w:sz w:val="24"/>
                <w:szCs w:val="24"/>
              </w:rPr>
            </w:pPr>
            <w:r w:rsidRPr="00B21ACA">
              <w:rPr>
                <w:color w:val="000000"/>
                <w:sz w:val="24"/>
                <w:szCs w:val="24"/>
              </w:rPr>
              <w:t xml:space="preserve">Работа содержит тестовые задания разных уровней сложности.                                                         </w:t>
            </w:r>
          </w:p>
          <w:p w14:paraId="31BDA803" w14:textId="77777777" w:rsidR="00AB3984" w:rsidRPr="00B21ACA" w:rsidRDefault="00AB3984" w:rsidP="00190ED0">
            <w:pPr>
              <w:shd w:val="clear" w:color="auto" w:fill="FFFFFF"/>
              <w:rPr>
                <w:color w:val="000000"/>
                <w:sz w:val="24"/>
                <w:szCs w:val="24"/>
              </w:rPr>
            </w:pPr>
            <w:r w:rsidRPr="00B21ACA">
              <w:rPr>
                <w:color w:val="000000"/>
                <w:sz w:val="24"/>
                <w:szCs w:val="24"/>
              </w:rPr>
              <w:t>На выполнение отводится 45 минут. Грамматические задания рекомендуется выполнять по порядку. Если задание не удалось выполнить сразу, перейти к следующему. Если останется время, вернитесь к пропущенным заданиям.</w:t>
            </w:r>
          </w:p>
          <w:p w14:paraId="53E34B56" w14:textId="77777777" w:rsidR="00AB3984" w:rsidRPr="00B21ACA" w:rsidRDefault="00AB3984" w:rsidP="00190ED0">
            <w:pPr>
              <w:shd w:val="clear" w:color="auto" w:fill="FFFFFF"/>
              <w:jc w:val="center"/>
              <w:rPr>
                <w:color w:val="000000"/>
                <w:sz w:val="24"/>
                <w:szCs w:val="24"/>
              </w:rPr>
            </w:pPr>
            <w:r w:rsidRPr="00B21ACA">
              <w:rPr>
                <w:b/>
                <w:bCs/>
                <w:color w:val="000000"/>
                <w:sz w:val="24"/>
                <w:szCs w:val="24"/>
              </w:rPr>
              <w:t>Уровень сложности:</w:t>
            </w:r>
          </w:p>
          <w:p w14:paraId="51CE10B0" w14:textId="77777777" w:rsidR="00AB3984" w:rsidRPr="00B21ACA" w:rsidRDefault="00AB3984" w:rsidP="00190ED0">
            <w:pPr>
              <w:shd w:val="clear" w:color="auto" w:fill="FFFFFF"/>
              <w:rPr>
                <w:color w:val="000000"/>
                <w:sz w:val="24"/>
                <w:szCs w:val="24"/>
              </w:rPr>
            </w:pPr>
            <w:r w:rsidRPr="00B21ACA">
              <w:rPr>
                <w:color w:val="000000"/>
                <w:sz w:val="24"/>
                <w:szCs w:val="24"/>
              </w:rPr>
              <w:t>А1-А4 – базовый;                                                                                                                                      В1 – повышенный;                                                                                                                                             С1 – сложный.</w:t>
            </w:r>
          </w:p>
          <w:tbl>
            <w:tblPr>
              <w:tblW w:w="0" w:type="auto"/>
              <w:tblCellSpacing w:w="0" w:type="dxa"/>
              <w:tblBorders>
                <w:top w:val="outset" w:sz="6" w:space="0" w:color="auto"/>
                <w:left w:val="outset" w:sz="6" w:space="0" w:color="auto"/>
                <w:bottom w:val="outset" w:sz="6" w:space="0" w:color="auto"/>
                <w:right w:val="outset" w:sz="6" w:space="0" w:color="auto"/>
              </w:tblBorders>
              <w:shd w:val="clear" w:color="auto" w:fill="FFFFFF"/>
              <w:tblLayout w:type="fixed"/>
              <w:tblCellMar>
                <w:left w:w="0" w:type="dxa"/>
                <w:right w:w="0" w:type="dxa"/>
              </w:tblCellMar>
              <w:tblLook w:val="04A0" w:firstRow="1" w:lastRow="0" w:firstColumn="1" w:lastColumn="0" w:noHBand="0" w:noVBand="1"/>
            </w:tblPr>
            <w:tblGrid>
              <w:gridCol w:w="259"/>
              <w:gridCol w:w="5563"/>
              <w:gridCol w:w="1577"/>
              <w:gridCol w:w="1423"/>
              <w:gridCol w:w="2524"/>
            </w:tblGrid>
            <w:tr w:rsidR="00AB3984" w:rsidRPr="00B21ACA" w14:paraId="6FF520D8" w14:textId="77777777" w:rsidTr="00AB3984">
              <w:trPr>
                <w:tblCellSpacing w:w="0" w:type="dxa"/>
              </w:trPr>
              <w:tc>
                <w:tcPr>
                  <w:tcW w:w="259" w:type="dxa"/>
                  <w:tcBorders>
                    <w:top w:val="outset" w:sz="6" w:space="0" w:color="auto"/>
                    <w:left w:val="outset" w:sz="6" w:space="0" w:color="auto"/>
                    <w:bottom w:val="outset" w:sz="6" w:space="0" w:color="auto"/>
                    <w:right w:val="outset" w:sz="6" w:space="0" w:color="auto"/>
                  </w:tcBorders>
                  <w:shd w:val="clear" w:color="auto" w:fill="FFFFFF"/>
                  <w:hideMark/>
                </w:tcPr>
                <w:p w14:paraId="6962FFBC" w14:textId="77777777" w:rsidR="00AB3984" w:rsidRPr="00B21ACA" w:rsidRDefault="00AB3984" w:rsidP="006F1F7C">
                  <w:pPr>
                    <w:framePr w:hSpace="180" w:wrap="around" w:vAnchor="text" w:hAnchor="text" w:y="1"/>
                    <w:suppressOverlap/>
                    <w:jc w:val="center"/>
                    <w:rPr>
                      <w:rFonts w:ascii="Times New Roman" w:hAnsi="Times New Roman" w:cs="Times New Roman"/>
                      <w:color w:val="000000"/>
                      <w:sz w:val="24"/>
                      <w:szCs w:val="24"/>
                    </w:rPr>
                  </w:pPr>
                  <w:r w:rsidRPr="00B21ACA">
                    <w:rPr>
                      <w:rFonts w:ascii="Times New Roman" w:hAnsi="Times New Roman" w:cs="Times New Roman"/>
                      <w:color w:val="000000"/>
                      <w:sz w:val="24"/>
                      <w:szCs w:val="24"/>
                    </w:rPr>
                    <w:t>№</w:t>
                  </w:r>
                </w:p>
              </w:tc>
              <w:tc>
                <w:tcPr>
                  <w:tcW w:w="5563" w:type="dxa"/>
                  <w:tcBorders>
                    <w:top w:val="outset" w:sz="6" w:space="0" w:color="auto"/>
                    <w:left w:val="outset" w:sz="6" w:space="0" w:color="auto"/>
                    <w:bottom w:val="outset" w:sz="6" w:space="0" w:color="auto"/>
                    <w:right w:val="outset" w:sz="6" w:space="0" w:color="auto"/>
                  </w:tcBorders>
                  <w:shd w:val="clear" w:color="auto" w:fill="FFFFFF"/>
                  <w:hideMark/>
                </w:tcPr>
                <w:p w14:paraId="15F9BA4C" w14:textId="77777777" w:rsidR="00AB3984" w:rsidRPr="00B21ACA" w:rsidRDefault="00AB3984" w:rsidP="006F1F7C">
                  <w:pPr>
                    <w:framePr w:hSpace="180" w:wrap="around" w:vAnchor="text" w:hAnchor="text" w:y="1"/>
                    <w:suppressOverlap/>
                    <w:jc w:val="center"/>
                    <w:rPr>
                      <w:rFonts w:ascii="Times New Roman" w:hAnsi="Times New Roman" w:cs="Times New Roman"/>
                      <w:color w:val="000000"/>
                      <w:sz w:val="24"/>
                      <w:szCs w:val="24"/>
                    </w:rPr>
                  </w:pPr>
                  <w:r w:rsidRPr="00B21ACA">
                    <w:rPr>
                      <w:rFonts w:ascii="Times New Roman" w:hAnsi="Times New Roman" w:cs="Times New Roman"/>
                      <w:color w:val="000000"/>
                      <w:sz w:val="24"/>
                      <w:szCs w:val="24"/>
                    </w:rPr>
                    <w:t>Виды деятельности</w:t>
                  </w:r>
                </w:p>
              </w:tc>
              <w:tc>
                <w:tcPr>
                  <w:tcW w:w="1577" w:type="dxa"/>
                  <w:tcBorders>
                    <w:top w:val="outset" w:sz="6" w:space="0" w:color="auto"/>
                    <w:left w:val="outset" w:sz="6" w:space="0" w:color="auto"/>
                    <w:bottom w:val="outset" w:sz="6" w:space="0" w:color="auto"/>
                    <w:right w:val="outset" w:sz="6" w:space="0" w:color="auto"/>
                  </w:tcBorders>
                  <w:shd w:val="clear" w:color="auto" w:fill="FFFFFF"/>
                  <w:hideMark/>
                </w:tcPr>
                <w:p w14:paraId="286CB7C6" w14:textId="77777777" w:rsidR="00AB3984" w:rsidRPr="00B21ACA" w:rsidRDefault="00AB3984" w:rsidP="006F1F7C">
                  <w:pPr>
                    <w:framePr w:hSpace="180" w:wrap="around" w:vAnchor="text" w:hAnchor="text" w:y="1"/>
                    <w:suppressOverlap/>
                    <w:jc w:val="center"/>
                    <w:rPr>
                      <w:rFonts w:ascii="Times New Roman" w:hAnsi="Times New Roman" w:cs="Times New Roman"/>
                      <w:color w:val="000000"/>
                      <w:sz w:val="24"/>
                      <w:szCs w:val="24"/>
                    </w:rPr>
                  </w:pPr>
                  <w:r w:rsidRPr="00B21ACA">
                    <w:rPr>
                      <w:rFonts w:ascii="Times New Roman" w:hAnsi="Times New Roman" w:cs="Times New Roman"/>
                      <w:color w:val="000000"/>
                      <w:sz w:val="24"/>
                      <w:szCs w:val="24"/>
                    </w:rPr>
                    <w:t>Номер заданий</w:t>
                  </w:r>
                </w:p>
              </w:tc>
              <w:tc>
                <w:tcPr>
                  <w:tcW w:w="1423" w:type="dxa"/>
                  <w:tcBorders>
                    <w:top w:val="outset" w:sz="6" w:space="0" w:color="auto"/>
                    <w:left w:val="outset" w:sz="6" w:space="0" w:color="auto"/>
                    <w:bottom w:val="outset" w:sz="6" w:space="0" w:color="auto"/>
                    <w:right w:val="outset" w:sz="6" w:space="0" w:color="auto"/>
                  </w:tcBorders>
                  <w:shd w:val="clear" w:color="auto" w:fill="FFFFFF"/>
                  <w:hideMark/>
                </w:tcPr>
                <w:p w14:paraId="6DD2E950" w14:textId="77777777" w:rsidR="00AB3984" w:rsidRPr="00B21ACA" w:rsidRDefault="00AB3984" w:rsidP="006F1F7C">
                  <w:pPr>
                    <w:framePr w:hSpace="180" w:wrap="around" w:vAnchor="text" w:hAnchor="text" w:y="1"/>
                    <w:suppressOverlap/>
                    <w:jc w:val="center"/>
                    <w:rPr>
                      <w:rFonts w:ascii="Times New Roman" w:hAnsi="Times New Roman" w:cs="Times New Roman"/>
                      <w:color w:val="000000"/>
                      <w:sz w:val="24"/>
                      <w:szCs w:val="24"/>
                    </w:rPr>
                  </w:pPr>
                  <w:r w:rsidRPr="00B21ACA">
                    <w:rPr>
                      <w:rFonts w:ascii="Times New Roman" w:hAnsi="Times New Roman" w:cs="Times New Roman"/>
                      <w:color w:val="000000"/>
                      <w:sz w:val="24"/>
                      <w:szCs w:val="24"/>
                    </w:rPr>
                    <w:t>Число баллов</w:t>
                  </w:r>
                </w:p>
              </w:tc>
              <w:tc>
                <w:tcPr>
                  <w:tcW w:w="2524" w:type="dxa"/>
                  <w:tcBorders>
                    <w:top w:val="outset" w:sz="6" w:space="0" w:color="auto"/>
                    <w:left w:val="outset" w:sz="6" w:space="0" w:color="auto"/>
                    <w:bottom w:val="outset" w:sz="6" w:space="0" w:color="auto"/>
                    <w:right w:val="outset" w:sz="6" w:space="0" w:color="auto"/>
                  </w:tcBorders>
                  <w:shd w:val="clear" w:color="auto" w:fill="FFFFFF"/>
                  <w:hideMark/>
                </w:tcPr>
                <w:p w14:paraId="4F4D9FB7" w14:textId="77777777" w:rsidR="00AB3984" w:rsidRPr="00B21ACA" w:rsidRDefault="00AB3984" w:rsidP="006F1F7C">
                  <w:pPr>
                    <w:framePr w:hSpace="180" w:wrap="around" w:vAnchor="text" w:hAnchor="text" w:y="1"/>
                    <w:suppressOverlap/>
                    <w:jc w:val="center"/>
                    <w:rPr>
                      <w:rFonts w:ascii="Times New Roman" w:hAnsi="Times New Roman" w:cs="Times New Roman"/>
                      <w:color w:val="000000"/>
                      <w:sz w:val="24"/>
                      <w:szCs w:val="24"/>
                    </w:rPr>
                  </w:pPr>
                  <w:r w:rsidRPr="00B21ACA">
                    <w:rPr>
                      <w:rFonts w:ascii="Times New Roman" w:hAnsi="Times New Roman" w:cs="Times New Roman"/>
                      <w:color w:val="000000"/>
                      <w:sz w:val="24"/>
                      <w:szCs w:val="24"/>
                    </w:rPr>
                    <w:t>% соотношения заданий</w:t>
                  </w:r>
                </w:p>
              </w:tc>
            </w:tr>
            <w:tr w:rsidR="00AB3984" w:rsidRPr="00B21ACA" w14:paraId="35EE1589" w14:textId="77777777" w:rsidTr="00AB3984">
              <w:trPr>
                <w:tblCellSpacing w:w="0" w:type="dxa"/>
              </w:trPr>
              <w:tc>
                <w:tcPr>
                  <w:tcW w:w="259" w:type="dxa"/>
                  <w:tcBorders>
                    <w:top w:val="outset" w:sz="6" w:space="0" w:color="auto"/>
                    <w:left w:val="outset" w:sz="6" w:space="0" w:color="auto"/>
                    <w:bottom w:val="outset" w:sz="6" w:space="0" w:color="auto"/>
                    <w:right w:val="outset" w:sz="6" w:space="0" w:color="auto"/>
                  </w:tcBorders>
                  <w:shd w:val="clear" w:color="auto" w:fill="FFFFFF"/>
                  <w:hideMark/>
                </w:tcPr>
                <w:p w14:paraId="29F9F7DB" w14:textId="77777777" w:rsidR="00AB3984" w:rsidRPr="00B21ACA" w:rsidRDefault="00AB3984" w:rsidP="006F1F7C">
                  <w:pPr>
                    <w:framePr w:hSpace="180" w:wrap="around" w:vAnchor="text" w:hAnchor="text" w:y="1"/>
                    <w:suppressOverlap/>
                    <w:rPr>
                      <w:rFonts w:ascii="Times New Roman" w:hAnsi="Times New Roman" w:cs="Times New Roman"/>
                      <w:color w:val="000000"/>
                      <w:sz w:val="24"/>
                      <w:szCs w:val="24"/>
                    </w:rPr>
                  </w:pPr>
                  <w:r w:rsidRPr="00B21ACA">
                    <w:rPr>
                      <w:rFonts w:ascii="Times New Roman" w:hAnsi="Times New Roman" w:cs="Times New Roman"/>
                      <w:color w:val="000000"/>
                      <w:sz w:val="24"/>
                      <w:szCs w:val="24"/>
                    </w:rPr>
                    <w:t> </w:t>
                  </w:r>
                </w:p>
              </w:tc>
              <w:tc>
                <w:tcPr>
                  <w:tcW w:w="5563" w:type="dxa"/>
                  <w:tcBorders>
                    <w:top w:val="outset" w:sz="6" w:space="0" w:color="auto"/>
                    <w:left w:val="outset" w:sz="6" w:space="0" w:color="auto"/>
                    <w:bottom w:val="outset" w:sz="6" w:space="0" w:color="auto"/>
                    <w:right w:val="outset" w:sz="6" w:space="0" w:color="auto"/>
                  </w:tcBorders>
                  <w:shd w:val="clear" w:color="auto" w:fill="FFFFFF"/>
                  <w:hideMark/>
                </w:tcPr>
                <w:p w14:paraId="75A649EC" w14:textId="77777777" w:rsidR="00AB3984" w:rsidRPr="00B21ACA" w:rsidRDefault="00AB3984" w:rsidP="006F1F7C">
                  <w:pPr>
                    <w:framePr w:hSpace="180" w:wrap="around" w:vAnchor="text" w:hAnchor="text" w:y="1"/>
                    <w:suppressOverlap/>
                    <w:rPr>
                      <w:rFonts w:ascii="Times New Roman" w:hAnsi="Times New Roman" w:cs="Times New Roman"/>
                      <w:color w:val="000000"/>
                      <w:sz w:val="24"/>
                      <w:szCs w:val="24"/>
                    </w:rPr>
                  </w:pPr>
                  <w:r w:rsidRPr="00B21ACA">
                    <w:rPr>
                      <w:rFonts w:ascii="Times New Roman" w:hAnsi="Times New Roman" w:cs="Times New Roman"/>
                      <w:color w:val="000000"/>
                      <w:sz w:val="24"/>
                      <w:szCs w:val="24"/>
                    </w:rPr>
                    <w:t>Применение знаний и умений в знакомой ситуации</w:t>
                  </w:r>
                </w:p>
              </w:tc>
              <w:tc>
                <w:tcPr>
                  <w:tcW w:w="1577" w:type="dxa"/>
                  <w:tcBorders>
                    <w:top w:val="outset" w:sz="6" w:space="0" w:color="auto"/>
                    <w:left w:val="outset" w:sz="6" w:space="0" w:color="auto"/>
                    <w:bottom w:val="outset" w:sz="6" w:space="0" w:color="auto"/>
                    <w:right w:val="outset" w:sz="6" w:space="0" w:color="auto"/>
                  </w:tcBorders>
                  <w:shd w:val="clear" w:color="auto" w:fill="FFFFFF"/>
                  <w:hideMark/>
                </w:tcPr>
                <w:p w14:paraId="076ED9E0" w14:textId="77777777" w:rsidR="00AB3984" w:rsidRPr="00B21ACA" w:rsidRDefault="00AB3984" w:rsidP="006F1F7C">
                  <w:pPr>
                    <w:framePr w:hSpace="180" w:wrap="around" w:vAnchor="text" w:hAnchor="text" w:y="1"/>
                    <w:suppressOverlap/>
                    <w:jc w:val="center"/>
                    <w:rPr>
                      <w:rFonts w:ascii="Times New Roman" w:hAnsi="Times New Roman" w:cs="Times New Roman"/>
                      <w:color w:val="000000"/>
                      <w:sz w:val="24"/>
                      <w:szCs w:val="24"/>
                    </w:rPr>
                  </w:pPr>
                  <w:r w:rsidRPr="00B21ACA">
                    <w:rPr>
                      <w:rFonts w:ascii="Times New Roman" w:hAnsi="Times New Roman" w:cs="Times New Roman"/>
                      <w:color w:val="000000"/>
                      <w:sz w:val="24"/>
                      <w:szCs w:val="24"/>
                    </w:rPr>
                    <w:t>А1-А4</w:t>
                  </w:r>
                </w:p>
              </w:tc>
              <w:tc>
                <w:tcPr>
                  <w:tcW w:w="1423" w:type="dxa"/>
                  <w:tcBorders>
                    <w:top w:val="outset" w:sz="6" w:space="0" w:color="auto"/>
                    <w:left w:val="outset" w:sz="6" w:space="0" w:color="auto"/>
                    <w:bottom w:val="outset" w:sz="6" w:space="0" w:color="auto"/>
                    <w:right w:val="outset" w:sz="6" w:space="0" w:color="auto"/>
                  </w:tcBorders>
                  <w:shd w:val="clear" w:color="auto" w:fill="FFFFFF"/>
                  <w:hideMark/>
                </w:tcPr>
                <w:p w14:paraId="42A912A8" w14:textId="77777777" w:rsidR="00AB3984" w:rsidRPr="00B21ACA" w:rsidRDefault="00AB3984" w:rsidP="006F1F7C">
                  <w:pPr>
                    <w:framePr w:hSpace="180" w:wrap="around" w:vAnchor="text" w:hAnchor="text" w:y="1"/>
                    <w:suppressOverlap/>
                    <w:jc w:val="center"/>
                    <w:rPr>
                      <w:rFonts w:ascii="Times New Roman" w:hAnsi="Times New Roman" w:cs="Times New Roman"/>
                      <w:color w:val="000000"/>
                      <w:sz w:val="24"/>
                      <w:szCs w:val="24"/>
                    </w:rPr>
                  </w:pPr>
                  <w:r w:rsidRPr="00B21ACA">
                    <w:rPr>
                      <w:rFonts w:ascii="Times New Roman" w:hAnsi="Times New Roman" w:cs="Times New Roman"/>
                      <w:color w:val="000000"/>
                      <w:sz w:val="24"/>
                      <w:szCs w:val="24"/>
                    </w:rPr>
                    <w:t>4</w:t>
                  </w:r>
                </w:p>
              </w:tc>
              <w:tc>
                <w:tcPr>
                  <w:tcW w:w="2524" w:type="dxa"/>
                  <w:tcBorders>
                    <w:top w:val="outset" w:sz="6" w:space="0" w:color="auto"/>
                    <w:left w:val="outset" w:sz="6" w:space="0" w:color="auto"/>
                    <w:bottom w:val="outset" w:sz="6" w:space="0" w:color="auto"/>
                    <w:right w:val="outset" w:sz="6" w:space="0" w:color="auto"/>
                  </w:tcBorders>
                  <w:shd w:val="clear" w:color="auto" w:fill="FFFFFF"/>
                  <w:hideMark/>
                </w:tcPr>
                <w:p w14:paraId="6B3D9E48" w14:textId="77777777" w:rsidR="00AB3984" w:rsidRPr="00B21ACA" w:rsidRDefault="00AB3984" w:rsidP="006F1F7C">
                  <w:pPr>
                    <w:framePr w:hSpace="180" w:wrap="around" w:vAnchor="text" w:hAnchor="text" w:y="1"/>
                    <w:suppressOverlap/>
                    <w:jc w:val="center"/>
                    <w:rPr>
                      <w:rFonts w:ascii="Times New Roman" w:hAnsi="Times New Roman" w:cs="Times New Roman"/>
                      <w:color w:val="000000"/>
                      <w:sz w:val="24"/>
                      <w:szCs w:val="24"/>
                    </w:rPr>
                  </w:pPr>
                  <w:r w:rsidRPr="00B21ACA">
                    <w:rPr>
                      <w:rFonts w:ascii="Times New Roman" w:hAnsi="Times New Roman" w:cs="Times New Roman"/>
                      <w:color w:val="000000"/>
                      <w:sz w:val="24"/>
                      <w:szCs w:val="24"/>
                    </w:rPr>
                    <w:t>50</w:t>
                  </w:r>
                </w:p>
              </w:tc>
            </w:tr>
            <w:tr w:rsidR="00AB3984" w:rsidRPr="00B21ACA" w14:paraId="1093CC96" w14:textId="77777777" w:rsidTr="00AB3984">
              <w:trPr>
                <w:tblCellSpacing w:w="0" w:type="dxa"/>
              </w:trPr>
              <w:tc>
                <w:tcPr>
                  <w:tcW w:w="259" w:type="dxa"/>
                  <w:tcBorders>
                    <w:top w:val="outset" w:sz="6" w:space="0" w:color="auto"/>
                    <w:left w:val="outset" w:sz="6" w:space="0" w:color="auto"/>
                    <w:bottom w:val="outset" w:sz="6" w:space="0" w:color="auto"/>
                    <w:right w:val="outset" w:sz="6" w:space="0" w:color="auto"/>
                  </w:tcBorders>
                  <w:shd w:val="clear" w:color="auto" w:fill="FFFFFF"/>
                  <w:hideMark/>
                </w:tcPr>
                <w:p w14:paraId="09BCF979" w14:textId="77777777" w:rsidR="00AB3984" w:rsidRPr="00B21ACA" w:rsidRDefault="00AB3984" w:rsidP="006F1F7C">
                  <w:pPr>
                    <w:framePr w:hSpace="180" w:wrap="around" w:vAnchor="text" w:hAnchor="text" w:y="1"/>
                    <w:suppressOverlap/>
                    <w:rPr>
                      <w:rFonts w:ascii="Times New Roman" w:hAnsi="Times New Roman" w:cs="Times New Roman"/>
                      <w:color w:val="000000"/>
                      <w:sz w:val="24"/>
                      <w:szCs w:val="24"/>
                    </w:rPr>
                  </w:pPr>
                  <w:r w:rsidRPr="00B21ACA">
                    <w:rPr>
                      <w:rFonts w:ascii="Times New Roman" w:hAnsi="Times New Roman" w:cs="Times New Roman"/>
                      <w:color w:val="000000"/>
                      <w:sz w:val="24"/>
                      <w:szCs w:val="24"/>
                    </w:rPr>
                    <w:t> </w:t>
                  </w:r>
                </w:p>
              </w:tc>
              <w:tc>
                <w:tcPr>
                  <w:tcW w:w="5563" w:type="dxa"/>
                  <w:tcBorders>
                    <w:top w:val="outset" w:sz="6" w:space="0" w:color="auto"/>
                    <w:left w:val="outset" w:sz="6" w:space="0" w:color="auto"/>
                    <w:bottom w:val="outset" w:sz="6" w:space="0" w:color="auto"/>
                    <w:right w:val="outset" w:sz="6" w:space="0" w:color="auto"/>
                  </w:tcBorders>
                  <w:shd w:val="clear" w:color="auto" w:fill="FFFFFF"/>
                  <w:hideMark/>
                </w:tcPr>
                <w:p w14:paraId="31BB3C1F" w14:textId="77777777" w:rsidR="00AB3984" w:rsidRPr="00B21ACA" w:rsidRDefault="00AB3984" w:rsidP="006F1F7C">
                  <w:pPr>
                    <w:framePr w:hSpace="180" w:wrap="around" w:vAnchor="text" w:hAnchor="text" w:y="1"/>
                    <w:suppressOverlap/>
                    <w:rPr>
                      <w:rFonts w:ascii="Times New Roman" w:hAnsi="Times New Roman" w:cs="Times New Roman"/>
                      <w:color w:val="000000"/>
                      <w:sz w:val="24"/>
                      <w:szCs w:val="24"/>
                    </w:rPr>
                  </w:pPr>
                  <w:r w:rsidRPr="00B21ACA">
                    <w:rPr>
                      <w:rFonts w:ascii="Times New Roman" w:hAnsi="Times New Roman" w:cs="Times New Roman"/>
                      <w:color w:val="000000"/>
                      <w:sz w:val="24"/>
                      <w:szCs w:val="24"/>
                    </w:rPr>
                    <w:t>Применение знаний и умений в измененной ситуации</w:t>
                  </w:r>
                </w:p>
              </w:tc>
              <w:tc>
                <w:tcPr>
                  <w:tcW w:w="1577" w:type="dxa"/>
                  <w:tcBorders>
                    <w:top w:val="outset" w:sz="6" w:space="0" w:color="auto"/>
                    <w:left w:val="outset" w:sz="6" w:space="0" w:color="auto"/>
                    <w:bottom w:val="outset" w:sz="6" w:space="0" w:color="auto"/>
                    <w:right w:val="outset" w:sz="6" w:space="0" w:color="auto"/>
                  </w:tcBorders>
                  <w:shd w:val="clear" w:color="auto" w:fill="FFFFFF"/>
                  <w:hideMark/>
                </w:tcPr>
                <w:p w14:paraId="76FE4EB2" w14:textId="77777777" w:rsidR="00AB3984" w:rsidRPr="00B21ACA" w:rsidRDefault="00AB3984" w:rsidP="006F1F7C">
                  <w:pPr>
                    <w:framePr w:hSpace="180" w:wrap="around" w:vAnchor="text" w:hAnchor="text" w:y="1"/>
                    <w:suppressOverlap/>
                    <w:jc w:val="center"/>
                    <w:rPr>
                      <w:rFonts w:ascii="Times New Roman" w:hAnsi="Times New Roman" w:cs="Times New Roman"/>
                      <w:color w:val="000000"/>
                      <w:sz w:val="24"/>
                      <w:szCs w:val="24"/>
                    </w:rPr>
                  </w:pPr>
                  <w:r w:rsidRPr="00B21ACA">
                    <w:rPr>
                      <w:rFonts w:ascii="Times New Roman" w:hAnsi="Times New Roman" w:cs="Times New Roman"/>
                      <w:color w:val="000000"/>
                      <w:sz w:val="24"/>
                      <w:szCs w:val="24"/>
                    </w:rPr>
                    <w:t>В1</w:t>
                  </w:r>
                </w:p>
              </w:tc>
              <w:tc>
                <w:tcPr>
                  <w:tcW w:w="1423" w:type="dxa"/>
                  <w:tcBorders>
                    <w:top w:val="outset" w:sz="6" w:space="0" w:color="auto"/>
                    <w:left w:val="outset" w:sz="6" w:space="0" w:color="auto"/>
                    <w:bottom w:val="outset" w:sz="6" w:space="0" w:color="auto"/>
                    <w:right w:val="outset" w:sz="6" w:space="0" w:color="auto"/>
                  </w:tcBorders>
                  <w:shd w:val="clear" w:color="auto" w:fill="FFFFFF"/>
                  <w:hideMark/>
                </w:tcPr>
                <w:p w14:paraId="151DEFEA" w14:textId="77777777" w:rsidR="00AB3984" w:rsidRPr="00B21ACA" w:rsidRDefault="00AB3984" w:rsidP="006F1F7C">
                  <w:pPr>
                    <w:framePr w:hSpace="180" w:wrap="around" w:vAnchor="text" w:hAnchor="text" w:y="1"/>
                    <w:suppressOverlap/>
                    <w:jc w:val="center"/>
                    <w:rPr>
                      <w:rFonts w:ascii="Times New Roman" w:hAnsi="Times New Roman" w:cs="Times New Roman"/>
                      <w:color w:val="000000"/>
                      <w:sz w:val="24"/>
                      <w:szCs w:val="24"/>
                    </w:rPr>
                  </w:pPr>
                  <w:r w:rsidRPr="00B21ACA">
                    <w:rPr>
                      <w:rFonts w:ascii="Times New Roman" w:hAnsi="Times New Roman" w:cs="Times New Roman"/>
                      <w:color w:val="000000"/>
                      <w:sz w:val="24"/>
                      <w:szCs w:val="24"/>
                    </w:rPr>
                    <w:t>2</w:t>
                  </w:r>
                </w:p>
              </w:tc>
              <w:tc>
                <w:tcPr>
                  <w:tcW w:w="2524" w:type="dxa"/>
                  <w:tcBorders>
                    <w:top w:val="outset" w:sz="6" w:space="0" w:color="auto"/>
                    <w:left w:val="outset" w:sz="6" w:space="0" w:color="auto"/>
                    <w:bottom w:val="outset" w:sz="6" w:space="0" w:color="auto"/>
                    <w:right w:val="outset" w:sz="6" w:space="0" w:color="auto"/>
                  </w:tcBorders>
                  <w:shd w:val="clear" w:color="auto" w:fill="FFFFFF"/>
                  <w:hideMark/>
                </w:tcPr>
                <w:p w14:paraId="38899131" w14:textId="77777777" w:rsidR="00AB3984" w:rsidRPr="00B21ACA" w:rsidRDefault="00AB3984" w:rsidP="006F1F7C">
                  <w:pPr>
                    <w:framePr w:hSpace="180" w:wrap="around" w:vAnchor="text" w:hAnchor="text" w:y="1"/>
                    <w:suppressOverlap/>
                    <w:jc w:val="center"/>
                    <w:rPr>
                      <w:rFonts w:ascii="Times New Roman" w:hAnsi="Times New Roman" w:cs="Times New Roman"/>
                      <w:color w:val="000000"/>
                      <w:sz w:val="24"/>
                      <w:szCs w:val="24"/>
                    </w:rPr>
                  </w:pPr>
                  <w:r w:rsidRPr="00B21ACA">
                    <w:rPr>
                      <w:rFonts w:ascii="Times New Roman" w:hAnsi="Times New Roman" w:cs="Times New Roman"/>
                      <w:color w:val="000000"/>
                      <w:sz w:val="24"/>
                      <w:szCs w:val="24"/>
                    </w:rPr>
                    <w:t>35</w:t>
                  </w:r>
                </w:p>
              </w:tc>
            </w:tr>
            <w:tr w:rsidR="00AB3984" w:rsidRPr="00B21ACA" w14:paraId="6BD4211C" w14:textId="77777777" w:rsidTr="00AB3984">
              <w:trPr>
                <w:tblCellSpacing w:w="0" w:type="dxa"/>
              </w:trPr>
              <w:tc>
                <w:tcPr>
                  <w:tcW w:w="259" w:type="dxa"/>
                  <w:tcBorders>
                    <w:top w:val="outset" w:sz="6" w:space="0" w:color="auto"/>
                    <w:left w:val="outset" w:sz="6" w:space="0" w:color="auto"/>
                    <w:bottom w:val="outset" w:sz="6" w:space="0" w:color="auto"/>
                    <w:right w:val="outset" w:sz="6" w:space="0" w:color="auto"/>
                  </w:tcBorders>
                  <w:shd w:val="clear" w:color="auto" w:fill="FFFFFF"/>
                  <w:hideMark/>
                </w:tcPr>
                <w:p w14:paraId="111C4A6C" w14:textId="77777777" w:rsidR="00AB3984" w:rsidRPr="00B21ACA" w:rsidRDefault="00AB3984" w:rsidP="006F1F7C">
                  <w:pPr>
                    <w:framePr w:hSpace="180" w:wrap="around" w:vAnchor="text" w:hAnchor="text" w:y="1"/>
                    <w:suppressOverlap/>
                    <w:rPr>
                      <w:rFonts w:ascii="Times New Roman" w:hAnsi="Times New Roman" w:cs="Times New Roman"/>
                      <w:color w:val="000000"/>
                      <w:sz w:val="24"/>
                      <w:szCs w:val="24"/>
                    </w:rPr>
                  </w:pPr>
                  <w:r w:rsidRPr="00B21ACA">
                    <w:rPr>
                      <w:rFonts w:ascii="Times New Roman" w:hAnsi="Times New Roman" w:cs="Times New Roman"/>
                      <w:color w:val="000000"/>
                      <w:sz w:val="24"/>
                      <w:szCs w:val="24"/>
                    </w:rPr>
                    <w:t> </w:t>
                  </w:r>
                </w:p>
              </w:tc>
              <w:tc>
                <w:tcPr>
                  <w:tcW w:w="5563" w:type="dxa"/>
                  <w:tcBorders>
                    <w:top w:val="outset" w:sz="6" w:space="0" w:color="auto"/>
                    <w:left w:val="outset" w:sz="6" w:space="0" w:color="auto"/>
                    <w:bottom w:val="outset" w:sz="6" w:space="0" w:color="auto"/>
                    <w:right w:val="outset" w:sz="6" w:space="0" w:color="auto"/>
                  </w:tcBorders>
                  <w:shd w:val="clear" w:color="auto" w:fill="FFFFFF"/>
                  <w:hideMark/>
                </w:tcPr>
                <w:p w14:paraId="055FBFFE" w14:textId="77777777" w:rsidR="00AB3984" w:rsidRPr="00B21ACA" w:rsidRDefault="00AB3984" w:rsidP="006F1F7C">
                  <w:pPr>
                    <w:framePr w:hSpace="180" w:wrap="around" w:vAnchor="text" w:hAnchor="text" w:y="1"/>
                    <w:suppressOverlap/>
                    <w:rPr>
                      <w:rFonts w:ascii="Times New Roman" w:hAnsi="Times New Roman" w:cs="Times New Roman"/>
                      <w:color w:val="000000"/>
                      <w:sz w:val="24"/>
                      <w:szCs w:val="24"/>
                    </w:rPr>
                  </w:pPr>
                  <w:r w:rsidRPr="00B21ACA">
                    <w:rPr>
                      <w:rFonts w:ascii="Times New Roman" w:hAnsi="Times New Roman" w:cs="Times New Roman"/>
                      <w:color w:val="000000"/>
                      <w:sz w:val="24"/>
                      <w:szCs w:val="24"/>
                    </w:rPr>
                    <w:t>Применение знаний и умений в новой ситуации</w:t>
                  </w:r>
                </w:p>
              </w:tc>
              <w:tc>
                <w:tcPr>
                  <w:tcW w:w="1577" w:type="dxa"/>
                  <w:tcBorders>
                    <w:top w:val="outset" w:sz="6" w:space="0" w:color="auto"/>
                    <w:left w:val="outset" w:sz="6" w:space="0" w:color="auto"/>
                    <w:bottom w:val="outset" w:sz="6" w:space="0" w:color="auto"/>
                    <w:right w:val="outset" w:sz="6" w:space="0" w:color="auto"/>
                  </w:tcBorders>
                  <w:shd w:val="clear" w:color="auto" w:fill="FFFFFF"/>
                  <w:hideMark/>
                </w:tcPr>
                <w:p w14:paraId="455533F0" w14:textId="77777777" w:rsidR="00AB3984" w:rsidRPr="00B21ACA" w:rsidRDefault="00AB3984" w:rsidP="006F1F7C">
                  <w:pPr>
                    <w:framePr w:hSpace="180" w:wrap="around" w:vAnchor="text" w:hAnchor="text" w:y="1"/>
                    <w:suppressOverlap/>
                    <w:jc w:val="center"/>
                    <w:rPr>
                      <w:rFonts w:ascii="Times New Roman" w:hAnsi="Times New Roman" w:cs="Times New Roman"/>
                      <w:color w:val="000000"/>
                      <w:sz w:val="24"/>
                      <w:szCs w:val="24"/>
                    </w:rPr>
                  </w:pPr>
                  <w:r w:rsidRPr="00B21ACA">
                    <w:rPr>
                      <w:rFonts w:ascii="Times New Roman" w:hAnsi="Times New Roman" w:cs="Times New Roman"/>
                      <w:color w:val="000000"/>
                      <w:sz w:val="24"/>
                      <w:szCs w:val="24"/>
                    </w:rPr>
                    <w:t>С1</w:t>
                  </w:r>
                </w:p>
              </w:tc>
              <w:tc>
                <w:tcPr>
                  <w:tcW w:w="1423" w:type="dxa"/>
                  <w:tcBorders>
                    <w:top w:val="outset" w:sz="6" w:space="0" w:color="auto"/>
                    <w:left w:val="outset" w:sz="6" w:space="0" w:color="auto"/>
                    <w:bottom w:val="outset" w:sz="6" w:space="0" w:color="auto"/>
                    <w:right w:val="outset" w:sz="6" w:space="0" w:color="auto"/>
                  </w:tcBorders>
                  <w:shd w:val="clear" w:color="auto" w:fill="FFFFFF"/>
                  <w:hideMark/>
                </w:tcPr>
                <w:p w14:paraId="70B64EA8" w14:textId="77777777" w:rsidR="00AB3984" w:rsidRPr="00B21ACA" w:rsidRDefault="00AB3984" w:rsidP="006F1F7C">
                  <w:pPr>
                    <w:framePr w:hSpace="180" w:wrap="around" w:vAnchor="text" w:hAnchor="text" w:y="1"/>
                    <w:suppressOverlap/>
                    <w:jc w:val="center"/>
                    <w:rPr>
                      <w:rFonts w:ascii="Times New Roman" w:hAnsi="Times New Roman" w:cs="Times New Roman"/>
                      <w:color w:val="000000"/>
                      <w:sz w:val="24"/>
                      <w:szCs w:val="24"/>
                    </w:rPr>
                  </w:pPr>
                  <w:r w:rsidRPr="00B21ACA">
                    <w:rPr>
                      <w:rFonts w:ascii="Times New Roman" w:hAnsi="Times New Roman" w:cs="Times New Roman"/>
                      <w:color w:val="000000"/>
                      <w:sz w:val="24"/>
                      <w:szCs w:val="24"/>
                    </w:rPr>
                    <w:t>13</w:t>
                  </w:r>
                </w:p>
              </w:tc>
              <w:tc>
                <w:tcPr>
                  <w:tcW w:w="2524" w:type="dxa"/>
                  <w:tcBorders>
                    <w:top w:val="outset" w:sz="6" w:space="0" w:color="auto"/>
                    <w:left w:val="outset" w:sz="6" w:space="0" w:color="auto"/>
                    <w:bottom w:val="outset" w:sz="6" w:space="0" w:color="auto"/>
                    <w:right w:val="outset" w:sz="6" w:space="0" w:color="auto"/>
                  </w:tcBorders>
                  <w:shd w:val="clear" w:color="auto" w:fill="FFFFFF"/>
                  <w:hideMark/>
                </w:tcPr>
                <w:p w14:paraId="1CF48662" w14:textId="77777777" w:rsidR="00AB3984" w:rsidRPr="00B21ACA" w:rsidRDefault="00AB3984" w:rsidP="006F1F7C">
                  <w:pPr>
                    <w:framePr w:hSpace="180" w:wrap="around" w:vAnchor="text" w:hAnchor="text" w:y="1"/>
                    <w:suppressOverlap/>
                    <w:jc w:val="center"/>
                    <w:rPr>
                      <w:rFonts w:ascii="Times New Roman" w:hAnsi="Times New Roman" w:cs="Times New Roman"/>
                      <w:color w:val="000000"/>
                      <w:sz w:val="24"/>
                      <w:szCs w:val="24"/>
                    </w:rPr>
                  </w:pPr>
                  <w:r w:rsidRPr="00B21ACA">
                    <w:rPr>
                      <w:rFonts w:ascii="Times New Roman" w:hAnsi="Times New Roman" w:cs="Times New Roman"/>
                      <w:color w:val="000000"/>
                      <w:sz w:val="24"/>
                      <w:szCs w:val="24"/>
                    </w:rPr>
                    <w:t>15</w:t>
                  </w:r>
                </w:p>
              </w:tc>
            </w:tr>
          </w:tbl>
          <w:p w14:paraId="44072243" w14:textId="77777777" w:rsidR="00AB3984" w:rsidRPr="00B21ACA" w:rsidRDefault="00AB3984" w:rsidP="00190ED0">
            <w:pPr>
              <w:shd w:val="clear" w:color="auto" w:fill="FFFFFF"/>
              <w:rPr>
                <w:color w:val="000000"/>
                <w:sz w:val="24"/>
                <w:szCs w:val="24"/>
              </w:rPr>
            </w:pPr>
            <w:r w:rsidRPr="00B21ACA">
              <w:rPr>
                <w:color w:val="000000"/>
                <w:sz w:val="24"/>
                <w:szCs w:val="24"/>
              </w:rPr>
              <w:t> </w:t>
            </w:r>
          </w:p>
          <w:p w14:paraId="60BA3E2D" w14:textId="77777777" w:rsidR="00AB3984" w:rsidRPr="00B21ACA" w:rsidRDefault="00AB3984" w:rsidP="00190ED0">
            <w:pPr>
              <w:shd w:val="clear" w:color="auto" w:fill="FFFFFF"/>
              <w:jc w:val="center"/>
              <w:rPr>
                <w:color w:val="000000"/>
                <w:sz w:val="24"/>
                <w:szCs w:val="24"/>
              </w:rPr>
            </w:pPr>
            <w:r w:rsidRPr="00B21ACA">
              <w:rPr>
                <w:b/>
                <w:bCs/>
                <w:color w:val="000000"/>
                <w:sz w:val="24"/>
                <w:szCs w:val="24"/>
              </w:rPr>
              <w:t>Критерии оценки</w:t>
            </w:r>
          </w:p>
          <w:p w14:paraId="63F03C62" w14:textId="77777777" w:rsidR="00AB3984" w:rsidRPr="00B21ACA" w:rsidRDefault="00AB3984" w:rsidP="00190ED0">
            <w:pPr>
              <w:shd w:val="clear" w:color="auto" w:fill="FFFFFF"/>
              <w:rPr>
                <w:color w:val="000000"/>
                <w:sz w:val="24"/>
                <w:szCs w:val="24"/>
              </w:rPr>
            </w:pPr>
            <w:r w:rsidRPr="00B21ACA">
              <w:rPr>
                <w:color w:val="000000"/>
                <w:sz w:val="24"/>
                <w:szCs w:val="24"/>
              </w:rPr>
              <w:t>Работа оценивается двумя отметками: за диктант и грамматическое задание. </w:t>
            </w:r>
            <w:r w:rsidRPr="00B21ACA">
              <w:rPr>
                <w:i/>
                <w:iCs/>
                <w:color w:val="000000"/>
                <w:sz w:val="24"/>
                <w:szCs w:val="24"/>
              </w:rPr>
              <w:t xml:space="preserve">Диктант </w:t>
            </w:r>
            <w:r w:rsidRPr="00B21ACA">
              <w:rPr>
                <w:color w:val="000000"/>
                <w:sz w:val="24"/>
                <w:szCs w:val="24"/>
              </w:rPr>
              <w:t>оценивается в соответствии с Нормами оценки знаний, умений и навыков по русскому языку. Грамматическое задание оценивается следующим образом:     </w:t>
            </w:r>
          </w:p>
          <w:p w14:paraId="124954FE" w14:textId="77777777" w:rsidR="00AB3984" w:rsidRPr="00B21ACA" w:rsidRDefault="00AB3984" w:rsidP="00190ED0">
            <w:pPr>
              <w:shd w:val="clear" w:color="auto" w:fill="FFFFFF"/>
              <w:rPr>
                <w:color w:val="000000"/>
                <w:sz w:val="24"/>
                <w:szCs w:val="24"/>
              </w:rPr>
            </w:pPr>
            <w:r w:rsidRPr="00B21ACA">
              <w:rPr>
                <w:color w:val="000000"/>
                <w:sz w:val="24"/>
                <w:szCs w:val="24"/>
              </w:rPr>
              <w:t> </w:t>
            </w:r>
            <w:r w:rsidRPr="00B21ACA">
              <w:rPr>
                <w:b/>
                <w:bCs/>
                <w:color w:val="000000"/>
                <w:sz w:val="24"/>
                <w:szCs w:val="24"/>
              </w:rPr>
              <w:t>«3»</w:t>
            </w:r>
            <w:r w:rsidRPr="00B21ACA">
              <w:rPr>
                <w:color w:val="000000"/>
                <w:sz w:val="24"/>
                <w:szCs w:val="24"/>
              </w:rPr>
              <w:t> - 8-10 баллов,                                                                                                                                             </w:t>
            </w:r>
          </w:p>
          <w:p w14:paraId="224E6280" w14:textId="77777777" w:rsidR="00AB3984" w:rsidRPr="00B21ACA" w:rsidRDefault="00AB3984" w:rsidP="00190ED0">
            <w:pPr>
              <w:shd w:val="clear" w:color="auto" w:fill="FFFFFF"/>
              <w:rPr>
                <w:color w:val="000000"/>
                <w:sz w:val="24"/>
                <w:szCs w:val="24"/>
              </w:rPr>
            </w:pPr>
            <w:r w:rsidRPr="00B21ACA">
              <w:rPr>
                <w:b/>
                <w:bCs/>
                <w:color w:val="000000"/>
                <w:sz w:val="24"/>
                <w:szCs w:val="24"/>
              </w:rPr>
              <w:t>«4»</w:t>
            </w:r>
            <w:r w:rsidRPr="00B21ACA">
              <w:rPr>
                <w:color w:val="000000"/>
                <w:sz w:val="24"/>
                <w:szCs w:val="24"/>
              </w:rPr>
              <w:t> - 11-14 баллов,                                                                                                                                   </w:t>
            </w:r>
          </w:p>
          <w:p w14:paraId="34259441" w14:textId="77777777" w:rsidR="00AB3984" w:rsidRPr="00B21ACA" w:rsidRDefault="00AB3984" w:rsidP="00190ED0">
            <w:pPr>
              <w:shd w:val="clear" w:color="auto" w:fill="FFFFFF"/>
              <w:rPr>
                <w:color w:val="000000"/>
                <w:sz w:val="24"/>
                <w:szCs w:val="24"/>
              </w:rPr>
            </w:pPr>
            <w:r w:rsidRPr="00B21ACA">
              <w:rPr>
                <w:color w:val="000000"/>
                <w:sz w:val="24"/>
                <w:szCs w:val="24"/>
              </w:rPr>
              <w:t> </w:t>
            </w:r>
            <w:r w:rsidRPr="00B21ACA">
              <w:rPr>
                <w:b/>
                <w:bCs/>
                <w:color w:val="000000"/>
                <w:sz w:val="24"/>
                <w:szCs w:val="24"/>
              </w:rPr>
              <w:t>«5»</w:t>
            </w:r>
            <w:r w:rsidRPr="00B21ACA">
              <w:rPr>
                <w:color w:val="000000"/>
                <w:sz w:val="24"/>
                <w:szCs w:val="24"/>
              </w:rPr>
              <w:t> - 15-19 баллов.  </w:t>
            </w:r>
          </w:p>
          <w:p w14:paraId="20B54D98" w14:textId="77777777" w:rsidR="00AB3984" w:rsidRPr="00B21ACA" w:rsidRDefault="00AB3984" w:rsidP="00190ED0">
            <w:pPr>
              <w:shd w:val="clear" w:color="auto" w:fill="FFFFFF"/>
              <w:rPr>
                <w:color w:val="000000"/>
                <w:sz w:val="24"/>
                <w:szCs w:val="24"/>
              </w:rPr>
            </w:pPr>
            <w:r w:rsidRPr="00B21ACA">
              <w:rPr>
                <w:color w:val="000000"/>
                <w:sz w:val="24"/>
                <w:szCs w:val="24"/>
              </w:rPr>
              <w:t> </w:t>
            </w:r>
          </w:p>
          <w:p w14:paraId="666E7ABC" w14:textId="77777777" w:rsidR="00AB3984" w:rsidRPr="00B21ACA" w:rsidRDefault="00AB3984" w:rsidP="00190ED0">
            <w:pPr>
              <w:shd w:val="clear" w:color="auto" w:fill="FFFFFF"/>
              <w:rPr>
                <w:color w:val="000000"/>
                <w:sz w:val="24"/>
                <w:szCs w:val="24"/>
              </w:rPr>
            </w:pPr>
            <w:r w:rsidRPr="00B21ACA">
              <w:rPr>
                <w:b/>
                <w:bCs/>
                <w:color w:val="000000"/>
                <w:sz w:val="24"/>
                <w:szCs w:val="24"/>
                <w:u w:val="single"/>
              </w:rPr>
              <w:t>Тестовые задания</w:t>
            </w:r>
            <w:r w:rsidRPr="00B21ACA">
              <w:rPr>
                <w:b/>
                <w:bCs/>
                <w:color w:val="000000"/>
                <w:sz w:val="24"/>
                <w:szCs w:val="24"/>
              </w:rPr>
              <w:t>: Контрольно-измерительные материалы, русский язык, 7 класс / к учебникам Т.А.Ладыженской/ - М.: «Вако», с.58.</w:t>
            </w:r>
          </w:p>
          <w:p w14:paraId="3767792E" w14:textId="77777777" w:rsidR="00AB3984" w:rsidRPr="00B21ACA" w:rsidRDefault="00AB3984" w:rsidP="00190ED0">
            <w:pPr>
              <w:shd w:val="clear" w:color="auto" w:fill="FFFFFF"/>
              <w:rPr>
                <w:color w:val="000000"/>
                <w:sz w:val="24"/>
                <w:szCs w:val="24"/>
              </w:rPr>
            </w:pPr>
            <w:r w:rsidRPr="00B21ACA">
              <w:rPr>
                <w:color w:val="000000"/>
                <w:sz w:val="24"/>
                <w:szCs w:val="24"/>
              </w:rPr>
              <w:t> </w:t>
            </w:r>
          </w:p>
          <w:p w14:paraId="17A0AF5B" w14:textId="77777777" w:rsidR="00AB3984" w:rsidRPr="00B21ACA" w:rsidRDefault="00AB3984" w:rsidP="00190ED0">
            <w:pPr>
              <w:shd w:val="clear" w:color="auto" w:fill="FFFFFF"/>
              <w:rPr>
                <w:color w:val="000000"/>
                <w:sz w:val="24"/>
                <w:szCs w:val="24"/>
              </w:rPr>
            </w:pPr>
            <w:r w:rsidRPr="00B21ACA">
              <w:rPr>
                <w:color w:val="000000"/>
                <w:sz w:val="24"/>
                <w:szCs w:val="24"/>
              </w:rPr>
              <w:t> </w:t>
            </w:r>
          </w:p>
          <w:p w14:paraId="0A740124" w14:textId="77777777" w:rsidR="00AB3984" w:rsidRPr="00B21ACA" w:rsidRDefault="00AB3984" w:rsidP="00190ED0">
            <w:pPr>
              <w:shd w:val="clear" w:color="auto" w:fill="FFFFFF"/>
              <w:rPr>
                <w:color w:val="000000"/>
                <w:sz w:val="24"/>
                <w:szCs w:val="24"/>
              </w:rPr>
            </w:pPr>
            <w:r w:rsidRPr="00B21ACA">
              <w:rPr>
                <w:color w:val="000000"/>
                <w:sz w:val="24"/>
                <w:szCs w:val="24"/>
              </w:rPr>
              <w:t> </w:t>
            </w:r>
          </w:p>
          <w:p w14:paraId="1F5C75B5" w14:textId="77777777" w:rsidR="00AB3984" w:rsidRPr="00B21ACA" w:rsidRDefault="00AB3984" w:rsidP="00190ED0">
            <w:pPr>
              <w:shd w:val="clear" w:color="auto" w:fill="FFFFFF"/>
              <w:rPr>
                <w:color w:val="000000"/>
                <w:sz w:val="24"/>
                <w:szCs w:val="24"/>
              </w:rPr>
            </w:pPr>
            <w:r w:rsidRPr="00B21ACA">
              <w:rPr>
                <w:color w:val="000000"/>
                <w:sz w:val="24"/>
                <w:szCs w:val="24"/>
              </w:rPr>
              <w:t> </w:t>
            </w:r>
          </w:p>
          <w:p w14:paraId="391C5A00" w14:textId="77777777" w:rsidR="00AB3984" w:rsidRPr="00B21ACA" w:rsidRDefault="00AB3984" w:rsidP="00190ED0">
            <w:pPr>
              <w:shd w:val="clear" w:color="auto" w:fill="FFFFFF"/>
              <w:jc w:val="center"/>
              <w:rPr>
                <w:color w:val="000000"/>
                <w:sz w:val="24"/>
                <w:szCs w:val="24"/>
              </w:rPr>
            </w:pPr>
            <w:r w:rsidRPr="00B21ACA">
              <w:rPr>
                <w:b/>
                <w:bCs/>
                <w:color w:val="000000"/>
                <w:sz w:val="24"/>
                <w:szCs w:val="24"/>
              </w:rPr>
              <w:t xml:space="preserve">Контрольная работа </w:t>
            </w:r>
          </w:p>
          <w:p w14:paraId="0FB58327" w14:textId="77777777" w:rsidR="00AB3984" w:rsidRPr="00B21ACA" w:rsidRDefault="00AB3984" w:rsidP="00190ED0">
            <w:pPr>
              <w:shd w:val="clear" w:color="auto" w:fill="FFFFFF"/>
              <w:jc w:val="center"/>
              <w:rPr>
                <w:color w:val="000000"/>
                <w:sz w:val="24"/>
                <w:szCs w:val="24"/>
              </w:rPr>
            </w:pPr>
            <w:r w:rsidRPr="00B21ACA">
              <w:rPr>
                <w:b/>
                <w:bCs/>
                <w:color w:val="000000"/>
                <w:sz w:val="24"/>
                <w:szCs w:val="24"/>
              </w:rPr>
              <w:t>по теме «Повторение изученного в 5-7 классах»</w:t>
            </w:r>
          </w:p>
          <w:p w14:paraId="417517C8" w14:textId="77777777" w:rsidR="00AB3984" w:rsidRPr="00B21ACA" w:rsidRDefault="00AB3984" w:rsidP="00190ED0">
            <w:pPr>
              <w:shd w:val="clear" w:color="auto" w:fill="FFFFFF"/>
              <w:rPr>
                <w:color w:val="000000"/>
                <w:sz w:val="24"/>
                <w:szCs w:val="24"/>
              </w:rPr>
            </w:pPr>
            <w:r w:rsidRPr="00B21ACA">
              <w:rPr>
                <w:color w:val="000000"/>
                <w:sz w:val="24"/>
                <w:szCs w:val="24"/>
              </w:rPr>
              <w:t> </w:t>
            </w:r>
          </w:p>
          <w:p w14:paraId="441E185E" w14:textId="77777777" w:rsidR="00AB3984" w:rsidRPr="00B21ACA" w:rsidRDefault="00AB3984" w:rsidP="00190ED0">
            <w:pPr>
              <w:shd w:val="clear" w:color="auto" w:fill="FFFFFF"/>
              <w:rPr>
                <w:color w:val="000000"/>
                <w:sz w:val="24"/>
                <w:szCs w:val="24"/>
              </w:rPr>
            </w:pPr>
            <w:r w:rsidRPr="00B21ACA">
              <w:rPr>
                <w:b/>
                <w:bCs/>
                <w:color w:val="000000"/>
                <w:sz w:val="24"/>
                <w:szCs w:val="24"/>
              </w:rPr>
              <w:t>Цель работы:</w:t>
            </w:r>
            <w:r w:rsidRPr="00B21ACA">
              <w:rPr>
                <w:color w:val="000000"/>
                <w:sz w:val="24"/>
                <w:szCs w:val="24"/>
              </w:rPr>
              <w:t> выявление степени усвоения учащимися обязательного минимума знаний и умений за курс 5-7 классов: </w:t>
            </w:r>
          </w:p>
          <w:p w14:paraId="51999747" w14:textId="77777777" w:rsidR="00AB3984" w:rsidRPr="00B21ACA" w:rsidRDefault="00AB3984" w:rsidP="00190ED0">
            <w:pPr>
              <w:shd w:val="clear" w:color="auto" w:fill="FFFFFF"/>
              <w:rPr>
                <w:color w:val="000000"/>
                <w:sz w:val="24"/>
                <w:szCs w:val="24"/>
              </w:rPr>
            </w:pPr>
            <w:r w:rsidRPr="00B21ACA">
              <w:rPr>
                <w:color w:val="000000"/>
                <w:sz w:val="24"/>
                <w:szCs w:val="24"/>
              </w:rPr>
              <w:t xml:space="preserve">владение основными понятиями;                                                                                                           </w:t>
            </w:r>
          </w:p>
          <w:p w14:paraId="0C4D636D" w14:textId="77777777" w:rsidR="00AB3984" w:rsidRPr="00B21ACA" w:rsidRDefault="00AB3984" w:rsidP="00190ED0">
            <w:pPr>
              <w:shd w:val="clear" w:color="auto" w:fill="FFFFFF"/>
              <w:rPr>
                <w:color w:val="000000"/>
                <w:sz w:val="24"/>
                <w:szCs w:val="24"/>
              </w:rPr>
            </w:pPr>
            <w:r w:rsidRPr="00B21ACA">
              <w:rPr>
                <w:color w:val="000000"/>
                <w:sz w:val="24"/>
                <w:szCs w:val="24"/>
              </w:rPr>
              <w:t>знание и понимание основных языковых явлений;                                                                       </w:t>
            </w:r>
          </w:p>
          <w:p w14:paraId="0FEBFDE7" w14:textId="77777777" w:rsidR="00AB3984" w:rsidRPr="00B21ACA" w:rsidRDefault="00AB3984" w:rsidP="00190ED0">
            <w:pPr>
              <w:shd w:val="clear" w:color="auto" w:fill="FFFFFF"/>
              <w:rPr>
                <w:color w:val="000000"/>
                <w:sz w:val="24"/>
                <w:szCs w:val="24"/>
              </w:rPr>
            </w:pPr>
            <w:r w:rsidRPr="00B21ACA">
              <w:rPr>
                <w:color w:val="000000"/>
                <w:sz w:val="24"/>
                <w:szCs w:val="24"/>
              </w:rPr>
              <w:t>умение производить морфологические разборы;                                                            </w:t>
            </w:r>
          </w:p>
          <w:p w14:paraId="6B784E53" w14:textId="77777777" w:rsidR="00AB3984" w:rsidRPr="00B21ACA" w:rsidRDefault="00AB3984" w:rsidP="00190ED0">
            <w:pPr>
              <w:shd w:val="clear" w:color="auto" w:fill="FFFFFF"/>
              <w:rPr>
                <w:color w:val="000000"/>
                <w:sz w:val="24"/>
                <w:szCs w:val="24"/>
              </w:rPr>
            </w:pPr>
            <w:r w:rsidRPr="00B21ACA">
              <w:rPr>
                <w:color w:val="000000"/>
                <w:sz w:val="24"/>
                <w:szCs w:val="24"/>
              </w:rPr>
              <w:t>умение безошибочно писать слова с изученными орфограммами, расставлять необходимые знаки препинания.</w:t>
            </w:r>
          </w:p>
          <w:p w14:paraId="0161A3F7" w14:textId="77777777" w:rsidR="00AB3984" w:rsidRPr="00B21ACA" w:rsidRDefault="00AB3984" w:rsidP="00190ED0">
            <w:pPr>
              <w:shd w:val="clear" w:color="auto" w:fill="FFFFFF"/>
              <w:rPr>
                <w:color w:val="000000"/>
                <w:sz w:val="24"/>
                <w:szCs w:val="24"/>
              </w:rPr>
            </w:pPr>
            <w:r w:rsidRPr="00B21ACA">
              <w:rPr>
                <w:b/>
                <w:bCs/>
                <w:color w:val="000000"/>
                <w:sz w:val="24"/>
                <w:szCs w:val="24"/>
              </w:rPr>
              <w:t>Инструкция</w:t>
            </w:r>
          </w:p>
          <w:p w14:paraId="19DBFE18" w14:textId="77777777" w:rsidR="00AB3984" w:rsidRPr="00B21ACA" w:rsidRDefault="00AB3984" w:rsidP="00190ED0">
            <w:pPr>
              <w:shd w:val="clear" w:color="auto" w:fill="FFFFFF"/>
              <w:rPr>
                <w:color w:val="000000"/>
                <w:sz w:val="24"/>
                <w:szCs w:val="24"/>
              </w:rPr>
            </w:pPr>
            <w:r w:rsidRPr="00B21ACA">
              <w:rPr>
                <w:color w:val="000000"/>
                <w:sz w:val="24"/>
                <w:szCs w:val="24"/>
              </w:rPr>
              <w:t>Работа содержит текст </w:t>
            </w:r>
            <w:r w:rsidRPr="00B21ACA">
              <w:rPr>
                <w:i/>
                <w:iCs/>
                <w:color w:val="000000"/>
                <w:sz w:val="24"/>
                <w:szCs w:val="24"/>
              </w:rPr>
              <w:t>контрольного диктанта</w:t>
            </w:r>
            <w:r w:rsidRPr="00B21ACA">
              <w:rPr>
                <w:color w:val="000000"/>
                <w:sz w:val="24"/>
                <w:szCs w:val="24"/>
              </w:rPr>
              <w:t> и </w:t>
            </w:r>
            <w:r w:rsidRPr="00B21ACA">
              <w:rPr>
                <w:i/>
                <w:iCs/>
                <w:color w:val="000000"/>
                <w:sz w:val="24"/>
                <w:szCs w:val="24"/>
              </w:rPr>
              <w:t>3 грамматических задания</w:t>
            </w:r>
            <w:r w:rsidRPr="00B21ACA">
              <w:rPr>
                <w:color w:val="000000"/>
                <w:sz w:val="24"/>
                <w:szCs w:val="24"/>
              </w:rPr>
              <w:t> разных уровне сложности.                                                                                                                                                </w:t>
            </w:r>
          </w:p>
          <w:p w14:paraId="27AF9D83" w14:textId="77777777" w:rsidR="00AB3984" w:rsidRPr="00B21ACA" w:rsidRDefault="00AB3984" w:rsidP="00190ED0">
            <w:pPr>
              <w:shd w:val="clear" w:color="auto" w:fill="FFFFFF"/>
              <w:rPr>
                <w:color w:val="000000"/>
                <w:sz w:val="24"/>
                <w:szCs w:val="24"/>
              </w:rPr>
            </w:pPr>
            <w:r w:rsidRPr="00B21ACA">
              <w:rPr>
                <w:color w:val="000000"/>
                <w:sz w:val="24"/>
                <w:szCs w:val="24"/>
              </w:rPr>
              <w:t xml:space="preserve"> На выполнения отводится 45 минут. Грамматические задания рекомендуется выполнять по порядку. Если задание не удалось выполнить сразу, перейти к следующему. Если останется время, вернитесь к пропущенным заданиям.</w:t>
            </w:r>
          </w:p>
          <w:p w14:paraId="173A71D0" w14:textId="77777777" w:rsidR="00AB3984" w:rsidRPr="00B21ACA" w:rsidRDefault="00AB3984" w:rsidP="00190ED0">
            <w:pPr>
              <w:shd w:val="clear" w:color="auto" w:fill="FFFFFF"/>
              <w:jc w:val="center"/>
              <w:rPr>
                <w:color w:val="000000"/>
                <w:sz w:val="24"/>
                <w:szCs w:val="24"/>
              </w:rPr>
            </w:pPr>
            <w:r w:rsidRPr="00B21ACA">
              <w:rPr>
                <w:b/>
                <w:bCs/>
                <w:color w:val="000000"/>
                <w:sz w:val="24"/>
                <w:szCs w:val="24"/>
              </w:rPr>
              <w:t>Уровень сложности:</w:t>
            </w:r>
          </w:p>
          <w:p w14:paraId="382CF1C5" w14:textId="77777777" w:rsidR="00AB3984" w:rsidRPr="00B21ACA" w:rsidRDefault="00AB3984" w:rsidP="00190ED0">
            <w:pPr>
              <w:shd w:val="clear" w:color="auto" w:fill="FFFFFF"/>
              <w:rPr>
                <w:color w:val="000000"/>
                <w:sz w:val="24"/>
                <w:szCs w:val="24"/>
              </w:rPr>
            </w:pPr>
            <w:r w:rsidRPr="00B21ACA">
              <w:rPr>
                <w:color w:val="000000"/>
                <w:sz w:val="24"/>
                <w:szCs w:val="24"/>
              </w:rPr>
              <w:t>А1-А3 – базовый;                                                                                                                                    </w:t>
            </w:r>
          </w:p>
          <w:p w14:paraId="2F43F36A" w14:textId="77777777" w:rsidR="00AB3984" w:rsidRPr="00B21ACA" w:rsidRDefault="00AB3984" w:rsidP="00190ED0">
            <w:pPr>
              <w:shd w:val="clear" w:color="auto" w:fill="FFFFFF"/>
              <w:rPr>
                <w:color w:val="000000"/>
                <w:sz w:val="24"/>
                <w:szCs w:val="24"/>
              </w:rPr>
            </w:pPr>
            <w:r w:rsidRPr="00B21ACA">
              <w:rPr>
                <w:color w:val="000000"/>
                <w:sz w:val="24"/>
                <w:szCs w:val="24"/>
              </w:rPr>
              <w:t>В1-В2 – повышенный;                                                                                                                            </w:t>
            </w:r>
          </w:p>
          <w:p w14:paraId="5CDDE766" w14:textId="77777777" w:rsidR="00AB3984" w:rsidRPr="00B21ACA" w:rsidRDefault="00AB3984" w:rsidP="00190ED0">
            <w:pPr>
              <w:shd w:val="clear" w:color="auto" w:fill="FFFFFF"/>
              <w:rPr>
                <w:color w:val="000000"/>
                <w:sz w:val="24"/>
                <w:szCs w:val="24"/>
              </w:rPr>
            </w:pPr>
            <w:r w:rsidRPr="00B21ACA">
              <w:rPr>
                <w:color w:val="000000"/>
                <w:sz w:val="24"/>
                <w:szCs w:val="24"/>
              </w:rPr>
              <w:t>С1 – сложный.</w:t>
            </w:r>
          </w:p>
          <w:tbl>
            <w:tblPr>
              <w:tblW w:w="0" w:type="auto"/>
              <w:tblCellSpacing w:w="0" w:type="dxa"/>
              <w:tblBorders>
                <w:top w:val="outset" w:sz="6" w:space="0" w:color="auto"/>
                <w:left w:val="outset" w:sz="6" w:space="0" w:color="auto"/>
                <w:bottom w:val="outset" w:sz="6" w:space="0" w:color="auto"/>
                <w:right w:val="outset" w:sz="6" w:space="0" w:color="auto"/>
              </w:tblBorders>
              <w:shd w:val="clear" w:color="auto" w:fill="FFFFFF"/>
              <w:tblLayout w:type="fixed"/>
              <w:tblCellMar>
                <w:left w:w="0" w:type="dxa"/>
                <w:right w:w="0" w:type="dxa"/>
              </w:tblCellMar>
              <w:tblLook w:val="04A0" w:firstRow="1" w:lastRow="0" w:firstColumn="1" w:lastColumn="0" w:noHBand="0" w:noVBand="1"/>
            </w:tblPr>
            <w:tblGrid>
              <w:gridCol w:w="259"/>
              <w:gridCol w:w="5563"/>
              <w:gridCol w:w="1577"/>
              <w:gridCol w:w="3455"/>
              <w:gridCol w:w="2524"/>
            </w:tblGrid>
            <w:tr w:rsidR="00AB3984" w:rsidRPr="00B21ACA" w14:paraId="743AB252" w14:textId="77777777" w:rsidTr="00AB3984">
              <w:trPr>
                <w:tblCellSpacing w:w="0" w:type="dxa"/>
              </w:trPr>
              <w:tc>
                <w:tcPr>
                  <w:tcW w:w="259" w:type="dxa"/>
                  <w:tcBorders>
                    <w:top w:val="outset" w:sz="6" w:space="0" w:color="auto"/>
                    <w:left w:val="outset" w:sz="6" w:space="0" w:color="auto"/>
                    <w:bottom w:val="outset" w:sz="6" w:space="0" w:color="auto"/>
                    <w:right w:val="outset" w:sz="6" w:space="0" w:color="auto"/>
                  </w:tcBorders>
                  <w:shd w:val="clear" w:color="auto" w:fill="FFFFFF"/>
                  <w:hideMark/>
                </w:tcPr>
                <w:p w14:paraId="48030F3E" w14:textId="77777777" w:rsidR="00AB3984" w:rsidRPr="00B21ACA" w:rsidRDefault="00AB3984" w:rsidP="006F1F7C">
                  <w:pPr>
                    <w:framePr w:hSpace="180" w:wrap="around" w:vAnchor="text" w:hAnchor="text" w:y="1"/>
                    <w:suppressOverlap/>
                    <w:jc w:val="center"/>
                    <w:rPr>
                      <w:rFonts w:ascii="Times New Roman" w:hAnsi="Times New Roman" w:cs="Times New Roman"/>
                      <w:color w:val="000000"/>
                      <w:sz w:val="24"/>
                      <w:szCs w:val="24"/>
                    </w:rPr>
                  </w:pPr>
                  <w:r w:rsidRPr="00B21ACA">
                    <w:rPr>
                      <w:rFonts w:ascii="Times New Roman" w:hAnsi="Times New Roman" w:cs="Times New Roman"/>
                      <w:color w:val="000000"/>
                      <w:sz w:val="24"/>
                      <w:szCs w:val="24"/>
                    </w:rPr>
                    <w:t>№</w:t>
                  </w:r>
                </w:p>
              </w:tc>
              <w:tc>
                <w:tcPr>
                  <w:tcW w:w="5563" w:type="dxa"/>
                  <w:tcBorders>
                    <w:top w:val="outset" w:sz="6" w:space="0" w:color="auto"/>
                    <w:left w:val="outset" w:sz="6" w:space="0" w:color="auto"/>
                    <w:bottom w:val="outset" w:sz="6" w:space="0" w:color="auto"/>
                    <w:right w:val="outset" w:sz="6" w:space="0" w:color="auto"/>
                  </w:tcBorders>
                  <w:shd w:val="clear" w:color="auto" w:fill="FFFFFF"/>
                  <w:hideMark/>
                </w:tcPr>
                <w:p w14:paraId="386C9989" w14:textId="77777777" w:rsidR="00AB3984" w:rsidRPr="00B21ACA" w:rsidRDefault="00AB3984" w:rsidP="006F1F7C">
                  <w:pPr>
                    <w:framePr w:hSpace="180" w:wrap="around" w:vAnchor="text" w:hAnchor="text" w:y="1"/>
                    <w:suppressOverlap/>
                    <w:jc w:val="center"/>
                    <w:rPr>
                      <w:rFonts w:ascii="Times New Roman" w:hAnsi="Times New Roman" w:cs="Times New Roman"/>
                      <w:color w:val="000000"/>
                      <w:sz w:val="24"/>
                      <w:szCs w:val="24"/>
                    </w:rPr>
                  </w:pPr>
                  <w:r w:rsidRPr="00B21ACA">
                    <w:rPr>
                      <w:rFonts w:ascii="Times New Roman" w:hAnsi="Times New Roman" w:cs="Times New Roman"/>
                      <w:color w:val="000000"/>
                      <w:sz w:val="24"/>
                      <w:szCs w:val="24"/>
                    </w:rPr>
                    <w:t>Виды деятельности</w:t>
                  </w:r>
                </w:p>
              </w:tc>
              <w:tc>
                <w:tcPr>
                  <w:tcW w:w="1577" w:type="dxa"/>
                  <w:tcBorders>
                    <w:top w:val="outset" w:sz="6" w:space="0" w:color="auto"/>
                    <w:left w:val="outset" w:sz="6" w:space="0" w:color="auto"/>
                    <w:bottom w:val="outset" w:sz="6" w:space="0" w:color="auto"/>
                    <w:right w:val="outset" w:sz="6" w:space="0" w:color="auto"/>
                  </w:tcBorders>
                  <w:shd w:val="clear" w:color="auto" w:fill="FFFFFF"/>
                  <w:hideMark/>
                </w:tcPr>
                <w:p w14:paraId="394AF8B5" w14:textId="77777777" w:rsidR="00AB3984" w:rsidRPr="00B21ACA" w:rsidRDefault="00AB3984" w:rsidP="006F1F7C">
                  <w:pPr>
                    <w:framePr w:hSpace="180" w:wrap="around" w:vAnchor="text" w:hAnchor="text" w:y="1"/>
                    <w:suppressOverlap/>
                    <w:jc w:val="center"/>
                    <w:rPr>
                      <w:rFonts w:ascii="Times New Roman" w:hAnsi="Times New Roman" w:cs="Times New Roman"/>
                      <w:color w:val="000000"/>
                      <w:sz w:val="24"/>
                      <w:szCs w:val="24"/>
                    </w:rPr>
                  </w:pPr>
                  <w:r w:rsidRPr="00B21ACA">
                    <w:rPr>
                      <w:rFonts w:ascii="Times New Roman" w:hAnsi="Times New Roman" w:cs="Times New Roman"/>
                      <w:color w:val="000000"/>
                      <w:sz w:val="24"/>
                      <w:szCs w:val="24"/>
                    </w:rPr>
                    <w:t>Номер заданий</w:t>
                  </w:r>
                </w:p>
              </w:tc>
              <w:tc>
                <w:tcPr>
                  <w:tcW w:w="3455" w:type="dxa"/>
                  <w:tcBorders>
                    <w:top w:val="outset" w:sz="6" w:space="0" w:color="auto"/>
                    <w:left w:val="outset" w:sz="6" w:space="0" w:color="auto"/>
                    <w:bottom w:val="outset" w:sz="6" w:space="0" w:color="auto"/>
                    <w:right w:val="outset" w:sz="6" w:space="0" w:color="auto"/>
                  </w:tcBorders>
                  <w:shd w:val="clear" w:color="auto" w:fill="FFFFFF"/>
                  <w:hideMark/>
                </w:tcPr>
                <w:p w14:paraId="0C340CBA" w14:textId="77777777" w:rsidR="00AB3984" w:rsidRPr="00B21ACA" w:rsidRDefault="00AB3984" w:rsidP="006F1F7C">
                  <w:pPr>
                    <w:framePr w:hSpace="180" w:wrap="around" w:vAnchor="text" w:hAnchor="text" w:y="1"/>
                    <w:suppressOverlap/>
                    <w:jc w:val="center"/>
                    <w:rPr>
                      <w:rFonts w:ascii="Times New Roman" w:hAnsi="Times New Roman" w:cs="Times New Roman"/>
                      <w:color w:val="000000"/>
                      <w:sz w:val="24"/>
                      <w:szCs w:val="24"/>
                    </w:rPr>
                  </w:pPr>
                  <w:r w:rsidRPr="00B21ACA">
                    <w:rPr>
                      <w:rFonts w:ascii="Times New Roman" w:hAnsi="Times New Roman" w:cs="Times New Roman"/>
                      <w:color w:val="000000"/>
                      <w:sz w:val="24"/>
                      <w:szCs w:val="24"/>
                    </w:rPr>
                    <w:t>Число баллов за   каждое задание</w:t>
                  </w:r>
                </w:p>
              </w:tc>
              <w:tc>
                <w:tcPr>
                  <w:tcW w:w="2524" w:type="dxa"/>
                  <w:tcBorders>
                    <w:top w:val="outset" w:sz="6" w:space="0" w:color="auto"/>
                    <w:left w:val="outset" w:sz="6" w:space="0" w:color="auto"/>
                    <w:bottom w:val="outset" w:sz="6" w:space="0" w:color="auto"/>
                    <w:right w:val="outset" w:sz="6" w:space="0" w:color="auto"/>
                  </w:tcBorders>
                  <w:shd w:val="clear" w:color="auto" w:fill="FFFFFF"/>
                  <w:hideMark/>
                </w:tcPr>
                <w:p w14:paraId="43D8EE4C" w14:textId="77777777" w:rsidR="00AB3984" w:rsidRPr="00B21ACA" w:rsidRDefault="00AB3984" w:rsidP="006F1F7C">
                  <w:pPr>
                    <w:framePr w:hSpace="180" w:wrap="around" w:vAnchor="text" w:hAnchor="text" w:y="1"/>
                    <w:suppressOverlap/>
                    <w:jc w:val="center"/>
                    <w:rPr>
                      <w:rFonts w:ascii="Times New Roman" w:hAnsi="Times New Roman" w:cs="Times New Roman"/>
                      <w:color w:val="000000"/>
                      <w:sz w:val="24"/>
                      <w:szCs w:val="24"/>
                    </w:rPr>
                  </w:pPr>
                  <w:r w:rsidRPr="00B21ACA">
                    <w:rPr>
                      <w:rFonts w:ascii="Times New Roman" w:hAnsi="Times New Roman" w:cs="Times New Roman"/>
                      <w:color w:val="000000"/>
                      <w:sz w:val="24"/>
                      <w:szCs w:val="24"/>
                    </w:rPr>
                    <w:t>% соотношения заданий</w:t>
                  </w:r>
                </w:p>
              </w:tc>
            </w:tr>
            <w:tr w:rsidR="00AB3984" w:rsidRPr="00B21ACA" w14:paraId="66849387" w14:textId="77777777" w:rsidTr="00AB3984">
              <w:trPr>
                <w:tblCellSpacing w:w="0" w:type="dxa"/>
              </w:trPr>
              <w:tc>
                <w:tcPr>
                  <w:tcW w:w="259" w:type="dxa"/>
                  <w:tcBorders>
                    <w:top w:val="outset" w:sz="6" w:space="0" w:color="auto"/>
                    <w:left w:val="outset" w:sz="6" w:space="0" w:color="auto"/>
                    <w:bottom w:val="outset" w:sz="6" w:space="0" w:color="auto"/>
                    <w:right w:val="outset" w:sz="6" w:space="0" w:color="auto"/>
                  </w:tcBorders>
                  <w:shd w:val="clear" w:color="auto" w:fill="FFFFFF"/>
                  <w:hideMark/>
                </w:tcPr>
                <w:p w14:paraId="0AD7F665" w14:textId="77777777" w:rsidR="00AB3984" w:rsidRPr="00B21ACA" w:rsidRDefault="00AB3984" w:rsidP="006F1F7C">
                  <w:pPr>
                    <w:framePr w:hSpace="180" w:wrap="around" w:vAnchor="text" w:hAnchor="text" w:y="1"/>
                    <w:suppressOverlap/>
                    <w:rPr>
                      <w:rFonts w:ascii="Times New Roman" w:hAnsi="Times New Roman" w:cs="Times New Roman"/>
                      <w:color w:val="000000"/>
                      <w:sz w:val="24"/>
                      <w:szCs w:val="24"/>
                    </w:rPr>
                  </w:pPr>
                  <w:r w:rsidRPr="00B21ACA">
                    <w:rPr>
                      <w:rFonts w:ascii="Times New Roman" w:hAnsi="Times New Roman" w:cs="Times New Roman"/>
                      <w:color w:val="000000"/>
                      <w:sz w:val="24"/>
                      <w:szCs w:val="24"/>
                    </w:rPr>
                    <w:t>1.</w:t>
                  </w:r>
                </w:p>
              </w:tc>
              <w:tc>
                <w:tcPr>
                  <w:tcW w:w="5563" w:type="dxa"/>
                  <w:tcBorders>
                    <w:top w:val="outset" w:sz="6" w:space="0" w:color="auto"/>
                    <w:left w:val="outset" w:sz="6" w:space="0" w:color="auto"/>
                    <w:bottom w:val="outset" w:sz="6" w:space="0" w:color="auto"/>
                    <w:right w:val="outset" w:sz="6" w:space="0" w:color="auto"/>
                  </w:tcBorders>
                  <w:shd w:val="clear" w:color="auto" w:fill="FFFFFF"/>
                  <w:hideMark/>
                </w:tcPr>
                <w:p w14:paraId="1A1424E2" w14:textId="77777777" w:rsidR="00AB3984" w:rsidRPr="00B21ACA" w:rsidRDefault="00AB3984" w:rsidP="006F1F7C">
                  <w:pPr>
                    <w:framePr w:hSpace="180" w:wrap="around" w:vAnchor="text" w:hAnchor="text" w:y="1"/>
                    <w:suppressOverlap/>
                    <w:rPr>
                      <w:rFonts w:ascii="Times New Roman" w:hAnsi="Times New Roman" w:cs="Times New Roman"/>
                      <w:color w:val="000000"/>
                      <w:sz w:val="24"/>
                      <w:szCs w:val="24"/>
                    </w:rPr>
                  </w:pPr>
                  <w:r w:rsidRPr="00B21ACA">
                    <w:rPr>
                      <w:rFonts w:ascii="Times New Roman" w:hAnsi="Times New Roman" w:cs="Times New Roman"/>
                      <w:color w:val="000000"/>
                      <w:sz w:val="24"/>
                      <w:szCs w:val="24"/>
                    </w:rPr>
                    <w:t>Воспроизведение знаний</w:t>
                  </w:r>
                </w:p>
              </w:tc>
              <w:tc>
                <w:tcPr>
                  <w:tcW w:w="1577" w:type="dxa"/>
                  <w:tcBorders>
                    <w:top w:val="outset" w:sz="6" w:space="0" w:color="auto"/>
                    <w:left w:val="outset" w:sz="6" w:space="0" w:color="auto"/>
                    <w:bottom w:val="outset" w:sz="6" w:space="0" w:color="auto"/>
                    <w:right w:val="outset" w:sz="6" w:space="0" w:color="auto"/>
                  </w:tcBorders>
                  <w:shd w:val="clear" w:color="auto" w:fill="FFFFFF"/>
                  <w:hideMark/>
                </w:tcPr>
                <w:p w14:paraId="11D7C1AE" w14:textId="77777777" w:rsidR="00AB3984" w:rsidRPr="00B21ACA" w:rsidRDefault="00AB3984" w:rsidP="006F1F7C">
                  <w:pPr>
                    <w:framePr w:hSpace="180" w:wrap="around" w:vAnchor="text" w:hAnchor="text" w:y="1"/>
                    <w:suppressOverlap/>
                    <w:jc w:val="center"/>
                    <w:rPr>
                      <w:rFonts w:ascii="Times New Roman" w:hAnsi="Times New Roman" w:cs="Times New Roman"/>
                      <w:color w:val="000000"/>
                      <w:sz w:val="24"/>
                      <w:szCs w:val="24"/>
                    </w:rPr>
                  </w:pPr>
                  <w:r w:rsidRPr="00B21ACA">
                    <w:rPr>
                      <w:rFonts w:ascii="Times New Roman" w:hAnsi="Times New Roman" w:cs="Times New Roman"/>
                      <w:color w:val="000000"/>
                      <w:sz w:val="24"/>
                      <w:szCs w:val="24"/>
                    </w:rPr>
                    <w:t>А1</w:t>
                  </w:r>
                </w:p>
              </w:tc>
              <w:tc>
                <w:tcPr>
                  <w:tcW w:w="3455" w:type="dxa"/>
                  <w:tcBorders>
                    <w:top w:val="outset" w:sz="6" w:space="0" w:color="auto"/>
                    <w:left w:val="outset" w:sz="6" w:space="0" w:color="auto"/>
                    <w:bottom w:val="outset" w:sz="6" w:space="0" w:color="auto"/>
                    <w:right w:val="outset" w:sz="6" w:space="0" w:color="auto"/>
                  </w:tcBorders>
                  <w:shd w:val="clear" w:color="auto" w:fill="FFFFFF"/>
                  <w:hideMark/>
                </w:tcPr>
                <w:p w14:paraId="1D2DDFF1" w14:textId="77777777" w:rsidR="00AB3984" w:rsidRPr="00B21ACA" w:rsidRDefault="00AB3984" w:rsidP="006F1F7C">
                  <w:pPr>
                    <w:framePr w:hSpace="180" w:wrap="around" w:vAnchor="text" w:hAnchor="text" w:y="1"/>
                    <w:suppressOverlap/>
                    <w:jc w:val="center"/>
                    <w:rPr>
                      <w:rFonts w:ascii="Times New Roman" w:hAnsi="Times New Roman" w:cs="Times New Roman"/>
                      <w:color w:val="000000"/>
                      <w:sz w:val="24"/>
                      <w:szCs w:val="24"/>
                    </w:rPr>
                  </w:pPr>
                  <w:r w:rsidRPr="00B21ACA">
                    <w:rPr>
                      <w:rFonts w:ascii="Times New Roman" w:hAnsi="Times New Roman" w:cs="Times New Roman"/>
                      <w:color w:val="000000"/>
                      <w:sz w:val="24"/>
                      <w:szCs w:val="24"/>
                    </w:rPr>
                    <w:t> </w:t>
                  </w:r>
                </w:p>
              </w:tc>
              <w:tc>
                <w:tcPr>
                  <w:tcW w:w="2524" w:type="dxa"/>
                  <w:tcBorders>
                    <w:top w:val="outset" w:sz="6" w:space="0" w:color="auto"/>
                    <w:left w:val="outset" w:sz="6" w:space="0" w:color="auto"/>
                    <w:bottom w:val="outset" w:sz="6" w:space="0" w:color="auto"/>
                    <w:right w:val="outset" w:sz="6" w:space="0" w:color="auto"/>
                  </w:tcBorders>
                  <w:shd w:val="clear" w:color="auto" w:fill="FFFFFF"/>
                  <w:hideMark/>
                </w:tcPr>
                <w:p w14:paraId="03F4EF14" w14:textId="77777777" w:rsidR="00AB3984" w:rsidRPr="00B21ACA" w:rsidRDefault="00AB3984" w:rsidP="006F1F7C">
                  <w:pPr>
                    <w:framePr w:hSpace="180" w:wrap="around" w:vAnchor="text" w:hAnchor="text" w:y="1"/>
                    <w:suppressOverlap/>
                    <w:jc w:val="center"/>
                    <w:rPr>
                      <w:rFonts w:ascii="Times New Roman" w:hAnsi="Times New Roman" w:cs="Times New Roman"/>
                      <w:color w:val="000000"/>
                      <w:sz w:val="24"/>
                      <w:szCs w:val="24"/>
                    </w:rPr>
                  </w:pPr>
                  <w:r w:rsidRPr="00B21ACA">
                    <w:rPr>
                      <w:rFonts w:ascii="Times New Roman" w:hAnsi="Times New Roman" w:cs="Times New Roman"/>
                      <w:color w:val="000000"/>
                      <w:sz w:val="24"/>
                      <w:szCs w:val="24"/>
                    </w:rPr>
                    <w:t>50</w:t>
                  </w:r>
                </w:p>
              </w:tc>
            </w:tr>
            <w:tr w:rsidR="00AB3984" w:rsidRPr="00B21ACA" w14:paraId="360E9439" w14:textId="77777777" w:rsidTr="00AB3984">
              <w:trPr>
                <w:tblCellSpacing w:w="0" w:type="dxa"/>
              </w:trPr>
              <w:tc>
                <w:tcPr>
                  <w:tcW w:w="259" w:type="dxa"/>
                  <w:tcBorders>
                    <w:top w:val="outset" w:sz="6" w:space="0" w:color="auto"/>
                    <w:left w:val="outset" w:sz="6" w:space="0" w:color="auto"/>
                    <w:bottom w:val="outset" w:sz="6" w:space="0" w:color="auto"/>
                    <w:right w:val="outset" w:sz="6" w:space="0" w:color="auto"/>
                  </w:tcBorders>
                  <w:shd w:val="clear" w:color="auto" w:fill="FFFFFF"/>
                  <w:hideMark/>
                </w:tcPr>
                <w:p w14:paraId="071C83E7" w14:textId="77777777" w:rsidR="00AB3984" w:rsidRPr="00B21ACA" w:rsidRDefault="00AB3984" w:rsidP="006F1F7C">
                  <w:pPr>
                    <w:framePr w:hSpace="180" w:wrap="around" w:vAnchor="text" w:hAnchor="text" w:y="1"/>
                    <w:suppressOverlap/>
                    <w:rPr>
                      <w:rFonts w:ascii="Times New Roman" w:hAnsi="Times New Roman" w:cs="Times New Roman"/>
                      <w:color w:val="000000"/>
                      <w:sz w:val="24"/>
                      <w:szCs w:val="24"/>
                    </w:rPr>
                  </w:pPr>
                  <w:r w:rsidRPr="00B21ACA">
                    <w:rPr>
                      <w:rFonts w:ascii="Times New Roman" w:hAnsi="Times New Roman" w:cs="Times New Roman"/>
                      <w:color w:val="000000"/>
                      <w:sz w:val="24"/>
                      <w:szCs w:val="24"/>
                    </w:rPr>
                    <w:t>2.</w:t>
                  </w:r>
                </w:p>
              </w:tc>
              <w:tc>
                <w:tcPr>
                  <w:tcW w:w="5563" w:type="dxa"/>
                  <w:tcBorders>
                    <w:top w:val="outset" w:sz="6" w:space="0" w:color="auto"/>
                    <w:left w:val="outset" w:sz="6" w:space="0" w:color="auto"/>
                    <w:bottom w:val="outset" w:sz="6" w:space="0" w:color="auto"/>
                    <w:right w:val="outset" w:sz="6" w:space="0" w:color="auto"/>
                  </w:tcBorders>
                  <w:shd w:val="clear" w:color="auto" w:fill="FFFFFF"/>
                  <w:hideMark/>
                </w:tcPr>
                <w:p w14:paraId="6BFCF0EF" w14:textId="77777777" w:rsidR="00AB3984" w:rsidRPr="00B21ACA" w:rsidRDefault="00AB3984" w:rsidP="006F1F7C">
                  <w:pPr>
                    <w:framePr w:hSpace="180" w:wrap="around" w:vAnchor="text" w:hAnchor="text" w:y="1"/>
                    <w:suppressOverlap/>
                    <w:rPr>
                      <w:rFonts w:ascii="Times New Roman" w:hAnsi="Times New Roman" w:cs="Times New Roman"/>
                      <w:color w:val="000000"/>
                      <w:sz w:val="24"/>
                      <w:szCs w:val="24"/>
                    </w:rPr>
                  </w:pPr>
                  <w:r w:rsidRPr="00B21ACA">
                    <w:rPr>
                      <w:rFonts w:ascii="Times New Roman" w:hAnsi="Times New Roman" w:cs="Times New Roman"/>
                      <w:color w:val="000000"/>
                      <w:sz w:val="24"/>
                      <w:szCs w:val="24"/>
                    </w:rPr>
                    <w:t>Применение знаний и умений в знакомой ситуации</w:t>
                  </w:r>
                </w:p>
              </w:tc>
              <w:tc>
                <w:tcPr>
                  <w:tcW w:w="1577" w:type="dxa"/>
                  <w:tcBorders>
                    <w:top w:val="outset" w:sz="6" w:space="0" w:color="auto"/>
                    <w:left w:val="outset" w:sz="6" w:space="0" w:color="auto"/>
                    <w:bottom w:val="outset" w:sz="6" w:space="0" w:color="auto"/>
                    <w:right w:val="outset" w:sz="6" w:space="0" w:color="auto"/>
                  </w:tcBorders>
                  <w:shd w:val="clear" w:color="auto" w:fill="FFFFFF"/>
                  <w:hideMark/>
                </w:tcPr>
                <w:p w14:paraId="61B3ED9E" w14:textId="77777777" w:rsidR="00AB3984" w:rsidRPr="00B21ACA" w:rsidRDefault="00AB3984" w:rsidP="006F1F7C">
                  <w:pPr>
                    <w:framePr w:hSpace="180" w:wrap="around" w:vAnchor="text" w:hAnchor="text" w:y="1"/>
                    <w:suppressOverlap/>
                    <w:jc w:val="center"/>
                    <w:rPr>
                      <w:rFonts w:ascii="Times New Roman" w:hAnsi="Times New Roman" w:cs="Times New Roman"/>
                      <w:color w:val="000000"/>
                      <w:sz w:val="24"/>
                      <w:szCs w:val="24"/>
                    </w:rPr>
                  </w:pPr>
                  <w:r w:rsidRPr="00B21ACA">
                    <w:rPr>
                      <w:rFonts w:ascii="Times New Roman" w:hAnsi="Times New Roman" w:cs="Times New Roman"/>
                      <w:color w:val="000000"/>
                      <w:sz w:val="24"/>
                      <w:szCs w:val="24"/>
                    </w:rPr>
                    <w:t>А2, А3</w:t>
                  </w:r>
                </w:p>
              </w:tc>
              <w:tc>
                <w:tcPr>
                  <w:tcW w:w="3455" w:type="dxa"/>
                  <w:tcBorders>
                    <w:top w:val="outset" w:sz="6" w:space="0" w:color="auto"/>
                    <w:left w:val="outset" w:sz="6" w:space="0" w:color="auto"/>
                    <w:bottom w:val="outset" w:sz="6" w:space="0" w:color="auto"/>
                    <w:right w:val="outset" w:sz="6" w:space="0" w:color="auto"/>
                  </w:tcBorders>
                  <w:shd w:val="clear" w:color="auto" w:fill="FFFFFF"/>
                  <w:hideMark/>
                </w:tcPr>
                <w:p w14:paraId="4EAFBCB6" w14:textId="77777777" w:rsidR="00AB3984" w:rsidRPr="00B21ACA" w:rsidRDefault="00AB3984" w:rsidP="006F1F7C">
                  <w:pPr>
                    <w:framePr w:hSpace="180" w:wrap="around" w:vAnchor="text" w:hAnchor="text" w:y="1"/>
                    <w:suppressOverlap/>
                    <w:jc w:val="center"/>
                    <w:rPr>
                      <w:rFonts w:ascii="Times New Roman" w:hAnsi="Times New Roman" w:cs="Times New Roman"/>
                      <w:color w:val="000000"/>
                      <w:sz w:val="24"/>
                      <w:szCs w:val="24"/>
                    </w:rPr>
                  </w:pPr>
                  <w:r w:rsidRPr="00B21ACA">
                    <w:rPr>
                      <w:rFonts w:ascii="Times New Roman" w:hAnsi="Times New Roman" w:cs="Times New Roman"/>
                      <w:color w:val="000000"/>
                      <w:sz w:val="24"/>
                      <w:szCs w:val="24"/>
                    </w:rPr>
                    <w:t>1</w:t>
                  </w:r>
                </w:p>
              </w:tc>
              <w:tc>
                <w:tcPr>
                  <w:tcW w:w="2524" w:type="dxa"/>
                  <w:tcBorders>
                    <w:top w:val="outset" w:sz="6" w:space="0" w:color="auto"/>
                    <w:left w:val="outset" w:sz="6" w:space="0" w:color="auto"/>
                    <w:bottom w:val="outset" w:sz="6" w:space="0" w:color="auto"/>
                    <w:right w:val="outset" w:sz="6" w:space="0" w:color="auto"/>
                  </w:tcBorders>
                  <w:shd w:val="clear" w:color="auto" w:fill="FFFFFF"/>
                  <w:hideMark/>
                </w:tcPr>
                <w:p w14:paraId="46E764B0" w14:textId="77777777" w:rsidR="00AB3984" w:rsidRPr="00B21ACA" w:rsidRDefault="00AB3984" w:rsidP="006F1F7C">
                  <w:pPr>
                    <w:framePr w:hSpace="180" w:wrap="around" w:vAnchor="text" w:hAnchor="text" w:y="1"/>
                    <w:suppressOverlap/>
                    <w:jc w:val="center"/>
                    <w:rPr>
                      <w:rFonts w:ascii="Times New Roman" w:hAnsi="Times New Roman" w:cs="Times New Roman"/>
                      <w:color w:val="000000"/>
                      <w:sz w:val="24"/>
                      <w:szCs w:val="24"/>
                    </w:rPr>
                  </w:pPr>
                  <w:r w:rsidRPr="00B21ACA">
                    <w:rPr>
                      <w:rFonts w:ascii="Times New Roman" w:hAnsi="Times New Roman" w:cs="Times New Roman"/>
                      <w:color w:val="000000"/>
                      <w:sz w:val="24"/>
                      <w:szCs w:val="24"/>
                    </w:rPr>
                    <w:t>30</w:t>
                  </w:r>
                </w:p>
              </w:tc>
            </w:tr>
            <w:tr w:rsidR="00AB3984" w:rsidRPr="00B21ACA" w14:paraId="5BCC1DF6" w14:textId="77777777" w:rsidTr="00AB3984">
              <w:trPr>
                <w:tblCellSpacing w:w="0" w:type="dxa"/>
              </w:trPr>
              <w:tc>
                <w:tcPr>
                  <w:tcW w:w="259" w:type="dxa"/>
                  <w:tcBorders>
                    <w:top w:val="outset" w:sz="6" w:space="0" w:color="auto"/>
                    <w:left w:val="outset" w:sz="6" w:space="0" w:color="auto"/>
                    <w:bottom w:val="outset" w:sz="6" w:space="0" w:color="auto"/>
                    <w:right w:val="outset" w:sz="6" w:space="0" w:color="auto"/>
                  </w:tcBorders>
                  <w:shd w:val="clear" w:color="auto" w:fill="FFFFFF"/>
                  <w:hideMark/>
                </w:tcPr>
                <w:p w14:paraId="685911D7" w14:textId="77777777" w:rsidR="00AB3984" w:rsidRPr="00B21ACA" w:rsidRDefault="00AB3984" w:rsidP="006F1F7C">
                  <w:pPr>
                    <w:framePr w:hSpace="180" w:wrap="around" w:vAnchor="text" w:hAnchor="text" w:y="1"/>
                    <w:suppressOverlap/>
                    <w:rPr>
                      <w:rFonts w:ascii="Times New Roman" w:hAnsi="Times New Roman" w:cs="Times New Roman"/>
                      <w:color w:val="000000"/>
                      <w:sz w:val="24"/>
                      <w:szCs w:val="24"/>
                    </w:rPr>
                  </w:pPr>
                  <w:r w:rsidRPr="00B21ACA">
                    <w:rPr>
                      <w:rFonts w:ascii="Times New Roman" w:hAnsi="Times New Roman" w:cs="Times New Roman"/>
                      <w:color w:val="000000"/>
                      <w:sz w:val="24"/>
                      <w:szCs w:val="24"/>
                    </w:rPr>
                    <w:t>3.</w:t>
                  </w:r>
                </w:p>
              </w:tc>
              <w:tc>
                <w:tcPr>
                  <w:tcW w:w="5563" w:type="dxa"/>
                  <w:tcBorders>
                    <w:top w:val="outset" w:sz="6" w:space="0" w:color="auto"/>
                    <w:left w:val="outset" w:sz="6" w:space="0" w:color="auto"/>
                    <w:bottom w:val="outset" w:sz="6" w:space="0" w:color="auto"/>
                    <w:right w:val="outset" w:sz="6" w:space="0" w:color="auto"/>
                  </w:tcBorders>
                  <w:shd w:val="clear" w:color="auto" w:fill="FFFFFF"/>
                  <w:hideMark/>
                </w:tcPr>
                <w:p w14:paraId="3C0E5BB8" w14:textId="77777777" w:rsidR="00AB3984" w:rsidRPr="00B21ACA" w:rsidRDefault="00AB3984" w:rsidP="006F1F7C">
                  <w:pPr>
                    <w:framePr w:hSpace="180" w:wrap="around" w:vAnchor="text" w:hAnchor="text" w:y="1"/>
                    <w:suppressOverlap/>
                    <w:rPr>
                      <w:rFonts w:ascii="Times New Roman" w:hAnsi="Times New Roman" w:cs="Times New Roman"/>
                      <w:color w:val="000000"/>
                      <w:sz w:val="24"/>
                      <w:szCs w:val="24"/>
                    </w:rPr>
                  </w:pPr>
                  <w:r w:rsidRPr="00B21ACA">
                    <w:rPr>
                      <w:rFonts w:ascii="Times New Roman" w:hAnsi="Times New Roman" w:cs="Times New Roman"/>
                      <w:color w:val="000000"/>
                      <w:sz w:val="24"/>
                      <w:szCs w:val="24"/>
                    </w:rPr>
                    <w:t>Применение знаний и умений в измененной ситуации</w:t>
                  </w:r>
                </w:p>
              </w:tc>
              <w:tc>
                <w:tcPr>
                  <w:tcW w:w="1577" w:type="dxa"/>
                  <w:tcBorders>
                    <w:top w:val="outset" w:sz="6" w:space="0" w:color="auto"/>
                    <w:left w:val="outset" w:sz="6" w:space="0" w:color="auto"/>
                    <w:bottom w:val="outset" w:sz="6" w:space="0" w:color="auto"/>
                    <w:right w:val="outset" w:sz="6" w:space="0" w:color="auto"/>
                  </w:tcBorders>
                  <w:shd w:val="clear" w:color="auto" w:fill="FFFFFF"/>
                  <w:hideMark/>
                </w:tcPr>
                <w:p w14:paraId="0DE169EE" w14:textId="77777777" w:rsidR="00AB3984" w:rsidRPr="00B21ACA" w:rsidRDefault="00AB3984" w:rsidP="006F1F7C">
                  <w:pPr>
                    <w:framePr w:hSpace="180" w:wrap="around" w:vAnchor="text" w:hAnchor="text" w:y="1"/>
                    <w:suppressOverlap/>
                    <w:jc w:val="center"/>
                    <w:rPr>
                      <w:rFonts w:ascii="Times New Roman" w:hAnsi="Times New Roman" w:cs="Times New Roman"/>
                      <w:color w:val="000000"/>
                      <w:sz w:val="24"/>
                      <w:szCs w:val="24"/>
                    </w:rPr>
                  </w:pPr>
                  <w:r w:rsidRPr="00B21ACA">
                    <w:rPr>
                      <w:rFonts w:ascii="Times New Roman" w:hAnsi="Times New Roman" w:cs="Times New Roman"/>
                      <w:color w:val="000000"/>
                      <w:sz w:val="24"/>
                      <w:szCs w:val="24"/>
                    </w:rPr>
                    <w:t>В1,В2</w:t>
                  </w:r>
                </w:p>
              </w:tc>
              <w:tc>
                <w:tcPr>
                  <w:tcW w:w="3455" w:type="dxa"/>
                  <w:tcBorders>
                    <w:top w:val="outset" w:sz="6" w:space="0" w:color="auto"/>
                    <w:left w:val="outset" w:sz="6" w:space="0" w:color="auto"/>
                    <w:bottom w:val="outset" w:sz="6" w:space="0" w:color="auto"/>
                    <w:right w:val="outset" w:sz="6" w:space="0" w:color="auto"/>
                  </w:tcBorders>
                  <w:shd w:val="clear" w:color="auto" w:fill="FFFFFF"/>
                  <w:hideMark/>
                </w:tcPr>
                <w:p w14:paraId="1BA978E6" w14:textId="77777777" w:rsidR="00AB3984" w:rsidRPr="00B21ACA" w:rsidRDefault="00AB3984" w:rsidP="006F1F7C">
                  <w:pPr>
                    <w:framePr w:hSpace="180" w:wrap="around" w:vAnchor="text" w:hAnchor="text" w:y="1"/>
                    <w:suppressOverlap/>
                    <w:jc w:val="center"/>
                    <w:rPr>
                      <w:rFonts w:ascii="Times New Roman" w:hAnsi="Times New Roman" w:cs="Times New Roman"/>
                      <w:color w:val="000000"/>
                      <w:sz w:val="24"/>
                      <w:szCs w:val="24"/>
                    </w:rPr>
                  </w:pPr>
                  <w:r w:rsidRPr="00B21ACA">
                    <w:rPr>
                      <w:rFonts w:ascii="Times New Roman" w:hAnsi="Times New Roman" w:cs="Times New Roman"/>
                      <w:color w:val="000000"/>
                      <w:sz w:val="24"/>
                      <w:szCs w:val="24"/>
                    </w:rPr>
                    <w:t>2</w:t>
                  </w:r>
                </w:p>
              </w:tc>
              <w:tc>
                <w:tcPr>
                  <w:tcW w:w="2524" w:type="dxa"/>
                  <w:tcBorders>
                    <w:top w:val="outset" w:sz="6" w:space="0" w:color="auto"/>
                    <w:left w:val="outset" w:sz="6" w:space="0" w:color="auto"/>
                    <w:bottom w:val="outset" w:sz="6" w:space="0" w:color="auto"/>
                    <w:right w:val="outset" w:sz="6" w:space="0" w:color="auto"/>
                  </w:tcBorders>
                  <w:shd w:val="clear" w:color="auto" w:fill="FFFFFF"/>
                  <w:hideMark/>
                </w:tcPr>
                <w:p w14:paraId="4F8FD430" w14:textId="77777777" w:rsidR="00AB3984" w:rsidRPr="00B21ACA" w:rsidRDefault="00AB3984" w:rsidP="006F1F7C">
                  <w:pPr>
                    <w:framePr w:hSpace="180" w:wrap="around" w:vAnchor="text" w:hAnchor="text" w:y="1"/>
                    <w:suppressOverlap/>
                    <w:jc w:val="center"/>
                    <w:rPr>
                      <w:rFonts w:ascii="Times New Roman" w:hAnsi="Times New Roman" w:cs="Times New Roman"/>
                      <w:color w:val="000000"/>
                      <w:sz w:val="24"/>
                      <w:szCs w:val="24"/>
                    </w:rPr>
                  </w:pPr>
                  <w:r w:rsidRPr="00B21ACA">
                    <w:rPr>
                      <w:rFonts w:ascii="Times New Roman" w:hAnsi="Times New Roman" w:cs="Times New Roman"/>
                      <w:color w:val="000000"/>
                      <w:sz w:val="24"/>
                      <w:szCs w:val="24"/>
                    </w:rPr>
                    <w:t>15</w:t>
                  </w:r>
                </w:p>
              </w:tc>
            </w:tr>
            <w:tr w:rsidR="00AB3984" w:rsidRPr="00B21ACA" w14:paraId="2EF33466" w14:textId="77777777" w:rsidTr="00AB3984">
              <w:trPr>
                <w:tblCellSpacing w:w="0" w:type="dxa"/>
              </w:trPr>
              <w:tc>
                <w:tcPr>
                  <w:tcW w:w="259" w:type="dxa"/>
                  <w:tcBorders>
                    <w:top w:val="outset" w:sz="6" w:space="0" w:color="auto"/>
                    <w:left w:val="outset" w:sz="6" w:space="0" w:color="auto"/>
                    <w:bottom w:val="outset" w:sz="6" w:space="0" w:color="auto"/>
                    <w:right w:val="outset" w:sz="6" w:space="0" w:color="auto"/>
                  </w:tcBorders>
                  <w:shd w:val="clear" w:color="auto" w:fill="FFFFFF"/>
                  <w:hideMark/>
                </w:tcPr>
                <w:p w14:paraId="40A64F1E" w14:textId="77777777" w:rsidR="00AB3984" w:rsidRPr="00B21ACA" w:rsidRDefault="00AB3984" w:rsidP="006F1F7C">
                  <w:pPr>
                    <w:framePr w:hSpace="180" w:wrap="around" w:vAnchor="text" w:hAnchor="text" w:y="1"/>
                    <w:suppressOverlap/>
                    <w:rPr>
                      <w:rFonts w:ascii="Times New Roman" w:hAnsi="Times New Roman" w:cs="Times New Roman"/>
                      <w:color w:val="000000"/>
                      <w:sz w:val="24"/>
                      <w:szCs w:val="24"/>
                    </w:rPr>
                  </w:pPr>
                  <w:r w:rsidRPr="00B21ACA">
                    <w:rPr>
                      <w:rFonts w:ascii="Times New Roman" w:hAnsi="Times New Roman" w:cs="Times New Roman"/>
                      <w:color w:val="000000"/>
                      <w:sz w:val="24"/>
                      <w:szCs w:val="24"/>
                    </w:rPr>
                    <w:t>4.</w:t>
                  </w:r>
                </w:p>
              </w:tc>
              <w:tc>
                <w:tcPr>
                  <w:tcW w:w="5563" w:type="dxa"/>
                  <w:tcBorders>
                    <w:top w:val="outset" w:sz="6" w:space="0" w:color="auto"/>
                    <w:left w:val="outset" w:sz="6" w:space="0" w:color="auto"/>
                    <w:bottom w:val="outset" w:sz="6" w:space="0" w:color="auto"/>
                    <w:right w:val="outset" w:sz="6" w:space="0" w:color="auto"/>
                  </w:tcBorders>
                  <w:shd w:val="clear" w:color="auto" w:fill="FFFFFF"/>
                  <w:hideMark/>
                </w:tcPr>
                <w:p w14:paraId="47360931" w14:textId="77777777" w:rsidR="00AB3984" w:rsidRPr="00B21ACA" w:rsidRDefault="00AB3984" w:rsidP="006F1F7C">
                  <w:pPr>
                    <w:framePr w:hSpace="180" w:wrap="around" w:vAnchor="text" w:hAnchor="text" w:y="1"/>
                    <w:suppressOverlap/>
                    <w:rPr>
                      <w:rFonts w:ascii="Times New Roman" w:hAnsi="Times New Roman" w:cs="Times New Roman"/>
                      <w:color w:val="000000"/>
                      <w:sz w:val="24"/>
                      <w:szCs w:val="24"/>
                    </w:rPr>
                  </w:pPr>
                  <w:r w:rsidRPr="00B21ACA">
                    <w:rPr>
                      <w:rFonts w:ascii="Times New Roman" w:hAnsi="Times New Roman" w:cs="Times New Roman"/>
                      <w:color w:val="000000"/>
                      <w:sz w:val="24"/>
                      <w:szCs w:val="24"/>
                    </w:rPr>
                    <w:t>Применение знаний и умений в новой ситуации</w:t>
                  </w:r>
                </w:p>
              </w:tc>
              <w:tc>
                <w:tcPr>
                  <w:tcW w:w="1577" w:type="dxa"/>
                  <w:tcBorders>
                    <w:top w:val="outset" w:sz="6" w:space="0" w:color="auto"/>
                    <w:left w:val="outset" w:sz="6" w:space="0" w:color="auto"/>
                    <w:bottom w:val="outset" w:sz="6" w:space="0" w:color="auto"/>
                    <w:right w:val="outset" w:sz="6" w:space="0" w:color="auto"/>
                  </w:tcBorders>
                  <w:shd w:val="clear" w:color="auto" w:fill="FFFFFF"/>
                  <w:hideMark/>
                </w:tcPr>
                <w:p w14:paraId="7F0B67BA" w14:textId="77777777" w:rsidR="00AB3984" w:rsidRPr="00B21ACA" w:rsidRDefault="00AB3984" w:rsidP="006F1F7C">
                  <w:pPr>
                    <w:framePr w:hSpace="180" w:wrap="around" w:vAnchor="text" w:hAnchor="text" w:y="1"/>
                    <w:suppressOverlap/>
                    <w:jc w:val="center"/>
                    <w:rPr>
                      <w:rFonts w:ascii="Times New Roman" w:hAnsi="Times New Roman" w:cs="Times New Roman"/>
                      <w:color w:val="000000"/>
                      <w:sz w:val="24"/>
                      <w:szCs w:val="24"/>
                    </w:rPr>
                  </w:pPr>
                  <w:r w:rsidRPr="00B21ACA">
                    <w:rPr>
                      <w:rFonts w:ascii="Times New Roman" w:hAnsi="Times New Roman" w:cs="Times New Roman"/>
                      <w:color w:val="000000"/>
                      <w:sz w:val="24"/>
                      <w:szCs w:val="24"/>
                    </w:rPr>
                    <w:t>С1</w:t>
                  </w:r>
                </w:p>
              </w:tc>
              <w:tc>
                <w:tcPr>
                  <w:tcW w:w="3455" w:type="dxa"/>
                  <w:tcBorders>
                    <w:top w:val="outset" w:sz="6" w:space="0" w:color="auto"/>
                    <w:left w:val="outset" w:sz="6" w:space="0" w:color="auto"/>
                    <w:bottom w:val="outset" w:sz="6" w:space="0" w:color="auto"/>
                    <w:right w:val="outset" w:sz="6" w:space="0" w:color="auto"/>
                  </w:tcBorders>
                  <w:shd w:val="clear" w:color="auto" w:fill="FFFFFF"/>
                  <w:hideMark/>
                </w:tcPr>
                <w:p w14:paraId="73973CFC" w14:textId="77777777" w:rsidR="00AB3984" w:rsidRPr="00B21ACA" w:rsidRDefault="00AB3984" w:rsidP="006F1F7C">
                  <w:pPr>
                    <w:framePr w:hSpace="180" w:wrap="around" w:vAnchor="text" w:hAnchor="text" w:y="1"/>
                    <w:suppressOverlap/>
                    <w:jc w:val="center"/>
                    <w:rPr>
                      <w:rFonts w:ascii="Times New Roman" w:hAnsi="Times New Roman" w:cs="Times New Roman"/>
                      <w:color w:val="000000"/>
                      <w:sz w:val="24"/>
                      <w:szCs w:val="24"/>
                    </w:rPr>
                  </w:pPr>
                  <w:r w:rsidRPr="00B21ACA">
                    <w:rPr>
                      <w:rFonts w:ascii="Times New Roman" w:hAnsi="Times New Roman" w:cs="Times New Roman"/>
                      <w:color w:val="000000"/>
                      <w:sz w:val="24"/>
                      <w:szCs w:val="24"/>
                    </w:rPr>
                    <w:t>3</w:t>
                  </w:r>
                </w:p>
              </w:tc>
              <w:tc>
                <w:tcPr>
                  <w:tcW w:w="2524" w:type="dxa"/>
                  <w:tcBorders>
                    <w:top w:val="outset" w:sz="6" w:space="0" w:color="auto"/>
                    <w:left w:val="outset" w:sz="6" w:space="0" w:color="auto"/>
                    <w:bottom w:val="outset" w:sz="6" w:space="0" w:color="auto"/>
                    <w:right w:val="outset" w:sz="6" w:space="0" w:color="auto"/>
                  </w:tcBorders>
                  <w:shd w:val="clear" w:color="auto" w:fill="FFFFFF"/>
                  <w:hideMark/>
                </w:tcPr>
                <w:p w14:paraId="0C0B777A" w14:textId="77777777" w:rsidR="00AB3984" w:rsidRPr="00B21ACA" w:rsidRDefault="00AB3984" w:rsidP="006F1F7C">
                  <w:pPr>
                    <w:framePr w:hSpace="180" w:wrap="around" w:vAnchor="text" w:hAnchor="text" w:y="1"/>
                    <w:suppressOverlap/>
                    <w:jc w:val="center"/>
                    <w:rPr>
                      <w:rFonts w:ascii="Times New Roman" w:hAnsi="Times New Roman" w:cs="Times New Roman"/>
                      <w:color w:val="000000"/>
                      <w:sz w:val="24"/>
                      <w:szCs w:val="24"/>
                    </w:rPr>
                  </w:pPr>
                  <w:r w:rsidRPr="00B21ACA">
                    <w:rPr>
                      <w:rFonts w:ascii="Times New Roman" w:hAnsi="Times New Roman" w:cs="Times New Roman"/>
                      <w:color w:val="000000"/>
                      <w:sz w:val="24"/>
                      <w:szCs w:val="24"/>
                    </w:rPr>
                    <w:t>5</w:t>
                  </w:r>
                </w:p>
              </w:tc>
            </w:tr>
          </w:tbl>
          <w:p w14:paraId="432E05EB" w14:textId="77777777" w:rsidR="00AB3984" w:rsidRPr="00B21ACA" w:rsidRDefault="00AB3984" w:rsidP="00190ED0">
            <w:pPr>
              <w:shd w:val="clear" w:color="auto" w:fill="FFFFFF"/>
              <w:rPr>
                <w:color w:val="000000"/>
                <w:sz w:val="24"/>
                <w:szCs w:val="24"/>
              </w:rPr>
            </w:pPr>
            <w:r w:rsidRPr="00B21ACA">
              <w:rPr>
                <w:color w:val="000000"/>
                <w:sz w:val="24"/>
                <w:szCs w:val="24"/>
              </w:rPr>
              <w:t> </w:t>
            </w:r>
          </w:p>
          <w:p w14:paraId="57A5F28B" w14:textId="77777777" w:rsidR="00AB3984" w:rsidRPr="00B21ACA" w:rsidRDefault="00AB3984" w:rsidP="00190ED0">
            <w:pPr>
              <w:shd w:val="clear" w:color="auto" w:fill="FFFFFF"/>
              <w:jc w:val="center"/>
              <w:rPr>
                <w:color w:val="000000"/>
                <w:sz w:val="24"/>
                <w:szCs w:val="24"/>
              </w:rPr>
            </w:pPr>
            <w:r w:rsidRPr="00B21ACA">
              <w:rPr>
                <w:b/>
                <w:bCs/>
                <w:color w:val="000000"/>
                <w:sz w:val="24"/>
                <w:szCs w:val="24"/>
              </w:rPr>
              <w:t>Критерии оценки</w:t>
            </w:r>
          </w:p>
          <w:p w14:paraId="1456A719" w14:textId="77777777" w:rsidR="00AB3984" w:rsidRPr="00B21ACA" w:rsidRDefault="00AB3984" w:rsidP="00190ED0">
            <w:pPr>
              <w:shd w:val="clear" w:color="auto" w:fill="FFFFFF"/>
              <w:rPr>
                <w:color w:val="000000"/>
                <w:sz w:val="24"/>
                <w:szCs w:val="24"/>
              </w:rPr>
            </w:pPr>
            <w:r w:rsidRPr="00B21ACA">
              <w:rPr>
                <w:color w:val="000000"/>
                <w:sz w:val="24"/>
                <w:szCs w:val="24"/>
              </w:rPr>
              <w:t>Работа оценивается двумя отметками: за диктант и грамматическое задание. </w:t>
            </w:r>
            <w:r w:rsidRPr="00B21ACA">
              <w:rPr>
                <w:i/>
                <w:iCs/>
                <w:color w:val="000000"/>
                <w:sz w:val="24"/>
                <w:szCs w:val="24"/>
              </w:rPr>
              <w:t xml:space="preserve">Диктант </w:t>
            </w:r>
            <w:r w:rsidRPr="00B21ACA">
              <w:rPr>
                <w:color w:val="000000"/>
                <w:sz w:val="24"/>
                <w:szCs w:val="24"/>
              </w:rPr>
              <w:t>оценивается в соответствии с Нормами оценки знаний, умений и навыков по русскому языку. Грамматическое задание оценивается следующим образом: </w:t>
            </w:r>
          </w:p>
          <w:p w14:paraId="5B55336F" w14:textId="77777777" w:rsidR="00AB3984" w:rsidRPr="00B21ACA" w:rsidRDefault="00AB3984" w:rsidP="00190ED0">
            <w:pPr>
              <w:shd w:val="clear" w:color="auto" w:fill="FFFFFF"/>
              <w:rPr>
                <w:color w:val="000000"/>
                <w:sz w:val="24"/>
                <w:szCs w:val="24"/>
              </w:rPr>
            </w:pPr>
            <w:r w:rsidRPr="00B21ACA">
              <w:rPr>
                <w:b/>
                <w:bCs/>
                <w:color w:val="000000"/>
                <w:sz w:val="24"/>
                <w:szCs w:val="24"/>
              </w:rPr>
              <w:t>«3»</w:t>
            </w:r>
            <w:r w:rsidRPr="00B21ACA">
              <w:rPr>
                <w:color w:val="000000"/>
                <w:sz w:val="24"/>
                <w:szCs w:val="24"/>
              </w:rPr>
              <w:t> - 6-7 баллов,                                                                                                                                      </w:t>
            </w:r>
          </w:p>
          <w:p w14:paraId="6EA322DB" w14:textId="77777777" w:rsidR="00AB3984" w:rsidRPr="00B21ACA" w:rsidRDefault="00AB3984" w:rsidP="00190ED0">
            <w:pPr>
              <w:shd w:val="clear" w:color="auto" w:fill="FFFFFF"/>
              <w:rPr>
                <w:color w:val="000000"/>
                <w:sz w:val="24"/>
                <w:szCs w:val="24"/>
              </w:rPr>
            </w:pPr>
            <w:r w:rsidRPr="00B21ACA">
              <w:rPr>
                <w:b/>
                <w:bCs/>
                <w:color w:val="000000"/>
                <w:sz w:val="24"/>
                <w:szCs w:val="24"/>
              </w:rPr>
              <w:t>«4»</w:t>
            </w:r>
            <w:r w:rsidRPr="00B21ACA">
              <w:rPr>
                <w:color w:val="000000"/>
                <w:sz w:val="24"/>
                <w:szCs w:val="24"/>
              </w:rPr>
              <w:t> - 8 баллов,                                                                                                                                           </w:t>
            </w:r>
          </w:p>
          <w:p w14:paraId="037D1D3B" w14:textId="77777777" w:rsidR="00AB3984" w:rsidRPr="00B21ACA" w:rsidRDefault="00AB3984" w:rsidP="00190ED0">
            <w:pPr>
              <w:shd w:val="clear" w:color="auto" w:fill="FFFFFF"/>
              <w:rPr>
                <w:color w:val="000000"/>
                <w:sz w:val="24"/>
                <w:szCs w:val="24"/>
              </w:rPr>
            </w:pPr>
            <w:r w:rsidRPr="00B21ACA">
              <w:rPr>
                <w:b/>
                <w:bCs/>
                <w:color w:val="000000"/>
                <w:sz w:val="24"/>
                <w:szCs w:val="24"/>
              </w:rPr>
              <w:t>«5»</w:t>
            </w:r>
            <w:r w:rsidRPr="00B21ACA">
              <w:rPr>
                <w:color w:val="000000"/>
                <w:sz w:val="24"/>
                <w:szCs w:val="24"/>
              </w:rPr>
              <w:t> - 9 баллов.         </w:t>
            </w:r>
          </w:p>
          <w:p w14:paraId="71D702AC" w14:textId="77777777" w:rsidR="00AB3984" w:rsidRPr="00B21ACA" w:rsidRDefault="00AB3984" w:rsidP="00190ED0">
            <w:pPr>
              <w:shd w:val="clear" w:color="auto" w:fill="FFFFFF"/>
              <w:rPr>
                <w:color w:val="000000"/>
                <w:sz w:val="24"/>
                <w:szCs w:val="24"/>
              </w:rPr>
            </w:pPr>
            <w:r w:rsidRPr="00B21ACA">
              <w:rPr>
                <w:color w:val="000000"/>
                <w:sz w:val="24"/>
                <w:szCs w:val="24"/>
              </w:rPr>
              <w:t> </w:t>
            </w:r>
          </w:p>
          <w:p w14:paraId="608E810F" w14:textId="77777777" w:rsidR="00AB3984" w:rsidRPr="00B21ACA" w:rsidRDefault="00AB3984" w:rsidP="00190ED0">
            <w:pPr>
              <w:shd w:val="clear" w:color="auto" w:fill="FFFFFF"/>
              <w:rPr>
                <w:color w:val="000000"/>
                <w:sz w:val="24"/>
                <w:szCs w:val="24"/>
              </w:rPr>
            </w:pPr>
            <w:r w:rsidRPr="00B21ACA">
              <w:rPr>
                <w:color w:val="000000"/>
                <w:sz w:val="24"/>
                <w:szCs w:val="24"/>
              </w:rPr>
              <w:t> </w:t>
            </w:r>
          </w:p>
          <w:p w14:paraId="55FA10F6" w14:textId="77777777" w:rsidR="00AB3984" w:rsidRPr="00B21ACA" w:rsidRDefault="00AB3984" w:rsidP="00190ED0">
            <w:pPr>
              <w:shd w:val="clear" w:color="auto" w:fill="FFFFFF"/>
              <w:rPr>
                <w:color w:val="000000"/>
                <w:sz w:val="24"/>
                <w:szCs w:val="24"/>
              </w:rPr>
            </w:pPr>
            <w:r w:rsidRPr="00B21ACA">
              <w:rPr>
                <w:color w:val="000000"/>
                <w:sz w:val="24"/>
                <w:szCs w:val="24"/>
              </w:rPr>
              <w:t>                                                                                                                                            </w:t>
            </w:r>
          </w:p>
          <w:p w14:paraId="75699883" w14:textId="77777777" w:rsidR="00AB3984" w:rsidRPr="00B21ACA" w:rsidRDefault="00AB3984" w:rsidP="00190ED0">
            <w:pPr>
              <w:shd w:val="clear" w:color="auto" w:fill="FFFFFF"/>
              <w:rPr>
                <w:color w:val="000000"/>
                <w:sz w:val="24"/>
                <w:szCs w:val="24"/>
              </w:rPr>
            </w:pPr>
            <w:r w:rsidRPr="00B21ACA">
              <w:rPr>
                <w:color w:val="000000"/>
                <w:sz w:val="24"/>
                <w:szCs w:val="24"/>
              </w:rPr>
              <w:t>                                                                                 </w:t>
            </w:r>
          </w:p>
          <w:p w14:paraId="6F0CD00D" w14:textId="77777777" w:rsidR="00AB3984" w:rsidRPr="00B21ACA" w:rsidRDefault="00AB3984" w:rsidP="00190ED0">
            <w:pPr>
              <w:shd w:val="clear" w:color="auto" w:fill="FFFFFF"/>
              <w:rPr>
                <w:color w:val="000000"/>
                <w:sz w:val="24"/>
                <w:szCs w:val="24"/>
              </w:rPr>
            </w:pPr>
            <w:r w:rsidRPr="00B21ACA">
              <w:rPr>
                <w:b/>
                <w:bCs/>
                <w:i/>
                <w:iCs/>
                <w:color w:val="000000"/>
                <w:sz w:val="24"/>
                <w:szCs w:val="24"/>
              </w:rPr>
              <w:t>А1.</w:t>
            </w:r>
            <w:r w:rsidRPr="00B21ACA">
              <w:rPr>
                <w:color w:val="000000"/>
                <w:sz w:val="24"/>
                <w:szCs w:val="24"/>
              </w:rPr>
              <w:t>  </w:t>
            </w:r>
            <w:r w:rsidRPr="00B21ACA">
              <w:rPr>
                <w:color w:val="000000"/>
                <w:sz w:val="24"/>
                <w:szCs w:val="24"/>
                <w:u w:val="single"/>
              </w:rPr>
              <w:t>Текст диктанта</w:t>
            </w:r>
          </w:p>
          <w:p w14:paraId="5996634E" w14:textId="77777777" w:rsidR="00AB3984" w:rsidRPr="00B21ACA" w:rsidRDefault="00AB3984" w:rsidP="00190ED0">
            <w:pPr>
              <w:shd w:val="clear" w:color="auto" w:fill="FFFFFF"/>
              <w:rPr>
                <w:color w:val="000000"/>
                <w:sz w:val="24"/>
                <w:szCs w:val="24"/>
              </w:rPr>
            </w:pPr>
            <w:r w:rsidRPr="00B21ACA">
              <w:rPr>
                <w:color w:val="000000"/>
                <w:sz w:val="24"/>
                <w:szCs w:val="24"/>
              </w:rPr>
              <w:t xml:space="preserve">Я пробирался нетоптаной тропинкой через поле. Несмотря на ненастье, настроение было легкое. Увидев поблизости копну сена, привалился к обдерганному коровами подножию, наблюдая за вороной, летавшей по серому небу. Отдохнув, зашагал к деревне и вскоре очутился в чужом огороде.                                                                                                                                                      </w:t>
            </w:r>
          </w:p>
          <w:p w14:paraId="796C866B" w14:textId="77777777" w:rsidR="00AB3984" w:rsidRPr="00B21ACA" w:rsidRDefault="00AB3984" w:rsidP="00190ED0">
            <w:pPr>
              <w:shd w:val="clear" w:color="auto" w:fill="FFFFFF"/>
              <w:rPr>
                <w:color w:val="000000"/>
                <w:sz w:val="24"/>
                <w:szCs w:val="24"/>
              </w:rPr>
            </w:pPr>
            <w:r w:rsidRPr="00B21ACA">
              <w:rPr>
                <w:color w:val="000000"/>
                <w:sz w:val="24"/>
                <w:szCs w:val="24"/>
              </w:rPr>
              <w:t xml:space="preserve">Дождь копошился в опавших тополиных листьях, усеявших грядки. На них еще голубели крепкие студеные кочаны. Свежо пахло поздней капустой и усталой землей, отработавшей свое. На подсолнухе, забытом у межи, по-зимнему тенькала синица. Прицепившись к растрепанной голове подсолнуха, она теребила его решетку.                                                                                                     </w:t>
            </w:r>
          </w:p>
          <w:p w14:paraId="536DA3F7" w14:textId="77777777" w:rsidR="00AB3984" w:rsidRPr="00B21ACA" w:rsidRDefault="00AB3984" w:rsidP="00190ED0">
            <w:pPr>
              <w:shd w:val="clear" w:color="auto" w:fill="FFFFFF"/>
              <w:rPr>
                <w:color w:val="000000"/>
                <w:sz w:val="24"/>
                <w:szCs w:val="24"/>
              </w:rPr>
            </w:pPr>
            <w:r w:rsidRPr="00B21ACA">
              <w:rPr>
                <w:color w:val="000000"/>
                <w:sz w:val="24"/>
                <w:szCs w:val="24"/>
              </w:rPr>
              <w:t>Я отыскал в плетне калитку и, боясь, что меня облает не маленькая незлобивая собачонка, а цепной пес, протиснулся за скрипучую деревянную калитку. Навстречу мне шла хозяйка с нарубленным хворостом, чтобы растопить еще не топленную печь. (По Е. Носову)</w:t>
            </w:r>
          </w:p>
          <w:p w14:paraId="3038268E" w14:textId="77777777" w:rsidR="00AB3984" w:rsidRPr="00B21ACA" w:rsidRDefault="00AB3984" w:rsidP="00190ED0">
            <w:pPr>
              <w:shd w:val="clear" w:color="auto" w:fill="FFFFFF"/>
              <w:rPr>
                <w:color w:val="000000"/>
                <w:sz w:val="24"/>
                <w:szCs w:val="24"/>
              </w:rPr>
            </w:pPr>
            <w:r w:rsidRPr="00B21ACA">
              <w:rPr>
                <w:color w:val="000000"/>
                <w:sz w:val="24"/>
                <w:szCs w:val="24"/>
              </w:rPr>
              <w:t> </w:t>
            </w:r>
          </w:p>
          <w:p w14:paraId="752BD7AB" w14:textId="77777777" w:rsidR="00AB3984" w:rsidRPr="00B21ACA" w:rsidRDefault="00AB3984" w:rsidP="00190ED0">
            <w:pPr>
              <w:shd w:val="clear" w:color="auto" w:fill="FFFFFF"/>
              <w:jc w:val="center"/>
              <w:rPr>
                <w:color w:val="000000"/>
                <w:sz w:val="24"/>
                <w:szCs w:val="24"/>
              </w:rPr>
            </w:pPr>
            <w:r w:rsidRPr="00B21ACA">
              <w:rPr>
                <w:b/>
                <w:bCs/>
                <w:color w:val="000000"/>
                <w:sz w:val="24"/>
                <w:szCs w:val="24"/>
              </w:rPr>
              <w:t>Вариант 1</w:t>
            </w:r>
          </w:p>
          <w:p w14:paraId="2DFDC344" w14:textId="77777777" w:rsidR="00AB3984" w:rsidRPr="00B21ACA" w:rsidRDefault="00AB3984" w:rsidP="00190ED0">
            <w:pPr>
              <w:shd w:val="clear" w:color="auto" w:fill="FFFFFF"/>
              <w:rPr>
                <w:color w:val="000000"/>
                <w:sz w:val="24"/>
                <w:szCs w:val="24"/>
              </w:rPr>
            </w:pPr>
            <w:r w:rsidRPr="00B21ACA">
              <w:rPr>
                <w:b/>
                <w:bCs/>
                <w:i/>
                <w:iCs/>
                <w:color w:val="000000"/>
                <w:sz w:val="24"/>
                <w:szCs w:val="24"/>
              </w:rPr>
              <w:t>А2. </w:t>
            </w:r>
            <w:r w:rsidRPr="00B21ACA">
              <w:rPr>
                <w:color w:val="000000"/>
                <w:sz w:val="24"/>
                <w:szCs w:val="24"/>
              </w:rPr>
              <w:t>Фонетический разбор слова: </w:t>
            </w:r>
            <w:r w:rsidRPr="00B21ACA">
              <w:rPr>
                <w:i/>
                <w:iCs/>
                <w:color w:val="000000"/>
                <w:sz w:val="24"/>
                <w:szCs w:val="24"/>
              </w:rPr>
              <w:t>дождь.</w:t>
            </w:r>
          </w:p>
          <w:p w14:paraId="7B38E330" w14:textId="77777777" w:rsidR="00AB3984" w:rsidRPr="00B21ACA" w:rsidRDefault="00AB3984" w:rsidP="00190ED0">
            <w:pPr>
              <w:shd w:val="clear" w:color="auto" w:fill="FFFFFF"/>
              <w:rPr>
                <w:color w:val="000000"/>
                <w:sz w:val="24"/>
                <w:szCs w:val="24"/>
              </w:rPr>
            </w:pPr>
            <w:r w:rsidRPr="00B21ACA">
              <w:rPr>
                <w:b/>
                <w:bCs/>
                <w:i/>
                <w:iCs/>
                <w:color w:val="000000"/>
                <w:sz w:val="24"/>
                <w:szCs w:val="24"/>
              </w:rPr>
              <w:t>А3.</w:t>
            </w:r>
            <w:r w:rsidRPr="00B21ACA">
              <w:rPr>
                <w:color w:val="000000"/>
                <w:sz w:val="24"/>
                <w:szCs w:val="24"/>
              </w:rPr>
              <w:t> Морфологический разбор слова: </w:t>
            </w:r>
            <w:r w:rsidRPr="00B21ACA">
              <w:rPr>
                <w:i/>
                <w:iCs/>
                <w:color w:val="000000"/>
                <w:sz w:val="24"/>
                <w:szCs w:val="24"/>
              </w:rPr>
              <w:t>в опавших (листьях).</w:t>
            </w:r>
          </w:p>
          <w:p w14:paraId="5070A052" w14:textId="77777777" w:rsidR="00AB3984" w:rsidRPr="00B21ACA" w:rsidRDefault="00AB3984" w:rsidP="00190ED0">
            <w:pPr>
              <w:shd w:val="clear" w:color="auto" w:fill="FFFFFF"/>
              <w:rPr>
                <w:color w:val="000000"/>
                <w:sz w:val="24"/>
                <w:szCs w:val="24"/>
              </w:rPr>
            </w:pPr>
            <w:r w:rsidRPr="00B21ACA">
              <w:rPr>
                <w:b/>
                <w:bCs/>
                <w:i/>
                <w:iCs/>
                <w:color w:val="000000"/>
                <w:sz w:val="24"/>
                <w:szCs w:val="24"/>
              </w:rPr>
              <w:t>В1.</w:t>
            </w:r>
            <w:r w:rsidRPr="00B21ACA">
              <w:rPr>
                <w:color w:val="000000"/>
                <w:sz w:val="24"/>
                <w:szCs w:val="24"/>
              </w:rPr>
              <w:t>Определить способ образования слова </w:t>
            </w:r>
            <w:r w:rsidRPr="00B21ACA">
              <w:rPr>
                <w:i/>
                <w:iCs/>
                <w:color w:val="000000"/>
                <w:sz w:val="24"/>
                <w:szCs w:val="24"/>
              </w:rPr>
              <w:t>летавшей.</w:t>
            </w:r>
          </w:p>
          <w:p w14:paraId="0BC35B9C" w14:textId="77777777" w:rsidR="00AB3984" w:rsidRPr="00B21ACA" w:rsidRDefault="00AB3984" w:rsidP="00190ED0">
            <w:pPr>
              <w:shd w:val="clear" w:color="auto" w:fill="FFFFFF"/>
              <w:rPr>
                <w:color w:val="000000"/>
                <w:sz w:val="24"/>
                <w:szCs w:val="24"/>
              </w:rPr>
            </w:pPr>
            <w:r w:rsidRPr="00B21ACA">
              <w:rPr>
                <w:b/>
                <w:bCs/>
                <w:i/>
                <w:iCs/>
                <w:color w:val="000000"/>
                <w:sz w:val="24"/>
                <w:szCs w:val="24"/>
              </w:rPr>
              <w:t>В2. </w:t>
            </w:r>
            <w:r w:rsidRPr="00B21ACA">
              <w:rPr>
                <w:color w:val="000000"/>
                <w:sz w:val="24"/>
                <w:szCs w:val="24"/>
              </w:rPr>
              <w:t>Определить лексическое значение слова </w:t>
            </w:r>
            <w:r w:rsidRPr="00B21ACA">
              <w:rPr>
                <w:i/>
                <w:iCs/>
                <w:color w:val="000000"/>
                <w:sz w:val="24"/>
                <w:szCs w:val="24"/>
              </w:rPr>
              <w:t>копошился.</w:t>
            </w:r>
          </w:p>
          <w:p w14:paraId="609E1FC6" w14:textId="77777777" w:rsidR="00AB3984" w:rsidRPr="00B21ACA" w:rsidRDefault="00AB3984" w:rsidP="00190ED0">
            <w:pPr>
              <w:shd w:val="clear" w:color="auto" w:fill="FFFFFF"/>
              <w:rPr>
                <w:color w:val="000000"/>
                <w:sz w:val="24"/>
                <w:szCs w:val="24"/>
              </w:rPr>
            </w:pPr>
            <w:r w:rsidRPr="00B21ACA">
              <w:rPr>
                <w:b/>
                <w:bCs/>
                <w:i/>
                <w:iCs/>
                <w:color w:val="000000"/>
                <w:sz w:val="24"/>
                <w:szCs w:val="24"/>
              </w:rPr>
              <w:t>С1</w:t>
            </w:r>
            <w:r w:rsidRPr="00B21ACA">
              <w:rPr>
                <w:color w:val="000000"/>
                <w:sz w:val="24"/>
                <w:szCs w:val="24"/>
              </w:rPr>
              <w:t>. Запиши лишнее слово в ряду, поясни.                                                                                                        </w:t>
            </w:r>
          </w:p>
          <w:p w14:paraId="2D35E04C" w14:textId="77777777" w:rsidR="00AB3984" w:rsidRPr="00B21ACA" w:rsidRDefault="00AB3984" w:rsidP="00190ED0">
            <w:pPr>
              <w:shd w:val="clear" w:color="auto" w:fill="FFFFFF"/>
              <w:rPr>
                <w:color w:val="000000"/>
                <w:sz w:val="24"/>
                <w:szCs w:val="24"/>
              </w:rPr>
            </w:pPr>
            <w:r w:rsidRPr="00B21ACA">
              <w:rPr>
                <w:i/>
                <w:iCs/>
                <w:color w:val="000000"/>
                <w:sz w:val="24"/>
                <w:szCs w:val="24"/>
              </w:rPr>
              <w:t>Нетоптаный, обдерганный, летавший, отдохнув, усеявший.</w:t>
            </w:r>
            <w:r w:rsidRPr="00B21ACA">
              <w:rPr>
                <w:color w:val="000000"/>
                <w:sz w:val="24"/>
                <w:szCs w:val="24"/>
              </w:rPr>
              <w:t>                                                                                                                                   </w:t>
            </w:r>
          </w:p>
          <w:p w14:paraId="06EA96A2" w14:textId="77777777" w:rsidR="00AB3984" w:rsidRPr="00B21ACA" w:rsidRDefault="00AB3984" w:rsidP="00190ED0">
            <w:pPr>
              <w:shd w:val="clear" w:color="auto" w:fill="FFFFFF"/>
              <w:rPr>
                <w:color w:val="000000"/>
                <w:sz w:val="24"/>
                <w:szCs w:val="24"/>
              </w:rPr>
            </w:pPr>
            <w:r w:rsidRPr="00B21ACA">
              <w:rPr>
                <w:color w:val="000000"/>
                <w:sz w:val="24"/>
                <w:szCs w:val="24"/>
              </w:rPr>
              <w:t> </w:t>
            </w:r>
          </w:p>
          <w:p w14:paraId="70A18237" w14:textId="77777777" w:rsidR="00AB3984" w:rsidRPr="00B21ACA" w:rsidRDefault="00AB3984" w:rsidP="00190ED0">
            <w:pPr>
              <w:shd w:val="clear" w:color="auto" w:fill="FFFFFF"/>
              <w:jc w:val="center"/>
              <w:rPr>
                <w:color w:val="000000"/>
                <w:sz w:val="24"/>
                <w:szCs w:val="24"/>
              </w:rPr>
            </w:pPr>
            <w:r w:rsidRPr="00B21ACA">
              <w:rPr>
                <w:b/>
                <w:bCs/>
                <w:color w:val="000000"/>
                <w:sz w:val="24"/>
                <w:szCs w:val="24"/>
              </w:rPr>
              <w:t>            Вариант 2</w:t>
            </w:r>
          </w:p>
          <w:p w14:paraId="7F0D6F1D" w14:textId="77777777" w:rsidR="00AB3984" w:rsidRPr="00B21ACA" w:rsidRDefault="00AB3984" w:rsidP="00190ED0">
            <w:pPr>
              <w:shd w:val="clear" w:color="auto" w:fill="FFFFFF"/>
              <w:rPr>
                <w:color w:val="000000"/>
                <w:sz w:val="24"/>
                <w:szCs w:val="24"/>
              </w:rPr>
            </w:pPr>
            <w:r w:rsidRPr="00B21ACA">
              <w:rPr>
                <w:b/>
                <w:bCs/>
                <w:i/>
                <w:iCs/>
                <w:color w:val="000000"/>
                <w:sz w:val="24"/>
                <w:szCs w:val="24"/>
              </w:rPr>
              <w:t>А2. </w:t>
            </w:r>
            <w:r w:rsidRPr="00B21ACA">
              <w:rPr>
                <w:color w:val="000000"/>
                <w:sz w:val="24"/>
                <w:szCs w:val="24"/>
              </w:rPr>
              <w:t>Фонетический разбор слова: </w:t>
            </w:r>
            <w:r w:rsidRPr="00B21ACA">
              <w:rPr>
                <w:i/>
                <w:iCs/>
                <w:color w:val="000000"/>
                <w:sz w:val="24"/>
                <w:szCs w:val="24"/>
              </w:rPr>
              <w:t>грядки.</w:t>
            </w:r>
          </w:p>
          <w:p w14:paraId="416CA48B" w14:textId="77777777" w:rsidR="00AB3984" w:rsidRPr="00B21ACA" w:rsidRDefault="00AB3984" w:rsidP="00190ED0">
            <w:pPr>
              <w:shd w:val="clear" w:color="auto" w:fill="FFFFFF"/>
              <w:rPr>
                <w:color w:val="000000"/>
                <w:sz w:val="24"/>
                <w:szCs w:val="24"/>
              </w:rPr>
            </w:pPr>
            <w:r w:rsidRPr="00B21ACA">
              <w:rPr>
                <w:b/>
                <w:bCs/>
                <w:i/>
                <w:iCs/>
                <w:color w:val="000000"/>
                <w:sz w:val="24"/>
                <w:szCs w:val="24"/>
              </w:rPr>
              <w:t>А3. </w:t>
            </w:r>
            <w:r w:rsidRPr="00B21ACA">
              <w:rPr>
                <w:color w:val="000000"/>
                <w:sz w:val="24"/>
                <w:szCs w:val="24"/>
              </w:rPr>
              <w:t>Морфологический разбор слова: </w:t>
            </w:r>
            <w:r w:rsidRPr="00B21ACA">
              <w:rPr>
                <w:i/>
                <w:iCs/>
                <w:color w:val="000000"/>
                <w:sz w:val="24"/>
                <w:szCs w:val="24"/>
              </w:rPr>
              <w:t>прицепившись.</w:t>
            </w:r>
          </w:p>
          <w:p w14:paraId="7FF14FD2" w14:textId="77777777" w:rsidR="00AB3984" w:rsidRPr="00B21ACA" w:rsidRDefault="00AB3984" w:rsidP="00190ED0">
            <w:pPr>
              <w:shd w:val="clear" w:color="auto" w:fill="FFFFFF"/>
              <w:rPr>
                <w:color w:val="000000"/>
                <w:sz w:val="24"/>
                <w:szCs w:val="24"/>
              </w:rPr>
            </w:pPr>
            <w:r w:rsidRPr="00B21ACA">
              <w:rPr>
                <w:b/>
                <w:bCs/>
                <w:i/>
                <w:iCs/>
                <w:color w:val="000000"/>
                <w:sz w:val="24"/>
                <w:szCs w:val="24"/>
              </w:rPr>
              <w:t>В1. </w:t>
            </w:r>
            <w:r w:rsidRPr="00B21ACA">
              <w:rPr>
                <w:color w:val="000000"/>
                <w:sz w:val="24"/>
                <w:szCs w:val="24"/>
              </w:rPr>
              <w:t>Определить способ образования слова </w:t>
            </w:r>
            <w:r w:rsidRPr="00B21ACA">
              <w:rPr>
                <w:i/>
                <w:iCs/>
                <w:color w:val="000000"/>
                <w:sz w:val="24"/>
                <w:szCs w:val="24"/>
              </w:rPr>
              <w:t>отдохнув.</w:t>
            </w:r>
          </w:p>
          <w:p w14:paraId="679017A2" w14:textId="77777777" w:rsidR="00AB3984" w:rsidRPr="00B21ACA" w:rsidRDefault="00AB3984" w:rsidP="00190ED0">
            <w:pPr>
              <w:shd w:val="clear" w:color="auto" w:fill="FFFFFF"/>
              <w:rPr>
                <w:color w:val="000000"/>
                <w:sz w:val="24"/>
                <w:szCs w:val="24"/>
              </w:rPr>
            </w:pPr>
            <w:r w:rsidRPr="00B21ACA">
              <w:rPr>
                <w:b/>
                <w:bCs/>
                <w:i/>
                <w:iCs/>
                <w:color w:val="000000"/>
                <w:sz w:val="24"/>
                <w:szCs w:val="24"/>
              </w:rPr>
              <w:t>В2. </w:t>
            </w:r>
            <w:r w:rsidRPr="00B21ACA">
              <w:rPr>
                <w:color w:val="000000"/>
                <w:sz w:val="24"/>
                <w:szCs w:val="24"/>
              </w:rPr>
              <w:t>Определить лексическое значение слова </w:t>
            </w:r>
            <w:r w:rsidRPr="00B21ACA">
              <w:rPr>
                <w:i/>
                <w:iCs/>
                <w:color w:val="000000"/>
                <w:sz w:val="24"/>
                <w:szCs w:val="24"/>
              </w:rPr>
              <w:t>протиснулся.</w:t>
            </w:r>
          </w:p>
          <w:p w14:paraId="1DE794DE" w14:textId="77777777" w:rsidR="00AB3984" w:rsidRPr="00B21ACA" w:rsidRDefault="00AB3984" w:rsidP="00190ED0">
            <w:pPr>
              <w:shd w:val="clear" w:color="auto" w:fill="FFFFFF"/>
              <w:rPr>
                <w:color w:val="000000"/>
                <w:sz w:val="24"/>
                <w:szCs w:val="24"/>
              </w:rPr>
            </w:pPr>
            <w:r w:rsidRPr="00B21ACA">
              <w:rPr>
                <w:b/>
                <w:bCs/>
                <w:i/>
                <w:iCs/>
                <w:color w:val="000000"/>
                <w:sz w:val="24"/>
                <w:szCs w:val="24"/>
              </w:rPr>
              <w:t>С1.</w:t>
            </w:r>
            <w:r w:rsidRPr="00B21ACA">
              <w:rPr>
                <w:color w:val="000000"/>
                <w:sz w:val="24"/>
                <w:szCs w:val="24"/>
              </w:rPr>
              <w:t> Запиши лишнее слово в ряду, поясни.                                                                                                         </w:t>
            </w:r>
          </w:p>
          <w:p w14:paraId="5846DB85" w14:textId="77777777" w:rsidR="00AB3984" w:rsidRPr="00B21ACA" w:rsidRDefault="00AB3984" w:rsidP="00190ED0">
            <w:pPr>
              <w:shd w:val="clear" w:color="auto" w:fill="FFFFFF"/>
              <w:rPr>
                <w:color w:val="000000"/>
                <w:sz w:val="24"/>
                <w:szCs w:val="24"/>
              </w:rPr>
            </w:pPr>
            <w:r w:rsidRPr="00B21ACA">
              <w:rPr>
                <w:i/>
                <w:iCs/>
                <w:color w:val="000000"/>
                <w:sz w:val="24"/>
                <w:szCs w:val="24"/>
              </w:rPr>
              <w:t>Увидев, наблюдая, отдохнув, свежо, боясь.</w:t>
            </w:r>
          </w:p>
          <w:p w14:paraId="3160531C" w14:textId="77777777" w:rsidR="00AB3984" w:rsidRPr="00B21ACA" w:rsidRDefault="00AB3984" w:rsidP="00190ED0">
            <w:pPr>
              <w:shd w:val="clear" w:color="auto" w:fill="FFFFFF"/>
              <w:rPr>
                <w:color w:val="000000"/>
                <w:sz w:val="24"/>
                <w:szCs w:val="24"/>
              </w:rPr>
            </w:pPr>
            <w:r w:rsidRPr="00B21ACA">
              <w:rPr>
                <w:color w:val="000000"/>
                <w:sz w:val="24"/>
                <w:szCs w:val="24"/>
              </w:rPr>
              <w:t> </w:t>
            </w:r>
          </w:p>
          <w:p w14:paraId="57613230" w14:textId="77777777" w:rsidR="00AB3984" w:rsidRPr="00B21ACA" w:rsidRDefault="00AB3984" w:rsidP="00190ED0">
            <w:pPr>
              <w:shd w:val="clear" w:color="auto" w:fill="FFFFFF"/>
              <w:rPr>
                <w:color w:val="000000"/>
                <w:sz w:val="24"/>
                <w:szCs w:val="24"/>
              </w:rPr>
            </w:pPr>
            <w:r w:rsidRPr="00B21ACA">
              <w:rPr>
                <w:color w:val="000000"/>
                <w:sz w:val="24"/>
                <w:szCs w:val="24"/>
              </w:rPr>
              <w:t> </w:t>
            </w:r>
          </w:p>
          <w:p w14:paraId="46CF2D2F" w14:textId="77777777" w:rsidR="00AB3984" w:rsidRPr="00B21ACA" w:rsidRDefault="00AB3984" w:rsidP="00190ED0">
            <w:pPr>
              <w:shd w:val="clear" w:color="auto" w:fill="FFFFFF"/>
              <w:rPr>
                <w:color w:val="000000"/>
                <w:sz w:val="24"/>
                <w:szCs w:val="24"/>
              </w:rPr>
            </w:pPr>
            <w:r w:rsidRPr="00B21ACA">
              <w:rPr>
                <w:color w:val="000000"/>
                <w:sz w:val="24"/>
                <w:szCs w:val="24"/>
              </w:rPr>
              <w:t> </w:t>
            </w:r>
          </w:p>
          <w:p w14:paraId="1505446F" w14:textId="77777777" w:rsidR="00AB3984" w:rsidRPr="00B21ACA" w:rsidRDefault="00AB3984" w:rsidP="00190ED0">
            <w:pPr>
              <w:shd w:val="clear" w:color="auto" w:fill="FFFFFF"/>
              <w:jc w:val="center"/>
              <w:rPr>
                <w:color w:val="000000"/>
                <w:sz w:val="24"/>
                <w:szCs w:val="24"/>
              </w:rPr>
            </w:pPr>
            <w:r w:rsidRPr="00B21ACA">
              <w:rPr>
                <w:b/>
                <w:bCs/>
                <w:color w:val="000000"/>
                <w:sz w:val="24"/>
                <w:szCs w:val="24"/>
              </w:rPr>
              <w:t>Решение</w:t>
            </w:r>
          </w:p>
          <w:p w14:paraId="061F206F" w14:textId="77777777" w:rsidR="00AB3984" w:rsidRPr="00B21ACA" w:rsidRDefault="00AB3984" w:rsidP="00190ED0">
            <w:pPr>
              <w:shd w:val="clear" w:color="auto" w:fill="FFFFFF"/>
              <w:jc w:val="center"/>
              <w:rPr>
                <w:color w:val="000000"/>
                <w:sz w:val="24"/>
                <w:szCs w:val="24"/>
              </w:rPr>
            </w:pPr>
            <w:r w:rsidRPr="00B21ACA">
              <w:rPr>
                <w:b/>
                <w:bCs/>
                <w:color w:val="000000"/>
                <w:sz w:val="24"/>
                <w:szCs w:val="24"/>
              </w:rPr>
              <w:t>Вариант 1</w:t>
            </w:r>
          </w:p>
          <w:p w14:paraId="732BE816" w14:textId="77777777" w:rsidR="00AB3984" w:rsidRPr="00B21ACA" w:rsidRDefault="00AB3984" w:rsidP="00190ED0">
            <w:pPr>
              <w:shd w:val="clear" w:color="auto" w:fill="FFFFFF"/>
              <w:rPr>
                <w:color w:val="000000"/>
                <w:sz w:val="24"/>
                <w:szCs w:val="24"/>
              </w:rPr>
            </w:pPr>
            <w:r w:rsidRPr="00B21ACA">
              <w:rPr>
                <w:b/>
                <w:bCs/>
                <w:color w:val="000000"/>
                <w:sz w:val="24"/>
                <w:szCs w:val="24"/>
              </w:rPr>
              <w:t>А2. </w:t>
            </w:r>
            <w:r w:rsidRPr="00B21ACA">
              <w:rPr>
                <w:color w:val="000000"/>
                <w:sz w:val="24"/>
                <w:szCs w:val="24"/>
              </w:rPr>
              <w:t> Дождь, [ дошт</w:t>
            </w:r>
            <w:r w:rsidRPr="00B21ACA">
              <w:rPr>
                <w:color w:val="000000"/>
                <w:sz w:val="24"/>
                <w:szCs w:val="24"/>
                <w:vertAlign w:val="superscript"/>
              </w:rPr>
              <w:t>,</w:t>
            </w:r>
            <w:r w:rsidRPr="00B21ACA">
              <w:rPr>
                <w:color w:val="000000"/>
                <w:sz w:val="24"/>
                <w:szCs w:val="24"/>
              </w:rPr>
              <w:t xml:space="preserve">] – 1 слог:                                                                                                                                </w:t>
            </w:r>
          </w:p>
          <w:p w14:paraId="767382CF" w14:textId="77777777" w:rsidR="00AB3984" w:rsidRPr="00B21ACA" w:rsidRDefault="00AB3984" w:rsidP="00190ED0">
            <w:pPr>
              <w:shd w:val="clear" w:color="auto" w:fill="FFFFFF"/>
              <w:rPr>
                <w:color w:val="000000"/>
                <w:sz w:val="24"/>
                <w:szCs w:val="24"/>
              </w:rPr>
            </w:pPr>
            <w:r w:rsidRPr="00B21ACA">
              <w:rPr>
                <w:color w:val="000000"/>
                <w:sz w:val="24"/>
                <w:szCs w:val="24"/>
              </w:rPr>
              <w:t>[дошт</w:t>
            </w:r>
            <w:r w:rsidRPr="00B21ACA">
              <w:rPr>
                <w:color w:val="000000"/>
                <w:sz w:val="24"/>
                <w:szCs w:val="24"/>
                <w:vertAlign w:val="superscript"/>
              </w:rPr>
              <w:t>,</w:t>
            </w:r>
            <w:r w:rsidRPr="00B21ACA">
              <w:rPr>
                <w:color w:val="000000"/>
                <w:sz w:val="24"/>
                <w:szCs w:val="24"/>
              </w:rPr>
              <w:t xml:space="preserve"> ] – прикрытый, закрытый;                                                                                                            </w:t>
            </w:r>
          </w:p>
          <w:p w14:paraId="486E31EA" w14:textId="77777777" w:rsidR="00AB3984" w:rsidRPr="00B21ACA" w:rsidRDefault="00AB3984" w:rsidP="00190ED0">
            <w:pPr>
              <w:shd w:val="clear" w:color="auto" w:fill="FFFFFF"/>
              <w:rPr>
                <w:color w:val="000000"/>
                <w:sz w:val="24"/>
                <w:szCs w:val="24"/>
              </w:rPr>
            </w:pPr>
            <w:r w:rsidRPr="00B21ACA">
              <w:rPr>
                <w:color w:val="000000"/>
                <w:sz w:val="24"/>
                <w:szCs w:val="24"/>
              </w:rPr>
              <w:t xml:space="preserve">д - [д ] – согласный, звонкий, парный, твердый, парный;                                                                   </w:t>
            </w:r>
          </w:p>
          <w:p w14:paraId="467DBB71" w14:textId="77777777" w:rsidR="00AB3984" w:rsidRPr="00B21ACA" w:rsidRDefault="00AB3984" w:rsidP="00190ED0">
            <w:pPr>
              <w:shd w:val="clear" w:color="auto" w:fill="FFFFFF"/>
              <w:rPr>
                <w:color w:val="000000"/>
                <w:sz w:val="24"/>
                <w:szCs w:val="24"/>
              </w:rPr>
            </w:pPr>
            <w:r w:rsidRPr="00B21ACA">
              <w:rPr>
                <w:color w:val="000000"/>
                <w:sz w:val="24"/>
                <w:szCs w:val="24"/>
              </w:rPr>
              <w:t xml:space="preserve">о – [о] – гласный, ударный;                                                                                                                       </w:t>
            </w:r>
          </w:p>
          <w:p w14:paraId="608CCB4B" w14:textId="77777777" w:rsidR="00AB3984" w:rsidRPr="00B21ACA" w:rsidRDefault="00AB3984" w:rsidP="00190ED0">
            <w:pPr>
              <w:shd w:val="clear" w:color="auto" w:fill="FFFFFF"/>
              <w:rPr>
                <w:color w:val="000000"/>
                <w:sz w:val="24"/>
                <w:szCs w:val="24"/>
              </w:rPr>
            </w:pPr>
            <w:r w:rsidRPr="00B21ACA">
              <w:rPr>
                <w:color w:val="000000"/>
                <w:sz w:val="24"/>
                <w:szCs w:val="24"/>
              </w:rPr>
              <w:t xml:space="preserve">ж –[ш] – согласный, глухой, парный, шипящий, твердый;                                                            </w:t>
            </w:r>
          </w:p>
          <w:p w14:paraId="145FF602" w14:textId="77777777" w:rsidR="00AB3984" w:rsidRPr="00B21ACA" w:rsidRDefault="00AB3984" w:rsidP="00190ED0">
            <w:pPr>
              <w:shd w:val="clear" w:color="auto" w:fill="FFFFFF"/>
              <w:rPr>
                <w:color w:val="000000"/>
                <w:sz w:val="24"/>
                <w:szCs w:val="24"/>
              </w:rPr>
            </w:pPr>
            <w:r w:rsidRPr="00B21ACA">
              <w:rPr>
                <w:color w:val="000000"/>
                <w:sz w:val="24"/>
                <w:szCs w:val="24"/>
              </w:rPr>
              <w:t>д – [т</w:t>
            </w:r>
            <w:r w:rsidRPr="00B21ACA">
              <w:rPr>
                <w:color w:val="000000"/>
                <w:sz w:val="24"/>
                <w:szCs w:val="24"/>
                <w:vertAlign w:val="superscript"/>
              </w:rPr>
              <w:t>,</w:t>
            </w:r>
            <w:r w:rsidRPr="00B21ACA">
              <w:rPr>
                <w:color w:val="000000"/>
                <w:sz w:val="24"/>
                <w:szCs w:val="24"/>
              </w:rPr>
              <w:t>] – согласный, глухой, парный, мягкий, парный;                                                                                  </w:t>
            </w:r>
          </w:p>
          <w:p w14:paraId="406D6492" w14:textId="77777777" w:rsidR="00AB3984" w:rsidRPr="00B21ACA" w:rsidRDefault="00AB3984" w:rsidP="00190ED0">
            <w:pPr>
              <w:shd w:val="clear" w:color="auto" w:fill="FFFFFF"/>
              <w:rPr>
                <w:color w:val="000000"/>
                <w:sz w:val="24"/>
                <w:szCs w:val="24"/>
              </w:rPr>
            </w:pPr>
            <w:r w:rsidRPr="00B21ACA">
              <w:rPr>
                <w:color w:val="000000"/>
                <w:sz w:val="24"/>
                <w:szCs w:val="24"/>
              </w:rPr>
              <w:t xml:space="preserve"> ь – [ ]                                                                                                                                                            </w:t>
            </w:r>
          </w:p>
          <w:p w14:paraId="3FB81792" w14:textId="77777777" w:rsidR="00AB3984" w:rsidRPr="00B21ACA" w:rsidRDefault="00AB3984" w:rsidP="00190ED0">
            <w:pPr>
              <w:shd w:val="clear" w:color="auto" w:fill="FFFFFF"/>
              <w:rPr>
                <w:color w:val="000000"/>
                <w:sz w:val="24"/>
                <w:szCs w:val="24"/>
              </w:rPr>
            </w:pPr>
            <w:r w:rsidRPr="00B21ACA">
              <w:rPr>
                <w:color w:val="000000"/>
                <w:sz w:val="24"/>
                <w:szCs w:val="24"/>
              </w:rPr>
              <w:t>________________________________                                                                  </w:t>
            </w:r>
          </w:p>
          <w:p w14:paraId="146D1069" w14:textId="77777777" w:rsidR="00AB3984" w:rsidRPr="00B21ACA" w:rsidRDefault="00AB3984" w:rsidP="00190ED0">
            <w:pPr>
              <w:shd w:val="clear" w:color="auto" w:fill="FFFFFF"/>
              <w:rPr>
                <w:color w:val="000000"/>
                <w:sz w:val="24"/>
                <w:szCs w:val="24"/>
              </w:rPr>
            </w:pPr>
            <w:r w:rsidRPr="00B21ACA">
              <w:rPr>
                <w:color w:val="000000"/>
                <w:sz w:val="24"/>
                <w:szCs w:val="24"/>
              </w:rPr>
              <w:t>  5 б., 4 зв.</w:t>
            </w:r>
          </w:p>
          <w:p w14:paraId="371B53DA" w14:textId="77777777" w:rsidR="00AB3984" w:rsidRPr="00B21ACA" w:rsidRDefault="00AB3984" w:rsidP="00190ED0">
            <w:pPr>
              <w:shd w:val="clear" w:color="auto" w:fill="FFFFFF"/>
              <w:rPr>
                <w:color w:val="000000"/>
                <w:sz w:val="24"/>
                <w:szCs w:val="24"/>
              </w:rPr>
            </w:pPr>
            <w:r w:rsidRPr="00B21ACA">
              <w:rPr>
                <w:b/>
                <w:bCs/>
                <w:color w:val="000000"/>
                <w:sz w:val="24"/>
                <w:szCs w:val="24"/>
              </w:rPr>
              <w:t>А3.         </w:t>
            </w:r>
            <w:r w:rsidRPr="00B21ACA">
              <w:rPr>
                <w:color w:val="000000"/>
                <w:sz w:val="24"/>
                <w:szCs w:val="24"/>
              </w:rPr>
              <w:t>В опавших – причастие.                                                                                                                      </w:t>
            </w:r>
          </w:p>
          <w:p w14:paraId="2E6CA584" w14:textId="77777777" w:rsidR="00AB3984" w:rsidRPr="00B21ACA" w:rsidRDefault="00AB3984" w:rsidP="00190ED0">
            <w:pPr>
              <w:numPr>
                <w:ilvl w:val="1"/>
                <w:numId w:val="40"/>
              </w:numPr>
              <w:shd w:val="clear" w:color="auto" w:fill="FFFFFF"/>
              <w:rPr>
                <w:color w:val="000000"/>
                <w:sz w:val="24"/>
                <w:szCs w:val="24"/>
              </w:rPr>
            </w:pPr>
            <w:r w:rsidRPr="00B21ACA">
              <w:rPr>
                <w:color w:val="000000"/>
                <w:sz w:val="24"/>
                <w:szCs w:val="24"/>
              </w:rPr>
              <w:t>В листьях (каких?) опавших.                                                                                   </w:t>
            </w:r>
          </w:p>
          <w:p w14:paraId="19169232" w14:textId="77777777" w:rsidR="00AB3984" w:rsidRPr="00B21ACA" w:rsidRDefault="00AB3984" w:rsidP="00190ED0">
            <w:pPr>
              <w:numPr>
                <w:ilvl w:val="1"/>
                <w:numId w:val="40"/>
              </w:numPr>
              <w:shd w:val="clear" w:color="auto" w:fill="FFFFFF"/>
              <w:rPr>
                <w:color w:val="000000"/>
                <w:sz w:val="24"/>
                <w:szCs w:val="24"/>
              </w:rPr>
            </w:pPr>
            <w:r w:rsidRPr="00B21ACA">
              <w:rPr>
                <w:color w:val="000000"/>
                <w:sz w:val="24"/>
                <w:szCs w:val="24"/>
              </w:rPr>
              <w:t xml:space="preserve">Н.ф.- опавший.                                                                                                                                           </w:t>
            </w:r>
          </w:p>
          <w:p w14:paraId="11F34875" w14:textId="77777777" w:rsidR="00AB3984" w:rsidRPr="00B21ACA" w:rsidRDefault="00AB3984" w:rsidP="00190ED0">
            <w:pPr>
              <w:numPr>
                <w:ilvl w:val="1"/>
                <w:numId w:val="40"/>
              </w:numPr>
              <w:shd w:val="clear" w:color="auto" w:fill="FFFFFF"/>
              <w:rPr>
                <w:color w:val="000000"/>
                <w:sz w:val="24"/>
                <w:szCs w:val="24"/>
              </w:rPr>
            </w:pPr>
            <w:r w:rsidRPr="00B21ACA">
              <w:rPr>
                <w:color w:val="000000"/>
                <w:sz w:val="24"/>
                <w:szCs w:val="24"/>
              </w:rPr>
              <w:t>2. Пост.: действ., прош.вр., сов.в.;                                                                                              </w:t>
            </w:r>
          </w:p>
          <w:p w14:paraId="3D2F5E23" w14:textId="77777777" w:rsidR="00AB3984" w:rsidRPr="00B21ACA" w:rsidRDefault="00AB3984" w:rsidP="00190ED0">
            <w:pPr>
              <w:numPr>
                <w:ilvl w:val="1"/>
                <w:numId w:val="40"/>
              </w:numPr>
              <w:shd w:val="clear" w:color="auto" w:fill="FFFFFF"/>
              <w:rPr>
                <w:color w:val="000000"/>
                <w:sz w:val="24"/>
                <w:szCs w:val="24"/>
              </w:rPr>
            </w:pPr>
            <w:r w:rsidRPr="00B21ACA">
              <w:rPr>
                <w:color w:val="000000"/>
                <w:sz w:val="24"/>
                <w:szCs w:val="24"/>
              </w:rPr>
              <w:t>непост.: П.п., мн.ч.                                                                                                                    </w:t>
            </w:r>
          </w:p>
          <w:p w14:paraId="5D3B2FF1" w14:textId="77777777" w:rsidR="00AB3984" w:rsidRPr="00B21ACA" w:rsidRDefault="00AB3984" w:rsidP="00190ED0">
            <w:pPr>
              <w:numPr>
                <w:ilvl w:val="1"/>
                <w:numId w:val="40"/>
              </w:numPr>
              <w:shd w:val="clear" w:color="auto" w:fill="FFFFFF"/>
              <w:rPr>
                <w:color w:val="000000"/>
                <w:sz w:val="24"/>
                <w:szCs w:val="24"/>
              </w:rPr>
            </w:pPr>
            <w:r w:rsidRPr="00B21ACA">
              <w:rPr>
                <w:color w:val="000000"/>
                <w:sz w:val="24"/>
                <w:szCs w:val="24"/>
              </w:rPr>
              <w:t>3. В листьях (каких?) </w:t>
            </w:r>
            <w:r w:rsidRPr="00B21ACA">
              <w:rPr>
                <w:color w:val="000000"/>
                <w:sz w:val="24"/>
                <w:szCs w:val="24"/>
                <w:u w:val="single"/>
              </w:rPr>
              <w:t>опавших</w:t>
            </w:r>
            <w:r w:rsidRPr="00B21ACA">
              <w:rPr>
                <w:color w:val="000000"/>
                <w:sz w:val="24"/>
                <w:szCs w:val="24"/>
              </w:rPr>
              <w:t>.</w:t>
            </w:r>
          </w:p>
          <w:p w14:paraId="42AB187A" w14:textId="77777777" w:rsidR="00AB3984" w:rsidRPr="00B21ACA" w:rsidRDefault="00AB3984" w:rsidP="00190ED0">
            <w:pPr>
              <w:shd w:val="clear" w:color="auto" w:fill="FFFFFF"/>
              <w:rPr>
                <w:color w:val="000000"/>
                <w:sz w:val="24"/>
                <w:szCs w:val="24"/>
              </w:rPr>
            </w:pPr>
            <w:r w:rsidRPr="00B21ACA">
              <w:rPr>
                <w:b/>
                <w:bCs/>
                <w:color w:val="000000"/>
                <w:sz w:val="24"/>
                <w:szCs w:val="24"/>
              </w:rPr>
              <w:t>В1. </w:t>
            </w:r>
            <w:r w:rsidRPr="00B21ACA">
              <w:rPr>
                <w:color w:val="000000"/>
                <w:sz w:val="24"/>
                <w:szCs w:val="24"/>
              </w:rPr>
              <w:t>Суффиксальный.</w:t>
            </w:r>
          </w:p>
          <w:p w14:paraId="38D6D7B0" w14:textId="77777777" w:rsidR="00AB3984" w:rsidRPr="00B21ACA" w:rsidRDefault="00AB3984" w:rsidP="00190ED0">
            <w:pPr>
              <w:shd w:val="clear" w:color="auto" w:fill="FFFFFF"/>
              <w:rPr>
                <w:color w:val="000000"/>
                <w:sz w:val="24"/>
                <w:szCs w:val="24"/>
              </w:rPr>
            </w:pPr>
            <w:r w:rsidRPr="00B21ACA">
              <w:rPr>
                <w:b/>
                <w:bCs/>
                <w:color w:val="000000"/>
                <w:sz w:val="24"/>
                <w:szCs w:val="24"/>
              </w:rPr>
              <w:t>В2.</w:t>
            </w:r>
            <w:r w:rsidRPr="00B21ACA">
              <w:rPr>
                <w:color w:val="000000"/>
                <w:sz w:val="24"/>
                <w:szCs w:val="24"/>
              </w:rPr>
              <w:t> Шумел в листьях.</w:t>
            </w:r>
          </w:p>
          <w:p w14:paraId="251D4CD6" w14:textId="77777777" w:rsidR="00AB3984" w:rsidRPr="00B21ACA" w:rsidRDefault="00AB3984" w:rsidP="00190ED0">
            <w:pPr>
              <w:shd w:val="clear" w:color="auto" w:fill="FFFFFF"/>
              <w:rPr>
                <w:color w:val="000000"/>
                <w:sz w:val="24"/>
                <w:szCs w:val="24"/>
              </w:rPr>
            </w:pPr>
            <w:r w:rsidRPr="00B21ACA">
              <w:rPr>
                <w:b/>
                <w:bCs/>
                <w:color w:val="000000"/>
                <w:sz w:val="24"/>
                <w:szCs w:val="24"/>
              </w:rPr>
              <w:t>С1. </w:t>
            </w:r>
            <w:r w:rsidRPr="00B21ACA">
              <w:rPr>
                <w:i/>
                <w:iCs/>
                <w:color w:val="000000"/>
                <w:sz w:val="24"/>
                <w:szCs w:val="24"/>
              </w:rPr>
              <w:t>Отдохнув</w:t>
            </w:r>
            <w:r w:rsidRPr="00B21ACA">
              <w:rPr>
                <w:color w:val="000000"/>
                <w:sz w:val="24"/>
                <w:szCs w:val="24"/>
              </w:rPr>
              <w:t> ( это деепричастие, остальные слова в ряду – причастия). </w:t>
            </w:r>
          </w:p>
          <w:p w14:paraId="701975AC" w14:textId="77777777" w:rsidR="00AB3984" w:rsidRPr="00B21ACA" w:rsidRDefault="00AB3984" w:rsidP="00190ED0">
            <w:pPr>
              <w:shd w:val="clear" w:color="auto" w:fill="FFFFFF"/>
              <w:rPr>
                <w:color w:val="000000"/>
                <w:sz w:val="24"/>
                <w:szCs w:val="24"/>
              </w:rPr>
            </w:pPr>
            <w:r w:rsidRPr="00B21ACA">
              <w:rPr>
                <w:color w:val="000000"/>
                <w:sz w:val="24"/>
                <w:szCs w:val="24"/>
              </w:rPr>
              <w:t> </w:t>
            </w:r>
          </w:p>
          <w:p w14:paraId="1BC42FB6" w14:textId="77777777" w:rsidR="00AB3984" w:rsidRPr="00B21ACA" w:rsidRDefault="00AB3984" w:rsidP="00190ED0">
            <w:pPr>
              <w:shd w:val="clear" w:color="auto" w:fill="FFFFFF"/>
              <w:jc w:val="center"/>
              <w:rPr>
                <w:color w:val="000000"/>
                <w:sz w:val="24"/>
                <w:szCs w:val="24"/>
              </w:rPr>
            </w:pPr>
            <w:r w:rsidRPr="00B21ACA">
              <w:rPr>
                <w:b/>
                <w:bCs/>
                <w:color w:val="000000"/>
                <w:sz w:val="24"/>
                <w:szCs w:val="24"/>
              </w:rPr>
              <w:t>Вариант 2</w:t>
            </w:r>
          </w:p>
          <w:p w14:paraId="50672611" w14:textId="77777777" w:rsidR="00AB3984" w:rsidRPr="00B21ACA" w:rsidRDefault="00AB3984" w:rsidP="00190ED0">
            <w:pPr>
              <w:shd w:val="clear" w:color="auto" w:fill="FFFFFF"/>
              <w:rPr>
                <w:color w:val="000000"/>
                <w:sz w:val="24"/>
                <w:szCs w:val="24"/>
              </w:rPr>
            </w:pPr>
            <w:r w:rsidRPr="00B21ACA">
              <w:rPr>
                <w:b/>
                <w:bCs/>
                <w:color w:val="000000"/>
                <w:sz w:val="24"/>
                <w:szCs w:val="24"/>
              </w:rPr>
              <w:t>А2. </w:t>
            </w:r>
            <w:r w:rsidRPr="00B21ACA">
              <w:rPr>
                <w:color w:val="000000"/>
                <w:sz w:val="24"/>
                <w:szCs w:val="24"/>
              </w:rPr>
              <w:t>Грядки, [гр</w:t>
            </w:r>
            <w:r w:rsidRPr="00B21ACA">
              <w:rPr>
                <w:color w:val="000000"/>
                <w:sz w:val="24"/>
                <w:szCs w:val="24"/>
                <w:vertAlign w:val="superscript"/>
              </w:rPr>
              <w:t>,</w:t>
            </w:r>
            <w:r w:rsidRPr="00B21ACA">
              <w:rPr>
                <w:color w:val="000000"/>
                <w:sz w:val="24"/>
                <w:szCs w:val="24"/>
              </w:rPr>
              <w:t>атк</w:t>
            </w:r>
            <w:r w:rsidRPr="00B21ACA">
              <w:rPr>
                <w:color w:val="000000"/>
                <w:sz w:val="24"/>
                <w:szCs w:val="24"/>
                <w:vertAlign w:val="superscript"/>
              </w:rPr>
              <w:t>,</w:t>
            </w:r>
            <w:r w:rsidRPr="00B21ACA">
              <w:rPr>
                <w:color w:val="000000"/>
                <w:sz w:val="24"/>
                <w:szCs w:val="24"/>
              </w:rPr>
              <w:t>и] – 2 слога:                                                                                                                        </w:t>
            </w:r>
          </w:p>
          <w:p w14:paraId="202C48EC" w14:textId="77777777" w:rsidR="00AB3984" w:rsidRPr="00B21ACA" w:rsidRDefault="00AB3984" w:rsidP="00190ED0">
            <w:pPr>
              <w:shd w:val="clear" w:color="auto" w:fill="FFFFFF"/>
              <w:rPr>
                <w:color w:val="000000"/>
                <w:sz w:val="24"/>
                <w:szCs w:val="24"/>
              </w:rPr>
            </w:pPr>
            <w:r w:rsidRPr="00B21ACA">
              <w:rPr>
                <w:color w:val="000000"/>
                <w:sz w:val="24"/>
                <w:szCs w:val="24"/>
              </w:rPr>
              <w:t>   [гр</w:t>
            </w:r>
            <w:r w:rsidRPr="00B21ACA">
              <w:rPr>
                <w:color w:val="000000"/>
                <w:sz w:val="24"/>
                <w:szCs w:val="24"/>
                <w:vertAlign w:val="superscript"/>
              </w:rPr>
              <w:t>,</w:t>
            </w:r>
            <w:r w:rsidRPr="00B21ACA">
              <w:rPr>
                <w:color w:val="000000"/>
                <w:sz w:val="24"/>
                <w:szCs w:val="24"/>
              </w:rPr>
              <w:t xml:space="preserve">а] – прикрытый, открытый;                                                                                                  </w:t>
            </w:r>
          </w:p>
          <w:p w14:paraId="5DF64B0B" w14:textId="77777777" w:rsidR="00AB3984" w:rsidRPr="00B21ACA" w:rsidRDefault="00AB3984" w:rsidP="00190ED0">
            <w:pPr>
              <w:shd w:val="clear" w:color="auto" w:fill="FFFFFF"/>
              <w:rPr>
                <w:color w:val="000000"/>
                <w:sz w:val="24"/>
                <w:szCs w:val="24"/>
              </w:rPr>
            </w:pPr>
            <w:r w:rsidRPr="00B21ACA">
              <w:rPr>
                <w:color w:val="000000"/>
                <w:sz w:val="24"/>
                <w:szCs w:val="24"/>
              </w:rPr>
              <w:t>[тк</w:t>
            </w:r>
            <w:r w:rsidRPr="00B21ACA">
              <w:rPr>
                <w:color w:val="000000"/>
                <w:sz w:val="24"/>
                <w:szCs w:val="24"/>
                <w:vertAlign w:val="superscript"/>
              </w:rPr>
              <w:t>,</w:t>
            </w:r>
            <w:r w:rsidRPr="00B21ACA">
              <w:rPr>
                <w:color w:val="000000"/>
                <w:sz w:val="24"/>
                <w:szCs w:val="24"/>
              </w:rPr>
              <w:t xml:space="preserve">и] – прикрытый, открытый;                                                                                        </w:t>
            </w:r>
          </w:p>
          <w:p w14:paraId="4CA9BF82" w14:textId="77777777" w:rsidR="00AB3984" w:rsidRPr="00B21ACA" w:rsidRDefault="00AB3984" w:rsidP="00190ED0">
            <w:pPr>
              <w:shd w:val="clear" w:color="auto" w:fill="FFFFFF"/>
              <w:rPr>
                <w:color w:val="000000"/>
                <w:sz w:val="24"/>
                <w:szCs w:val="24"/>
              </w:rPr>
            </w:pPr>
            <w:r w:rsidRPr="00B21ACA">
              <w:rPr>
                <w:color w:val="000000"/>
                <w:sz w:val="24"/>
                <w:szCs w:val="24"/>
              </w:rPr>
              <w:t>г – [г] – согласный, звонкий, парный, твердый, парный;                                                       </w:t>
            </w:r>
          </w:p>
          <w:p w14:paraId="2724C840" w14:textId="77777777" w:rsidR="00AB3984" w:rsidRPr="00B21ACA" w:rsidRDefault="00AB3984" w:rsidP="00190ED0">
            <w:pPr>
              <w:shd w:val="clear" w:color="auto" w:fill="FFFFFF"/>
              <w:rPr>
                <w:color w:val="000000"/>
                <w:sz w:val="24"/>
                <w:szCs w:val="24"/>
              </w:rPr>
            </w:pPr>
            <w:r w:rsidRPr="00B21ACA">
              <w:rPr>
                <w:color w:val="000000"/>
                <w:sz w:val="24"/>
                <w:szCs w:val="24"/>
              </w:rPr>
              <w:t>р – [р</w:t>
            </w:r>
            <w:r w:rsidRPr="00B21ACA">
              <w:rPr>
                <w:color w:val="000000"/>
                <w:sz w:val="24"/>
                <w:szCs w:val="24"/>
                <w:vertAlign w:val="superscript"/>
              </w:rPr>
              <w:t>,</w:t>
            </w:r>
            <w:r w:rsidRPr="00B21ACA">
              <w:rPr>
                <w:color w:val="000000"/>
                <w:sz w:val="24"/>
                <w:szCs w:val="24"/>
              </w:rPr>
              <w:t>] - согласный, звонкий, непарный, дрожащий, мягкий, парный;                               </w:t>
            </w:r>
          </w:p>
          <w:p w14:paraId="492319EA" w14:textId="77777777" w:rsidR="00AB3984" w:rsidRPr="00B21ACA" w:rsidRDefault="00AB3984" w:rsidP="00190ED0">
            <w:pPr>
              <w:shd w:val="clear" w:color="auto" w:fill="FFFFFF"/>
              <w:rPr>
                <w:color w:val="000000"/>
                <w:sz w:val="24"/>
                <w:szCs w:val="24"/>
              </w:rPr>
            </w:pPr>
            <w:r w:rsidRPr="00B21ACA">
              <w:rPr>
                <w:color w:val="000000"/>
                <w:sz w:val="24"/>
                <w:szCs w:val="24"/>
              </w:rPr>
              <w:t>  я – [а] – гласный, ударный;                                                                                                                     </w:t>
            </w:r>
          </w:p>
          <w:p w14:paraId="62A5F79A" w14:textId="77777777" w:rsidR="00AB3984" w:rsidRPr="00B21ACA" w:rsidRDefault="00AB3984" w:rsidP="00190ED0">
            <w:pPr>
              <w:shd w:val="clear" w:color="auto" w:fill="FFFFFF"/>
              <w:rPr>
                <w:color w:val="000000"/>
                <w:sz w:val="24"/>
                <w:szCs w:val="24"/>
              </w:rPr>
            </w:pPr>
            <w:r w:rsidRPr="00B21ACA">
              <w:rPr>
                <w:color w:val="000000"/>
                <w:sz w:val="24"/>
                <w:szCs w:val="24"/>
              </w:rPr>
              <w:t xml:space="preserve"> д – [т] – согласный, глухой, парный, твердый, парный;                                                                            </w:t>
            </w:r>
          </w:p>
          <w:p w14:paraId="1418C7BC" w14:textId="77777777" w:rsidR="00AB3984" w:rsidRPr="00B21ACA" w:rsidRDefault="00AB3984" w:rsidP="00190ED0">
            <w:pPr>
              <w:shd w:val="clear" w:color="auto" w:fill="FFFFFF"/>
              <w:rPr>
                <w:color w:val="000000"/>
                <w:sz w:val="24"/>
                <w:szCs w:val="24"/>
              </w:rPr>
            </w:pPr>
            <w:r w:rsidRPr="00B21ACA">
              <w:rPr>
                <w:color w:val="000000"/>
                <w:sz w:val="24"/>
                <w:szCs w:val="24"/>
              </w:rPr>
              <w:t>к – [к</w:t>
            </w:r>
            <w:r w:rsidRPr="00B21ACA">
              <w:rPr>
                <w:color w:val="000000"/>
                <w:sz w:val="24"/>
                <w:szCs w:val="24"/>
                <w:vertAlign w:val="superscript"/>
              </w:rPr>
              <w:t>,</w:t>
            </w:r>
            <w:r w:rsidRPr="00B21ACA">
              <w:rPr>
                <w:color w:val="000000"/>
                <w:sz w:val="24"/>
                <w:szCs w:val="24"/>
              </w:rPr>
              <w:t>] - согласный, глухой, парный, мягкий, парный;                                                     </w:t>
            </w:r>
          </w:p>
          <w:p w14:paraId="15B32348" w14:textId="77777777" w:rsidR="00AB3984" w:rsidRPr="00B21ACA" w:rsidRDefault="00AB3984" w:rsidP="00190ED0">
            <w:pPr>
              <w:shd w:val="clear" w:color="auto" w:fill="FFFFFF"/>
              <w:rPr>
                <w:color w:val="000000"/>
                <w:sz w:val="24"/>
                <w:szCs w:val="24"/>
              </w:rPr>
            </w:pPr>
            <w:r w:rsidRPr="00B21ACA">
              <w:rPr>
                <w:color w:val="000000"/>
                <w:sz w:val="24"/>
                <w:szCs w:val="24"/>
              </w:rPr>
              <w:t>   и –[ и] – гласный, безударный, заударный;                                                                                              _____________________________________________________________                                                                    </w:t>
            </w:r>
          </w:p>
          <w:p w14:paraId="145D4C89" w14:textId="77777777" w:rsidR="00AB3984" w:rsidRPr="00B21ACA" w:rsidRDefault="00AB3984" w:rsidP="00190ED0">
            <w:pPr>
              <w:shd w:val="clear" w:color="auto" w:fill="FFFFFF"/>
              <w:rPr>
                <w:color w:val="000000"/>
                <w:sz w:val="24"/>
                <w:szCs w:val="24"/>
              </w:rPr>
            </w:pPr>
            <w:r w:rsidRPr="00B21ACA">
              <w:rPr>
                <w:color w:val="000000"/>
                <w:sz w:val="24"/>
                <w:szCs w:val="24"/>
              </w:rPr>
              <w:t>   5 б., 5 зв. </w:t>
            </w:r>
          </w:p>
          <w:p w14:paraId="5A4DF344" w14:textId="77777777" w:rsidR="00AB3984" w:rsidRPr="00B21ACA" w:rsidRDefault="00AB3984" w:rsidP="00190ED0">
            <w:pPr>
              <w:shd w:val="clear" w:color="auto" w:fill="FFFFFF"/>
              <w:rPr>
                <w:color w:val="000000"/>
                <w:sz w:val="24"/>
                <w:szCs w:val="24"/>
              </w:rPr>
            </w:pPr>
            <w:r w:rsidRPr="00B21ACA">
              <w:rPr>
                <w:b/>
                <w:bCs/>
                <w:color w:val="000000"/>
                <w:sz w:val="24"/>
                <w:szCs w:val="24"/>
              </w:rPr>
              <w:t>А3. </w:t>
            </w:r>
            <w:r w:rsidRPr="00B21ACA">
              <w:rPr>
                <w:color w:val="000000"/>
                <w:sz w:val="24"/>
                <w:szCs w:val="24"/>
              </w:rPr>
              <w:t>Прицепившись – деепричастие.                                                                                                                  </w:t>
            </w:r>
          </w:p>
          <w:p w14:paraId="7B7A6D30" w14:textId="77777777" w:rsidR="00AB3984" w:rsidRPr="00B21ACA" w:rsidRDefault="00AB3984" w:rsidP="00190ED0">
            <w:pPr>
              <w:shd w:val="clear" w:color="auto" w:fill="FFFFFF"/>
              <w:rPr>
                <w:color w:val="000000"/>
                <w:sz w:val="24"/>
                <w:szCs w:val="24"/>
              </w:rPr>
            </w:pPr>
            <w:r w:rsidRPr="00B21ACA">
              <w:rPr>
                <w:color w:val="000000"/>
                <w:sz w:val="24"/>
                <w:szCs w:val="24"/>
              </w:rPr>
              <w:t xml:space="preserve"> 1. Теребила (как?) прицепившись.                                                                                      </w:t>
            </w:r>
          </w:p>
          <w:p w14:paraId="22BBC373" w14:textId="77777777" w:rsidR="00AB3984" w:rsidRPr="00B21ACA" w:rsidRDefault="00AB3984" w:rsidP="00190ED0">
            <w:pPr>
              <w:shd w:val="clear" w:color="auto" w:fill="FFFFFF"/>
              <w:rPr>
                <w:color w:val="000000"/>
                <w:sz w:val="24"/>
                <w:szCs w:val="24"/>
              </w:rPr>
            </w:pPr>
            <w:r w:rsidRPr="00B21ACA">
              <w:rPr>
                <w:color w:val="000000"/>
                <w:sz w:val="24"/>
                <w:szCs w:val="24"/>
              </w:rPr>
              <w:t xml:space="preserve">2. Морф.призн.: неизм.ф., сов.в.                                                                                               </w:t>
            </w:r>
          </w:p>
          <w:p w14:paraId="1845D3BE" w14:textId="77777777" w:rsidR="00AB3984" w:rsidRPr="00B21ACA" w:rsidRDefault="00AB3984" w:rsidP="00190ED0">
            <w:pPr>
              <w:shd w:val="clear" w:color="auto" w:fill="FFFFFF"/>
              <w:rPr>
                <w:color w:val="000000"/>
                <w:sz w:val="24"/>
                <w:szCs w:val="24"/>
              </w:rPr>
            </w:pPr>
            <w:r w:rsidRPr="00B21ACA">
              <w:rPr>
                <w:color w:val="000000"/>
                <w:sz w:val="24"/>
                <w:szCs w:val="24"/>
              </w:rPr>
              <w:t>3. Теребила (как?) </w:t>
            </w:r>
            <w:r w:rsidRPr="00B21ACA">
              <w:rPr>
                <w:color w:val="000000"/>
                <w:sz w:val="24"/>
                <w:szCs w:val="24"/>
                <w:u w:val="single"/>
              </w:rPr>
              <w:t>прицепившись. </w:t>
            </w:r>
          </w:p>
          <w:p w14:paraId="49D8E602" w14:textId="77777777" w:rsidR="00AB3984" w:rsidRPr="00B21ACA" w:rsidRDefault="00AB3984" w:rsidP="00190ED0">
            <w:pPr>
              <w:shd w:val="clear" w:color="auto" w:fill="FFFFFF"/>
              <w:rPr>
                <w:color w:val="000000"/>
                <w:sz w:val="24"/>
                <w:szCs w:val="24"/>
              </w:rPr>
            </w:pPr>
            <w:r w:rsidRPr="00B21ACA">
              <w:rPr>
                <w:b/>
                <w:bCs/>
                <w:color w:val="000000"/>
                <w:sz w:val="24"/>
                <w:szCs w:val="24"/>
              </w:rPr>
              <w:t>В1. </w:t>
            </w:r>
            <w:r w:rsidRPr="00B21ACA">
              <w:rPr>
                <w:color w:val="000000"/>
                <w:sz w:val="24"/>
                <w:szCs w:val="24"/>
              </w:rPr>
              <w:t>Суффиксальный.</w:t>
            </w:r>
          </w:p>
          <w:p w14:paraId="20FCA73B" w14:textId="77777777" w:rsidR="00AB3984" w:rsidRPr="00B21ACA" w:rsidRDefault="00AB3984" w:rsidP="00190ED0">
            <w:pPr>
              <w:shd w:val="clear" w:color="auto" w:fill="FFFFFF"/>
              <w:rPr>
                <w:color w:val="000000"/>
                <w:sz w:val="24"/>
                <w:szCs w:val="24"/>
              </w:rPr>
            </w:pPr>
            <w:r w:rsidRPr="00B21ACA">
              <w:rPr>
                <w:b/>
                <w:bCs/>
                <w:color w:val="000000"/>
                <w:sz w:val="24"/>
                <w:szCs w:val="24"/>
              </w:rPr>
              <w:t>В2. </w:t>
            </w:r>
            <w:r w:rsidRPr="00B21ACA">
              <w:rPr>
                <w:color w:val="000000"/>
                <w:sz w:val="24"/>
                <w:szCs w:val="24"/>
              </w:rPr>
              <w:t>Прошел.</w:t>
            </w:r>
          </w:p>
          <w:p w14:paraId="17A8475F" w14:textId="77777777" w:rsidR="00AB3984" w:rsidRPr="00B21ACA" w:rsidRDefault="00AB3984" w:rsidP="00190ED0">
            <w:pPr>
              <w:shd w:val="clear" w:color="auto" w:fill="FFFFFF"/>
              <w:rPr>
                <w:color w:val="000000"/>
                <w:sz w:val="24"/>
                <w:szCs w:val="24"/>
              </w:rPr>
            </w:pPr>
            <w:r w:rsidRPr="00B21ACA">
              <w:rPr>
                <w:b/>
                <w:bCs/>
                <w:color w:val="000000"/>
                <w:sz w:val="24"/>
                <w:szCs w:val="24"/>
              </w:rPr>
              <w:t>С1. </w:t>
            </w:r>
            <w:r w:rsidRPr="00B21ACA">
              <w:rPr>
                <w:i/>
                <w:iCs/>
                <w:color w:val="000000"/>
                <w:sz w:val="24"/>
                <w:szCs w:val="24"/>
              </w:rPr>
              <w:t>Свежо</w:t>
            </w:r>
            <w:r w:rsidRPr="00B21ACA">
              <w:rPr>
                <w:color w:val="000000"/>
                <w:sz w:val="24"/>
                <w:szCs w:val="24"/>
              </w:rPr>
              <w:t> ( это наречие, остальные слова в ряду – деепричастия).</w:t>
            </w:r>
          </w:p>
          <w:p w14:paraId="2DC6BF2F" w14:textId="77777777" w:rsidR="00AB3984" w:rsidRPr="00B21ACA" w:rsidRDefault="00AB3984" w:rsidP="00190ED0">
            <w:pPr>
              <w:shd w:val="clear" w:color="auto" w:fill="FFFFFF"/>
              <w:spacing w:after="240"/>
              <w:rPr>
                <w:color w:val="000000"/>
                <w:sz w:val="24"/>
                <w:szCs w:val="24"/>
              </w:rPr>
            </w:pPr>
            <w:r w:rsidRPr="00B21ACA">
              <w:rPr>
                <w:color w:val="000000"/>
                <w:sz w:val="24"/>
                <w:szCs w:val="24"/>
              </w:rPr>
              <w:t> </w:t>
            </w:r>
          </w:p>
          <w:p w14:paraId="3CA14657" w14:textId="77777777" w:rsidR="00AB3984" w:rsidRPr="00B21ACA" w:rsidRDefault="00AB3984" w:rsidP="00190ED0">
            <w:pPr>
              <w:rPr>
                <w:sz w:val="24"/>
                <w:szCs w:val="24"/>
              </w:rPr>
            </w:pPr>
          </w:p>
          <w:p w14:paraId="12145066" w14:textId="77777777" w:rsidR="00AB3984" w:rsidRPr="00B21ACA" w:rsidRDefault="00AB3984" w:rsidP="00190ED0">
            <w:pPr>
              <w:rPr>
                <w:b/>
                <w:sz w:val="24"/>
                <w:szCs w:val="24"/>
              </w:rPr>
            </w:pPr>
          </w:p>
          <w:p w14:paraId="305D15E6" w14:textId="77777777" w:rsidR="00AB3984" w:rsidRPr="00B21ACA" w:rsidRDefault="00AB3984" w:rsidP="00190ED0">
            <w:pPr>
              <w:jc w:val="center"/>
              <w:rPr>
                <w:sz w:val="24"/>
                <w:szCs w:val="24"/>
              </w:rPr>
            </w:pPr>
            <w:r w:rsidRPr="00B21ACA">
              <w:rPr>
                <w:b/>
                <w:sz w:val="24"/>
                <w:szCs w:val="24"/>
              </w:rPr>
              <w:t>Материал для про</w:t>
            </w:r>
            <w:r w:rsidR="00D33808">
              <w:rPr>
                <w:b/>
                <w:sz w:val="24"/>
                <w:szCs w:val="24"/>
              </w:rPr>
              <w:t>ведения итогового контроля</w:t>
            </w:r>
            <w:r w:rsidRPr="00B21ACA">
              <w:rPr>
                <w:b/>
                <w:sz w:val="24"/>
                <w:szCs w:val="24"/>
              </w:rPr>
              <w:t xml:space="preserve"> по русскому языку в 7 классе</w:t>
            </w:r>
          </w:p>
          <w:p w14:paraId="7E1DDEE9" w14:textId="77777777" w:rsidR="00AB3984" w:rsidRPr="00B21ACA" w:rsidRDefault="00AB3984" w:rsidP="00190ED0">
            <w:pPr>
              <w:ind w:left="360"/>
              <w:rPr>
                <w:sz w:val="24"/>
                <w:szCs w:val="24"/>
              </w:rPr>
            </w:pPr>
          </w:p>
          <w:p w14:paraId="5AFD7FFD" w14:textId="77777777" w:rsidR="00AB3984" w:rsidRPr="00B21ACA" w:rsidRDefault="00AB3984" w:rsidP="00190ED0">
            <w:pPr>
              <w:rPr>
                <w:sz w:val="24"/>
                <w:szCs w:val="24"/>
              </w:rPr>
            </w:pPr>
            <w:r w:rsidRPr="00B21ACA">
              <w:rPr>
                <w:b/>
                <w:sz w:val="24"/>
                <w:szCs w:val="24"/>
              </w:rPr>
              <w:t>Вариант 3 (тренировочный)</w:t>
            </w:r>
          </w:p>
          <w:p w14:paraId="4A23E3C0" w14:textId="77777777" w:rsidR="00AB3984" w:rsidRPr="00B21ACA" w:rsidRDefault="00AB3984" w:rsidP="00190ED0">
            <w:pPr>
              <w:ind w:left="360"/>
              <w:rPr>
                <w:sz w:val="24"/>
                <w:szCs w:val="24"/>
              </w:rPr>
            </w:pPr>
          </w:p>
          <w:p w14:paraId="5DE52A98" w14:textId="77777777" w:rsidR="00AB3984" w:rsidRPr="00B21ACA" w:rsidRDefault="00AB3984" w:rsidP="00190ED0">
            <w:pPr>
              <w:numPr>
                <w:ilvl w:val="1"/>
                <w:numId w:val="14"/>
              </w:numPr>
              <w:spacing w:after="200" w:line="276" w:lineRule="auto"/>
              <w:contextualSpacing/>
              <w:jc w:val="both"/>
              <w:rPr>
                <w:sz w:val="24"/>
                <w:szCs w:val="24"/>
              </w:rPr>
            </w:pPr>
            <w:r w:rsidRPr="00B21ACA">
              <w:rPr>
                <w:sz w:val="24"/>
                <w:szCs w:val="24"/>
              </w:rPr>
              <w:t>Прочитайте текст. Запишите его, вставив пропущенные буквы, раскрыв скобки и расставив недостающие знаки препинания.</w:t>
            </w:r>
          </w:p>
          <w:p w14:paraId="3B9FEDFF" w14:textId="77777777" w:rsidR="00AB3984" w:rsidRPr="00B21ACA" w:rsidRDefault="00AB3984" w:rsidP="00190ED0">
            <w:pPr>
              <w:numPr>
                <w:ilvl w:val="1"/>
                <w:numId w:val="14"/>
              </w:numPr>
              <w:spacing w:after="200" w:line="276" w:lineRule="auto"/>
              <w:contextualSpacing/>
              <w:jc w:val="both"/>
              <w:rPr>
                <w:sz w:val="24"/>
                <w:szCs w:val="24"/>
              </w:rPr>
            </w:pPr>
            <w:r w:rsidRPr="00B21ACA">
              <w:rPr>
                <w:sz w:val="24"/>
                <w:szCs w:val="24"/>
              </w:rPr>
              <w:t>Выполните задания после текста.</w:t>
            </w:r>
          </w:p>
          <w:p w14:paraId="017A353E" w14:textId="77777777" w:rsidR="00AB3984" w:rsidRPr="00B21ACA" w:rsidRDefault="00AB3984" w:rsidP="00190ED0">
            <w:pPr>
              <w:ind w:left="360"/>
              <w:rPr>
                <w:sz w:val="24"/>
                <w:szCs w:val="24"/>
              </w:rPr>
            </w:pPr>
          </w:p>
          <w:p w14:paraId="48594AB0" w14:textId="77777777" w:rsidR="00AB3984" w:rsidRPr="00B21ACA" w:rsidRDefault="00AB3984" w:rsidP="00190ED0">
            <w:pPr>
              <w:rPr>
                <w:b/>
                <w:sz w:val="24"/>
                <w:szCs w:val="24"/>
              </w:rPr>
            </w:pPr>
            <w:r w:rsidRPr="00B21ACA">
              <w:rPr>
                <w:b/>
                <w:sz w:val="24"/>
                <w:szCs w:val="24"/>
              </w:rPr>
              <w:t>Славный мастер</w:t>
            </w:r>
          </w:p>
          <w:p w14:paraId="24932080" w14:textId="77777777" w:rsidR="00AB3984" w:rsidRPr="00B21ACA" w:rsidRDefault="00AB3984" w:rsidP="00190ED0">
            <w:pPr>
              <w:ind w:left="360"/>
              <w:jc w:val="both"/>
              <w:rPr>
                <w:sz w:val="24"/>
                <w:szCs w:val="24"/>
              </w:rPr>
            </w:pPr>
          </w:p>
          <w:p w14:paraId="3B529648" w14:textId="77777777" w:rsidR="00AB3984" w:rsidRPr="00B21ACA" w:rsidRDefault="00AB3984" w:rsidP="00190ED0">
            <w:pPr>
              <w:ind w:left="360"/>
              <w:jc w:val="both"/>
              <w:rPr>
                <w:sz w:val="24"/>
                <w:szCs w:val="24"/>
              </w:rPr>
            </w:pPr>
            <w:r w:rsidRPr="00B21ACA">
              <w:rPr>
                <w:sz w:val="24"/>
                <w:szCs w:val="24"/>
              </w:rPr>
              <w:t xml:space="preserve">     1)Иван Кулибин – талантливый русский изобретатель. 2)Широко извес..ны такие его изобретения, как первый в России телеграф, (само)движущ…ся экипажи пр..водимые в действие педалями. 3)Г..ниальны проекты деревя(н,нн)ых мостов ра..работа(н,нн)ые Кулибиным. </w:t>
            </w:r>
          </w:p>
          <w:p w14:paraId="6A5C2271" w14:textId="77777777" w:rsidR="00AB3984" w:rsidRPr="00B21ACA" w:rsidRDefault="00AB3984" w:rsidP="00190ED0">
            <w:pPr>
              <w:ind w:left="360"/>
              <w:jc w:val="both"/>
              <w:rPr>
                <w:sz w:val="24"/>
                <w:szCs w:val="24"/>
              </w:rPr>
            </w:pPr>
            <w:r w:rsidRPr="00B21ACA">
              <w:rPr>
                <w:sz w:val="24"/>
                <w:szCs w:val="24"/>
              </w:rPr>
              <w:t xml:space="preserve">     4)Русских часовщиков в России тогда почти (не) было. 5)Часами зан…мались немцы и они всячески ра…простр…нялимнение что русский человек (не) сможет постигнуть сложность часового механизма.</w:t>
            </w:r>
          </w:p>
          <w:p w14:paraId="6BA24488" w14:textId="77777777" w:rsidR="00AB3984" w:rsidRPr="00B21ACA" w:rsidRDefault="00AB3984" w:rsidP="00190ED0">
            <w:pPr>
              <w:ind w:left="360"/>
              <w:jc w:val="both"/>
              <w:rPr>
                <w:sz w:val="24"/>
                <w:szCs w:val="24"/>
              </w:rPr>
            </w:pPr>
            <w:r w:rsidRPr="00B21ACA">
              <w:rPr>
                <w:sz w:val="24"/>
                <w:szCs w:val="24"/>
              </w:rPr>
              <w:t xml:space="preserve">     6)Любовь к часам бе…пр…станно выстукивающим время появилась у Кулибина с детства и осталась навсегда. 7)Что (бы) он (не, ни) делал, что (бы) (не, ни) изобретал, мысли его (не)умолимо возвращались к часам. 8)Он начал делать (не)обыкновенные, (не)бывалые часы которым и сейчас невозможно (не) подиви( т, ть)ся.</w:t>
            </w:r>
          </w:p>
          <w:p w14:paraId="4B2BFC6F" w14:textId="77777777" w:rsidR="00AB3984" w:rsidRPr="00B21ACA" w:rsidRDefault="00AB3984" w:rsidP="00190ED0">
            <w:pPr>
              <w:ind w:left="360"/>
              <w:jc w:val="both"/>
              <w:rPr>
                <w:sz w:val="24"/>
                <w:szCs w:val="24"/>
              </w:rPr>
            </w:pPr>
            <w:r w:rsidRPr="00B21ACA">
              <w:rPr>
                <w:sz w:val="24"/>
                <w:szCs w:val="24"/>
              </w:rPr>
              <w:t xml:space="preserve">     9)Пор…жают часы …дела(н,нн)ые мастером  (в)виде яйца, в которых каждый час раскрывались золоче(н,нн)ые двери,  а под музыку раз…грывалось представление.</w:t>
            </w:r>
          </w:p>
          <w:p w14:paraId="717FFEDF" w14:textId="77777777" w:rsidR="00AB3984" w:rsidRPr="00B21ACA" w:rsidRDefault="00AB3984" w:rsidP="00190ED0">
            <w:pPr>
              <w:ind w:left="360"/>
              <w:jc w:val="both"/>
              <w:rPr>
                <w:sz w:val="24"/>
                <w:szCs w:val="24"/>
              </w:rPr>
            </w:pPr>
            <w:r w:rsidRPr="00B21ACA">
              <w:rPr>
                <w:sz w:val="24"/>
                <w:szCs w:val="24"/>
              </w:rPr>
              <w:t xml:space="preserve">     10)Часы Кулибина раскрывая дарование мастера являли собой чудо русской техники.</w:t>
            </w:r>
          </w:p>
          <w:p w14:paraId="566194F7" w14:textId="77777777" w:rsidR="00AB3984" w:rsidRPr="00B21ACA" w:rsidRDefault="00AB3984" w:rsidP="00190ED0">
            <w:pPr>
              <w:ind w:left="360"/>
              <w:jc w:val="both"/>
              <w:rPr>
                <w:sz w:val="24"/>
                <w:szCs w:val="24"/>
              </w:rPr>
            </w:pPr>
          </w:p>
          <w:p w14:paraId="789CAD8E" w14:textId="77777777" w:rsidR="00AB3984" w:rsidRPr="00B21ACA" w:rsidRDefault="00AB3984" w:rsidP="00190ED0">
            <w:pPr>
              <w:ind w:left="360"/>
              <w:jc w:val="both"/>
              <w:rPr>
                <w:sz w:val="24"/>
                <w:szCs w:val="24"/>
              </w:rPr>
            </w:pPr>
          </w:p>
          <w:p w14:paraId="2DBB1B05" w14:textId="77777777" w:rsidR="00AB3984" w:rsidRPr="00B21ACA" w:rsidRDefault="00AB3984" w:rsidP="00190ED0">
            <w:pPr>
              <w:ind w:left="360"/>
              <w:jc w:val="both"/>
              <w:rPr>
                <w:sz w:val="24"/>
                <w:szCs w:val="24"/>
              </w:rPr>
            </w:pPr>
          </w:p>
          <w:p w14:paraId="7E086129" w14:textId="77777777" w:rsidR="00AB3984" w:rsidRPr="00B21ACA" w:rsidRDefault="00AB3984" w:rsidP="00190ED0">
            <w:pPr>
              <w:numPr>
                <w:ilvl w:val="0"/>
                <w:numId w:val="15"/>
              </w:numPr>
              <w:spacing w:after="200" w:line="276" w:lineRule="auto"/>
              <w:contextualSpacing/>
              <w:jc w:val="both"/>
              <w:rPr>
                <w:sz w:val="24"/>
                <w:szCs w:val="24"/>
              </w:rPr>
            </w:pPr>
            <w:r w:rsidRPr="00B21ACA">
              <w:rPr>
                <w:sz w:val="24"/>
                <w:szCs w:val="24"/>
              </w:rPr>
              <w:t>графически объясните знаки препинания в предложениях с причастными оборотами;</w:t>
            </w:r>
          </w:p>
          <w:p w14:paraId="228453A3" w14:textId="77777777" w:rsidR="00AB3984" w:rsidRPr="00B21ACA" w:rsidRDefault="00AB3984" w:rsidP="00190ED0">
            <w:pPr>
              <w:numPr>
                <w:ilvl w:val="0"/>
                <w:numId w:val="15"/>
              </w:numPr>
              <w:spacing w:after="200" w:line="276" w:lineRule="auto"/>
              <w:contextualSpacing/>
              <w:jc w:val="both"/>
              <w:rPr>
                <w:sz w:val="24"/>
                <w:szCs w:val="24"/>
              </w:rPr>
            </w:pPr>
            <w:r w:rsidRPr="00B21ACA">
              <w:rPr>
                <w:sz w:val="24"/>
                <w:szCs w:val="24"/>
              </w:rPr>
              <w:t>выпишите наречия из предложений№4-5;</w:t>
            </w:r>
          </w:p>
          <w:p w14:paraId="498963DD" w14:textId="77777777" w:rsidR="00AB3984" w:rsidRPr="00B21ACA" w:rsidRDefault="00AB3984" w:rsidP="00190ED0">
            <w:pPr>
              <w:numPr>
                <w:ilvl w:val="0"/>
                <w:numId w:val="15"/>
              </w:numPr>
              <w:spacing w:after="200" w:line="276" w:lineRule="auto"/>
              <w:contextualSpacing/>
              <w:jc w:val="both"/>
              <w:rPr>
                <w:sz w:val="24"/>
                <w:szCs w:val="24"/>
              </w:rPr>
            </w:pPr>
            <w:r w:rsidRPr="00B21ACA">
              <w:rPr>
                <w:sz w:val="24"/>
                <w:szCs w:val="24"/>
              </w:rPr>
              <w:t>найдите в тексте архаизм, выпишите его и объясните лексическое значение;</w:t>
            </w:r>
          </w:p>
          <w:p w14:paraId="36C8F259" w14:textId="77777777" w:rsidR="00AB3984" w:rsidRPr="00B21ACA" w:rsidRDefault="00AB3984" w:rsidP="00190ED0">
            <w:pPr>
              <w:numPr>
                <w:ilvl w:val="0"/>
                <w:numId w:val="15"/>
              </w:numPr>
              <w:spacing w:after="200" w:line="276" w:lineRule="auto"/>
              <w:contextualSpacing/>
              <w:jc w:val="both"/>
              <w:rPr>
                <w:sz w:val="24"/>
                <w:szCs w:val="24"/>
              </w:rPr>
            </w:pPr>
            <w:r w:rsidRPr="00B21ACA">
              <w:rPr>
                <w:sz w:val="24"/>
                <w:szCs w:val="24"/>
              </w:rPr>
              <w:t>графически объясните роль сочинительного союза в предложениях  второго и третьего абзацев.</w:t>
            </w:r>
          </w:p>
          <w:p w14:paraId="56060ABC" w14:textId="77777777" w:rsidR="00AB3984" w:rsidRPr="00B21ACA" w:rsidRDefault="00AB3984" w:rsidP="00190ED0">
            <w:pPr>
              <w:ind w:left="360"/>
              <w:rPr>
                <w:sz w:val="24"/>
                <w:szCs w:val="24"/>
              </w:rPr>
            </w:pPr>
          </w:p>
          <w:p w14:paraId="40D6B64C" w14:textId="77777777" w:rsidR="00AB3984" w:rsidRPr="00B21ACA" w:rsidRDefault="00AB3984" w:rsidP="00190ED0">
            <w:pPr>
              <w:ind w:left="360"/>
              <w:rPr>
                <w:i/>
                <w:sz w:val="24"/>
                <w:szCs w:val="24"/>
              </w:rPr>
            </w:pPr>
            <w:r w:rsidRPr="00B21ACA">
              <w:rPr>
                <w:i/>
                <w:sz w:val="24"/>
                <w:szCs w:val="24"/>
              </w:rPr>
              <w:t>Примечание: работа оценивается двумя оценками. Первая оценка – за работу с текстом, вторая – за выполнение заданий после текста.</w:t>
            </w:r>
          </w:p>
          <w:p w14:paraId="081C5FF3" w14:textId="77777777" w:rsidR="00AB3984" w:rsidRPr="00B21ACA" w:rsidRDefault="00AB3984" w:rsidP="00190ED0">
            <w:pPr>
              <w:jc w:val="center"/>
              <w:rPr>
                <w:sz w:val="24"/>
                <w:szCs w:val="24"/>
              </w:rPr>
            </w:pPr>
          </w:p>
          <w:p w14:paraId="439994B1" w14:textId="77777777" w:rsidR="00AB3984" w:rsidRPr="00B21ACA" w:rsidRDefault="00AB3984" w:rsidP="00190ED0">
            <w:pPr>
              <w:jc w:val="center"/>
              <w:rPr>
                <w:b/>
                <w:sz w:val="24"/>
                <w:szCs w:val="24"/>
              </w:rPr>
            </w:pPr>
            <w:r w:rsidRPr="00B21ACA">
              <w:rPr>
                <w:b/>
                <w:sz w:val="24"/>
                <w:szCs w:val="24"/>
              </w:rPr>
              <w:t>Материал для  про</w:t>
            </w:r>
            <w:r w:rsidR="00D33808">
              <w:rPr>
                <w:b/>
                <w:sz w:val="24"/>
                <w:szCs w:val="24"/>
              </w:rPr>
              <w:t>ведения итогового контроля</w:t>
            </w:r>
            <w:r w:rsidRPr="00B21ACA">
              <w:rPr>
                <w:b/>
                <w:sz w:val="24"/>
                <w:szCs w:val="24"/>
              </w:rPr>
              <w:t xml:space="preserve"> по русскому языку в 7 классе</w:t>
            </w:r>
          </w:p>
          <w:p w14:paraId="75EA129B" w14:textId="77777777" w:rsidR="00AB3984" w:rsidRPr="00B21ACA" w:rsidRDefault="00AB3984" w:rsidP="00190ED0">
            <w:pPr>
              <w:rPr>
                <w:sz w:val="24"/>
                <w:szCs w:val="24"/>
              </w:rPr>
            </w:pPr>
          </w:p>
          <w:p w14:paraId="2FD8A903" w14:textId="77777777" w:rsidR="00AB3984" w:rsidRPr="00B21ACA" w:rsidRDefault="00AB3984" w:rsidP="00190ED0">
            <w:pPr>
              <w:jc w:val="center"/>
              <w:rPr>
                <w:b/>
                <w:sz w:val="24"/>
                <w:szCs w:val="24"/>
              </w:rPr>
            </w:pPr>
            <w:r w:rsidRPr="00B21ACA">
              <w:rPr>
                <w:b/>
                <w:sz w:val="24"/>
                <w:szCs w:val="24"/>
              </w:rPr>
              <w:t>Вариант 1</w:t>
            </w:r>
          </w:p>
          <w:p w14:paraId="25D8B6BA" w14:textId="77777777" w:rsidR="00AB3984" w:rsidRPr="00B21ACA" w:rsidRDefault="00AB3984" w:rsidP="00190ED0">
            <w:pPr>
              <w:rPr>
                <w:sz w:val="24"/>
                <w:szCs w:val="24"/>
              </w:rPr>
            </w:pPr>
          </w:p>
          <w:p w14:paraId="05E6C0DC" w14:textId="77777777" w:rsidR="00AB3984" w:rsidRPr="00B21ACA" w:rsidRDefault="00AB3984" w:rsidP="00190ED0">
            <w:pPr>
              <w:numPr>
                <w:ilvl w:val="0"/>
                <w:numId w:val="16"/>
              </w:numPr>
              <w:spacing w:after="200" w:line="276" w:lineRule="auto"/>
              <w:contextualSpacing/>
              <w:jc w:val="both"/>
              <w:rPr>
                <w:sz w:val="24"/>
                <w:szCs w:val="24"/>
              </w:rPr>
            </w:pPr>
            <w:r w:rsidRPr="00B21ACA">
              <w:rPr>
                <w:sz w:val="24"/>
                <w:szCs w:val="24"/>
              </w:rPr>
              <w:t>Прочитайте текст. Запишите его, вставив пропущенные буквы, раскрыв скобки и расставив недостающие знаки препинания.</w:t>
            </w:r>
          </w:p>
          <w:p w14:paraId="00816FBF" w14:textId="77777777" w:rsidR="00AB3984" w:rsidRPr="00B21ACA" w:rsidRDefault="00AB3984" w:rsidP="00190ED0">
            <w:pPr>
              <w:numPr>
                <w:ilvl w:val="0"/>
                <w:numId w:val="16"/>
              </w:numPr>
              <w:spacing w:after="200" w:line="276" w:lineRule="auto"/>
              <w:contextualSpacing/>
              <w:jc w:val="both"/>
              <w:rPr>
                <w:sz w:val="24"/>
                <w:szCs w:val="24"/>
              </w:rPr>
            </w:pPr>
            <w:r w:rsidRPr="00B21ACA">
              <w:rPr>
                <w:sz w:val="24"/>
                <w:szCs w:val="24"/>
              </w:rPr>
              <w:t>Выполните задания после текста.</w:t>
            </w:r>
          </w:p>
          <w:p w14:paraId="00A8B23B" w14:textId="77777777" w:rsidR="00AB3984" w:rsidRPr="00B21ACA" w:rsidRDefault="00AB3984" w:rsidP="00190ED0">
            <w:pPr>
              <w:ind w:left="360"/>
              <w:jc w:val="both"/>
              <w:rPr>
                <w:sz w:val="24"/>
                <w:szCs w:val="24"/>
              </w:rPr>
            </w:pPr>
          </w:p>
          <w:p w14:paraId="62CA2B9E" w14:textId="77777777" w:rsidR="00AB3984" w:rsidRPr="00B21ACA" w:rsidRDefault="00AB3984" w:rsidP="00190ED0">
            <w:pPr>
              <w:jc w:val="both"/>
              <w:rPr>
                <w:b/>
                <w:sz w:val="24"/>
                <w:szCs w:val="24"/>
              </w:rPr>
            </w:pPr>
            <w:r w:rsidRPr="00B21ACA">
              <w:rPr>
                <w:b/>
                <w:sz w:val="24"/>
                <w:szCs w:val="24"/>
              </w:rPr>
              <w:t>Первое знакомство</w:t>
            </w:r>
          </w:p>
          <w:p w14:paraId="00F83BDB" w14:textId="77777777" w:rsidR="00AB3984" w:rsidRPr="00B21ACA" w:rsidRDefault="00AB3984" w:rsidP="00190ED0">
            <w:pPr>
              <w:ind w:left="360"/>
              <w:jc w:val="both"/>
              <w:rPr>
                <w:sz w:val="24"/>
                <w:szCs w:val="24"/>
              </w:rPr>
            </w:pPr>
          </w:p>
          <w:p w14:paraId="4E1CF78E" w14:textId="77777777" w:rsidR="00AB3984" w:rsidRPr="00B21ACA" w:rsidRDefault="00AB3984" w:rsidP="00190ED0">
            <w:pPr>
              <w:ind w:left="360"/>
              <w:rPr>
                <w:sz w:val="24"/>
                <w:szCs w:val="24"/>
              </w:rPr>
            </w:pPr>
          </w:p>
          <w:p w14:paraId="4851E8DD" w14:textId="77777777" w:rsidR="00AB3984" w:rsidRPr="00B21ACA" w:rsidRDefault="00AB3984" w:rsidP="00190ED0">
            <w:pPr>
              <w:ind w:left="360"/>
              <w:jc w:val="both"/>
              <w:rPr>
                <w:sz w:val="24"/>
                <w:szCs w:val="24"/>
              </w:rPr>
            </w:pPr>
            <w:r w:rsidRPr="00B21ACA">
              <w:rPr>
                <w:sz w:val="24"/>
                <w:szCs w:val="24"/>
              </w:rPr>
              <w:t xml:space="preserve">      1)Маркидон был совсем маленький когда он (в)первые увид…л и усыш…л скворца. 2)Было это в марте.</w:t>
            </w:r>
          </w:p>
          <w:p w14:paraId="095F4945" w14:textId="77777777" w:rsidR="00AB3984" w:rsidRPr="00B21ACA" w:rsidRDefault="00AB3984" w:rsidP="00190ED0">
            <w:pPr>
              <w:ind w:left="360"/>
              <w:jc w:val="both"/>
              <w:rPr>
                <w:sz w:val="24"/>
                <w:szCs w:val="24"/>
              </w:rPr>
            </w:pPr>
            <w:r w:rsidRPr="00B21ACA">
              <w:rPr>
                <w:sz w:val="24"/>
                <w:szCs w:val="24"/>
              </w:rPr>
              <w:t xml:space="preserve">     3)Мать закутала ребенка в тряпье и вынесла во двор усадив на завалинку против дли(н,нн)ой жердины увенча(н,нн)ой кудрявой веткой где маячил скворечник.</w:t>
            </w:r>
          </w:p>
          <w:p w14:paraId="278A8D85" w14:textId="77777777" w:rsidR="00AB3984" w:rsidRPr="00B21ACA" w:rsidRDefault="00AB3984" w:rsidP="00190ED0">
            <w:pPr>
              <w:ind w:left="360"/>
              <w:jc w:val="both"/>
              <w:rPr>
                <w:sz w:val="24"/>
                <w:szCs w:val="24"/>
              </w:rPr>
            </w:pPr>
            <w:r w:rsidRPr="00B21ACA">
              <w:rPr>
                <w:sz w:val="24"/>
                <w:szCs w:val="24"/>
              </w:rPr>
              <w:t xml:space="preserve">     4)У кромки завалинки с соломе(н,нн)ой крыши падали рыжие прозрачные сосульки. 5)Там копошились воробьи. 6)Они охотились за букашками. 7)Мальч…нке было уд..вительно наблюдать, как эти шустрые воробьишки сплюнув по букашке тут (же) запивали </w:t>
            </w:r>
            <w:r w:rsidRPr="00B21ACA">
              <w:rPr>
                <w:b/>
                <w:sz w:val="24"/>
                <w:szCs w:val="24"/>
                <w:u w:val="single"/>
              </w:rPr>
              <w:t>трапезу</w:t>
            </w:r>
            <w:r w:rsidRPr="00B21ACA">
              <w:rPr>
                <w:sz w:val="24"/>
                <w:szCs w:val="24"/>
              </w:rPr>
              <w:t xml:space="preserve"> из крохотной лужицы образовавш…ся от раста…вших сосулек.</w:t>
            </w:r>
          </w:p>
          <w:p w14:paraId="0963FCAA" w14:textId="77777777" w:rsidR="00AB3984" w:rsidRPr="00B21ACA" w:rsidRDefault="00AB3984" w:rsidP="00190ED0">
            <w:pPr>
              <w:ind w:left="360"/>
              <w:jc w:val="both"/>
              <w:rPr>
                <w:sz w:val="24"/>
                <w:szCs w:val="24"/>
              </w:rPr>
            </w:pPr>
            <w:r w:rsidRPr="00B21ACA">
              <w:rPr>
                <w:sz w:val="24"/>
                <w:szCs w:val="24"/>
              </w:rPr>
              <w:t xml:space="preserve">     8)Отвлекало мальч…нку какое (то) пр..щелкивание и шипение ра..дававш…ся (с)верху. 9)Мальчишка поднял глаза увидел на ветке (не)большую черную с серебристым воротником птицу и понял что это поет она. 10)Это был скворец (из)редк… нач…навший махать крыльями раздувая вокруг шеи перышки, и вот тогда(то) от нее лилось шипение, похожее на куриное кудахтанье. 11)Напевшись всласть скворец улетел.</w:t>
            </w:r>
          </w:p>
          <w:p w14:paraId="5BE0B4F6" w14:textId="77777777" w:rsidR="00AB3984" w:rsidRPr="00B21ACA" w:rsidRDefault="00AB3984" w:rsidP="00190ED0">
            <w:pPr>
              <w:jc w:val="both"/>
              <w:rPr>
                <w:sz w:val="24"/>
                <w:szCs w:val="24"/>
              </w:rPr>
            </w:pPr>
          </w:p>
          <w:p w14:paraId="568B2BD7" w14:textId="77777777" w:rsidR="00AB3984" w:rsidRPr="00B21ACA" w:rsidRDefault="00AB3984" w:rsidP="00190ED0">
            <w:pPr>
              <w:numPr>
                <w:ilvl w:val="0"/>
                <w:numId w:val="14"/>
              </w:numPr>
              <w:spacing w:after="200" w:line="276" w:lineRule="auto"/>
              <w:contextualSpacing/>
              <w:jc w:val="both"/>
              <w:rPr>
                <w:sz w:val="24"/>
                <w:szCs w:val="24"/>
              </w:rPr>
            </w:pPr>
            <w:r w:rsidRPr="00B21ACA">
              <w:rPr>
                <w:sz w:val="24"/>
                <w:szCs w:val="24"/>
              </w:rPr>
              <w:t>из предложений №4-10 выпишите частицы;</w:t>
            </w:r>
          </w:p>
          <w:p w14:paraId="341DB537" w14:textId="77777777" w:rsidR="00AB3984" w:rsidRPr="00B21ACA" w:rsidRDefault="00AB3984" w:rsidP="00190ED0">
            <w:pPr>
              <w:numPr>
                <w:ilvl w:val="0"/>
                <w:numId w:val="14"/>
              </w:numPr>
              <w:spacing w:after="200" w:line="276" w:lineRule="auto"/>
              <w:contextualSpacing/>
              <w:jc w:val="both"/>
              <w:rPr>
                <w:sz w:val="24"/>
                <w:szCs w:val="24"/>
              </w:rPr>
            </w:pPr>
            <w:r w:rsidRPr="00B21ACA">
              <w:rPr>
                <w:sz w:val="24"/>
                <w:szCs w:val="24"/>
              </w:rPr>
              <w:t>графически объясните роль сочинительного союза в предложениях №1, 4;</w:t>
            </w:r>
          </w:p>
          <w:p w14:paraId="72BDDE36" w14:textId="77777777" w:rsidR="00AB3984" w:rsidRPr="00B21ACA" w:rsidRDefault="00AB3984" w:rsidP="00190ED0">
            <w:pPr>
              <w:numPr>
                <w:ilvl w:val="0"/>
                <w:numId w:val="14"/>
              </w:numPr>
              <w:spacing w:after="200" w:line="276" w:lineRule="auto"/>
              <w:contextualSpacing/>
              <w:jc w:val="both"/>
              <w:rPr>
                <w:sz w:val="24"/>
                <w:szCs w:val="24"/>
              </w:rPr>
            </w:pPr>
            <w:r w:rsidRPr="00B21ACA">
              <w:rPr>
                <w:sz w:val="24"/>
                <w:szCs w:val="24"/>
              </w:rPr>
              <w:t>графически объясните знаки препинания в предложениях №4-7;</w:t>
            </w:r>
          </w:p>
          <w:p w14:paraId="7902B8A5" w14:textId="77777777" w:rsidR="00AB3984" w:rsidRPr="00B21ACA" w:rsidRDefault="00AB3984" w:rsidP="00190ED0">
            <w:pPr>
              <w:numPr>
                <w:ilvl w:val="0"/>
                <w:numId w:val="14"/>
              </w:numPr>
              <w:spacing w:after="200" w:line="276" w:lineRule="auto"/>
              <w:contextualSpacing/>
              <w:jc w:val="both"/>
              <w:rPr>
                <w:sz w:val="24"/>
                <w:szCs w:val="24"/>
              </w:rPr>
            </w:pPr>
            <w:r w:rsidRPr="00B21ACA">
              <w:rPr>
                <w:sz w:val="24"/>
                <w:szCs w:val="24"/>
              </w:rPr>
              <w:t>объясните лексическое значение выделенного в тексте слова.</w:t>
            </w:r>
          </w:p>
          <w:p w14:paraId="78729C08" w14:textId="77777777" w:rsidR="00AB3984" w:rsidRPr="00B21ACA" w:rsidRDefault="00AB3984" w:rsidP="00190ED0">
            <w:pPr>
              <w:spacing w:after="200" w:line="276" w:lineRule="auto"/>
              <w:ind w:left="720"/>
              <w:rPr>
                <w:sz w:val="24"/>
                <w:szCs w:val="24"/>
              </w:rPr>
            </w:pPr>
          </w:p>
          <w:p w14:paraId="5FD8D61E" w14:textId="77777777" w:rsidR="00AB3984" w:rsidRPr="00B21ACA" w:rsidRDefault="00AB3984" w:rsidP="00190ED0">
            <w:pPr>
              <w:jc w:val="center"/>
              <w:rPr>
                <w:b/>
                <w:sz w:val="24"/>
                <w:szCs w:val="24"/>
              </w:rPr>
            </w:pPr>
            <w:r w:rsidRPr="00B21ACA">
              <w:rPr>
                <w:b/>
                <w:sz w:val="24"/>
                <w:szCs w:val="24"/>
              </w:rPr>
              <w:t>Материал для  про</w:t>
            </w:r>
            <w:r w:rsidR="00D33808">
              <w:rPr>
                <w:b/>
                <w:sz w:val="24"/>
                <w:szCs w:val="24"/>
              </w:rPr>
              <w:t>ведения итогового контроля</w:t>
            </w:r>
            <w:r w:rsidRPr="00B21ACA">
              <w:rPr>
                <w:b/>
                <w:sz w:val="24"/>
                <w:szCs w:val="24"/>
              </w:rPr>
              <w:t xml:space="preserve"> по русскому языку в 7 классе</w:t>
            </w:r>
          </w:p>
          <w:p w14:paraId="1C9B1671" w14:textId="77777777" w:rsidR="00AB3984" w:rsidRPr="00B21ACA" w:rsidRDefault="00AB3984" w:rsidP="00190ED0">
            <w:pPr>
              <w:rPr>
                <w:sz w:val="24"/>
                <w:szCs w:val="24"/>
              </w:rPr>
            </w:pPr>
          </w:p>
          <w:p w14:paraId="04B8A2DA" w14:textId="77777777" w:rsidR="00AB3984" w:rsidRPr="00B21ACA" w:rsidRDefault="00AB3984" w:rsidP="00190ED0">
            <w:pPr>
              <w:jc w:val="center"/>
              <w:rPr>
                <w:b/>
                <w:sz w:val="24"/>
                <w:szCs w:val="24"/>
              </w:rPr>
            </w:pPr>
            <w:r w:rsidRPr="00B21ACA">
              <w:rPr>
                <w:b/>
                <w:sz w:val="24"/>
                <w:szCs w:val="24"/>
              </w:rPr>
              <w:t>Вариант 2.</w:t>
            </w:r>
          </w:p>
          <w:p w14:paraId="3A4C48B5" w14:textId="77777777" w:rsidR="00AB3984" w:rsidRPr="00B21ACA" w:rsidRDefault="00AB3984" w:rsidP="00190ED0">
            <w:pPr>
              <w:rPr>
                <w:sz w:val="24"/>
                <w:szCs w:val="24"/>
              </w:rPr>
            </w:pPr>
          </w:p>
          <w:p w14:paraId="1B8E147C" w14:textId="77777777" w:rsidR="00AB3984" w:rsidRPr="00B21ACA" w:rsidRDefault="00AB3984" w:rsidP="00190ED0">
            <w:pPr>
              <w:numPr>
                <w:ilvl w:val="0"/>
                <w:numId w:val="17"/>
              </w:numPr>
              <w:spacing w:after="200" w:line="276" w:lineRule="auto"/>
              <w:contextualSpacing/>
              <w:jc w:val="both"/>
              <w:rPr>
                <w:sz w:val="24"/>
                <w:szCs w:val="24"/>
              </w:rPr>
            </w:pPr>
            <w:r w:rsidRPr="00B21ACA">
              <w:rPr>
                <w:sz w:val="24"/>
                <w:szCs w:val="24"/>
              </w:rPr>
              <w:t>Прочитайте текст. Запишите его, вставив пропущенные буквы, раскрыв скобки и расставив недостающие знаки препинания.</w:t>
            </w:r>
          </w:p>
          <w:p w14:paraId="34B48C86" w14:textId="77777777" w:rsidR="00AB3984" w:rsidRPr="00B21ACA" w:rsidRDefault="00AB3984" w:rsidP="00190ED0">
            <w:pPr>
              <w:numPr>
                <w:ilvl w:val="0"/>
                <w:numId w:val="17"/>
              </w:numPr>
              <w:spacing w:after="200" w:line="276" w:lineRule="auto"/>
              <w:contextualSpacing/>
              <w:jc w:val="both"/>
              <w:rPr>
                <w:sz w:val="24"/>
                <w:szCs w:val="24"/>
              </w:rPr>
            </w:pPr>
            <w:r w:rsidRPr="00B21ACA">
              <w:rPr>
                <w:sz w:val="24"/>
                <w:szCs w:val="24"/>
              </w:rPr>
              <w:t>Выполните задания после текста.</w:t>
            </w:r>
          </w:p>
          <w:p w14:paraId="0D7FC25B" w14:textId="77777777" w:rsidR="00AB3984" w:rsidRPr="00B21ACA" w:rsidRDefault="00AB3984" w:rsidP="00190ED0">
            <w:pPr>
              <w:ind w:left="360"/>
              <w:jc w:val="both"/>
              <w:rPr>
                <w:sz w:val="24"/>
                <w:szCs w:val="24"/>
              </w:rPr>
            </w:pPr>
          </w:p>
          <w:p w14:paraId="794FD015" w14:textId="77777777" w:rsidR="00AB3984" w:rsidRPr="00B21ACA" w:rsidRDefault="00AB3984" w:rsidP="00190ED0">
            <w:pPr>
              <w:jc w:val="both"/>
              <w:rPr>
                <w:b/>
                <w:sz w:val="24"/>
                <w:szCs w:val="24"/>
              </w:rPr>
            </w:pPr>
            <w:r w:rsidRPr="00B21ACA">
              <w:rPr>
                <w:b/>
                <w:sz w:val="24"/>
                <w:szCs w:val="24"/>
              </w:rPr>
              <w:t>Дружная весна.</w:t>
            </w:r>
          </w:p>
          <w:p w14:paraId="05EEAA39" w14:textId="77777777" w:rsidR="00AB3984" w:rsidRPr="00B21ACA" w:rsidRDefault="00AB3984" w:rsidP="00190ED0">
            <w:pPr>
              <w:ind w:left="360"/>
              <w:jc w:val="center"/>
              <w:rPr>
                <w:sz w:val="24"/>
                <w:szCs w:val="24"/>
              </w:rPr>
            </w:pPr>
          </w:p>
          <w:p w14:paraId="3004F219" w14:textId="77777777" w:rsidR="00AB3984" w:rsidRPr="00B21ACA" w:rsidRDefault="00AB3984" w:rsidP="00190ED0">
            <w:pPr>
              <w:ind w:left="360"/>
              <w:jc w:val="both"/>
              <w:rPr>
                <w:sz w:val="24"/>
                <w:szCs w:val="24"/>
              </w:rPr>
            </w:pPr>
            <w:r w:rsidRPr="00B21ACA">
              <w:rPr>
                <w:sz w:val="24"/>
                <w:szCs w:val="24"/>
              </w:rPr>
              <w:t xml:space="preserve">           1)Весна наступила в этом году ра(н,нн)яя и соверше(н,нн)о неожида(н,нн)ая. 2)Побежали по деревенским улицам сверка..щие ручейки сердито пенясь вокруг камен..ев и быстро вертя щепки и гуси..ый пух. 3)В огромных лужах воды из(под) деревьев отразилось голубое небо с плывущ..ми по нему крутящ..мися облаками. 4)Воробьи стаями обсыпавшие пр..дорожные кусты кричали так громко и возбужде(н,нн)о что ничего нельзя было ра(с,сс)лышать за их криком. 5)Везде чувствовалась  радос..ная тревога жизни. </w:t>
            </w:r>
          </w:p>
          <w:p w14:paraId="48C8750F" w14:textId="77777777" w:rsidR="00AB3984" w:rsidRPr="00B21ACA" w:rsidRDefault="00AB3984" w:rsidP="00190ED0">
            <w:pPr>
              <w:ind w:left="360"/>
              <w:jc w:val="both"/>
              <w:rPr>
                <w:sz w:val="24"/>
                <w:szCs w:val="24"/>
              </w:rPr>
            </w:pPr>
            <w:r w:rsidRPr="00B21ACA">
              <w:rPr>
                <w:sz w:val="24"/>
                <w:szCs w:val="24"/>
              </w:rPr>
              <w:t xml:space="preserve">         6) Снег сошел оставшись еще кое(где) грязными кл..чками в лощинах и тенистых перелесках. 7)Из(под) него выглянула обнаже(н,нн)ая земля отдохну..шая (в)течен.. зимы и теперь полная свежих соков. 8)(С)верху над нивами так(же) вился ле..кий парок наполня..ший воздух запахом отта..вшей земли, который даже в городе узнаеш.. среди сотен других запахов. </w:t>
            </w:r>
          </w:p>
          <w:p w14:paraId="4D3FA155" w14:textId="77777777" w:rsidR="00AB3984" w:rsidRPr="00B21ACA" w:rsidRDefault="00AB3984" w:rsidP="00190ED0">
            <w:pPr>
              <w:ind w:left="360"/>
              <w:jc w:val="both"/>
              <w:rPr>
                <w:sz w:val="24"/>
                <w:szCs w:val="24"/>
              </w:rPr>
            </w:pPr>
            <w:r w:rsidRPr="00B21ACA">
              <w:rPr>
                <w:sz w:val="24"/>
                <w:szCs w:val="24"/>
              </w:rPr>
              <w:t xml:space="preserve">          9)Почему(то) у меня кошки скребли на душе: вместе с этим ар..матом вливалась в мою душу весе(н,нн)яя грусть исполне(н,нн)аябе..покойных  ожиданий. 10)Ночи стали теплее в их густом мраке чу..ствовалась какая(то) </w:t>
            </w:r>
            <w:r w:rsidRPr="00B21ACA">
              <w:rPr>
                <w:b/>
                <w:sz w:val="24"/>
                <w:szCs w:val="24"/>
                <w:u w:val="single"/>
              </w:rPr>
              <w:t>(не)зримая</w:t>
            </w:r>
            <w:r w:rsidRPr="00B21ACA">
              <w:rPr>
                <w:sz w:val="24"/>
                <w:szCs w:val="24"/>
              </w:rPr>
              <w:t xml:space="preserve"> творческая работа природы.</w:t>
            </w:r>
          </w:p>
          <w:p w14:paraId="1D1D0E67" w14:textId="77777777" w:rsidR="00AB3984" w:rsidRPr="00B21ACA" w:rsidRDefault="00AB3984" w:rsidP="00190ED0">
            <w:pPr>
              <w:ind w:left="360"/>
              <w:jc w:val="both"/>
              <w:rPr>
                <w:sz w:val="24"/>
                <w:szCs w:val="24"/>
              </w:rPr>
            </w:pPr>
          </w:p>
          <w:p w14:paraId="7EBE34B2" w14:textId="77777777" w:rsidR="00AB3984" w:rsidRPr="00B21ACA" w:rsidRDefault="00AB3984" w:rsidP="00190ED0">
            <w:pPr>
              <w:ind w:left="360"/>
              <w:jc w:val="both"/>
              <w:rPr>
                <w:sz w:val="24"/>
                <w:szCs w:val="24"/>
              </w:rPr>
            </w:pPr>
          </w:p>
          <w:p w14:paraId="61F8821B" w14:textId="77777777" w:rsidR="00AB3984" w:rsidRPr="00B21ACA" w:rsidRDefault="00AB3984" w:rsidP="00190ED0">
            <w:pPr>
              <w:ind w:left="360"/>
              <w:jc w:val="both"/>
              <w:rPr>
                <w:sz w:val="24"/>
                <w:szCs w:val="24"/>
              </w:rPr>
            </w:pPr>
          </w:p>
          <w:p w14:paraId="15A41FF3" w14:textId="77777777" w:rsidR="00AB3984" w:rsidRPr="00B21ACA" w:rsidRDefault="00AB3984" w:rsidP="00190ED0">
            <w:pPr>
              <w:ind w:left="360"/>
              <w:jc w:val="both"/>
              <w:rPr>
                <w:sz w:val="24"/>
                <w:szCs w:val="24"/>
              </w:rPr>
            </w:pPr>
          </w:p>
          <w:p w14:paraId="546A7475" w14:textId="77777777" w:rsidR="00AB3984" w:rsidRPr="00B21ACA" w:rsidRDefault="00AB3984" w:rsidP="00190ED0">
            <w:pPr>
              <w:numPr>
                <w:ilvl w:val="0"/>
                <w:numId w:val="18"/>
              </w:numPr>
              <w:spacing w:after="200" w:line="276" w:lineRule="auto"/>
              <w:contextualSpacing/>
              <w:jc w:val="both"/>
              <w:rPr>
                <w:sz w:val="24"/>
                <w:szCs w:val="24"/>
              </w:rPr>
            </w:pPr>
            <w:r w:rsidRPr="00B21ACA">
              <w:rPr>
                <w:sz w:val="24"/>
                <w:szCs w:val="24"/>
              </w:rPr>
              <w:t xml:space="preserve">из </w:t>
            </w:r>
            <w:r w:rsidRPr="00B21ACA">
              <w:rPr>
                <w:sz w:val="24"/>
                <w:szCs w:val="24"/>
                <w:u w:val="single"/>
              </w:rPr>
              <w:t>второго абзаца</w:t>
            </w:r>
            <w:r w:rsidRPr="00B21ACA">
              <w:rPr>
                <w:sz w:val="24"/>
                <w:szCs w:val="24"/>
              </w:rPr>
              <w:t xml:space="preserve"> текста выпишите частицы;</w:t>
            </w:r>
          </w:p>
          <w:p w14:paraId="13029BC7" w14:textId="77777777" w:rsidR="00AB3984" w:rsidRPr="00B21ACA" w:rsidRDefault="00AB3984" w:rsidP="00190ED0">
            <w:pPr>
              <w:numPr>
                <w:ilvl w:val="0"/>
                <w:numId w:val="18"/>
              </w:numPr>
              <w:spacing w:after="200" w:line="276" w:lineRule="auto"/>
              <w:contextualSpacing/>
              <w:jc w:val="both"/>
              <w:rPr>
                <w:sz w:val="24"/>
                <w:szCs w:val="24"/>
              </w:rPr>
            </w:pPr>
            <w:r w:rsidRPr="00B21ACA">
              <w:rPr>
                <w:sz w:val="24"/>
                <w:szCs w:val="24"/>
              </w:rPr>
              <w:t>графически объясните роль сочинительного союза в предложениях №1,2;</w:t>
            </w:r>
          </w:p>
          <w:p w14:paraId="661ECAA7" w14:textId="77777777" w:rsidR="00AB3984" w:rsidRPr="00B21ACA" w:rsidRDefault="00AB3984" w:rsidP="00190ED0">
            <w:pPr>
              <w:numPr>
                <w:ilvl w:val="0"/>
                <w:numId w:val="18"/>
              </w:numPr>
              <w:spacing w:after="200" w:line="276" w:lineRule="auto"/>
              <w:contextualSpacing/>
              <w:jc w:val="both"/>
              <w:rPr>
                <w:sz w:val="24"/>
                <w:szCs w:val="24"/>
              </w:rPr>
            </w:pPr>
            <w:r w:rsidRPr="00B21ACA">
              <w:rPr>
                <w:sz w:val="24"/>
                <w:szCs w:val="24"/>
              </w:rPr>
              <w:t xml:space="preserve">графически объясните знаки препинания в предложениях </w:t>
            </w:r>
            <w:r w:rsidRPr="00B21ACA">
              <w:rPr>
                <w:sz w:val="24"/>
                <w:szCs w:val="24"/>
                <w:u w:val="single"/>
              </w:rPr>
              <w:t>второгоабзаца</w:t>
            </w:r>
            <w:r w:rsidRPr="00B21ACA">
              <w:rPr>
                <w:sz w:val="24"/>
                <w:szCs w:val="24"/>
              </w:rPr>
              <w:t>;</w:t>
            </w:r>
          </w:p>
          <w:p w14:paraId="46514CB2" w14:textId="77777777" w:rsidR="00AB3984" w:rsidRPr="00B21ACA" w:rsidRDefault="00AB3984" w:rsidP="00190ED0">
            <w:pPr>
              <w:numPr>
                <w:ilvl w:val="0"/>
                <w:numId w:val="18"/>
              </w:numPr>
              <w:spacing w:after="200" w:line="276" w:lineRule="auto"/>
              <w:contextualSpacing/>
              <w:jc w:val="both"/>
              <w:rPr>
                <w:sz w:val="24"/>
                <w:szCs w:val="24"/>
              </w:rPr>
            </w:pPr>
            <w:r w:rsidRPr="00B21ACA">
              <w:rPr>
                <w:sz w:val="24"/>
                <w:szCs w:val="24"/>
              </w:rPr>
              <w:t>объясните лексическое значение выделенного в тексте слова.</w:t>
            </w:r>
          </w:p>
          <w:p w14:paraId="37F83550" w14:textId="77777777" w:rsidR="00AB3984" w:rsidRPr="00B21ACA" w:rsidRDefault="00AB3984" w:rsidP="00190ED0">
            <w:pPr>
              <w:ind w:left="360"/>
              <w:rPr>
                <w:sz w:val="24"/>
                <w:szCs w:val="24"/>
              </w:rPr>
            </w:pPr>
          </w:p>
          <w:p w14:paraId="48220013" w14:textId="77777777" w:rsidR="00AB3984" w:rsidRPr="00B21ACA" w:rsidRDefault="00AB3984" w:rsidP="00190ED0">
            <w:pPr>
              <w:ind w:left="360"/>
              <w:rPr>
                <w:sz w:val="24"/>
                <w:szCs w:val="24"/>
              </w:rPr>
            </w:pPr>
          </w:p>
          <w:p w14:paraId="5B69B3B7" w14:textId="77777777" w:rsidR="00AB3984" w:rsidRPr="00B21ACA" w:rsidRDefault="00AB3984" w:rsidP="00190ED0">
            <w:pPr>
              <w:ind w:left="360"/>
              <w:jc w:val="both"/>
              <w:rPr>
                <w:sz w:val="24"/>
                <w:szCs w:val="24"/>
              </w:rPr>
            </w:pPr>
          </w:p>
          <w:p w14:paraId="01205305" w14:textId="77777777" w:rsidR="00AB3984" w:rsidRPr="00B21ACA" w:rsidRDefault="00AB3984" w:rsidP="00190ED0">
            <w:pPr>
              <w:jc w:val="center"/>
              <w:rPr>
                <w:b/>
                <w:sz w:val="24"/>
                <w:szCs w:val="24"/>
              </w:rPr>
            </w:pPr>
            <w:r w:rsidRPr="00B21ACA">
              <w:rPr>
                <w:b/>
                <w:sz w:val="24"/>
                <w:szCs w:val="24"/>
              </w:rPr>
              <w:t>Материал для  про</w:t>
            </w:r>
            <w:r w:rsidR="00D33808">
              <w:rPr>
                <w:b/>
                <w:sz w:val="24"/>
                <w:szCs w:val="24"/>
              </w:rPr>
              <w:t>ведения итогового контроля</w:t>
            </w:r>
            <w:r w:rsidRPr="00B21ACA">
              <w:rPr>
                <w:b/>
                <w:sz w:val="24"/>
                <w:szCs w:val="24"/>
              </w:rPr>
              <w:t xml:space="preserve"> по русскому языку в 7 классе</w:t>
            </w:r>
          </w:p>
          <w:p w14:paraId="501D8AA2" w14:textId="77777777" w:rsidR="00AB3984" w:rsidRPr="00B21ACA" w:rsidRDefault="00AB3984" w:rsidP="00190ED0">
            <w:pPr>
              <w:jc w:val="center"/>
              <w:rPr>
                <w:sz w:val="24"/>
                <w:szCs w:val="24"/>
              </w:rPr>
            </w:pPr>
            <w:r w:rsidRPr="00B21ACA">
              <w:rPr>
                <w:sz w:val="24"/>
                <w:szCs w:val="24"/>
              </w:rPr>
              <w:t>Работа над ошибками.</w:t>
            </w:r>
          </w:p>
          <w:p w14:paraId="185C3BF3" w14:textId="77777777" w:rsidR="00AB3984" w:rsidRPr="00B21ACA" w:rsidRDefault="00AB3984" w:rsidP="00190ED0">
            <w:pPr>
              <w:jc w:val="center"/>
              <w:rPr>
                <w:b/>
                <w:sz w:val="24"/>
                <w:szCs w:val="24"/>
              </w:rPr>
            </w:pPr>
            <w:r w:rsidRPr="00B21ACA">
              <w:rPr>
                <w:b/>
                <w:sz w:val="24"/>
                <w:szCs w:val="24"/>
              </w:rPr>
              <w:t>Вариант 1.</w:t>
            </w:r>
          </w:p>
          <w:p w14:paraId="2574A914" w14:textId="77777777" w:rsidR="00AB3984" w:rsidRPr="00B21ACA" w:rsidRDefault="00AB3984" w:rsidP="00190ED0">
            <w:pPr>
              <w:rPr>
                <w:sz w:val="24"/>
                <w:szCs w:val="24"/>
              </w:rPr>
            </w:pPr>
          </w:p>
          <w:p w14:paraId="078728E7" w14:textId="77777777" w:rsidR="00AB3984" w:rsidRPr="00B21ACA" w:rsidRDefault="00AB3984" w:rsidP="00190ED0">
            <w:pPr>
              <w:numPr>
                <w:ilvl w:val="0"/>
                <w:numId w:val="21"/>
              </w:numPr>
              <w:spacing w:after="200" w:line="276" w:lineRule="auto"/>
              <w:contextualSpacing/>
              <w:jc w:val="both"/>
              <w:rPr>
                <w:sz w:val="24"/>
                <w:szCs w:val="24"/>
              </w:rPr>
            </w:pPr>
            <w:r w:rsidRPr="00B21ACA">
              <w:rPr>
                <w:sz w:val="24"/>
                <w:szCs w:val="24"/>
              </w:rPr>
              <w:t>Прочитайте текст. Запишите его, вставив пропущенные буквы, раскрыв скобки и расставив недостающие знаки препинания.</w:t>
            </w:r>
          </w:p>
          <w:p w14:paraId="6738E814" w14:textId="77777777" w:rsidR="00AB3984" w:rsidRPr="00B21ACA" w:rsidRDefault="00AB3984" w:rsidP="00190ED0">
            <w:pPr>
              <w:numPr>
                <w:ilvl w:val="0"/>
                <w:numId w:val="21"/>
              </w:numPr>
              <w:spacing w:after="200" w:line="276" w:lineRule="auto"/>
              <w:contextualSpacing/>
              <w:jc w:val="both"/>
              <w:rPr>
                <w:sz w:val="24"/>
                <w:szCs w:val="24"/>
              </w:rPr>
            </w:pPr>
            <w:r w:rsidRPr="00B21ACA">
              <w:rPr>
                <w:sz w:val="24"/>
                <w:szCs w:val="24"/>
              </w:rPr>
              <w:t>Выполните задания после текста.</w:t>
            </w:r>
          </w:p>
          <w:p w14:paraId="0D2C3005" w14:textId="77777777" w:rsidR="00AB3984" w:rsidRPr="00B21ACA" w:rsidRDefault="00AB3984" w:rsidP="00190ED0">
            <w:pPr>
              <w:ind w:left="360"/>
              <w:jc w:val="both"/>
              <w:rPr>
                <w:sz w:val="24"/>
                <w:szCs w:val="24"/>
              </w:rPr>
            </w:pPr>
            <w:r w:rsidRPr="00B21ACA">
              <w:rPr>
                <w:sz w:val="24"/>
                <w:szCs w:val="24"/>
              </w:rPr>
              <w:t xml:space="preserve">(1)Календарь это перечень дней года </w:t>
            </w:r>
            <w:r w:rsidRPr="00B21ACA">
              <w:rPr>
                <w:b/>
                <w:sz w:val="24"/>
                <w:szCs w:val="24"/>
                <w:u w:val="single"/>
              </w:rPr>
              <w:t>ра..битый</w:t>
            </w:r>
            <w:r w:rsidRPr="00B21ACA">
              <w:rPr>
                <w:sz w:val="24"/>
                <w:szCs w:val="24"/>
              </w:rPr>
              <w:t xml:space="preserve"> на недели и месяцы. (2)По латыни «календы» - первые дни месяцев которые в Древнем мире публично об..являли глашатаи. (3)Первые пр..дшестве..икисовреме..ого календаря по..вились уже 30 тысяч лет назад. (4)(Не) давно были найде..ы обломки костей с зару..камиобознача..щимиопределе..ое количество дней в другом крупном отрезке врем..ни. (5)В древности и в средн..вековье они играли большую роль, например, для определения дат религиозных праз..ников.</w:t>
            </w:r>
          </w:p>
          <w:p w14:paraId="733AE0BE" w14:textId="77777777" w:rsidR="00AB3984" w:rsidRPr="00B21ACA" w:rsidRDefault="00AB3984" w:rsidP="00190ED0">
            <w:pPr>
              <w:ind w:left="360"/>
              <w:jc w:val="both"/>
              <w:rPr>
                <w:sz w:val="24"/>
                <w:szCs w:val="24"/>
              </w:rPr>
            </w:pPr>
            <w:r w:rsidRPr="00B21ACA">
              <w:rPr>
                <w:sz w:val="24"/>
                <w:szCs w:val="24"/>
              </w:rPr>
              <w:t xml:space="preserve">         (6) Сегодня календари имеют самую разн..образную форму. (7)Самыми популярными являют?ся карма..ый и отрывной календари. (8)Есть функция календаря и в наручных часах и в сотовых телефонах указыва..щих точную дату даже учитывая високосные годы.</w:t>
            </w:r>
          </w:p>
          <w:p w14:paraId="34CCCA51" w14:textId="77777777" w:rsidR="00AB3984" w:rsidRPr="00B21ACA" w:rsidRDefault="00AB3984" w:rsidP="00190ED0">
            <w:pPr>
              <w:ind w:left="360"/>
              <w:jc w:val="both"/>
              <w:rPr>
                <w:sz w:val="24"/>
                <w:szCs w:val="24"/>
              </w:rPr>
            </w:pPr>
          </w:p>
          <w:p w14:paraId="2F7A517B" w14:textId="77777777" w:rsidR="00AB3984" w:rsidRPr="00B21ACA" w:rsidRDefault="00AB3984" w:rsidP="00190ED0">
            <w:pPr>
              <w:ind w:left="360"/>
              <w:jc w:val="both"/>
              <w:rPr>
                <w:sz w:val="24"/>
                <w:szCs w:val="24"/>
              </w:rPr>
            </w:pPr>
          </w:p>
          <w:p w14:paraId="02949D2D" w14:textId="77777777" w:rsidR="00AB3984" w:rsidRPr="00B21ACA" w:rsidRDefault="00AB3984" w:rsidP="00190ED0">
            <w:pPr>
              <w:ind w:left="360"/>
              <w:jc w:val="both"/>
              <w:rPr>
                <w:sz w:val="24"/>
                <w:szCs w:val="24"/>
              </w:rPr>
            </w:pPr>
          </w:p>
          <w:p w14:paraId="1A5E7163" w14:textId="77777777" w:rsidR="00AB3984" w:rsidRPr="00B21ACA" w:rsidRDefault="00AB3984" w:rsidP="00190ED0">
            <w:pPr>
              <w:numPr>
                <w:ilvl w:val="0"/>
                <w:numId w:val="19"/>
              </w:numPr>
              <w:spacing w:after="200" w:line="276" w:lineRule="auto"/>
              <w:contextualSpacing/>
              <w:jc w:val="both"/>
              <w:rPr>
                <w:sz w:val="24"/>
                <w:szCs w:val="24"/>
              </w:rPr>
            </w:pPr>
            <w:r w:rsidRPr="00B21ACA">
              <w:rPr>
                <w:sz w:val="24"/>
                <w:szCs w:val="24"/>
              </w:rPr>
              <w:t xml:space="preserve">из </w:t>
            </w:r>
            <w:r w:rsidRPr="00B21ACA">
              <w:rPr>
                <w:sz w:val="24"/>
                <w:szCs w:val="24"/>
                <w:u w:val="single"/>
              </w:rPr>
              <w:t xml:space="preserve">предложений № 1-5 </w:t>
            </w:r>
            <w:r w:rsidRPr="00B21ACA">
              <w:rPr>
                <w:sz w:val="24"/>
                <w:szCs w:val="24"/>
              </w:rPr>
              <w:t xml:space="preserve"> текста выпишите наречия;</w:t>
            </w:r>
          </w:p>
          <w:p w14:paraId="3430929F" w14:textId="77777777" w:rsidR="00AB3984" w:rsidRPr="00B21ACA" w:rsidRDefault="00AB3984" w:rsidP="00190ED0">
            <w:pPr>
              <w:numPr>
                <w:ilvl w:val="0"/>
                <w:numId w:val="19"/>
              </w:numPr>
              <w:spacing w:after="200" w:line="276" w:lineRule="auto"/>
              <w:contextualSpacing/>
              <w:jc w:val="both"/>
              <w:rPr>
                <w:sz w:val="24"/>
                <w:szCs w:val="24"/>
              </w:rPr>
            </w:pPr>
            <w:r w:rsidRPr="00B21ACA">
              <w:rPr>
                <w:sz w:val="24"/>
                <w:szCs w:val="24"/>
              </w:rPr>
              <w:t>графически объясните роль сочинительного союза в предложениях №5,8;</w:t>
            </w:r>
          </w:p>
          <w:p w14:paraId="4675BC52" w14:textId="77777777" w:rsidR="00AB3984" w:rsidRPr="00B21ACA" w:rsidRDefault="00AB3984" w:rsidP="00190ED0">
            <w:pPr>
              <w:numPr>
                <w:ilvl w:val="0"/>
                <w:numId w:val="19"/>
              </w:numPr>
              <w:spacing w:after="200" w:line="276" w:lineRule="auto"/>
              <w:contextualSpacing/>
              <w:jc w:val="both"/>
              <w:rPr>
                <w:sz w:val="24"/>
                <w:szCs w:val="24"/>
              </w:rPr>
            </w:pPr>
            <w:r w:rsidRPr="00B21ACA">
              <w:rPr>
                <w:sz w:val="24"/>
                <w:szCs w:val="24"/>
              </w:rPr>
              <w:t xml:space="preserve">графически объясните знаки препинания в предложениях </w:t>
            </w:r>
            <w:r w:rsidRPr="00B21ACA">
              <w:rPr>
                <w:sz w:val="24"/>
                <w:szCs w:val="24"/>
                <w:u w:val="single"/>
              </w:rPr>
              <w:t>первогоабзаца</w:t>
            </w:r>
            <w:r w:rsidRPr="00B21ACA">
              <w:rPr>
                <w:sz w:val="24"/>
                <w:szCs w:val="24"/>
              </w:rPr>
              <w:t>;</w:t>
            </w:r>
          </w:p>
          <w:p w14:paraId="2DC67879" w14:textId="77777777" w:rsidR="00AB3984" w:rsidRPr="00B21ACA" w:rsidRDefault="00AB3984" w:rsidP="00190ED0">
            <w:pPr>
              <w:numPr>
                <w:ilvl w:val="0"/>
                <w:numId w:val="19"/>
              </w:numPr>
              <w:spacing w:after="200" w:line="276" w:lineRule="auto"/>
              <w:contextualSpacing/>
              <w:jc w:val="both"/>
              <w:rPr>
                <w:sz w:val="24"/>
                <w:szCs w:val="24"/>
              </w:rPr>
            </w:pPr>
            <w:r w:rsidRPr="00B21ACA">
              <w:rPr>
                <w:sz w:val="24"/>
                <w:szCs w:val="24"/>
              </w:rPr>
              <w:t>объясните лексическое значение выделенного в тексте слова.</w:t>
            </w:r>
          </w:p>
          <w:p w14:paraId="320875E7" w14:textId="77777777" w:rsidR="00AB3984" w:rsidRPr="00B21ACA" w:rsidRDefault="00AB3984" w:rsidP="00190ED0">
            <w:pPr>
              <w:ind w:left="360"/>
              <w:rPr>
                <w:sz w:val="24"/>
                <w:szCs w:val="24"/>
              </w:rPr>
            </w:pPr>
          </w:p>
          <w:p w14:paraId="099FDE63" w14:textId="77777777" w:rsidR="00AB3984" w:rsidRPr="00B21ACA" w:rsidRDefault="00AB3984" w:rsidP="00190ED0">
            <w:pPr>
              <w:rPr>
                <w:b/>
                <w:sz w:val="24"/>
                <w:szCs w:val="24"/>
              </w:rPr>
            </w:pPr>
            <w:r w:rsidRPr="00B21ACA">
              <w:rPr>
                <w:b/>
                <w:sz w:val="24"/>
                <w:szCs w:val="24"/>
              </w:rPr>
              <w:t>Материал для  про</w:t>
            </w:r>
            <w:r w:rsidR="00D33808">
              <w:rPr>
                <w:b/>
                <w:sz w:val="24"/>
                <w:szCs w:val="24"/>
              </w:rPr>
              <w:t>ведения итогового контроля</w:t>
            </w:r>
            <w:r w:rsidRPr="00B21ACA">
              <w:rPr>
                <w:b/>
                <w:sz w:val="24"/>
                <w:szCs w:val="24"/>
              </w:rPr>
              <w:t xml:space="preserve"> по русскому языку в 7 классе</w:t>
            </w:r>
          </w:p>
          <w:p w14:paraId="552329AC" w14:textId="77777777" w:rsidR="00AB3984" w:rsidRPr="00B21ACA" w:rsidRDefault="00AB3984" w:rsidP="00190ED0">
            <w:pPr>
              <w:jc w:val="center"/>
              <w:rPr>
                <w:sz w:val="24"/>
                <w:szCs w:val="24"/>
              </w:rPr>
            </w:pPr>
            <w:r w:rsidRPr="00B21ACA">
              <w:rPr>
                <w:sz w:val="24"/>
                <w:szCs w:val="24"/>
              </w:rPr>
              <w:t>Работа над ошибками.</w:t>
            </w:r>
          </w:p>
          <w:p w14:paraId="41027DAE" w14:textId="77777777" w:rsidR="00AB3984" w:rsidRPr="00B21ACA" w:rsidRDefault="00AB3984" w:rsidP="00190ED0">
            <w:pPr>
              <w:jc w:val="center"/>
              <w:rPr>
                <w:b/>
                <w:sz w:val="24"/>
                <w:szCs w:val="24"/>
              </w:rPr>
            </w:pPr>
            <w:r w:rsidRPr="00B21ACA">
              <w:rPr>
                <w:b/>
                <w:sz w:val="24"/>
                <w:szCs w:val="24"/>
              </w:rPr>
              <w:t>Вариант 2.</w:t>
            </w:r>
          </w:p>
          <w:p w14:paraId="179C6005" w14:textId="77777777" w:rsidR="00AB3984" w:rsidRPr="00B21ACA" w:rsidRDefault="00AB3984" w:rsidP="00190ED0">
            <w:pPr>
              <w:rPr>
                <w:sz w:val="24"/>
                <w:szCs w:val="24"/>
              </w:rPr>
            </w:pPr>
          </w:p>
          <w:p w14:paraId="651C5131" w14:textId="77777777" w:rsidR="00AB3984" w:rsidRPr="00B21ACA" w:rsidRDefault="00AB3984" w:rsidP="00190ED0">
            <w:pPr>
              <w:numPr>
                <w:ilvl w:val="0"/>
                <w:numId w:val="20"/>
              </w:numPr>
              <w:spacing w:after="200" w:line="276" w:lineRule="auto"/>
              <w:contextualSpacing/>
              <w:jc w:val="both"/>
              <w:rPr>
                <w:sz w:val="24"/>
                <w:szCs w:val="24"/>
              </w:rPr>
            </w:pPr>
            <w:r w:rsidRPr="00B21ACA">
              <w:rPr>
                <w:sz w:val="24"/>
                <w:szCs w:val="24"/>
              </w:rPr>
              <w:t>Прочитайте текст. Запишите его, вставив пропущенные буквы, раскрыв скобки и расставив недостающие знаки препинания.</w:t>
            </w:r>
          </w:p>
          <w:p w14:paraId="0A63B98B" w14:textId="77777777" w:rsidR="00AB3984" w:rsidRPr="00B21ACA" w:rsidRDefault="00AB3984" w:rsidP="00190ED0">
            <w:pPr>
              <w:numPr>
                <w:ilvl w:val="0"/>
                <w:numId w:val="20"/>
              </w:numPr>
              <w:spacing w:after="200" w:line="276" w:lineRule="auto"/>
              <w:contextualSpacing/>
              <w:jc w:val="both"/>
              <w:rPr>
                <w:sz w:val="24"/>
                <w:szCs w:val="24"/>
              </w:rPr>
            </w:pPr>
            <w:r w:rsidRPr="00B21ACA">
              <w:rPr>
                <w:sz w:val="24"/>
                <w:szCs w:val="24"/>
              </w:rPr>
              <w:t>Выполните задания после текста.</w:t>
            </w:r>
          </w:p>
          <w:p w14:paraId="2ED1BCD3" w14:textId="77777777" w:rsidR="00AB3984" w:rsidRPr="00B21ACA" w:rsidRDefault="00AB3984" w:rsidP="00190ED0">
            <w:pPr>
              <w:ind w:left="360"/>
              <w:jc w:val="both"/>
              <w:rPr>
                <w:sz w:val="24"/>
                <w:szCs w:val="24"/>
              </w:rPr>
            </w:pPr>
            <w:r w:rsidRPr="00B21ACA">
              <w:rPr>
                <w:sz w:val="24"/>
                <w:szCs w:val="24"/>
              </w:rPr>
              <w:t xml:space="preserve">     (1) В часы </w:t>
            </w:r>
            <w:r w:rsidRPr="00B21ACA">
              <w:rPr>
                <w:b/>
                <w:sz w:val="24"/>
                <w:szCs w:val="24"/>
                <w:u w:val="single"/>
              </w:rPr>
              <w:t>досуга</w:t>
            </w:r>
            <w:r w:rsidRPr="00B21ACA">
              <w:rPr>
                <w:sz w:val="24"/>
                <w:szCs w:val="24"/>
              </w:rPr>
              <w:t xml:space="preserve"> отец заб..вляя своего сына сооружал для него маленькие ветря..ые мельницы клее..л бумажных змеев и пускал вместе с ним мыльные пузыри. (2) Мыльные пузыри иногда пон..мались довольно высоко.</w:t>
            </w:r>
          </w:p>
          <w:p w14:paraId="3F45AE63" w14:textId="77777777" w:rsidR="00AB3984" w:rsidRPr="00B21ACA" w:rsidRDefault="00AB3984" w:rsidP="00190ED0">
            <w:pPr>
              <w:ind w:left="360"/>
              <w:jc w:val="both"/>
              <w:rPr>
                <w:sz w:val="24"/>
                <w:szCs w:val="24"/>
              </w:rPr>
            </w:pPr>
            <w:r w:rsidRPr="00B21ACA">
              <w:rPr>
                <w:sz w:val="24"/>
                <w:szCs w:val="24"/>
              </w:rPr>
              <w:t xml:space="preserve">     (3) Отец был (не) грамотным мечтателем и он часто говорил сыну:</w:t>
            </w:r>
          </w:p>
          <w:p w14:paraId="6F3FED98" w14:textId="77777777" w:rsidR="00AB3984" w:rsidRPr="00B21ACA" w:rsidRDefault="00AB3984" w:rsidP="00190ED0">
            <w:pPr>
              <w:ind w:left="360"/>
              <w:jc w:val="both"/>
              <w:rPr>
                <w:sz w:val="24"/>
                <w:szCs w:val="24"/>
              </w:rPr>
            </w:pPr>
            <w:r w:rsidRPr="00B21ACA">
              <w:rPr>
                <w:sz w:val="24"/>
                <w:szCs w:val="24"/>
              </w:rPr>
              <w:t>- (4) Малыш! (5) Если (бы) у мыльного пузыря была прочная оболочка он (бы) поднялся высоко (высоко) и летел (бы) долго (долго).</w:t>
            </w:r>
          </w:p>
          <w:p w14:paraId="028AD410" w14:textId="77777777" w:rsidR="00AB3984" w:rsidRPr="00B21ACA" w:rsidRDefault="00AB3984" w:rsidP="00190ED0">
            <w:pPr>
              <w:ind w:left="360"/>
              <w:jc w:val="both"/>
              <w:rPr>
                <w:sz w:val="24"/>
                <w:szCs w:val="24"/>
              </w:rPr>
            </w:pPr>
            <w:r w:rsidRPr="00B21ACA">
              <w:rPr>
                <w:sz w:val="24"/>
                <w:szCs w:val="24"/>
              </w:rPr>
              <w:t>(6) У мальчика заг..рались глаза. (7) Отец научил его мечтать о полете в небо. (8) Он внушил ему мысль о таком пузыре который будет больше стога сена и сможет поднять человека. (9) Он верил что образова..ый сын из..щет прочную и легкую оболочку для больш.. пузыря и осуществит отцовские мечты.</w:t>
            </w:r>
          </w:p>
          <w:p w14:paraId="22F61666" w14:textId="77777777" w:rsidR="00AB3984" w:rsidRPr="00B21ACA" w:rsidRDefault="00AB3984" w:rsidP="00190ED0">
            <w:pPr>
              <w:ind w:left="360"/>
              <w:jc w:val="both"/>
              <w:rPr>
                <w:sz w:val="24"/>
                <w:szCs w:val="24"/>
              </w:rPr>
            </w:pPr>
            <w:r w:rsidRPr="00B21ACA">
              <w:rPr>
                <w:sz w:val="24"/>
                <w:szCs w:val="24"/>
              </w:rPr>
              <w:t xml:space="preserve">   (10) И он их осуществил. (11) Знатный (воздухо)плаватель и его отец обнявшись (не) замечая (ни)кого любовались полетом радужных мыльных пузырей выдува..мых через тонкую соломинку сыном (воздухо)плавателя и внуком старика из далек.. с..ления.</w:t>
            </w:r>
          </w:p>
          <w:p w14:paraId="55C5FD74" w14:textId="77777777" w:rsidR="00AB3984" w:rsidRPr="00B21ACA" w:rsidRDefault="00AB3984" w:rsidP="00190ED0">
            <w:pPr>
              <w:jc w:val="both"/>
              <w:rPr>
                <w:sz w:val="24"/>
                <w:szCs w:val="24"/>
              </w:rPr>
            </w:pPr>
          </w:p>
          <w:p w14:paraId="2799370A" w14:textId="77777777" w:rsidR="00AB3984" w:rsidRPr="00B21ACA" w:rsidRDefault="00AB3984" w:rsidP="00190ED0">
            <w:pPr>
              <w:numPr>
                <w:ilvl w:val="0"/>
                <w:numId w:val="22"/>
              </w:numPr>
              <w:spacing w:after="200" w:line="276" w:lineRule="auto"/>
              <w:contextualSpacing/>
              <w:jc w:val="both"/>
              <w:rPr>
                <w:sz w:val="24"/>
                <w:szCs w:val="24"/>
              </w:rPr>
            </w:pPr>
            <w:r w:rsidRPr="00B21ACA">
              <w:rPr>
                <w:sz w:val="24"/>
                <w:szCs w:val="24"/>
              </w:rPr>
              <w:t xml:space="preserve">из </w:t>
            </w:r>
            <w:r w:rsidRPr="00B21ACA">
              <w:rPr>
                <w:sz w:val="24"/>
                <w:szCs w:val="24"/>
                <w:u w:val="single"/>
              </w:rPr>
              <w:t xml:space="preserve">предложений №8-11 </w:t>
            </w:r>
            <w:r w:rsidRPr="00B21ACA">
              <w:rPr>
                <w:sz w:val="24"/>
                <w:szCs w:val="24"/>
              </w:rPr>
              <w:t xml:space="preserve"> выпишите предлоги;</w:t>
            </w:r>
          </w:p>
          <w:p w14:paraId="3BE143B0" w14:textId="77777777" w:rsidR="00AB3984" w:rsidRPr="00B21ACA" w:rsidRDefault="00AB3984" w:rsidP="00190ED0">
            <w:pPr>
              <w:numPr>
                <w:ilvl w:val="0"/>
                <w:numId w:val="22"/>
              </w:numPr>
              <w:spacing w:after="200" w:line="276" w:lineRule="auto"/>
              <w:contextualSpacing/>
              <w:jc w:val="both"/>
              <w:rPr>
                <w:sz w:val="24"/>
                <w:szCs w:val="24"/>
              </w:rPr>
            </w:pPr>
            <w:r w:rsidRPr="00B21ACA">
              <w:rPr>
                <w:sz w:val="24"/>
                <w:szCs w:val="24"/>
              </w:rPr>
              <w:t>графически объясните роль сочинительного союза в предложениях №1,3;</w:t>
            </w:r>
          </w:p>
          <w:p w14:paraId="4BEE9499" w14:textId="77777777" w:rsidR="00AB3984" w:rsidRPr="00B21ACA" w:rsidRDefault="00AB3984" w:rsidP="00190ED0">
            <w:pPr>
              <w:numPr>
                <w:ilvl w:val="0"/>
                <w:numId w:val="22"/>
              </w:numPr>
              <w:spacing w:after="200" w:line="276" w:lineRule="auto"/>
              <w:contextualSpacing/>
              <w:jc w:val="both"/>
              <w:rPr>
                <w:sz w:val="24"/>
                <w:szCs w:val="24"/>
              </w:rPr>
            </w:pPr>
            <w:r w:rsidRPr="00B21ACA">
              <w:rPr>
                <w:sz w:val="24"/>
                <w:szCs w:val="24"/>
              </w:rPr>
              <w:t xml:space="preserve">графически объясните знаки препинания в предложениях </w:t>
            </w:r>
            <w:r w:rsidRPr="00B21ACA">
              <w:rPr>
                <w:sz w:val="24"/>
                <w:szCs w:val="24"/>
                <w:u w:val="single"/>
              </w:rPr>
              <w:t>№1,3.</w:t>
            </w:r>
          </w:p>
          <w:p w14:paraId="1AC78D5F" w14:textId="77777777" w:rsidR="00AB3984" w:rsidRPr="00B21ACA" w:rsidRDefault="00AB3984" w:rsidP="00190ED0">
            <w:pPr>
              <w:numPr>
                <w:ilvl w:val="0"/>
                <w:numId w:val="22"/>
              </w:numPr>
              <w:spacing w:after="200" w:line="276" w:lineRule="auto"/>
              <w:contextualSpacing/>
              <w:jc w:val="both"/>
              <w:rPr>
                <w:sz w:val="24"/>
                <w:szCs w:val="24"/>
              </w:rPr>
            </w:pPr>
            <w:r w:rsidRPr="00B21ACA">
              <w:rPr>
                <w:sz w:val="24"/>
                <w:szCs w:val="24"/>
              </w:rPr>
              <w:t>объясните лексическое значение выделенного в тексте слова.</w:t>
            </w:r>
          </w:p>
          <w:p w14:paraId="74873C8A" w14:textId="77777777" w:rsidR="00AB3984" w:rsidRPr="00B21ACA" w:rsidRDefault="00AB3984" w:rsidP="00190ED0">
            <w:pPr>
              <w:numPr>
                <w:ilvl w:val="0"/>
                <w:numId w:val="22"/>
              </w:numPr>
              <w:spacing w:after="200" w:line="276" w:lineRule="auto"/>
              <w:contextualSpacing/>
              <w:jc w:val="both"/>
              <w:rPr>
                <w:sz w:val="24"/>
                <w:szCs w:val="24"/>
              </w:rPr>
            </w:pPr>
            <w:r w:rsidRPr="00B21ACA">
              <w:rPr>
                <w:sz w:val="24"/>
                <w:szCs w:val="24"/>
              </w:rPr>
              <w:t>из предложений №1-3 выпишите деепричастие(-я).</w:t>
            </w:r>
          </w:p>
          <w:p w14:paraId="032A81D5" w14:textId="77777777" w:rsidR="00AB3984" w:rsidRPr="00B21ACA" w:rsidRDefault="00AB3984" w:rsidP="00190ED0">
            <w:pPr>
              <w:numPr>
                <w:ilvl w:val="0"/>
                <w:numId w:val="22"/>
              </w:numPr>
              <w:spacing w:after="200" w:line="276" w:lineRule="auto"/>
              <w:contextualSpacing/>
              <w:jc w:val="both"/>
              <w:rPr>
                <w:sz w:val="24"/>
                <w:szCs w:val="24"/>
              </w:rPr>
            </w:pPr>
            <w:r w:rsidRPr="00B21ACA">
              <w:rPr>
                <w:sz w:val="24"/>
                <w:szCs w:val="24"/>
              </w:rPr>
              <w:t>определите, какой частью речи является слово «</w:t>
            </w:r>
            <w:r w:rsidRPr="00B21ACA">
              <w:rPr>
                <w:b/>
                <w:i/>
                <w:sz w:val="24"/>
                <w:szCs w:val="24"/>
              </w:rPr>
              <w:t xml:space="preserve">осуществит» </w:t>
            </w:r>
            <w:r w:rsidRPr="00B21ACA">
              <w:rPr>
                <w:sz w:val="24"/>
                <w:szCs w:val="24"/>
              </w:rPr>
              <w:t xml:space="preserve"> из предложения №9.</w:t>
            </w:r>
          </w:p>
          <w:p w14:paraId="10C37A0F" w14:textId="77777777" w:rsidR="00AB3984" w:rsidRPr="00B21ACA" w:rsidRDefault="00AB3984" w:rsidP="00190ED0">
            <w:pPr>
              <w:ind w:left="360"/>
              <w:rPr>
                <w:sz w:val="24"/>
                <w:szCs w:val="24"/>
              </w:rPr>
            </w:pPr>
          </w:p>
          <w:p w14:paraId="362E5556" w14:textId="77777777" w:rsidR="00AB3984" w:rsidRPr="00B21ACA" w:rsidRDefault="00AB3984" w:rsidP="00190ED0">
            <w:pPr>
              <w:jc w:val="center"/>
              <w:rPr>
                <w:b/>
                <w:sz w:val="24"/>
                <w:szCs w:val="24"/>
              </w:rPr>
            </w:pPr>
            <w:r w:rsidRPr="00B21ACA">
              <w:rPr>
                <w:b/>
                <w:sz w:val="24"/>
                <w:szCs w:val="24"/>
              </w:rPr>
              <w:t>Материал для  пров</w:t>
            </w:r>
            <w:r w:rsidR="00D33808">
              <w:rPr>
                <w:b/>
                <w:sz w:val="24"/>
                <w:szCs w:val="24"/>
              </w:rPr>
              <w:t xml:space="preserve">едения итогового контроля </w:t>
            </w:r>
            <w:r w:rsidRPr="00B21ACA">
              <w:rPr>
                <w:b/>
                <w:sz w:val="24"/>
                <w:szCs w:val="24"/>
              </w:rPr>
              <w:t>по русскому языку в 7 классе</w:t>
            </w:r>
          </w:p>
          <w:p w14:paraId="2A8CA474" w14:textId="77777777" w:rsidR="00AB3984" w:rsidRPr="00B21ACA" w:rsidRDefault="00AB3984" w:rsidP="00190ED0">
            <w:pPr>
              <w:jc w:val="center"/>
              <w:rPr>
                <w:sz w:val="24"/>
                <w:szCs w:val="24"/>
              </w:rPr>
            </w:pPr>
            <w:r w:rsidRPr="00B21ACA">
              <w:rPr>
                <w:sz w:val="24"/>
                <w:szCs w:val="24"/>
              </w:rPr>
              <w:t>Работа над ошибками.</w:t>
            </w:r>
          </w:p>
          <w:p w14:paraId="708DB24E" w14:textId="77777777" w:rsidR="00AB3984" w:rsidRPr="00B21ACA" w:rsidRDefault="00AB3984" w:rsidP="00190ED0">
            <w:pPr>
              <w:jc w:val="center"/>
              <w:rPr>
                <w:b/>
                <w:sz w:val="24"/>
                <w:szCs w:val="24"/>
              </w:rPr>
            </w:pPr>
            <w:r w:rsidRPr="00B21ACA">
              <w:rPr>
                <w:b/>
                <w:sz w:val="24"/>
                <w:szCs w:val="24"/>
              </w:rPr>
              <w:t>Вариант 3.</w:t>
            </w:r>
          </w:p>
          <w:p w14:paraId="06FE5513" w14:textId="77777777" w:rsidR="00AB3984" w:rsidRPr="00B21ACA" w:rsidRDefault="00AB3984" w:rsidP="00190ED0">
            <w:pPr>
              <w:rPr>
                <w:sz w:val="24"/>
                <w:szCs w:val="24"/>
              </w:rPr>
            </w:pPr>
          </w:p>
          <w:p w14:paraId="66125B65" w14:textId="77777777" w:rsidR="00AB3984" w:rsidRPr="00B21ACA" w:rsidRDefault="00AB3984" w:rsidP="00190ED0">
            <w:pPr>
              <w:numPr>
                <w:ilvl w:val="0"/>
                <w:numId w:val="20"/>
              </w:numPr>
              <w:spacing w:after="200" w:line="276" w:lineRule="auto"/>
              <w:contextualSpacing/>
              <w:jc w:val="both"/>
              <w:rPr>
                <w:sz w:val="24"/>
                <w:szCs w:val="24"/>
              </w:rPr>
            </w:pPr>
            <w:r w:rsidRPr="00B21ACA">
              <w:rPr>
                <w:sz w:val="24"/>
                <w:szCs w:val="24"/>
              </w:rPr>
              <w:t>Прочитайте текст. Запишите его, вставив пропущенные буквы, раскрыв скобки и расставив недостающие знаки препинания.</w:t>
            </w:r>
          </w:p>
          <w:p w14:paraId="694912F2" w14:textId="77777777" w:rsidR="00AB3984" w:rsidRPr="00B21ACA" w:rsidRDefault="00AB3984" w:rsidP="00190ED0">
            <w:pPr>
              <w:numPr>
                <w:ilvl w:val="0"/>
                <w:numId w:val="20"/>
              </w:numPr>
              <w:spacing w:after="200" w:line="276" w:lineRule="auto"/>
              <w:contextualSpacing/>
              <w:jc w:val="both"/>
              <w:rPr>
                <w:sz w:val="24"/>
                <w:szCs w:val="24"/>
              </w:rPr>
            </w:pPr>
            <w:r w:rsidRPr="00B21ACA">
              <w:rPr>
                <w:sz w:val="24"/>
                <w:szCs w:val="24"/>
              </w:rPr>
              <w:t>Выполните задания после текста.</w:t>
            </w:r>
          </w:p>
          <w:p w14:paraId="3368C547" w14:textId="77777777" w:rsidR="00AB3984" w:rsidRPr="00B21ACA" w:rsidRDefault="00AB3984" w:rsidP="00190ED0">
            <w:pPr>
              <w:ind w:left="360"/>
              <w:jc w:val="both"/>
              <w:rPr>
                <w:sz w:val="24"/>
                <w:szCs w:val="24"/>
              </w:rPr>
            </w:pPr>
          </w:p>
          <w:p w14:paraId="5564F5D4" w14:textId="77777777" w:rsidR="00AB3984" w:rsidRPr="00B21ACA" w:rsidRDefault="00AB3984" w:rsidP="00190ED0">
            <w:pPr>
              <w:jc w:val="both"/>
              <w:rPr>
                <w:sz w:val="24"/>
                <w:szCs w:val="24"/>
              </w:rPr>
            </w:pPr>
          </w:p>
          <w:p w14:paraId="1D37B955" w14:textId="77777777" w:rsidR="00AB3984" w:rsidRPr="00B21ACA" w:rsidRDefault="00AB3984" w:rsidP="00190ED0">
            <w:pPr>
              <w:jc w:val="both"/>
              <w:rPr>
                <w:sz w:val="24"/>
                <w:szCs w:val="24"/>
              </w:rPr>
            </w:pPr>
          </w:p>
          <w:p w14:paraId="7DCDBA42" w14:textId="77777777" w:rsidR="00AB3984" w:rsidRPr="00B21ACA" w:rsidRDefault="00AB3984" w:rsidP="00190ED0">
            <w:pPr>
              <w:ind w:left="360"/>
              <w:jc w:val="both"/>
              <w:rPr>
                <w:sz w:val="24"/>
                <w:szCs w:val="24"/>
              </w:rPr>
            </w:pPr>
            <w:r w:rsidRPr="00B21ACA">
              <w:rPr>
                <w:sz w:val="24"/>
                <w:szCs w:val="24"/>
              </w:rPr>
              <w:t xml:space="preserve">        (1) Когда(то) на Земле (не) существовало (ни)городов (ни)сел (не) было да(же) землянок и Человек жил (не)многим лучше зверя.</w:t>
            </w:r>
          </w:p>
          <w:p w14:paraId="586F61A6" w14:textId="77777777" w:rsidR="00AB3984" w:rsidRPr="00B21ACA" w:rsidRDefault="00AB3984" w:rsidP="00190ED0">
            <w:pPr>
              <w:ind w:left="360"/>
              <w:jc w:val="both"/>
              <w:rPr>
                <w:sz w:val="24"/>
                <w:szCs w:val="24"/>
              </w:rPr>
            </w:pPr>
            <w:r w:rsidRPr="00B21ACA">
              <w:rPr>
                <w:sz w:val="24"/>
                <w:szCs w:val="24"/>
              </w:rPr>
              <w:t xml:space="preserve">        (2) Всё окружа..щее было (не) дружелюбно к Человеку.</w:t>
            </w:r>
          </w:p>
          <w:p w14:paraId="4401F7E5" w14:textId="77777777" w:rsidR="00AB3984" w:rsidRPr="00B21ACA" w:rsidRDefault="00AB3984" w:rsidP="00190ED0">
            <w:pPr>
              <w:ind w:left="360"/>
              <w:jc w:val="both"/>
              <w:rPr>
                <w:sz w:val="24"/>
                <w:szCs w:val="24"/>
              </w:rPr>
            </w:pPr>
            <w:r w:rsidRPr="00B21ACA">
              <w:rPr>
                <w:sz w:val="24"/>
                <w:szCs w:val="24"/>
              </w:rPr>
              <w:t xml:space="preserve">        (3) (Не) гостепр..имные леса старались (не)пропустить (в) глубь своего зеленого царства. (4) Вода пр..граждала Человеку дорогу угр..жая</w:t>
            </w:r>
            <w:r w:rsidRPr="00B21ACA">
              <w:rPr>
                <w:b/>
                <w:sz w:val="24"/>
                <w:szCs w:val="24"/>
                <w:u w:val="single"/>
              </w:rPr>
              <w:t>погл..тить</w:t>
            </w:r>
            <w:r w:rsidRPr="00B21ACA">
              <w:rPr>
                <w:sz w:val="24"/>
                <w:szCs w:val="24"/>
              </w:rPr>
              <w:t xml:space="preserve"> его и похоронить на речном дне. (5) Дожди и град секли Человека скудно пр..крытого шкурой зверя. </w:t>
            </w:r>
          </w:p>
          <w:p w14:paraId="1A8FD6D3" w14:textId="77777777" w:rsidR="00AB3984" w:rsidRPr="00B21ACA" w:rsidRDefault="00AB3984" w:rsidP="00190ED0">
            <w:pPr>
              <w:ind w:left="360"/>
              <w:jc w:val="both"/>
              <w:rPr>
                <w:sz w:val="24"/>
                <w:szCs w:val="24"/>
              </w:rPr>
            </w:pPr>
            <w:r w:rsidRPr="00B21ACA">
              <w:rPr>
                <w:sz w:val="24"/>
                <w:szCs w:val="24"/>
              </w:rPr>
              <w:t xml:space="preserve">        (6) Всё было против Человека – да(же) ночь. (7) Окут..вая мраком землю она помогала зверям нападать на людей. (8) Но самый страшный и самый (не)понятный враг был Огонь.</w:t>
            </w:r>
          </w:p>
          <w:p w14:paraId="1B310CD5" w14:textId="77777777" w:rsidR="00AB3984" w:rsidRPr="00B21ACA" w:rsidRDefault="00AB3984" w:rsidP="00190ED0">
            <w:pPr>
              <w:ind w:left="360"/>
              <w:jc w:val="both"/>
              <w:rPr>
                <w:sz w:val="24"/>
                <w:szCs w:val="24"/>
              </w:rPr>
            </w:pPr>
            <w:r w:rsidRPr="00B21ACA">
              <w:rPr>
                <w:sz w:val="24"/>
                <w:szCs w:val="24"/>
              </w:rPr>
              <w:t xml:space="preserve">        (9) Это ж..лтое чудо возника..щее (не)извес..но откуда заставляло Человека в ужасе убегать пугая его своим колдовским умением пр..вращать леса в золу и пепел. (10) Огонь для Человека был тайной.</w:t>
            </w:r>
          </w:p>
          <w:p w14:paraId="43C6195A" w14:textId="77777777" w:rsidR="00AB3984" w:rsidRPr="00B21ACA" w:rsidRDefault="00AB3984" w:rsidP="00190ED0">
            <w:pPr>
              <w:ind w:left="360"/>
              <w:jc w:val="both"/>
              <w:rPr>
                <w:sz w:val="24"/>
                <w:szCs w:val="24"/>
              </w:rPr>
            </w:pPr>
          </w:p>
          <w:p w14:paraId="21C76099" w14:textId="77777777" w:rsidR="00AB3984" w:rsidRPr="00B21ACA" w:rsidRDefault="00AB3984" w:rsidP="00190ED0">
            <w:pPr>
              <w:ind w:left="360"/>
              <w:jc w:val="both"/>
              <w:rPr>
                <w:sz w:val="24"/>
                <w:szCs w:val="24"/>
              </w:rPr>
            </w:pPr>
          </w:p>
          <w:p w14:paraId="78D18B52" w14:textId="77777777" w:rsidR="00AB3984" w:rsidRPr="00B21ACA" w:rsidRDefault="00AB3984" w:rsidP="00190ED0">
            <w:pPr>
              <w:ind w:left="360"/>
              <w:jc w:val="both"/>
              <w:rPr>
                <w:sz w:val="24"/>
                <w:szCs w:val="24"/>
              </w:rPr>
            </w:pPr>
          </w:p>
          <w:p w14:paraId="19DABC68" w14:textId="77777777" w:rsidR="00AB3984" w:rsidRPr="00B21ACA" w:rsidRDefault="00AB3984" w:rsidP="00190ED0">
            <w:pPr>
              <w:ind w:left="360"/>
              <w:jc w:val="both"/>
              <w:rPr>
                <w:sz w:val="24"/>
                <w:szCs w:val="24"/>
              </w:rPr>
            </w:pPr>
          </w:p>
          <w:p w14:paraId="777A9FBE" w14:textId="77777777" w:rsidR="00AB3984" w:rsidRPr="00B21ACA" w:rsidRDefault="00AB3984" w:rsidP="00190ED0">
            <w:pPr>
              <w:numPr>
                <w:ilvl w:val="0"/>
                <w:numId w:val="23"/>
              </w:numPr>
              <w:spacing w:after="200" w:line="276" w:lineRule="auto"/>
              <w:contextualSpacing/>
              <w:jc w:val="both"/>
              <w:rPr>
                <w:sz w:val="24"/>
                <w:szCs w:val="24"/>
              </w:rPr>
            </w:pPr>
            <w:r w:rsidRPr="00B21ACA">
              <w:rPr>
                <w:sz w:val="24"/>
                <w:szCs w:val="24"/>
              </w:rPr>
              <w:t xml:space="preserve">из </w:t>
            </w:r>
            <w:r w:rsidRPr="00B21ACA">
              <w:rPr>
                <w:sz w:val="24"/>
                <w:szCs w:val="24"/>
                <w:u w:val="single"/>
              </w:rPr>
              <w:t xml:space="preserve">предложения №1 </w:t>
            </w:r>
            <w:r w:rsidRPr="00B21ACA">
              <w:rPr>
                <w:sz w:val="24"/>
                <w:szCs w:val="24"/>
              </w:rPr>
              <w:t xml:space="preserve"> выпишите частицы;</w:t>
            </w:r>
          </w:p>
          <w:p w14:paraId="364F448B" w14:textId="77777777" w:rsidR="00AB3984" w:rsidRPr="00B21ACA" w:rsidRDefault="00AB3984" w:rsidP="00190ED0">
            <w:pPr>
              <w:numPr>
                <w:ilvl w:val="0"/>
                <w:numId w:val="23"/>
              </w:numPr>
              <w:spacing w:after="200" w:line="276" w:lineRule="auto"/>
              <w:contextualSpacing/>
              <w:jc w:val="both"/>
              <w:rPr>
                <w:sz w:val="24"/>
                <w:szCs w:val="24"/>
              </w:rPr>
            </w:pPr>
            <w:r w:rsidRPr="00B21ACA">
              <w:rPr>
                <w:sz w:val="24"/>
                <w:szCs w:val="24"/>
              </w:rPr>
              <w:t>графически объясните роль сочинительного союза в предложениях №4,5,9;</w:t>
            </w:r>
          </w:p>
          <w:p w14:paraId="1A05608A" w14:textId="77777777" w:rsidR="00AB3984" w:rsidRPr="00B21ACA" w:rsidRDefault="00AB3984" w:rsidP="00190ED0">
            <w:pPr>
              <w:numPr>
                <w:ilvl w:val="0"/>
                <w:numId w:val="23"/>
              </w:numPr>
              <w:spacing w:after="200" w:line="276" w:lineRule="auto"/>
              <w:contextualSpacing/>
              <w:jc w:val="both"/>
              <w:rPr>
                <w:sz w:val="24"/>
                <w:szCs w:val="24"/>
              </w:rPr>
            </w:pPr>
            <w:r w:rsidRPr="00B21ACA">
              <w:rPr>
                <w:sz w:val="24"/>
                <w:szCs w:val="24"/>
              </w:rPr>
              <w:t xml:space="preserve">графически объясните знаки препинания в предложениях </w:t>
            </w:r>
            <w:r w:rsidRPr="00B21ACA">
              <w:rPr>
                <w:sz w:val="24"/>
                <w:szCs w:val="24"/>
                <w:u w:val="single"/>
              </w:rPr>
              <w:t>№1,9.</w:t>
            </w:r>
          </w:p>
          <w:p w14:paraId="5B555204" w14:textId="77777777" w:rsidR="00AB3984" w:rsidRPr="00B21ACA" w:rsidRDefault="00AB3984" w:rsidP="00190ED0">
            <w:pPr>
              <w:numPr>
                <w:ilvl w:val="0"/>
                <w:numId w:val="23"/>
              </w:numPr>
              <w:spacing w:after="200" w:line="276" w:lineRule="auto"/>
              <w:contextualSpacing/>
              <w:jc w:val="both"/>
              <w:rPr>
                <w:sz w:val="24"/>
                <w:szCs w:val="24"/>
              </w:rPr>
            </w:pPr>
            <w:r w:rsidRPr="00B21ACA">
              <w:rPr>
                <w:sz w:val="24"/>
                <w:szCs w:val="24"/>
              </w:rPr>
              <w:t>объясните лексическое значение выделенного в тексте слова.</w:t>
            </w:r>
          </w:p>
          <w:p w14:paraId="73385305" w14:textId="77777777" w:rsidR="00AB3984" w:rsidRPr="00B21ACA" w:rsidRDefault="00AB3984" w:rsidP="00190ED0">
            <w:pPr>
              <w:numPr>
                <w:ilvl w:val="0"/>
                <w:numId w:val="23"/>
              </w:numPr>
              <w:spacing w:after="200" w:line="276" w:lineRule="auto"/>
              <w:contextualSpacing/>
              <w:jc w:val="both"/>
              <w:rPr>
                <w:sz w:val="24"/>
                <w:szCs w:val="24"/>
              </w:rPr>
            </w:pPr>
            <w:r w:rsidRPr="00B21ACA">
              <w:rPr>
                <w:sz w:val="24"/>
                <w:szCs w:val="24"/>
              </w:rPr>
              <w:t>из предложений №1-3 выпишите существительные.</w:t>
            </w:r>
          </w:p>
          <w:p w14:paraId="52D5D26A" w14:textId="77777777" w:rsidR="00AB3984" w:rsidRPr="00B21ACA" w:rsidRDefault="00AB3984" w:rsidP="00190ED0">
            <w:pPr>
              <w:ind w:left="360"/>
              <w:jc w:val="both"/>
              <w:rPr>
                <w:sz w:val="24"/>
                <w:szCs w:val="24"/>
              </w:rPr>
            </w:pPr>
            <w:r w:rsidRPr="00B21ACA">
              <w:rPr>
                <w:sz w:val="24"/>
                <w:szCs w:val="24"/>
              </w:rPr>
              <w:t>6.   определите, какой частью речи является слово «</w:t>
            </w:r>
            <w:r w:rsidRPr="00B21ACA">
              <w:rPr>
                <w:b/>
                <w:i/>
                <w:sz w:val="24"/>
                <w:szCs w:val="24"/>
              </w:rPr>
              <w:t xml:space="preserve">скудно» </w:t>
            </w:r>
            <w:r w:rsidRPr="00B21ACA">
              <w:rPr>
                <w:sz w:val="24"/>
                <w:szCs w:val="24"/>
              </w:rPr>
              <w:t>в предложении № 5.</w:t>
            </w:r>
          </w:p>
          <w:p w14:paraId="6FF6000D" w14:textId="77777777" w:rsidR="00AB3984" w:rsidRPr="00B21ACA" w:rsidRDefault="00AB3984" w:rsidP="00190ED0">
            <w:pPr>
              <w:rPr>
                <w:sz w:val="24"/>
                <w:szCs w:val="24"/>
              </w:rPr>
            </w:pPr>
            <w:r w:rsidRPr="00B21ACA">
              <w:rPr>
                <w:sz w:val="24"/>
                <w:szCs w:val="24"/>
              </w:rPr>
              <w:t xml:space="preserve">.    </w:t>
            </w:r>
          </w:p>
          <w:p w14:paraId="4B6CE0DE" w14:textId="77777777" w:rsidR="00AB3984" w:rsidRPr="00B21ACA" w:rsidRDefault="00AB3984" w:rsidP="00190ED0">
            <w:pPr>
              <w:rPr>
                <w:sz w:val="24"/>
                <w:szCs w:val="24"/>
              </w:rPr>
            </w:pPr>
          </w:p>
          <w:p w14:paraId="2AFB7F17" w14:textId="77777777" w:rsidR="00AB3984" w:rsidRPr="00B21ACA" w:rsidRDefault="00AB3984" w:rsidP="00190ED0">
            <w:pPr>
              <w:rPr>
                <w:b/>
                <w:bCs/>
                <w:sz w:val="24"/>
                <w:szCs w:val="24"/>
              </w:rPr>
            </w:pPr>
            <w:r w:rsidRPr="00B21ACA">
              <w:rPr>
                <w:b/>
                <w:bCs/>
                <w:sz w:val="24"/>
                <w:szCs w:val="24"/>
              </w:rPr>
              <w:t>Зачет по теме «Наречие». 1 вариант.</w:t>
            </w:r>
          </w:p>
          <w:p w14:paraId="0D47520D" w14:textId="77777777" w:rsidR="00AB3984" w:rsidRPr="00B21ACA" w:rsidRDefault="00AB3984" w:rsidP="00190ED0">
            <w:pPr>
              <w:rPr>
                <w:sz w:val="24"/>
                <w:szCs w:val="24"/>
              </w:rPr>
            </w:pPr>
            <w:r w:rsidRPr="00B21ACA">
              <w:rPr>
                <w:sz w:val="24"/>
                <w:szCs w:val="24"/>
              </w:rPr>
              <w:t xml:space="preserve">1. Спишите, вставляя пропущенные буквы и знаки препинания. </w:t>
            </w:r>
          </w:p>
          <w:p w14:paraId="04237526" w14:textId="77777777" w:rsidR="00AB3984" w:rsidRPr="00B21ACA" w:rsidRDefault="00AB3984" w:rsidP="00190ED0">
            <w:pPr>
              <w:rPr>
                <w:i/>
                <w:sz w:val="24"/>
                <w:szCs w:val="24"/>
              </w:rPr>
            </w:pPr>
            <w:r w:rsidRPr="00B21ACA">
              <w:rPr>
                <w:i/>
                <w:sz w:val="24"/>
                <w:szCs w:val="24"/>
              </w:rPr>
              <w:t xml:space="preserve">Начинает смеркат..ся. Солнце уже опускает..ся за лес. Оно бросает (не)сколько (чуть)чуть теплых лучей, которые прорезают огне..ой полосой весь лес обливая золотом верхушки сосен. </w:t>
            </w:r>
          </w:p>
          <w:p w14:paraId="5F51DDA9" w14:textId="77777777" w:rsidR="00AB3984" w:rsidRPr="00B21ACA" w:rsidRDefault="00AB3984" w:rsidP="00190ED0">
            <w:pPr>
              <w:rPr>
                <w:i/>
                <w:sz w:val="24"/>
                <w:szCs w:val="24"/>
              </w:rPr>
            </w:pPr>
            <w:r w:rsidRPr="00B21ACA">
              <w:rPr>
                <w:i/>
                <w:sz w:val="24"/>
                <w:szCs w:val="24"/>
              </w:rPr>
              <w:t xml:space="preserve">    Всё сл..лось (с)начал.. в серую, потом темную массу. Пение птиц постепе..о ослабело. (В)скоре они совсем замолкли, кроме одной какой(то) упрямой, которая, будто наперекор всем, моното..о чирикала (с)промежутками, но всё реже и реже. </w:t>
            </w:r>
          </w:p>
          <w:p w14:paraId="62B198B3" w14:textId="77777777" w:rsidR="00AB3984" w:rsidRPr="00B21ACA" w:rsidRDefault="00AB3984" w:rsidP="00190ED0">
            <w:pPr>
              <w:rPr>
                <w:sz w:val="24"/>
                <w:szCs w:val="24"/>
              </w:rPr>
            </w:pPr>
          </w:p>
          <w:p w14:paraId="523BF1FA" w14:textId="77777777" w:rsidR="00AB3984" w:rsidRPr="00B21ACA" w:rsidRDefault="00AB3984" w:rsidP="00190ED0">
            <w:pPr>
              <w:rPr>
                <w:sz w:val="24"/>
                <w:szCs w:val="24"/>
              </w:rPr>
            </w:pPr>
            <w:r w:rsidRPr="00B21ACA">
              <w:rPr>
                <w:sz w:val="24"/>
                <w:szCs w:val="24"/>
              </w:rPr>
              <w:t xml:space="preserve">2. Замените фразеологизмы наречием с глаголом по образцу:  </w:t>
            </w:r>
          </w:p>
          <w:p w14:paraId="60BEF3B0" w14:textId="77777777" w:rsidR="00AB3984" w:rsidRPr="00B21ACA" w:rsidRDefault="00AB3984" w:rsidP="00190ED0">
            <w:pPr>
              <w:jc w:val="center"/>
              <w:rPr>
                <w:sz w:val="24"/>
                <w:szCs w:val="24"/>
              </w:rPr>
            </w:pPr>
            <w:r w:rsidRPr="00B21ACA">
              <w:rPr>
                <w:i/>
                <w:iCs/>
                <w:sz w:val="24"/>
                <w:szCs w:val="24"/>
              </w:rPr>
              <w:t>разделить на две равные части - разделить  поровну.</w:t>
            </w:r>
          </w:p>
          <w:p w14:paraId="1897880C" w14:textId="77777777" w:rsidR="00AB3984" w:rsidRPr="00B21ACA" w:rsidRDefault="00AB3984" w:rsidP="00190ED0">
            <w:pPr>
              <w:rPr>
                <w:sz w:val="24"/>
                <w:szCs w:val="24"/>
              </w:rPr>
            </w:pPr>
            <w:r w:rsidRPr="00B21ACA">
              <w:rPr>
                <w:sz w:val="24"/>
                <w:szCs w:val="24"/>
              </w:rPr>
              <w:t>а) спит как убитый,      б)скакать во весь опор,    в) знать как свои пять пальцев.</w:t>
            </w:r>
          </w:p>
          <w:p w14:paraId="084AF76D" w14:textId="77777777" w:rsidR="00AB3984" w:rsidRPr="00B21ACA" w:rsidRDefault="00AB3984" w:rsidP="00190ED0">
            <w:pPr>
              <w:rPr>
                <w:sz w:val="24"/>
                <w:szCs w:val="24"/>
              </w:rPr>
            </w:pPr>
          </w:p>
          <w:p w14:paraId="3F02B384" w14:textId="77777777" w:rsidR="00AB3984" w:rsidRPr="00B21ACA" w:rsidRDefault="00AB3984" w:rsidP="00190ED0">
            <w:pPr>
              <w:rPr>
                <w:sz w:val="24"/>
                <w:szCs w:val="24"/>
              </w:rPr>
            </w:pPr>
            <w:r w:rsidRPr="00B21ACA">
              <w:rPr>
                <w:sz w:val="24"/>
                <w:szCs w:val="24"/>
              </w:rPr>
              <w:t>3.Спишите, поставьте в наречиях ударение:</w:t>
            </w:r>
          </w:p>
          <w:p w14:paraId="65AD9B27" w14:textId="77777777" w:rsidR="00AB3984" w:rsidRPr="00B21ACA" w:rsidRDefault="00AB3984" w:rsidP="00190ED0">
            <w:pPr>
              <w:rPr>
                <w:sz w:val="24"/>
                <w:szCs w:val="24"/>
              </w:rPr>
            </w:pPr>
            <w:r w:rsidRPr="00B21ACA">
              <w:rPr>
                <w:sz w:val="24"/>
                <w:szCs w:val="24"/>
              </w:rPr>
              <w:t>пиши красивее, вытри дочиста, черпая воду, наелся досыта.</w:t>
            </w:r>
          </w:p>
          <w:p w14:paraId="50261CF4" w14:textId="77777777" w:rsidR="00AB3984" w:rsidRPr="00B21ACA" w:rsidRDefault="00AB3984" w:rsidP="00190ED0">
            <w:pPr>
              <w:rPr>
                <w:sz w:val="24"/>
                <w:szCs w:val="24"/>
              </w:rPr>
            </w:pPr>
          </w:p>
          <w:p w14:paraId="6131AB28" w14:textId="77777777" w:rsidR="00AB3984" w:rsidRPr="00B21ACA" w:rsidRDefault="00AB3984" w:rsidP="00190ED0">
            <w:pPr>
              <w:rPr>
                <w:sz w:val="24"/>
                <w:szCs w:val="24"/>
              </w:rPr>
            </w:pPr>
            <w:r w:rsidRPr="00B21ACA">
              <w:rPr>
                <w:sz w:val="24"/>
                <w:szCs w:val="24"/>
              </w:rPr>
              <w:t>4. Замените выделенные слова и сочетания слов близкими по смыслу наречиями.</w:t>
            </w:r>
          </w:p>
          <w:p w14:paraId="49801AA9" w14:textId="77777777" w:rsidR="00AB3984" w:rsidRPr="00B21ACA" w:rsidRDefault="00AB3984" w:rsidP="00190ED0">
            <w:pPr>
              <w:rPr>
                <w:sz w:val="24"/>
                <w:szCs w:val="24"/>
              </w:rPr>
            </w:pPr>
            <w:r w:rsidRPr="00B21ACA">
              <w:rPr>
                <w:sz w:val="24"/>
                <w:szCs w:val="24"/>
              </w:rPr>
              <w:t xml:space="preserve">Говорить </w:t>
            </w:r>
            <w:r w:rsidRPr="00B21ACA">
              <w:rPr>
                <w:i/>
                <w:iCs/>
                <w:sz w:val="24"/>
                <w:szCs w:val="24"/>
              </w:rPr>
              <w:t>еле слышно</w:t>
            </w:r>
            <w:r w:rsidRPr="00B21ACA">
              <w:rPr>
                <w:sz w:val="24"/>
                <w:szCs w:val="24"/>
              </w:rPr>
              <w:t xml:space="preserve">, прийти </w:t>
            </w:r>
            <w:r w:rsidRPr="00B21ACA">
              <w:rPr>
                <w:i/>
                <w:iCs/>
                <w:sz w:val="24"/>
                <w:szCs w:val="24"/>
              </w:rPr>
              <w:t>точно в назначенное время</w:t>
            </w:r>
            <w:r w:rsidRPr="00B21ACA">
              <w:rPr>
                <w:sz w:val="24"/>
                <w:szCs w:val="24"/>
              </w:rPr>
              <w:t xml:space="preserve">, читать </w:t>
            </w:r>
            <w:r w:rsidRPr="00B21ACA">
              <w:rPr>
                <w:i/>
                <w:iCs/>
                <w:sz w:val="24"/>
                <w:szCs w:val="24"/>
              </w:rPr>
              <w:t>на французском языке</w:t>
            </w:r>
            <w:r w:rsidRPr="00B21ACA">
              <w:rPr>
                <w:sz w:val="24"/>
                <w:szCs w:val="24"/>
              </w:rPr>
              <w:t xml:space="preserve">, </w:t>
            </w:r>
            <w:r w:rsidRPr="00B21ACA">
              <w:rPr>
                <w:i/>
                <w:iCs/>
                <w:sz w:val="24"/>
                <w:szCs w:val="24"/>
              </w:rPr>
              <w:t>немного</w:t>
            </w:r>
            <w:r w:rsidRPr="00B21ACA">
              <w:rPr>
                <w:sz w:val="24"/>
                <w:szCs w:val="24"/>
              </w:rPr>
              <w:t xml:space="preserve"> поутихнуть. </w:t>
            </w:r>
          </w:p>
          <w:p w14:paraId="528BAC45" w14:textId="77777777" w:rsidR="00AB3984" w:rsidRPr="00B21ACA" w:rsidRDefault="00AB3984" w:rsidP="00190ED0">
            <w:pPr>
              <w:rPr>
                <w:sz w:val="24"/>
                <w:szCs w:val="24"/>
              </w:rPr>
            </w:pPr>
          </w:p>
          <w:p w14:paraId="535CBBF7" w14:textId="77777777" w:rsidR="00AB3984" w:rsidRPr="00B21ACA" w:rsidRDefault="00AB3984" w:rsidP="00190ED0">
            <w:pPr>
              <w:rPr>
                <w:sz w:val="24"/>
                <w:szCs w:val="24"/>
              </w:rPr>
            </w:pPr>
            <w:r w:rsidRPr="00B21ACA">
              <w:rPr>
                <w:sz w:val="24"/>
                <w:szCs w:val="24"/>
              </w:rPr>
              <w:t>5. Запишите словосочетания с парами слов:</w:t>
            </w:r>
          </w:p>
          <w:p w14:paraId="27A3D7F6" w14:textId="77777777" w:rsidR="00AB3984" w:rsidRPr="00B21ACA" w:rsidRDefault="00AB3984" w:rsidP="00190ED0">
            <w:pPr>
              <w:rPr>
                <w:sz w:val="24"/>
                <w:szCs w:val="24"/>
              </w:rPr>
            </w:pPr>
            <w:r w:rsidRPr="00B21ACA">
              <w:rPr>
                <w:sz w:val="24"/>
                <w:szCs w:val="24"/>
              </w:rPr>
              <w:t xml:space="preserve">а) ввысь - в высь,                   б) сначала - с начала, </w:t>
            </w:r>
          </w:p>
          <w:p w14:paraId="53A0BB0D" w14:textId="77777777" w:rsidR="00AB3984" w:rsidRPr="00B21ACA" w:rsidRDefault="00AB3984" w:rsidP="00190ED0">
            <w:pPr>
              <w:rPr>
                <w:sz w:val="24"/>
                <w:szCs w:val="24"/>
              </w:rPr>
            </w:pPr>
            <w:r w:rsidRPr="00B21ACA">
              <w:rPr>
                <w:sz w:val="24"/>
                <w:szCs w:val="24"/>
              </w:rPr>
              <w:t xml:space="preserve">в) вдали - в дали,                   г) вглубь - в глубь. </w:t>
            </w:r>
          </w:p>
          <w:p w14:paraId="5834D4E3" w14:textId="77777777" w:rsidR="00AB3984" w:rsidRPr="00B21ACA" w:rsidRDefault="00AB3984" w:rsidP="00190ED0">
            <w:pPr>
              <w:rPr>
                <w:sz w:val="24"/>
                <w:szCs w:val="24"/>
              </w:rPr>
            </w:pPr>
          </w:p>
          <w:p w14:paraId="7DD7E945" w14:textId="77777777" w:rsidR="00AB3984" w:rsidRPr="003E2018" w:rsidRDefault="00AB3984" w:rsidP="00190ED0">
            <w:pPr>
              <w:rPr>
                <w:sz w:val="24"/>
                <w:szCs w:val="24"/>
              </w:rPr>
            </w:pPr>
            <w:r w:rsidRPr="003E2018">
              <w:rPr>
                <w:sz w:val="24"/>
                <w:szCs w:val="24"/>
              </w:rPr>
              <w:t>6.Выпишите наречия, разберите по составу.</w:t>
            </w:r>
          </w:p>
          <w:p w14:paraId="5F1CEFFB" w14:textId="77777777" w:rsidR="00AB3984" w:rsidRPr="003E2018" w:rsidRDefault="00AB3984" w:rsidP="00190ED0">
            <w:pPr>
              <w:rPr>
                <w:i/>
                <w:sz w:val="24"/>
                <w:szCs w:val="24"/>
              </w:rPr>
            </w:pPr>
            <w:r w:rsidRPr="003E2018">
              <w:rPr>
                <w:i/>
                <w:sz w:val="24"/>
                <w:szCs w:val="24"/>
              </w:rPr>
              <w:t xml:space="preserve">Васютка смотрит то вверх, то вниз по реке. Тянутся берега навстречу, хотят сомкнуться и теряются в просторе. Вот там, в верховьях рек, появился дымок. Идет пароход. Долго его ещё ждать. </w:t>
            </w:r>
          </w:p>
          <w:p w14:paraId="742F4A05" w14:textId="77777777" w:rsidR="00AB3984" w:rsidRPr="003E2018" w:rsidRDefault="00AB3984" w:rsidP="00190ED0">
            <w:pPr>
              <w:rPr>
                <w:sz w:val="24"/>
                <w:szCs w:val="24"/>
              </w:rPr>
            </w:pPr>
          </w:p>
          <w:p w14:paraId="553799DA" w14:textId="77777777" w:rsidR="00AB3984" w:rsidRPr="003E2018" w:rsidRDefault="00AB3984" w:rsidP="00190ED0">
            <w:pPr>
              <w:rPr>
                <w:sz w:val="24"/>
                <w:szCs w:val="24"/>
              </w:rPr>
            </w:pPr>
            <w:r w:rsidRPr="003E2018">
              <w:rPr>
                <w:sz w:val="24"/>
                <w:szCs w:val="24"/>
              </w:rPr>
              <w:t xml:space="preserve">7*. Придумайте и запишите предложения с парами слов. </w:t>
            </w:r>
          </w:p>
          <w:p w14:paraId="511619BC" w14:textId="77777777" w:rsidR="00AB3984" w:rsidRPr="003E2018" w:rsidRDefault="00AB3984" w:rsidP="00190ED0">
            <w:pPr>
              <w:rPr>
                <w:sz w:val="24"/>
                <w:szCs w:val="24"/>
              </w:rPr>
            </w:pPr>
            <w:r w:rsidRPr="003E2018">
              <w:rPr>
                <w:sz w:val="24"/>
                <w:szCs w:val="24"/>
              </w:rPr>
              <w:t>а) Сдержа</w:t>
            </w:r>
            <w:r w:rsidRPr="003E2018">
              <w:rPr>
                <w:b/>
                <w:bCs/>
                <w:sz w:val="24"/>
                <w:szCs w:val="24"/>
              </w:rPr>
              <w:t>нн</w:t>
            </w:r>
            <w:r w:rsidRPr="003E2018">
              <w:rPr>
                <w:sz w:val="24"/>
                <w:szCs w:val="24"/>
              </w:rPr>
              <w:t>о- сдержа</w:t>
            </w:r>
            <w:r w:rsidRPr="003E2018">
              <w:rPr>
                <w:b/>
                <w:bCs/>
                <w:sz w:val="24"/>
                <w:szCs w:val="24"/>
              </w:rPr>
              <w:t>н</w:t>
            </w:r>
            <w:r w:rsidRPr="003E2018">
              <w:rPr>
                <w:sz w:val="24"/>
                <w:szCs w:val="24"/>
              </w:rPr>
              <w:t>о.</w:t>
            </w:r>
          </w:p>
          <w:p w14:paraId="57E61D75" w14:textId="77777777" w:rsidR="00AB3984" w:rsidRPr="003E2018" w:rsidRDefault="00AB3984" w:rsidP="00190ED0">
            <w:pPr>
              <w:rPr>
                <w:sz w:val="24"/>
                <w:szCs w:val="24"/>
              </w:rPr>
            </w:pPr>
            <w:r w:rsidRPr="003E2018">
              <w:rPr>
                <w:sz w:val="24"/>
                <w:szCs w:val="24"/>
              </w:rPr>
              <w:t>б) растеря</w:t>
            </w:r>
            <w:r w:rsidRPr="003E2018">
              <w:rPr>
                <w:b/>
                <w:bCs/>
                <w:sz w:val="24"/>
                <w:szCs w:val="24"/>
              </w:rPr>
              <w:t>нн</w:t>
            </w:r>
            <w:r w:rsidRPr="003E2018">
              <w:rPr>
                <w:sz w:val="24"/>
                <w:szCs w:val="24"/>
              </w:rPr>
              <w:t>о- растеря</w:t>
            </w:r>
            <w:r w:rsidRPr="003E2018">
              <w:rPr>
                <w:b/>
                <w:bCs/>
                <w:sz w:val="24"/>
                <w:szCs w:val="24"/>
              </w:rPr>
              <w:t>н</w:t>
            </w:r>
            <w:r w:rsidRPr="003E2018">
              <w:rPr>
                <w:sz w:val="24"/>
                <w:szCs w:val="24"/>
              </w:rPr>
              <w:t>о.</w:t>
            </w:r>
          </w:p>
          <w:p w14:paraId="3204FB61" w14:textId="77777777" w:rsidR="00AB3984" w:rsidRPr="003E2018" w:rsidRDefault="00AB3984" w:rsidP="00190ED0">
            <w:pPr>
              <w:rPr>
                <w:sz w:val="24"/>
                <w:szCs w:val="24"/>
              </w:rPr>
            </w:pPr>
          </w:p>
          <w:p w14:paraId="042C84F8" w14:textId="77777777" w:rsidR="00AB3984" w:rsidRPr="003E2018" w:rsidRDefault="00AB3984" w:rsidP="00190ED0">
            <w:pPr>
              <w:rPr>
                <w:b/>
                <w:bCs/>
                <w:sz w:val="24"/>
                <w:szCs w:val="24"/>
              </w:rPr>
            </w:pPr>
            <w:r w:rsidRPr="003E2018">
              <w:rPr>
                <w:b/>
                <w:bCs/>
                <w:sz w:val="24"/>
                <w:szCs w:val="24"/>
              </w:rPr>
              <w:t>Зачет по теме «Наречие». 2* вариант.</w:t>
            </w:r>
          </w:p>
          <w:p w14:paraId="3AF5D192" w14:textId="77777777" w:rsidR="00AB3984" w:rsidRPr="003E2018" w:rsidRDefault="00AB3984" w:rsidP="00190ED0">
            <w:pPr>
              <w:rPr>
                <w:sz w:val="24"/>
                <w:szCs w:val="24"/>
              </w:rPr>
            </w:pPr>
            <w:r w:rsidRPr="003E2018">
              <w:rPr>
                <w:sz w:val="24"/>
                <w:szCs w:val="24"/>
              </w:rPr>
              <w:t xml:space="preserve">1. Спишите, вставляя пропущенные буквы и знаки препинания. </w:t>
            </w:r>
          </w:p>
          <w:p w14:paraId="03759FB7" w14:textId="77777777" w:rsidR="00AB3984" w:rsidRPr="003E2018" w:rsidRDefault="00AB3984" w:rsidP="00190ED0">
            <w:pPr>
              <w:rPr>
                <w:i/>
                <w:sz w:val="24"/>
                <w:szCs w:val="24"/>
              </w:rPr>
            </w:pPr>
            <w:r w:rsidRPr="003E2018">
              <w:rPr>
                <w:i/>
                <w:sz w:val="24"/>
                <w:szCs w:val="24"/>
              </w:rPr>
              <w:t>Издавн.. принято считать, что трусливее зайца зверя нет, что он боит..ся даже своей тени.</w:t>
            </w:r>
          </w:p>
          <w:p w14:paraId="527CE281" w14:textId="77777777" w:rsidR="00AB3984" w:rsidRPr="003E2018" w:rsidRDefault="00AB3984" w:rsidP="00190ED0">
            <w:pPr>
              <w:rPr>
                <w:i/>
                <w:sz w:val="24"/>
                <w:szCs w:val="24"/>
              </w:rPr>
            </w:pPr>
            <w:r w:rsidRPr="003E2018">
              <w:rPr>
                <w:i/>
                <w:sz w:val="24"/>
                <w:szCs w:val="24"/>
              </w:rPr>
              <w:t xml:space="preserve">   (Не)всегда он бросается в бегство от опас..ного врага. Зат..ившись (где)нибудь в сугробе под кустом терпеливо и упорно выжидает, высматривает: авось (не)заметят. Лежит (з,с)жавшись в упругий комок. Убедившись, что опас..ность миновала, снов.. спокойно укладывает..ся отдыхать. (Волей)неволей удивляешься такой выдержке. (Не)редко именно так заяц спасается от врагов.</w:t>
            </w:r>
          </w:p>
          <w:p w14:paraId="1C0A6374" w14:textId="77777777" w:rsidR="00AB3984" w:rsidRPr="003E2018" w:rsidRDefault="00AB3984" w:rsidP="00190ED0">
            <w:pPr>
              <w:rPr>
                <w:sz w:val="24"/>
                <w:szCs w:val="24"/>
              </w:rPr>
            </w:pPr>
          </w:p>
          <w:p w14:paraId="559624E4" w14:textId="77777777" w:rsidR="00AB3984" w:rsidRPr="003E2018" w:rsidRDefault="00AB3984" w:rsidP="00190ED0">
            <w:pPr>
              <w:rPr>
                <w:sz w:val="24"/>
                <w:szCs w:val="24"/>
              </w:rPr>
            </w:pPr>
            <w:r w:rsidRPr="003E2018">
              <w:rPr>
                <w:sz w:val="24"/>
                <w:szCs w:val="24"/>
              </w:rPr>
              <w:t xml:space="preserve">2. Замените фразеологизмы наречием или глаголом с наречием по образцу:  </w:t>
            </w:r>
            <w:r w:rsidRPr="003E2018">
              <w:rPr>
                <w:i/>
                <w:iCs/>
                <w:sz w:val="24"/>
                <w:szCs w:val="24"/>
              </w:rPr>
              <w:t>разделить на две равные части - разделить  поровну.</w:t>
            </w:r>
          </w:p>
          <w:p w14:paraId="7C12312A" w14:textId="77777777" w:rsidR="00AB3984" w:rsidRPr="003E2018" w:rsidRDefault="00AB3984" w:rsidP="00190ED0">
            <w:pPr>
              <w:jc w:val="both"/>
              <w:rPr>
                <w:sz w:val="24"/>
                <w:szCs w:val="24"/>
              </w:rPr>
            </w:pPr>
            <w:r w:rsidRPr="003E2018">
              <w:rPr>
                <w:sz w:val="24"/>
                <w:szCs w:val="24"/>
              </w:rPr>
              <w:t xml:space="preserve">а) яблоку негде упасть,         б) из рук вон плохо,    в) идти черепашьим шагом. </w:t>
            </w:r>
          </w:p>
          <w:p w14:paraId="60F51F80" w14:textId="77777777" w:rsidR="00AB3984" w:rsidRPr="003E2018" w:rsidRDefault="00AB3984" w:rsidP="00190ED0">
            <w:pPr>
              <w:rPr>
                <w:sz w:val="24"/>
                <w:szCs w:val="24"/>
              </w:rPr>
            </w:pPr>
          </w:p>
          <w:p w14:paraId="36C66C75" w14:textId="77777777" w:rsidR="00AB3984" w:rsidRPr="003E2018" w:rsidRDefault="00AB3984" w:rsidP="00190ED0">
            <w:pPr>
              <w:rPr>
                <w:sz w:val="24"/>
                <w:szCs w:val="24"/>
              </w:rPr>
            </w:pPr>
            <w:r w:rsidRPr="003E2018">
              <w:rPr>
                <w:sz w:val="24"/>
                <w:szCs w:val="24"/>
              </w:rPr>
              <w:t>3.Спишите, поставьте в наречиях ударение:</w:t>
            </w:r>
          </w:p>
          <w:p w14:paraId="753BA11D" w14:textId="77777777" w:rsidR="00AB3984" w:rsidRPr="003E2018" w:rsidRDefault="00AB3984" w:rsidP="00190ED0">
            <w:pPr>
              <w:jc w:val="both"/>
              <w:rPr>
                <w:sz w:val="24"/>
                <w:szCs w:val="24"/>
              </w:rPr>
            </w:pPr>
            <w:r w:rsidRPr="003E2018">
              <w:rPr>
                <w:sz w:val="24"/>
                <w:szCs w:val="24"/>
              </w:rPr>
              <w:t>Устройся поудобнее, шли по двое, написал красивее, взглянуть мельком.</w:t>
            </w:r>
          </w:p>
          <w:p w14:paraId="0BA0C2DC" w14:textId="77777777" w:rsidR="00AB3984" w:rsidRPr="003E2018" w:rsidRDefault="00AB3984" w:rsidP="00190ED0">
            <w:pPr>
              <w:rPr>
                <w:sz w:val="24"/>
                <w:szCs w:val="24"/>
              </w:rPr>
            </w:pPr>
          </w:p>
          <w:p w14:paraId="31602600" w14:textId="77777777" w:rsidR="00AB3984" w:rsidRPr="003E2018" w:rsidRDefault="00AB3984" w:rsidP="00190ED0">
            <w:pPr>
              <w:rPr>
                <w:sz w:val="24"/>
                <w:szCs w:val="24"/>
              </w:rPr>
            </w:pPr>
            <w:r w:rsidRPr="003E2018">
              <w:rPr>
                <w:sz w:val="24"/>
                <w:szCs w:val="24"/>
              </w:rPr>
              <w:t>4. Замените выделенные слова и сочетания слов близкими по смыслу наречиями.</w:t>
            </w:r>
          </w:p>
          <w:p w14:paraId="509E8AB1" w14:textId="77777777" w:rsidR="00AB3984" w:rsidRPr="003E2018" w:rsidRDefault="00AB3984" w:rsidP="00190ED0">
            <w:pPr>
              <w:jc w:val="both"/>
              <w:rPr>
                <w:sz w:val="24"/>
                <w:szCs w:val="24"/>
              </w:rPr>
            </w:pPr>
            <w:r w:rsidRPr="003E2018">
              <w:rPr>
                <w:sz w:val="24"/>
                <w:szCs w:val="24"/>
              </w:rPr>
              <w:t xml:space="preserve">Бежать, </w:t>
            </w:r>
            <w:r w:rsidRPr="003E2018">
              <w:rPr>
                <w:i/>
                <w:iCs/>
                <w:sz w:val="24"/>
                <w:szCs w:val="24"/>
              </w:rPr>
              <w:t>обгоняя друг друга</w:t>
            </w:r>
            <w:r w:rsidRPr="003E2018">
              <w:rPr>
                <w:sz w:val="24"/>
                <w:szCs w:val="24"/>
              </w:rPr>
              <w:t xml:space="preserve">, ссориться </w:t>
            </w:r>
            <w:r w:rsidRPr="003E2018">
              <w:rPr>
                <w:i/>
                <w:iCs/>
                <w:sz w:val="24"/>
                <w:szCs w:val="24"/>
              </w:rPr>
              <w:t>по пустякам</w:t>
            </w:r>
            <w:r w:rsidRPr="003E2018">
              <w:rPr>
                <w:sz w:val="24"/>
                <w:szCs w:val="24"/>
              </w:rPr>
              <w:t xml:space="preserve">, слышно </w:t>
            </w:r>
            <w:r w:rsidRPr="003E2018">
              <w:rPr>
                <w:i/>
                <w:iCs/>
                <w:sz w:val="24"/>
                <w:szCs w:val="24"/>
              </w:rPr>
              <w:t>очень далеко</w:t>
            </w:r>
            <w:r w:rsidRPr="003E2018">
              <w:rPr>
                <w:sz w:val="24"/>
                <w:szCs w:val="24"/>
              </w:rPr>
              <w:t xml:space="preserve">, танцевать, </w:t>
            </w:r>
            <w:r w:rsidRPr="003E2018">
              <w:rPr>
                <w:i/>
                <w:iCs/>
                <w:sz w:val="24"/>
                <w:szCs w:val="24"/>
              </w:rPr>
              <w:t>приседая</w:t>
            </w:r>
            <w:r w:rsidRPr="003E2018">
              <w:rPr>
                <w:sz w:val="24"/>
                <w:szCs w:val="24"/>
              </w:rPr>
              <w:t xml:space="preserve">.  </w:t>
            </w:r>
          </w:p>
          <w:p w14:paraId="6D3B8715" w14:textId="77777777" w:rsidR="00AB3984" w:rsidRPr="003E2018" w:rsidRDefault="00AB3984" w:rsidP="00190ED0">
            <w:pPr>
              <w:jc w:val="both"/>
              <w:rPr>
                <w:sz w:val="24"/>
                <w:szCs w:val="24"/>
              </w:rPr>
            </w:pPr>
            <w:r w:rsidRPr="003E2018">
              <w:rPr>
                <w:sz w:val="24"/>
                <w:szCs w:val="24"/>
              </w:rPr>
              <w:t>5. Запишите предложения с парами слов:</w:t>
            </w:r>
          </w:p>
          <w:p w14:paraId="1FBA2837" w14:textId="77777777" w:rsidR="00AB3984" w:rsidRPr="003E2018" w:rsidRDefault="00AB3984" w:rsidP="00190ED0">
            <w:pPr>
              <w:jc w:val="both"/>
              <w:rPr>
                <w:sz w:val="24"/>
                <w:szCs w:val="24"/>
              </w:rPr>
            </w:pPr>
            <w:r w:rsidRPr="003E2018">
              <w:rPr>
                <w:sz w:val="24"/>
                <w:szCs w:val="24"/>
              </w:rPr>
              <w:t>а) насилу – на силу,            б) вначале – в начале,</w:t>
            </w:r>
          </w:p>
          <w:p w14:paraId="43A59BEC" w14:textId="77777777" w:rsidR="00AB3984" w:rsidRPr="003E2018" w:rsidRDefault="00AB3984" w:rsidP="00190ED0">
            <w:pPr>
              <w:jc w:val="both"/>
              <w:rPr>
                <w:sz w:val="24"/>
                <w:szCs w:val="24"/>
              </w:rPr>
            </w:pPr>
            <w:r w:rsidRPr="003E2018">
              <w:rPr>
                <w:sz w:val="24"/>
                <w:szCs w:val="24"/>
              </w:rPr>
              <w:t>в) вверх – в верх,                 г) впустую – в пустую.</w:t>
            </w:r>
          </w:p>
          <w:p w14:paraId="435B93B0" w14:textId="77777777" w:rsidR="00AB3984" w:rsidRPr="003E2018" w:rsidRDefault="00AB3984" w:rsidP="00190ED0">
            <w:pPr>
              <w:rPr>
                <w:sz w:val="24"/>
                <w:szCs w:val="24"/>
              </w:rPr>
            </w:pPr>
          </w:p>
          <w:p w14:paraId="2B3D9072" w14:textId="77777777" w:rsidR="00AB3984" w:rsidRPr="003E2018" w:rsidRDefault="00AB3984" w:rsidP="00190ED0">
            <w:pPr>
              <w:rPr>
                <w:sz w:val="24"/>
                <w:szCs w:val="24"/>
              </w:rPr>
            </w:pPr>
            <w:r w:rsidRPr="003E2018">
              <w:rPr>
                <w:sz w:val="24"/>
                <w:szCs w:val="24"/>
              </w:rPr>
              <w:t>6.Выпишите наречия, разберите по составу.</w:t>
            </w:r>
          </w:p>
          <w:p w14:paraId="73DB2028" w14:textId="77777777" w:rsidR="00AB3984" w:rsidRPr="003E2018" w:rsidRDefault="00AB3984" w:rsidP="00190ED0">
            <w:pPr>
              <w:jc w:val="both"/>
              <w:rPr>
                <w:sz w:val="24"/>
                <w:szCs w:val="24"/>
              </w:rPr>
            </w:pPr>
            <w:r w:rsidRPr="003E2018">
              <w:rPr>
                <w:sz w:val="24"/>
                <w:szCs w:val="24"/>
              </w:rPr>
              <w:t>И луг, до того сизый и дымчатый, неожиданно заиграл миллионами цветных огней, словно осыпанный самоцветами, расцветился такими яркими и чистыми красками, что молодые косари невольно заулыбались. Но ненадолго. Через минуту они вновь размахивали косами.</w:t>
            </w:r>
          </w:p>
          <w:p w14:paraId="386D87F5" w14:textId="77777777" w:rsidR="00AB3984" w:rsidRPr="003E2018" w:rsidRDefault="00AB3984" w:rsidP="00190ED0">
            <w:pPr>
              <w:jc w:val="both"/>
              <w:rPr>
                <w:sz w:val="24"/>
                <w:szCs w:val="24"/>
              </w:rPr>
            </w:pPr>
            <w:r w:rsidRPr="003E2018">
              <w:rPr>
                <w:sz w:val="24"/>
                <w:szCs w:val="24"/>
              </w:rPr>
              <w:t>7*. Придумайте и запишите предложения с парами слов.</w:t>
            </w:r>
          </w:p>
          <w:p w14:paraId="5D058B5B" w14:textId="77777777" w:rsidR="00AB3984" w:rsidRPr="003E2018" w:rsidRDefault="00AB3984" w:rsidP="00190ED0">
            <w:pPr>
              <w:jc w:val="both"/>
              <w:rPr>
                <w:sz w:val="24"/>
                <w:szCs w:val="24"/>
              </w:rPr>
            </w:pPr>
            <w:r w:rsidRPr="003E2018">
              <w:rPr>
                <w:sz w:val="24"/>
                <w:szCs w:val="24"/>
              </w:rPr>
              <w:t>а) озабоче</w:t>
            </w:r>
            <w:r w:rsidRPr="003E2018">
              <w:rPr>
                <w:b/>
                <w:bCs/>
                <w:sz w:val="24"/>
                <w:szCs w:val="24"/>
              </w:rPr>
              <w:t>нн</w:t>
            </w:r>
            <w:r w:rsidRPr="003E2018">
              <w:rPr>
                <w:sz w:val="24"/>
                <w:szCs w:val="24"/>
              </w:rPr>
              <w:t>о – озабоче</w:t>
            </w:r>
            <w:r w:rsidRPr="003E2018">
              <w:rPr>
                <w:b/>
                <w:bCs/>
                <w:sz w:val="24"/>
                <w:szCs w:val="24"/>
              </w:rPr>
              <w:t>н</w:t>
            </w:r>
            <w:r w:rsidRPr="003E2018">
              <w:rPr>
                <w:sz w:val="24"/>
                <w:szCs w:val="24"/>
              </w:rPr>
              <w:t xml:space="preserve">о, </w:t>
            </w:r>
          </w:p>
          <w:p w14:paraId="38C01B98" w14:textId="77777777" w:rsidR="00AB3984" w:rsidRPr="003E2018" w:rsidRDefault="00AB3984" w:rsidP="00190ED0">
            <w:pPr>
              <w:jc w:val="both"/>
              <w:rPr>
                <w:sz w:val="24"/>
                <w:szCs w:val="24"/>
              </w:rPr>
            </w:pPr>
            <w:r w:rsidRPr="003E2018">
              <w:rPr>
                <w:sz w:val="24"/>
                <w:szCs w:val="24"/>
              </w:rPr>
              <w:t>б) организова</w:t>
            </w:r>
            <w:r w:rsidRPr="003E2018">
              <w:rPr>
                <w:b/>
                <w:bCs/>
                <w:sz w:val="24"/>
                <w:szCs w:val="24"/>
              </w:rPr>
              <w:t>нн</w:t>
            </w:r>
            <w:r w:rsidRPr="003E2018">
              <w:rPr>
                <w:sz w:val="24"/>
                <w:szCs w:val="24"/>
              </w:rPr>
              <w:t>о – организова</w:t>
            </w:r>
            <w:r w:rsidRPr="003E2018">
              <w:rPr>
                <w:b/>
                <w:bCs/>
                <w:sz w:val="24"/>
                <w:szCs w:val="24"/>
              </w:rPr>
              <w:t>н</w:t>
            </w:r>
            <w:r w:rsidRPr="003E2018">
              <w:rPr>
                <w:sz w:val="24"/>
                <w:szCs w:val="24"/>
              </w:rPr>
              <w:t xml:space="preserve">о. </w:t>
            </w:r>
          </w:p>
          <w:p w14:paraId="3CEF6186" w14:textId="77777777" w:rsidR="00AB3984" w:rsidRPr="003E2018" w:rsidRDefault="00AB3984" w:rsidP="00190ED0">
            <w:pPr>
              <w:jc w:val="center"/>
              <w:rPr>
                <w:b/>
                <w:sz w:val="24"/>
                <w:szCs w:val="24"/>
              </w:rPr>
            </w:pPr>
            <w:r w:rsidRPr="003E2018">
              <w:rPr>
                <w:sz w:val="24"/>
                <w:szCs w:val="24"/>
              </w:rPr>
              <w:br w:type="page"/>
            </w:r>
            <w:r w:rsidRPr="003E2018">
              <w:rPr>
                <w:b/>
                <w:sz w:val="24"/>
                <w:szCs w:val="24"/>
              </w:rPr>
              <w:t>Проверочная работа по теме «Деепричастие»</w:t>
            </w:r>
          </w:p>
          <w:p w14:paraId="467D1A36" w14:textId="77777777" w:rsidR="00AB3984" w:rsidRPr="003E2018" w:rsidRDefault="00AB3984" w:rsidP="00190ED0">
            <w:pPr>
              <w:jc w:val="center"/>
              <w:rPr>
                <w:b/>
                <w:sz w:val="24"/>
                <w:szCs w:val="24"/>
              </w:rPr>
            </w:pPr>
            <w:r w:rsidRPr="003E2018">
              <w:rPr>
                <w:b/>
                <w:sz w:val="24"/>
                <w:szCs w:val="24"/>
              </w:rPr>
              <w:t>1 вариант.</w:t>
            </w:r>
          </w:p>
          <w:p w14:paraId="48635CDD" w14:textId="77777777" w:rsidR="00AB3984" w:rsidRPr="003E2018" w:rsidRDefault="00AB3984" w:rsidP="00190ED0">
            <w:pPr>
              <w:rPr>
                <w:b/>
                <w:sz w:val="24"/>
                <w:szCs w:val="24"/>
              </w:rPr>
            </w:pPr>
            <w:r w:rsidRPr="003E2018">
              <w:rPr>
                <w:b/>
                <w:sz w:val="24"/>
                <w:szCs w:val="24"/>
                <w:lang w:val="en-US"/>
              </w:rPr>
              <w:t>I</w:t>
            </w:r>
            <w:r w:rsidRPr="003E2018">
              <w:rPr>
                <w:b/>
                <w:sz w:val="24"/>
                <w:szCs w:val="24"/>
              </w:rPr>
              <w:t>. Тест.</w:t>
            </w:r>
          </w:p>
          <w:p w14:paraId="26EE5C8F" w14:textId="77777777" w:rsidR="00AB3984" w:rsidRPr="003E2018" w:rsidRDefault="00AB3984" w:rsidP="00190ED0">
            <w:pPr>
              <w:jc w:val="both"/>
              <w:rPr>
                <w:sz w:val="24"/>
                <w:szCs w:val="24"/>
              </w:rPr>
            </w:pPr>
            <w:r w:rsidRPr="003E2018">
              <w:rPr>
                <w:b/>
                <w:sz w:val="24"/>
                <w:szCs w:val="24"/>
              </w:rPr>
              <w:t>1)</w:t>
            </w:r>
            <w:r w:rsidRPr="003E2018">
              <w:rPr>
                <w:sz w:val="24"/>
                <w:szCs w:val="24"/>
              </w:rPr>
              <w:t xml:space="preserve"> Найдите словосочетание с деепричастием:</w:t>
            </w:r>
          </w:p>
          <w:p w14:paraId="21619E5C" w14:textId="77777777" w:rsidR="00AB3984" w:rsidRPr="003E2018" w:rsidRDefault="00AB3984" w:rsidP="00190ED0">
            <w:pPr>
              <w:jc w:val="both"/>
              <w:rPr>
                <w:sz w:val="24"/>
                <w:szCs w:val="24"/>
              </w:rPr>
            </w:pPr>
            <w:r w:rsidRPr="003E2018">
              <w:rPr>
                <w:sz w:val="24"/>
                <w:szCs w:val="24"/>
              </w:rPr>
              <w:t>а) проложенный геологами  в) запер на замок</w:t>
            </w:r>
          </w:p>
          <w:p w14:paraId="3905030B" w14:textId="77777777" w:rsidR="00AB3984" w:rsidRPr="003E2018" w:rsidRDefault="00AB3984" w:rsidP="00190ED0">
            <w:pPr>
              <w:jc w:val="both"/>
              <w:rPr>
                <w:sz w:val="24"/>
                <w:szCs w:val="24"/>
              </w:rPr>
            </w:pPr>
            <w:r w:rsidRPr="003E2018">
              <w:rPr>
                <w:sz w:val="24"/>
                <w:szCs w:val="24"/>
              </w:rPr>
              <w:t xml:space="preserve">    б) написал письмо                 г) закрыв книгу</w:t>
            </w:r>
          </w:p>
          <w:p w14:paraId="10528BC0" w14:textId="77777777" w:rsidR="00AB3984" w:rsidRPr="003E2018" w:rsidRDefault="00AB3984" w:rsidP="00190ED0">
            <w:pPr>
              <w:jc w:val="both"/>
              <w:rPr>
                <w:sz w:val="24"/>
                <w:szCs w:val="24"/>
              </w:rPr>
            </w:pPr>
            <w:r w:rsidRPr="003E2018">
              <w:rPr>
                <w:b/>
                <w:sz w:val="24"/>
                <w:szCs w:val="24"/>
              </w:rPr>
              <w:t>2)</w:t>
            </w:r>
            <w:r w:rsidRPr="003E2018">
              <w:rPr>
                <w:sz w:val="24"/>
                <w:szCs w:val="24"/>
              </w:rPr>
              <w:t xml:space="preserve"> В каком случае НЕ следует писать слитно?</w:t>
            </w:r>
          </w:p>
          <w:p w14:paraId="49C7F48E" w14:textId="77777777" w:rsidR="00AB3984" w:rsidRPr="003E2018" w:rsidRDefault="00AB3984" w:rsidP="00190ED0">
            <w:pPr>
              <w:jc w:val="both"/>
              <w:rPr>
                <w:sz w:val="24"/>
                <w:szCs w:val="24"/>
              </w:rPr>
            </w:pPr>
            <w:r w:rsidRPr="003E2018">
              <w:rPr>
                <w:sz w:val="24"/>
                <w:szCs w:val="24"/>
              </w:rPr>
              <w:t xml:space="preserve">    а) (не)построив     в) (не)рассчитывая</w:t>
            </w:r>
          </w:p>
          <w:p w14:paraId="16FDC115" w14:textId="77777777" w:rsidR="00AB3984" w:rsidRPr="003E2018" w:rsidRDefault="00AB3984" w:rsidP="00190ED0">
            <w:pPr>
              <w:jc w:val="both"/>
              <w:rPr>
                <w:sz w:val="24"/>
                <w:szCs w:val="24"/>
              </w:rPr>
            </w:pPr>
            <w:r w:rsidRPr="003E2018">
              <w:rPr>
                <w:sz w:val="24"/>
                <w:szCs w:val="24"/>
              </w:rPr>
              <w:t xml:space="preserve">    б) (не)навидя           г) (не)освещая</w:t>
            </w:r>
          </w:p>
          <w:p w14:paraId="1FE4FFC6" w14:textId="77777777" w:rsidR="00AB3984" w:rsidRPr="003E2018" w:rsidRDefault="00AB3984" w:rsidP="00190ED0">
            <w:pPr>
              <w:jc w:val="both"/>
              <w:rPr>
                <w:sz w:val="24"/>
                <w:szCs w:val="24"/>
              </w:rPr>
            </w:pPr>
            <w:r w:rsidRPr="003E2018">
              <w:rPr>
                <w:b/>
                <w:sz w:val="24"/>
                <w:szCs w:val="24"/>
              </w:rPr>
              <w:t>3)</w:t>
            </w:r>
            <w:r w:rsidRPr="003E2018">
              <w:rPr>
                <w:sz w:val="24"/>
                <w:szCs w:val="24"/>
              </w:rPr>
              <w:t xml:space="preserve"> Укажите деепричастие совершенного вида:</w:t>
            </w:r>
          </w:p>
          <w:p w14:paraId="2F350ACC" w14:textId="77777777" w:rsidR="00AB3984" w:rsidRPr="003E2018" w:rsidRDefault="00AB3984" w:rsidP="00190ED0">
            <w:pPr>
              <w:jc w:val="both"/>
              <w:rPr>
                <w:sz w:val="24"/>
                <w:szCs w:val="24"/>
              </w:rPr>
            </w:pPr>
            <w:r w:rsidRPr="003E2018">
              <w:rPr>
                <w:sz w:val="24"/>
                <w:szCs w:val="24"/>
              </w:rPr>
              <w:t xml:space="preserve">    а) расплетая косы  в) думая об этом</w:t>
            </w:r>
          </w:p>
          <w:p w14:paraId="20EC12F9" w14:textId="77777777" w:rsidR="00AB3984" w:rsidRPr="003E2018" w:rsidRDefault="00AB3984" w:rsidP="00190ED0">
            <w:pPr>
              <w:jc w:val="both"/>
              <w:rPr>
                <w:sz w:val="24"/>
                <w:szCs w:val="24"/>
              </w:rPr>
            </w:pPr>
            <w:r w:rsidRPr="003E2018">
              <w:rPr>
                <w:sz w:val="24"/>
                <w:szCs w:val="24"/>
              </w:rPr>
              <w:t xml:space="preserve">    б) увлекая за собой   г) остановившись на ночлег</w:t>
            </w:r>
          </w:p>
          <w:p w14:paraId="1BA08C49" w14:textId="77777777" w:rsidR="00AB3984" w:rsidRPr="003E2018" w:rsidRDefault="00AB3984" w:rsidP="00190ED0">
            <w:pPr>
              <w:jc w:val="both"/>
              <w:rPr>
                <w:sz w:val="24"/>
                <w:szCs w:val="24"/>
              </w:rPr>
            </w:pPr>
            <w:r w:rsidRPr="003E2018">
              <w:rPr>
                <w:b/>
                <w:sz w:val="24"/>
                <w:szCs w:val="24"/>
              </w:rPr>
              <w:t>4)</w:t>
            </w:r>
            <w:r w:rsidRPr="003E2018">
              <w:rPr>
                <w:sz w:val="24"/>
                <w:szCs w:val="24"/>
              </w:rPr>
              <w:t xml:space="preserve"> В каком(-их) слове(-ах) следует писать И?</w:t>
            </w:r>
          </w:p>
          <w:p w14:paraId="79329E57" w14:textId="77777777" w:rsidR="00AB3984" w:rsidRPr="003E2018" w:rsidRDefault="00AB3984" w:rsidP="00190ED0">
            <w:pPr>
              <w:jc w:val="both"/>
              <w:rPr>
                <w:sz w:val="24"/>
                <w:szCs w:val="24"/>
              </w:rPr>
            </w:pPr>
            <w:r w:rsidRPr="003E2018">
              <w:rPr>
                <w:sz w:val="24"/>
                <w:szCs w:val="24"/>
              </w:rPr>
              <w:t xml:space="preserve">    а) увид..в б)посе..в  в)зате..в г) замет..в</w:t>
            </w:r>
          </w:p>
          <w:p w14:paraId="25F156EF" w14:textId="77777777" w:rsidR="00AB3984" w:rsidRPr="003E2018" w:rsidRDefault="00AB3984" w:rsidP="00190ED0">
            <w:pPr>
              <w:jc w:val="both"/>
              <w:rPr>
                <w:sz w:val="24"/>
                <w:szCs w:val="24"/>
              </w:rPr>
            </w:pPr>
            <w:r w:rsidRPr="003E2018">
              <w:rPr>
                <w:b/>
                <w:sz w:val="24"/>
                <w:szCs w:val="24"/>
              </w:rPr>
              <w:t xml:space="preserve">5) </w:t>
            </w:r>
            <w:r w:rsidRPr="003E2018">
              <w:rPr>
                <w:sz w:val="24"/>
                <w:szCs w:val="24"/>
              </w:rPr>
              <w:t>Для написания какого слова необходима опора на спряжение глагола?</w:t>
            </w:r>
          </w:p>
          <w:p w14:paraId="36A0D4E2" w14:textId="77777777" w:rsidR="00AB3984" w:rsidRPr="003E2018" w:rsidRDefault="00AB3984" w:rsidP="00190ED0">
            <w:pPr>
              <w:jc w:val="both"/>
              <w:rPr>
                <w:sz w:val="24"/>
                <w:szCs w:val="24"/>
              </w:rPr>
            </w:pPr>
            <w:r w:rsidRPr="003E2018">
              <w:rPr>
                <w:sz w:val="24"/>
                <w:szCs w:val="24"/>
              </w:rPr>
              <w:t xml:space="preserve">    а) леле..ла  б) покле..нный  в) вид..мый  г) завис..в</w:t>
            </w:r>
          </w:p>
          <w:p w14:paraId="5313B592" w14:textId="77777777" w:rsidR="00AB3984" w:rsidRPr="003E2018" w:rsidRDefault="00AB3984" w:rsidP="00190ED0">
            <w:pPr>
              <w:jc w:val="both"/>
              <w:rPr>
                <w:sz w:val="24"/>
                <w:szCs w:val="24"/>
              </w:rPr>
            </w:pPr>
            <w:r w:rsidRPr="003E2018">
              <w:rPr>
                <w:b/>
                <w:sz w:val="24"/>
                <w:szCs w:val="24"/>
              </w:rPr>
              <w:t>6)</w:t>
            </w:r>
            <w:r w:rsidRPr="003E2018">
              <w:rPr>
                <w:sz w:val="24"/>
                <w:szCs w:val="24"/>
              </w:rPr>
              <w:t xml:space="preserve"> Перепишите предложения, предварительно исправив ошибки:</w:t>
            </w:r>
          </w:p>
          <w:p w14:paraId="36298937" w14:textId="77777777" w:rsidR="00AB3984" w:rsidRPr="003E2018" w:rsidRDefault="00AB3984" w:rsidP="00190ED0">
            <w:pPr>
              <w:jc w:val="both"/>
              <w:rPr>
                <w:sz w:val="24"/>
                <w:szCs w:val="24"/>
              </w:rPr>
            </w:pPr>
            <w:r w:rsidRPr="003E2018">
              <w:rPr>
                <w:sz w:val="24"/>
                <w:szCs w:val="24"/>
              </w:rPr>
              <w:t xml:space="preserve">    а) Саша, обидевшись на друга, и не захотел с ним разговаривать.</w:t>
            </w:r>
          </w:p>
          <w:p w14:paraId="7281E163" w14:textId="77777777" w:rsidR="00AB3984" w:rsidRPr="003E2018" w:rsidRDefault="00AB3984" w:rsidP="00190ED0">
            <w:pPr>
              <w:jc w:val="both"/>
              <w:rPr>
                <w:sz w:val="24"/>
                <w:szCs w:val="24"/>
              </w:rPr>
            </w:pPr>
            <w:r w:rsidRPr="003E2018">
              <w:rPr>
                <w:sz w:val="24"/>
                <w:szCs w:val="24"/>
              </w:rPr>
              <w:t xml:space="preserve">    б) Подъезжая к станции, с меня слетела шляпа.</w:t>
            </w:r>
          </w:p>
          <w:p w14:paraId="7BB08E12" w14:textId="77777777" w:rsidR="00AB3984" w:rsidRPr="003E2018" w:rsidRDefault="00AB3984" w:rsidP="00190ED0">
            <w:pPr>
              <w:jc w:val="both"/>
              <w:rPr>
                <w:sz w:val="24"/>
                <w:szCs w:val="24"/>
              </w:rPr>
            </w:pPr>
            <w:r w:rsidRPr="003E2018">
              <w:rPr>
                <w:b/>
                <w:sz w:val="24"/>
                <w:szCs w:val="24"/>
              </w:rPr>
              <w:t>7)</w:t>
            </w:r>
            <w:r w:rsidRPr="003E2018">
              <w:rPr>
                <w:sz w:val="24"/>
                <w:szCs w:val="24"/>
              </w:rPr>
              <w:t xml:space="preserve"> Прочитайте предложение. Ответьте на вопрос: Какое из утверждений верно объясняет, где в этом предложении допущена ошибка в постановке запятой?</w:t>
            </w:r>
          </w:p>
          <w:p w14:paraId="3F47332A" w14:textId="77777777" w:rsidR="00AB3984" w:rsidRPr="003E2018" w:rsidRDefault="00AB3984" w:rsidP="00190ED0">
            <w:pPr>
              <w:jc w:val="center"/>
              <w:rPr>
                <w:i/>
                <w:sz w:val="24"/>
                <w:szCs w:val="24"/>
              </w:rPr>
            </w:pPr>
            <w:r w:rsidRPr="003E2018">
              <w:rPr>
                <w:i/>
                <w:sz w:val="24"/>
                <w:szCs w:val="24"/>
              </w:rPr>
              <w:t>Я не понимал, что все это значит, и стоя на одном месте, бессмысленно смотрел на медленно удаляющегося человека.</w:t>
            </w:r>
          </w:p>
          <w:p w14:paraId="29829805" w14:textId="77777777" w:rsidR="00AB3984" w:rsidRPr="003E2018" w:rsidRDefault="00AB3984" w:rsidP="00190ED0">
            <w:pPr>
              <w:jc w:val="both"/>
              <w:rPr>
                <w:sz w:val="24"/>
                <w:szCs w:val="24"/>
              </w:rPr>
            </w:pPr>
            <w:r w:rsidRPr="003E2018">
              <w:rPr>
                <w:sz w:val="24"/>
                <w:szCs w:val="24"/>
              </w:rPr>
              <w:t xml:space="preserve">    а) Не нужна запятая перед союзом И, т.к. он связывает однородные сказуемые.</w:t>
            </w:r>
          </w:p>
          <w:p w14:paraId="120EAF6B" w14:textId="77777777" w:rsidR="00AB3984" w:rsidRPr="003E2018" w:rsidRDefault="00AB3984" w:rsidP="00190ED0">
            <w:pPr>
              <w:jc w:val="both"/>
              <w:rPr>
                <w:sz w:val="24"/>
                <w:szCs w:val="24"/>
              </w:rPr>
            </w:pPr>
            <w:r w:rsidRPr="003E2018">
              <w:rPr>
                <w:sz w:val="24"/>
                <w:szCs w:val="24"/>
              </w:rPr>
              <w:t xml:space="preserve">    б) Не выделено определение, выраженное причастным оборотом.</w:t>
            </w:r>
          </w:p>
          <w:p w14:paraId="586C46CE" w14:textId="77777777" w:rsidR="00AB3984" w:rsidRPr="003E2018" w:rsidRDefault="00AB3984" w:rsidP="00190ED0">
            <w:pPr>
              <w:jc w:val="both"/>
              <w:rPr>
                <w:sz w:val="24"/>
                <w:szCs w:val="24"/>
              </w:rPr>
            </w:pPr>
            <w:r w:rsidRPr="003E2018">
              <w:rPr>
                <w:sz w:val="24"/>
                <w:szCs w:val="24"/>
              </w:rPr>
              <w:t xml:space="preserve">    в) Все знаки поставлены правильно.</w:t>
            </w:r>
          </w:p>
          <w:p w14:paraId="4CE529BF" w14:textId="77777777" w:rsidR="00AB3984" w:rsidRPr="003E2018" w:rsidRDefault="00AB3984" w:rsidP="00190ED0">
            <w:pPr>
              <w:jc w:val="both"/>
              <w:rPr>
                <w:sz w:val="24"/>
                <w:szCs w:val="24"/>
              </w:rPr>
            </w:pPr>
            <w:r w:rsidRPr="003E2018">
              <w:rPr>
                <w:sz w:val="24"/>
                <w:szCs w:val="24"/>
              </w:rPr>
              <w:t xml:space="preserve">    г) НЕ обособлено обстоятельство, выраженное деепричастным оборотом.</w:t>
            </w:r>
          </w:p>
          <w:p w14:paraId="0E7F6738" w14:textId="77777777" w:rsidR="00AB3984" w:rsidRPr="003E2018" w:rsidRDefault="00AB3984" w:rsidP="00190ED0">
            <w:pPr>
              <w:jc w:val="both"/>
              <w:rPr>
                <w:b/>
                <w:sz w:val="24"/>
                <w:szCs w:val="24"/>
              </w:rPr>
            </w:pPr>
            <w:r w:rsidRPr="003E2018">
              <w:rPr>
                <w:b/>
                <w:sz w:val="24"/>
                <w:szCs w:val="24"/>
                <w:lang w:val="en-US"/>
              </w:rPr>
              <w:t>II</w:t>
            </w:r>
            <w:r w:rsidRPr="003E2018">
              <w:rPr>
                <w:b/>
                <w:sz w:val="24"/>
                <w:szCs w:val="24"/>
              </w:rPr>
              <w:t>. Спишите текст, вставляя буквы и пропущенные знаки препинания. Графически обозначьте причастные и деепричастные обороты.</w:t>
            </w:r>
            <w:r w:rsidRPr="003E2018">
              <w:rPr>
                <w:sz w:val="24"/>
                <w:szCs w:val="24"/>
              </w:rPr>
              <w:t xml:space="preserve"> Каждый раз ра(с,з)б..вая в этом месте лагерь Петя (не)переставал уд..влят?ся. (Не)отр..зимыебе(с,з)людные пространства захлест..вали его.</w:t>
            </w:r>
          </w:p>
          <w:p w14:paraId="48A79939" w14:textId="77777777" w:rsidR="00AB3984" w:rsidRPr="003E2018" w:rsidRDefault="00AB3984" w:rsidP="00190ED0">
            <w:pPr>
              <w:jc w:val="both"/>
              <w:rPr>
                <w:sz w:val="24"/>
                <w:szCs w:val="24"/>
              </w:rPr>
            </w:pPr>
            <w:r w:rsidRPr="003E2018">
              <w:rPr>
                <w:sz w:val="24"/>
                <w:szCs w:val="24"/>
              </w:rPr>
              <w:t xml:space="preserve">     К самому небу уходили сопки с их ра(з,с)падами и отвес?ными обрывами. К (юго)западу пон..жаясь и сл..ваясь с г..ризонтом уходила (не)прох..димая тайга и(з,с)пещре(н,нн)аяра(с,з)ливами рек. Взобравшись на пр..чудливыйкаме(н,нн)ый выступ Петя пр..слушался к голосу реки с грохотом кативш..ся от ледника в д..лину. Близ..лся вечер и солнце в..село совсем ни(с,з)ко над сопками ра(с,з)мывая их в..ршины. </w:t>
            </w:r>
          </w:p>
          <w:p w14:paraId="60ADFD4A" w14:textId="77777777" w:rsidR="00AB3984" w:rsidRPr="003E2018" w:rsidRDefault="00AB3984" w:rsidP="00190ED0">
            <w:pPr>
              <w:jc w:val="both"/>
              <w:rPr>
                <w:sz w:val="24"/>
                <w:szCs w:val="24"/>
              </w:rPr>
            </w:pPr>
          </w:p>
          <w:p w14:paraId="0DDAFB11" w14:textId="77777777" w:rsidR="00AB3984" w:rsidRPr="003E2018" w:rsidRDefault="00AB3984" w:rsidP="00190ED0">
            <w:pPr>
              <w:rPr>
                <w:b/>
                <w:sz w:val="24"/>
                <w:szCs w:val="24"/>
              </w:rPr>
            </w:pPr>
            <w:r w:rsidRPr="003E2018">
              <w:rPr>
                <w:b/>
                <w:sz w:val="24"/>
                <w:szCs w:val="24"/>
              </w:rPr>
              <w:t>Проверочная работа  по теме «Деепричастие»</w:t>
            </w:r>
          </w:p>
          <w:p w14:paraId="24DE8655" w14:textId="77777777" w:rsidR="00AB3984" w:rsidRPr="003E2018" w:rsidRDefault="00AB3984" w:rsidP="00190ED0">
            <w:pPr>
              <w:jc w:val="center"/>
              <w:rPr>
                <w:b/>
                <w:sz w:val="24"/>
                <w:szCs w:val="24"/>
              </w:rPr>
            </w:pPr>
            <w:r w:rsidRPr="003E2018">
              <w:rPr>
                <w:b/>
                <w:sz w:val="24"/>
                <w:szCs w:val="24"/>
              </w:rPr>
              <w:t>2 вариант.</w:t>
            </w:r>
          </w:p>
          <w:p w14:paraId="07D4257A" w14:textId="77777777" w:rsidR="00AB3984" w:rsidRPr="003E2018" w:rsidRDefault="00AB3984" w:rsidP="00190ED0">
            <w:pPr>
              <w:rPr>
                <w:b/>
                <w:sz w:val="24"/>
                <w:szCs w:val="24"/>
              </w:rPr>
            </w:pPr>
            <w:r w:rsidRPr="003E2018">
              <w:rPr>
                <w:b/>
                <w:sz w:val="24"/>
                <w:szCs w:val="24"/>
                <w:lang w:val="en-US"/>
              </w:rPr>
              <w:t>I</w:t>
            </w:r>
            <w:r w:rsidRPr="003E2018">
              <w:rPr>
                <w:b/>
                <w:sz w:val="24"/>
                <w:szCs w:val="24"/>
              </w:rPr>
              <w:t>. Тест.</w:t>
            </w:r>
          </w:p>
          <w:p w14:paraId="70AE6E71" w14:textId="77777777" w:rsidR="00AB3984" w:rsidRPr="003E2018" w:rsidRDefault="00AB3984" w:rsidP="00190ED0">
            <w:pPr>
              <w:jc w:val="both"/>
              <w:rPr>
                <w:sz w:val="24"/>
                <w:szCs w:val="24"/>
              </w:rPr>
            </w:pPr>
            <w:r w:rsidRPr="003E2018">
              <w:rPr>
                <w:b/>
                <w:sz w:val="24"/>
                <w:szCs w:val="24"/>
              </w:rPr>
              <w:t>1)</w:t>
            </w:r>
            <w:r w:rsidRPr="003E2018">
              <w:rPr>
                <w:sz w:val="24"/>
                <w:szCs w:val="24"/>
              </w:rPr>
              <w:t xml:space="preserve"> Найдите словосочетание с деепричастием:</w:t>
            </w:r>
          </w:p>
          <w:p w14:paraId="6ECFDCEF" w14:textId="77777777" w:rsidR="00AB3984" w:rsidRPr="003E2018" w:rsidRDefault="00AB3984" w:rsidP="00190ED0">
            <w:pPr>
              <w:jc w:val="both"/>
              <w:rPr>
                <w:sz w:val="24"/>
                <w:szCs w:val="24"/>
              </w:rPr>
            </w:pPr>
            <w:r w:rsidRPr="003E2018">
              <w:rPr>
                <w:sz w:val="24"/>
                <w:szCs w:val="24"/>
              </w:rPr>
              <w:t xml:space="preserve">    а) закрытая дверь                  в) очищенный от грязи</w:t>
            </w:r>
          </w:p>
          <w:p w14:paraId="375BAEA4" w14:textId="77777777" w:rsidR="00AB3984" w:rsidRPr="003E2018" w:rsidRDefault="00AB3984" w:rsidP="00190ED0">
            <w:pPr>
              <w:jc w:val="both"/>
              <w:rPr>
                <w:sz w:val="24"/>
                <w:szCs w:val="24"/>
              </w:rPr>
            </w:pPr>
            <w:r w:rsidRPr="003E2018">
              <w:rPr>
                <w:sz w:val="24"/>
                <w:szCs w:val="24"/>
              </w:rPr>
              <w:t xml:space="preserve">    б) дописал доклад                 г) подготовив доклад</w:t>
            </w:r>
          </w:p>
          <w:p w14:paraId="5347A01F" w14:textId="77777777" w:rsidR="00AB3984" w:rsidRPr="003E2018" w:rsidRDefault="00AB3984" w:rsidP="00190ED0">
            <w:pPr>
              <w:jc w:val="both"/>
              <w:rPr>
                <w:sz w:val="24"/>
                <w:szCs w:val="24"/>
              </w:rPr>
            </w:pPr>
            <w:r w:rsidRPr="003E2018">
              <w:rPr>
                <w:b/>
                <w:sz w:val="24"/>
                <w:szCs w:val="24"/>
              </w:rPr>
              <w:t>2)</w:t>
            </w:r>
            <w:r w:rsidRPr="003E2018">
              <w:rPr>
                <w:sz w:val="24"/>
                <w:szCs w:val="24"/>
              </w:rPr>
              <w:t xml:space="preserve"> В каком случае НЕ следует писать раздельно?</w:t>
            </w:r>
          </w:p>
          <w:p w14:paraId="7DD6973B" w14:textId="77777777" w:rsidR="00AB3984" w:rsidRPr="003E2018" w:rsidRDefault="00AB3984" w:rsidP="00190ED0">
            <w:pPr>
              <w:jc w:val="both"/>
              <w:rPr>
                <w:sz w:val="24"/>
                <w:szCs w:val="24"/>
              </w:rPr>
            </w:pPr>
            <w:r w:rsidRPr="003E2018">
              <w:rPr>
                <w:sz w:val="24"/>
                <w:szCs w:val="24"/>
              </w:rPr>
              <w:t xml:space="preserve">    а) (не)доумевая                в) (не)взирая на лица</w:t>
            </w:r>
          </w:p>
          <w:p w14:paraId="2C74A7B3" w14:textId="77777777" w:rsidR="00AB3984" w:rsidRPr="003E2018" w:rsidRDefault="00AB3984" w:rsidP="00190ED0">
            <w:pPr>
              <w:jc w:val="both"/>
              <w:rPr>
                <w:sz w:val="24"/>
                <w:szCs w:val="24"/>
              </w:rPr>
            </w:pPr>
            <w:r w:rsidRPr="003E2018">
              <w:rPr>
                <w:sz w:val="24"/>
                <w:szCs w:val="24"/>
              </w:rPr>
              <w:t xml:space="preserve">    б) (не)задумываясь          г) (не)навидя</w:t>
            </w:r>
          </w:p>
          <w:p w14:paraId="12523BD9" w14:textId="77777777" w:rsidR="00AB3984" w:rsidRPr="003E2018" w:rsidRDefault="00AB3984" w:rsidP="00190ED0">
            <w:pPr>
              <w:jc w:val="both"/>
              <w:rPr>
                <w:sz w:val="24"/>
                <w:szCs w:val="24"/>
              </w:rPr>
            </w:pPr>
            <w:r w:rsidRPr="003E2018">
              <w:rPr>
                <w:b/>
                <w:sz w:val="24"/>
                <w:szCs w:val="24"/>
              </w:rPr>
              <w:t>3)</w:t>
            </w:r>
            <w:r w:rsidRPr="003E2018">
              <w:rPr>
                <w:sz w:val="24"/>
                <w:szCs w:val="24"/>
              </w:rPr>
              <w:t xml:space="preserve"> Укажите деепричастие несовершенного вида:</w:t>
            </w:r>
          </w:p>
          <w:p w14:paraId="77CEA1AF" w14:textId="77777777" w:rsidR="00AB3984" w:rsidRPr="003E2018" w:rsidRDefault="00AB3984" w:rsidP="00190ED0">
            <w:pPr>
              <w:jc w:val="both"/>
              <w:rPr>
                <w:sz w:val="24"/>
                <w:szCs w:val="24"/>
              </w:rPr>
            </w:pPr>
            <w:r w:rsidRPr="003E2018">
              <w:rPr>
                <w:sz w:val="24"/>
                <w:szCs w:val="24"/>
              </w:rPr>
              <w:t xml:space="preserve">    а) легко скользя               в) разбросав одежду</w:t>
            </w:r>
          </w:p>
          <w:p w14:paraId="4D1DBD12" w14:textId="77777777" w:rsidR="00AB3984" w:rsidRPr="003E2018" w:rsidRDefault="00AB3984" w:rsidP="00190ED0">
            <w:pPr>
              <w:jc w:val="both"/>
              <w:rPr>
                <w:sz w:val="24"/>
                <w:szCs w:val="24"/>
              </w:rPr>
            </w:pPr>
            <w:r w:rsidRPr="003E2018">
              <w:rPr>
                <w:sz w:val="24"/>
                <w:szCs w:val="24"/>
              </w:rPr>
              <w:t xml:space="preserve">    б) дописав документ       г) подстелив полотенце</w:t>
            </w:r>
          </w:p>
          <w:p w14:paraId="08EB372E" w14:textId="77777777" w:rsidR="00AB3984" w:rsidRPr="003E2018" w:rsidRDefault="00AB3984" w:rsidP="00190ED0">
            <w:pPr>
              <w:jc w:val="both"/>
              <w:rPr>
                <w:sz w:val="24"/>
                <w:szCs w:val="24"/>
              </w:rPr>
            </w:pPr>
            <w:r w:rsidRPr="003E2018">
              <w:rPr>
                <w:b/>
                <w:sz w:val="24"/>
                <w:szCs w:val="24"/>
              </w:rPr>
              <w:t>4)</w:t>
            </w:r>
            <w:r w:rsidRPr="003E2018">
              <w:rPr>
                <w:sz w:val="24"/>
                <w:szCs w:val="24"/>
              </w:rPr>
              <w:t xml:space="preserve"> В каком(-их) слове(-ах)ах следует писать Е?</w:t>
            </w:r>
          </w:p>
          <w:p w14:paraId="42B098CE" w14:textId="77777777" w:rsidR="00AB3984" w:rsidRPr="003E2018" w:rsidRDefault="00AB3984" w:rsidP="00190ED0">
            <w:pPr>
              <w:jc w:val="both"/>
              <w:rPr>
                <w:sz w:val="24"/>
                <w:szCs w:val="24"/>
              </w:rPr>
            </w:pPr>
            <w:r w:rsidRPr="003E2018">
              <w:rPr>
                <w:sz w:val="24"/>
                <w:szCs w:val="24"/>
              </w:rPr>
              <w:t xml:space="preserve">    а) услыш..в б)замет..вв)постро..вшись г) обид..вшись</w:t>
            </w:r>
          </w:p>
          <w:p w14:paraId="0BE3006A" w14:textId="77777777" w:rsidR="00AB3984" w:rsidRPr="003E2018" w:rsidRDefault="00AB3984" w:rsidP="00190ED0">
            <w:pPr>
              <w:jc w:val="both"/>
              <w:rPr>
                <w:sz w:val="24"/>
                <w:szCs w:val="24"/>
              </w:rPr>
            </w:pPr>
            <w:r w:rsidRPr="003E2018">
              <w:rPr>
                <w:b/>
                <w:sz w:val="24"/>
                <w:szCs w:val="24"/>
              </w:rPr>
              <w:t xml:space="preserve">5) </w:t>
            </w:r>
            <w:r w:rsidRPr="003E2018">
              <w:rPr>
                <w:sz w:val="24"/>
                <w:szCs w:val="24"/>
              </w:rPr>
              <w:t>Для написания какой глагольной формы в перечисленных ниже случаях необходима опора на спряжение?</w:t>
            </w:r>
          </w:p>
          <w:p w14:paraId="1E93935D" w14:textId="77777777" w:rsidR="00AB3984" w:rsidRPr="003E2018" w:rsidRDefault="00AB3984" w:rsidP="00190ED0">
            <w:pPr>
              <w:jc w:val="both"/>
              <w:rPr>
                <w:sz w:val="24"/>
                <w:szCs w:val="24"/>
              </w:rPr>
            </w:pPr>
            <w:r w:rsidRPr="003E2018">
              <w:rPr>
                <w:sz w:val="24"/>
                <w:szCs w:val="24"/>
              </w:rPr>
              <w:t xml:space="preserve">   а) увид..вший   б) бор..щийся   в) зала..ла  г) закле..нный</w:t>
            </w:r>
          </w:p>
          <w:p w14:paraId="1E891ABF" w14:textId="77777777" w:rsidR="00AB3984" w:rsidRPr="003E2018" w:rsidRDefault="00AB3984" w:rsidP="00190ED0">
            <w:pPr>
              <w:jc w:val="both"/>
              <w:rPr>
                <w:sz w:val="24"/>
                <w:szCs w:val="24"/>
              </w:rPr>
            </w:pPr>
            <w:r w:rsidRPr="003E2018">
              <w:rPr>
                <w:b/>
                <w:sz w:val="24"/>
                <w:szCs w:val="24"/>
              </w:rPr>
              <w:t>6)</w:t>
            </w:r>
            <w:r w:rsidRPr="003E2018">
              <w:rPr>
                <w:sz w:val="24"/>
                <w:szCs w:val="24"/>
              </w:rPr>
              <w:t xml:space="preserve"> Перепишите предложения, предварительно исправив ошибки:</w:t>
            </w:r>
          </w:p>
          <w:p w14:paraId="0CD3E190" w14:textId="77777777" w:rsidR="00AB3984" w:rsidRPr="003E2018" w:rsidRDefault="00AB3984" w:rsidP="00190ED0">
            <w:pPr>
              <w:jc w:val="both"/>
              <w:rPr>
                <w:sz w:val="24"/>
                <w:szCs w:val="24"/>
              </w:rPr>
            </w:pPr>
            <w:r w:rsidRPr="003E2018">
              <w:rPr>
                <w:sz w:val="24"/>
                <w:szCs w:val="24"/>
              </w:rPr>
              <w:t xml:space="preserve">    а) Подъезжая к деревне, собаки залаяли. </w:t>
            </w:r>
          </w:p>
          <w:p w14:paraId="3781126D" w14:textId="77777777" w:rsidR="00AB3984" w:rsidRPr="003E2018" w:rsidRDefault="00AB3984" w:rsidP="00190ED0">
            <w:pPr>
              <w:jc w:val="both"/>
              <w:rPr>
                <w:sz w:val="24"/>
                <w:szCs w:val="24"/>
              </w:rPr>
            </w:pPr>
            <w:r w:rsidRPr="003E2018">
              <w:rPr>
                <w:sz w:val="24"/>
                <w:szCs w:val="24"/>
              </w:rPr>
              <w:t xml:space="preserve">    б) Я, взяв рюкзак, и надел кеды.</w:t>
            </w:r>
          </w:p>
          <w:p w14:paraId="6DACB384" w14:textId="77777777" w:rsidR="00AB3984" w:rsidRPr="003E2018" w:rsidRDefault="00AB3984" w:rsidP="00190ED0">
            <w:pPr>
              <w:jc w:val="both"/>
              <w:rPr>
                <w:sz w:val="24"/>
                <w:szCs w:val="24"/>
              </w:rPr>
            </w:pPr>
            <w:r w:rsidRPr="003E2018">
              <w:rPr>
                <w:b/>
                <w:sz w:val="24"/>
                <w:szCs w:val="24"/>
              </w:rPr>
              <w:t>7)</w:t>
            </w:r>
            <w:r w:rsidRPr="003E2018">
              <w:rPr>
                <w:sz w:val="24"/>
                <w:szCs w:val="24"/>
              </w:rPr>
              <w:t xml:space="preserve"> Прочитайте предложение.Ответьте на вопрос: Какое из утверждений верно объясняет, где в этом предложении допущена ошибка в постановке запятой?</w:t>
            </w:r>
          </w:p>
          <w:p w14:paraId="156FB994" w14:textId="77777777" w:rsidR="00AB3984" w:rsidRPr="003E2018" w:rsidRDefault="00AB3984" w:rsidP="00190ED0">
            <w:pPr>
              <w:jc w:val="center"/>
              <w:rPr>
                <w:i/>
                <w:sz w:val="24"/>
                <w:szCs w:val="24"/>
              </w:rPr>
            </w:pPr>
            <w:r w:rsidRPr="003E2018">
              <w:rPr>
                <w:i/>
                <w:sz w:val="24"/>
                <w:szCs w:val="24"/>
              </w:rPr>
              <w:t>Он вылез из припаркованной у края дороги машины и хлопнув дверью, направился к дому.</w:t>
            </w:r>
          </w:p>
          <w:p w14:paraId="7A2F2885" w14:textId="77777777" w:rsidR="00AB3984" w:rsidRPr="003E2018" w:rsidRDefault="00AB3984" w:rsidP="00190ED0">
            <w:pPr>
              <w:jc w:val="both"/>
              <w:rPr>
                <w:sz w:val="24"/>
                <w:szCs w:val="24"/>
              </w:rPr>
            </w:pPr>
            <w:r w:rsidRPr="003E2018">
              <w:rPr>
                <w:sz w:val="24"/>
                <w:szCs w:val="24"/>
              </w:rPr>
              <w:t xml:space="preserve">     а) Не нужна запятая перед союзом И, т.к. он связывает однородные сказуемые.</w:t>
            </w:r>
          </w:p>
          <w:p w14:paraId="7E327AA3" w14:textId="77777777" w:rsidR="00AB3984" w:rsidRPr="003E2018" w:rsidRDefault="00AB3984" w:rsidP="00190ED0">
            <w:pPr>
              <w:jc w:val="both"/>
              <w:rPr>
                <w:sz w:val="24"/>
                <w:szCs w:val="24"/>
              </w:rPr>
            </w:pPr>
            <w:r w:rsidRPr="003E2018">
              <w:rPr>
                <w:sz w:val="24"/>
                <w:szCs w:val="24"/>
              </w:rPr>
              <w:t xml:space="preserve">     б) Не выделено определение, выраженное причастным оборотом.</w:t>
            </w:r>
          </w:p>
          <w:p w14:paraId="7197B706" w14:textId="77777777" w:rsidR="00AB3984" w:rsidRPr="003E2018" w:rsidRDefault="00AB3984" w:rsidP="00190ED0">
            <w:pPr>
              <w:jc w:val="both"/>
              <w:rPr>
                <w:sz w:val="24"/>
                <w:szCs w:val="24"/>
              </w:rPr>
            </w:pPr>
            <w:r w:rsidRPr="003E2018">
              <w:rPr>
                <w:sz w:val="24"/>
                <w:szCs w:val="24"/>
              </w:rPr>
              <w:t xml:space="preserve">     в) Все знаки поставлены правильно.</w:t>
            </w:r>
          </w:p>
          <w:p w14:paraId="64554C1A" w14:textId="77777777" w:rsidR="00AB3984" w:rsidRPr="003E2018" w:rsidRDefault="00AB3984" w:rsidP="00190ED0">
            <w:pPr>
              <w:jc w:val="both"/>
              <w:rPr>
                <w:sz w:val="24"/>
                <w:szCs w:val="24"/>
              </w:rPr>
            </w:pPr>
            <w:r w:rsidRPr="003E2018">
              <w:rPr>
                <w:sz w:val="24"/>
                <w:szCs w:val="24"/>
              </w:rPr>
              <w:t xml:space="preserve">     г) НЕ обособлено обстоятельство, выраженное деепричастным оборотом.</w:t>
            </w:r>
          </w:p>
          <w:p w14:paraId="37556314" w14:textId="77777777" w:rsidR="00AB3984" w:rsidRPr="003E2018" w:rsidRDefault="00AB3984" w:rsidP="00190ED0">
            <w:pPr>
              <w:jc w:val="both"/>
              <w:rPr>
                <w:b/>
                <w:sz w:val="24"/>
                <w:szCs w:val="24"/>
              </w:rPr>
            </w:pPr>
            <w:r w:rsidRPr="003E2018">
              <w:rPr>
                <w:b/>
                <w:sz w:val="24"/>
                <w:szCs w:val="24"/>
                <w:lang w:val="en-US"/>
              </w:rPr>
              <w:t>II</w:t>
            </w:r>
            <w:r w:rsidRPr="003E2018">
              <w:rPr>
                <w:b/>
                <w:sz w:val="24"/>
                <w:szCs w:val="24"/>
              </w:rPr>
              <w:t>.Спишите текст, вставляя буквы и пропущенные знаки препинания. Графически обозначьте причастные и деепричастные обороты.</w:t>
            </w:r>
          </w:p>
          <w:p w14:paraId="61C6C3BD" w14:textId="77777777" w:rsidR="00AB3984" w:rsidRPr="003E2018" w:rsidRDefault="00AB3984" w:rsidP="00190ED0">
            <w:pPr>
              <w:jc w:val="both"/>
              <w:rPr>
                <w:b/>
                <w:sz w:val="24"/>
                <w:szCs w:val="24"/>
              </w:rPr>
            </w:pPr>
            <w:r w:rsidRPr="003E2018">
              <w:rPr>
                <w:sz w:val="24"/>
                <w:szCs w:val="24"/>
              </w:rPr>
              <w:t>Прод..лжаядвигат?ся огромная туча опускаясь все ниже к земле см..шалась с туманом. Она словно ра(з,с)талкивала другие голубоватые обл..чкапытавш..сяра(з,с)положит?ся по ветру. Обл..чкапох..дили на кор..бливыстро..вш…ся для морского сражения.</w:t>
            </w:r>
          </w:p>
          <w:p w14:paraId="215022D2" w14:textId="77777777" w:rsidR="00AB3984" w:rsidRPr="003E2018" w:rsidRDefault="00AB3984" w:rsidP="00190ED0">
            <w:pPr>
              <w:jc w:val="both"/>
              <w:rPr>
                <w:sz w:val="24"/>
                <w:szCs w:val="24"/>
              </w:rPr>
            </w:pPr>
            <w:r w:rsidRPr="003E2018">
              <w:rPr>
                <w:sz w:val="24"/>
                <w:szCs w:val="24"/>
              </w:rPr>
              <w:t xml:space="preserve">         Вскоре за синей тучей ра(з,с)ползавш..ся по всему небу со скоростью пр..бывающей во время прилива морской воды и(з,с)чезли последние солнечные лучи. (Темно)серый свет пр..сачивалсяскво(с,з)ь дли(н,нн)оеобл..ко едва осв..щая землю. Удар грома д..стигший лесной опушк.. потряс землю и через минуту полил дождь (не) пр..кращавш..ся до самого утра.</w:t>
            </w:r>
          </w:p>
          <w:p w14:paraId="1A54A11E" w14:textId="77777777" w:rsidR="00AB3984" w:rsidRPr="003E2018" w:rsidRDefault="00AB3984" w:rsidP="00190ED0">
            <w:pPr>
              <w:jc w:val="both"/>
              <w:rPr>
                <w:sz w:val="24"/>
                <w:szCs w:val="24"/>
              </w:rPr>
            </w:pPr>
          </w:p>
          <w:p w14:paraId="3BB5B2AC" w14:textId="77777777" w:rsidR="00AB3984" w:rsidRPr="003E2018" w:rsidRDefault="00AB3984" w:rsidP="00190ED0">
            <w:pPr>
              <w:jc w:val="both"/>
              <w:rPr>
                <w:sz w:val="24"/>
                <w:szCs w:val="24"/>
              </w:rPr>
            </w:pPr>
          </w:p>
          <w:p w14:paraId="449441DB" w14:textId="77777777" w:rsidR="00AB3984" w:rsidRPr="003E2018" w:rsidRDefault="00AB3984" w:rsidP="00190ED0">
            <w:pPr>
              <w:jc w:val="center"/>
              <w:rPr>
                <w:b/>
                <w:sz w:val="24"/>
                <w:szCs w:val="24"/>
              </w:rPr>
            </w:pPr>
            <w:r w:rsidRPr="003E2018">
              <w:rPr>
                <w:sz w:val="24"/>
                <w:szCs w:val="24"/>
              </w:rPr>
              <w:br w:type="page"/>
            </w:r>
            <w:r w:rsidRPr="003E2018">
              <w:rPr>
                <w:b/>
                <w:sz w:val="24"/>
                <w:szCs w:val="24"/>
              </w:rPr>
              <w:t>Проверочная работа  по теме «Деепричастие»</w:t>
            </w:r>
          </w:p>
          <w:p w14:paraId="06AF5271" w14:textId="77777777" w:rsidR="00AB3984" w:rsidRPr="003E2018" w:rsidRDefault="00AB3984" w:rsidP="00190ED0">
            <w:pPr>
              <w:jc w:val="center"/>
              <w:rPr>
                <w:b/>
                <w:sz w:val="24"/>
                <w:szCs w:val="24"/>
              </w:rPr>
            </w:pPr>
            <w:r w:rsidRPr="003E2018">
              <w:rPr>
                <w:b/>
                <w:sz w:val="24"/>
                <w:szCs w:val="24"/>
              </w:rPr>
              <w:t>3 вариант.</w:t>
            </w:r>
          </w:p>
          <w:p w14:paraId="0EFA7166" w14:textId="77777777" w:rsidR="00AB3984" w:rsidRPr="003E2018" w:rsidRDefault="00AB3984" w:rsidP="00190ED0">
            <w:pPr>
              <w:rPr>
                <w:b/>
                <w:sz w:val="24"/>
                <w:szCs w:val="24"/>
              </w:rPr>
            </w:pPr>
            <w:r w:rsidRPr="003E2018">
              <w:rPr>
                <w:b/>
                <w:sz w:val="24"/>
                <w:szCs w:val="24"/>
                <w:lang w:val="en-US"/>
              </w:rPr>
              <w:t>I</w:t>
            </w:r>
            <w:r w:rsidRPr="003E2018">
              <w:rPr>
                <w:b/>
                <w:sz w:val="24"/>
                <w:szCs w:val="24"/>
              </w:rPr>
              <w:t>. Тест.</w:t>
            </w:r>
          </w:p>
          <w:p w14:paraId="38DD204F" w14:textId="77777777" w:rsidR="00AB3984" w:rsidRPr="003E2018" w:rsidRDefault="00AB3984" w:rsidP="00190ED0">
            <w:pPr>
              <w:jc w:val="both"/>
              <w:rPr>
                <w:sz w:val="24"/>
                <w:szCs w:val="24"/>
              </w:rPr>
            </w:pPr>
            <w:r w:rsidRPr="003E2018">
              <w:rPr>
                <w:b/>
                <w:sz w:val="24"/>
                <w:szCs w:val="24"/>
              </w:rPr>
              <w:t>1)</w:t>
            </w:r>
            <w:r w:rsidRPr="003E2018">
              <w:rPr>
                <w:sz w:val="24"/>
                <w:szCs w:val="24"/>
              </w:rPr>
              <w:t xml:space="preserve"> Найдите словосочетание с деепричастием:</w:t>
            </w:r>
          </w:p>
          <w:p w14:paraId="162D50C4" w14:textId="77777777" w:rsidR="00AB3984" w:rsidRPr="003E2018" w:rsidRDefault="00AB3984" w:rsidP="00190ED0">
            <w:pPr>
              <w:jc w:val="both"/>
              <w:rPr>
                <w:sz w:val="24"/>
                <w:szCs w:val="24"/>
              </w:rPr>
            </w:pPr>
            <w:r w:rsidRPr="003E2018">
              <w:rPr>
                <w:sz w:val="24"/>
                <w:szCs w:val="24"/>
              </w:rPr>
              <w:t xml:space="preserve">    а) непреодолимая преграда                  в) земли засеяны</w:t>
            </w:r>
          </w:p>
          <w:p w14:paraId="63802F6A" w14:textId="77777777" w:rsidR="00AB3984" w:rsidRPr="003E2018" w:rsidRDefault="00AB3984" w:rsidP="00190ED0">
            <w:pPr>
              <w:jc w:val="both"/>
              <w:rPr>
                <w:sz w:val="24"/>
                <w:szCs w:val="24"/>
              </w:rPr>
            </w:pPr>
            <w:r w:rsidRPr="003E2018">
              <w:rPr>
                <w:sz w:val="24"/>
                <w:szCs w:val="24"/>
              </w:rPr>
              <w:t xml:space="preserve">    б) согнувшаяся ветка     г) согнувшись пополам</w:t>
            </w:r>
          </w:p>
          <w:p w14:paraId="47A7E8E6" w14:textId="77777777" w:rsidR="00AB3984" w:rsidRPr="003E2018" w:rsidRDefault="00AB3984" w:rsidP="00190ED0">
            <w:pPr>
              <w:jc w:val="both"/>
              <w:rPr>
                <w:sz w:val="24"/>
                <w:szCs w:val="24"/>
              </w:rPr>
            </w:pPr>
            <w:r w:rsidRPr="003E2018">
              <w:rPr>
                <w:b/>
                <w:sz w:val="24"/>
                <w:szCs w:val="24"/>
              </w:rPr>
              <w:t>2)</w:t>
            </w:r>
            <w:r w:rsidRPr="003E2018">
              <w:rPr>
                <w:sz w:val="24"/>
                <w:szCs w:val="24"/>
              </w:rPr>
              <w:t xml:space="preserve"> В каком случае НЕ следует писать раздельно?</w:t>
            </w:r>
          </w:p>
          <w:p w14:paraId="0F9E8EE8" w14:textId="77777777" w:rsidR="00AB3984" w:rsidRPr="003E2018" w:rsidRDefault="00AB3984" w:rsidP="00190ED0">
            <w:pPr>
              <w:jc w:val="both"/>
              <w:rPr>
                <w:sz w:val="24"/>
                <w:szCs w:val="24"/>
              </w:rPr>
            </w:pPr>
            <w:r w:rsidRPr="003E2018">
              <w:rPr>
                <w:sz w:val="24"/>
                <w:szCs w:val="24"/>
              </w:rPr>
              <w:t xml:space="preserve">    а) (не)подготовленное выступление   в) (не)продуманный маршрут</w:t>
            </w:r>
          </w:p>
          <w:p w14:paraId="50DD1B78" w14:textId="77777777" w:rsidR="00AB3984" w:rsidRPr="003E2018" w:rsidRDefault="00AB3984" w:rsidP="00190ED0">
            <w:pPr>
              <w:jc w:val="both"/>
              <w:rPr>
                <w:sz w:val="24"/>
                <w:szCs w:val="24"/>
              </w:rPr>
            </w:pPr>
            <w:r w:rsidRPr="003E2018">
              <w:rPr>
                <w:sz w:val="24"/>
                <w:szCs w:val="24"/>
              </w:rPr>
              <w:t xml:space="preserve">    б) (не)покладая рук         г) (не)заметив ошибки </w:t>
            </w:r>
          </w:p>
          <w:p w14:paraId="4D73A57B" w14:textId="77777777" w:rsidR="00AB3984" w:rsidRPr="003E2018" w:rsidRDefault="00AB3984" w:rsidP="00190ED0">
            <w:pPr>
              <w:jc w:val="both"/>
              <w:rPr>
                <w:sz w:val="24"/>
                <w:szCs w:val="24"/>
              </w:rPr>
            </w:pPr>
            <w:r w:rsidRPr="003E2018">
              <w:rPr>
                <w:b/>
                <w:sz w:val="24"/>
                <w:szCs w:val="24"/>
              </w:rPr>
              <w:t>3)</w:t>
            </w:r>
            <w:r w:rsidRPr="003E2018">
              <w:rPr>
                <w:sz w:val="24"/>
                <w:szCs w:val="24"/>
              </w:rPr>
              <w:t xml:space="preserve"> Укажите деепричастие несовершенного вида:</w:t>
            </w:r>
          </w:p>
          <w:p w14:paraId="68A0462F" w14:textId="77777777" w:rsidR="00AB3984" w:rsidRPr="003E2018" w:rsidRDefault="00AB3984" w:rsidP="00190ED0">
            <w:pPr>
              <w:jc w:val="both"/>
              <w:rPr>
                <w:sz w:val="24"/>
                <w:szCs w:val="24"/>
              </w:rPr>
            </w:pPr>
            <w:r w:rsidRPr="003E2018">
              <w:rPr>
                <w:sz w:val="24"/>
                <w:szCs w:val="24"/>
              </w:rPr>
              <w:t xml:space="preserve">    а) постепенно замерев               в) разгораясь на солнце</w:t>
            </w:r>
          </w:p>
          <w:p w14:paraId="67B1657E" w14:textId="77777777" w:rsidR="00AB3984" w:rsidRPr="003E2018" w:rsidRDefault="00AB3984" w:rsidP="00190ED0">
            <w:pPr>
              <w:jc w:val="both"/>
              <w:rPr>
                <w:sz w:val="24"/>
                <w:szCs w:val="24"/>
              </w:rPr>
            </w:pPr>
            <w:r w:rsidRPr="003E2018">
              <w:rPr>
                <w:sz w:val="24"/>
                <w:szCs w:val="24"/>
              </w:rPr>
              <w:t xml:space="preserve">    б) подстелив подстилку             г) увидев мать</w:t>
            </w:r>
          </w:p>
          <w:p w14:paraId="1B8F8C9C" w14:textId="77777777" w:rsidR="00AB3984" w:rsidRPr="003E2018" w:rsidRDefault="00AB3984" w:rsidP="00190ED0">
            <w:pPr>
              <w:jc w:val="both"/>
              <w:rPr>
                <w:sz w:val="24"/>
                <w:szCs w:val="24"/>
              </w:rPr>
            </w:pPr>
            <w:r w:rsidRPr="003E2018">
              <w:rPr>
                <w:b/>
                <w:sz w:val="24"/>
                <w:szCs w:val="24"/>
              </w:rPr>
              <w:t>4)</w:t>
            </w:r>
            <w:r w:rsidRPr="003E2018">
              <w:rPr>
                <w:sz w:val="24"/>
                <w:szCs w:val="24"/>
              </w:rPr>
              <w:t xml:space="preserve"> В каком варианте ответа указаны все глаголы, от  которых можно образовать деепричастия несовершенного вида?</w:t>
            </w:r>
          </w:p>
          <w:p w14:paraId="6D11FD7C" w14:textId="77777777" w:rsidR="00AB3984" w:rsidRPr="003E2018" w:rsidRDefault="00AB3984" w:rsidP="00190ED0">
            <w:pPr>
              <w:jc w:val="both"/>
              <w:rPr>
                <w:sz w:val="24"/>
                <w:szCs w:val="24"/>
              </w:rPr>
            </w:pPr>
            <w:r w:rsidRPr="003E2018">
              <w:rPr>
                <w:sz w:val="24"/>
                <w:szCs w:val="24"/>
              </w:rPr>
              <w:t xml:space="preserve">                   а) мыть    б) петь    в) плясать    г) глядеть</w:t>
            </w:r>
          </w:p>
          <w:p w14:paraId="66365C74" w14:textId="77777777" w:rsidR="00AB3984" w:rsidRPr="003E2018" w:rsidRDefault="00AB3984" w:rsidP="00190ED0">
            <w:pPr>
              <w:jc w:val="both"/>
              <w:rPr>
                <w:sz w:val="24"/>
                <w:szCs w:val="24"/>
              </w:rPr>
            </w:pPr>
            <w:r w:rsidRPr="003E2018">
              <w:rPr>
                <w:sz w:val="24"/>
                <w:szCs w:val="24"/>
              </w:rPr>
              <w:t>1) а,в,г   2) а,б          3) б,в                 4) а,г</w:t>
            </w:r>
          </w:p>
          <w:p w14:paraId="4E85C93F" w14:textId="77777777" w:rsidR="00AB3984" w:rsidRPr="003E2018" w:rsidRDefault="00AB3984" w:rsidP="00190ED0">
            <w:pPr>
              <w:jc w:val="both"/>
              <w:rPr>
                <w:sz w:val="24"/>
                <w:szCs w:val="24"/>
              </w:rPr>
            </w:pPr>
            <w:r w:rsidRPr="003E2018">
              <w:rPr>
                <w:b/>
                <w:sz w:val="24"/>
                <w:szCs w:val="24"/>
              </w:rPr>
              <w:t xml:space="preserve">5) </w:t>
            </w:r>
            <w:r w:rsidRPr="003E2018">
              <w:rPr>
                <w:sz w:val="24"/>
                <w:szCs w:val="24"/>
              </w:rPr>
              <w:t>Для написания какой глагольной формы в перечисленных ниже случаях необходима опора на спряжение?</w:t>
            </w:r>
          </w:p>
          <w:p w14:paraId="7D86606E" w14:textId="77777777" w:rsidR="00AB3984" w:rsidRPr="003E2018" w:rsidRDefault="00AB3984" w:rsidP="00190ED0">
            <w:pPr>
              <w:jc w:val="both"/>
              <w:rPr>
                <w:sz w:val="24"/>
                <w:szCs w:val="24"/>
              </w:rPr>
            </w:pPr>
            <w:r w:rsidRPr="003E2018">
              <w:rPr>
                <w:sz w:val="24"/>
                <w:szCs w:val="24"/>
              </w:rPr>
              <w:t xml:space="preserve">    а) услыш..вший   б) кол..щийся   в) повес..ла  г) замер..нный</w:t>
            </w:r>
          </w:p>
          <w:p w14:paraId="272E6768" w14:textId="77777777" w:rsidR="00AB3984" w:rsidRPr="003E2018" w:rsidRDefault="00AB3984" w:rsidP="00190ED0">
            <w:pPr>
              <w:jc w:val="both"/>
              <w:rPr>
                <w:sz w:val="24"/>
                <w:szCs w:val="24"/>
              </w:rPr>
            </w:pPr>
            <w:r w:rsidRPr="003E2018">
              <w:rPr>
                <w:b/>
                <w:sz w:val="24"/>
                <w:szCs w:val="24"/>
              </w:rPr>
              <w:t>6)</w:t>
            </w:r>
            <w:r w:rsidRPr="003E2018">
              <w:rPr>
                <w:sz w:val="24"/>
                <w:szCs w:val="24"/>
              </w:rPr>
              <w:t xml:space="preserve"> Перепишите предложения, предварительно исправив ошибки:</w:t>
            </w:r>
          </w:p>
          <w:p w14:paraId="3A41B59B" w14:textId="77777777" w:rsidR="00AB3984" w:rsidRPr="003E2018" w:rsidRDefault="00AB3984" w:rsidP="00190ED0">
            <w:pPr>
              <w:jc w:val="both"/>
              <w:rPr>
                <w:sz w:val="24"/>
                <w:szCs w:val="24"/>
              </w:rPr>
            </w:pPr>
            <w:r w:rsidRPr="003E2018">
              <w:rPr>
                <w:sz w:val="24"/>
                <w:szCs w:val="24"/>
              </w:rPr>
              <w:t xml:space="preserve">    а) Подъезжая к станции, множество людей виднелось вокруг.</w:t>
            </w:r>
          </w:p>
          <w:p w14:paraId="05E0D753" w14:textId="77777777" w:rsidR="00AB3984" w:rsidRPr="003E2018" w:rsidRDefault="00AB3984" w:rsidP="00190ED0">
            <w:pPr>
              <w:jc w:val="both"/>
              <w:rPr>
                <w:sz w:val="24"/>
                <w:szCs w:val="24"/>
              </w:rPr>
            </w:pPr>
            <w:r w:rsidRPr="003E2018">
              <w:rPr>
                <w:sz w:val="24"/>
                <w:szCs w:val="24"/>
              </w:rPr>
              <w:t xml:space="preserve">    б) Однажды, выезжая из деревни, нашу машину остановили.</w:t>
            </w:r>
          </w:p>
          <w:p w14:paraId="1DB140BA" w14:textId="77777777" w:rsidR="00AB3984" w:rsidRPr="003E2018" w:rsidRDefault="00AB3984" w:rsidP="00190ED0">
            <w:pPr>
              <w:jc w:val="both"/>
              <w:rPr>
                <w:sz w:val="24"/>
                <w:szCs w:val="24"/>
              </w:rPr>
            </w:pPr>
            <w:r w:rsidRPr="003E2018">
              <w:rPr>
                <w:sz w:val="24"/>
                <w:szCs w:val="24"/>
              </w:rPr>
              <w:t xml:space="preserve">    в) Войдя в трамвай, на улице шел дождь.</w:t>
            </w:r>
          </w:p>
          <w:p w14:paraId="340CF48A" w14:textId="77777777" w:rsidR="00AB3984" w:rsidRPr="003E2018" w:rsidRDefault="00AB3984" w:rsidP="00190ED0">
            <w:pPr>
              <w:rPr>
                <w:sz w:val="24"/>
                <w:szCs w:val="24"/>
              </w:rPr>
            </w:pPr>
            <w:r w:rsidRPr="003E2018">
              <w:rPr>
                <w:b/>
                <w:sz w:val="24"/>
                <w:szCs w:val="24"/>
              </w:rPr>
              <w:t>7)</w:t>
            </w:r>
            <w:r w:rsidRPr="003E2018">
              <w:rPr>
                <w:sz w:val="24"/>
                <w:szCs w:val="24"/>
              </w:rPr>
              <w:t xml:space="preserve"> Прочитайте предложение.Ответьте на вопрос: Какое из утверждений верно объясняет, где в этом предложении допущена ошибка в постановке запятой?</w:t>
            </w:r>
          </w:p>
          <w:p w14:paraId="700E2B38" w14:textId="77777777" w:rsidR="00AB3984" w:rsidRPr="003E2018" w:rsidRDefault="00AB3984" w:rsidP="00190ED0">
            <w:pPr>
              <w:jc w:val="center"/>
              <w:rPr>
                <w:i/>
                <w:sz w:val="24"/>
                <w:szCs w:val="24"/>
              </w:rPr>
            </w:pPr>
            <w:r w:rsidRPr="003E2018">
              <w:rPr>
                <w:i/>
                <w:sz w:val="24"/>
                <w:szCs w:val="24"/>
              </w:rPr>
              <w:t>Лось выбежал на опушку, заросшую кустарником, и не останавливаясь, направился к блестевшей в лучах заходящего солнца реке.</w:t>
            </w:r>
          </w:p>
          <w:p w14:paraId="6A9D026B" w14:textId="77777777" w:rsidR="00AB3984" w:rsidRPr="003E2018" w:rsidRDefault="00AB3984" w:rsidP="00190ED0">
            <w:pPr>
              <w:jc w:val="both"/>
              <w:rPr>
                <w:sz w:val="24"/>
                <w:szCs w:val="24"/>
              </w:rPr>
            </w:pPr>
            <w:r w:rsidRPr="003E2018">
              <w:rPr>
                <w:sz w:val="24"/>
                <w:szCs w:val="24"/>
              </w:rPr>
              <w:t>а) Не нужна запятая перед союзом И, т.к. он связывает однородные сказуемые.</w:t>
            </w:r>
          </w:p>
          <w:p w14:paraId="2472C579" w14:textId="77777777" w:rsidR="00AB3984" w:rsidRPr="003E2018" w:rsidRDefault="00AB3984" w:rsidP="00190ED0">
            <w:pPr>
              <w:jc w:val="both"/>
              <w:rPr>
                <w:sz w:val="24"/>
                <w:szCs w:val="24"/>
              </w:rPr>
            </w:pPr>
            <w:r w:rsidRPr="003E2018">
              <w:rPr>
                <w:sz w:val="24"/>
                <w:szCs w:val="24"/>
              </w:rPr>
              <w:t xml:space="preserve">   б) Не выделено определение, выраженное причастным оборотом.</w:t>
            </w:r>
          </w:p>
          <w:p w14:paraId="620E7D6F" w14:textId="77777777" w:rsidR="00AB3984" w:rsidRPr="003E2018" w:rsidRDefault="00AB3984" w:rsidP="00190ED0">
            <w:pPr>
              <w:jc w:val="both"/>
              <w:rPr>
                <w:sz w:val="24"/>
                <w:szCs w:val="24"/>
              </w:rPr>
            </w:pPr>
            <w:r w:rsidRPr="003E2018">
              <w:rPr>
                <w:sz w:val="24"/>
                <w:szCs w:val="24"/>
              </w:rPr>
              <w:t xml:space="preserve">   в) Все знаки поставлены правильно.</w:t>
            </w:r>
          </w:p>
          <w:p w14:paraId="60EEFA4B" w14:textId="77777777" w:rsidR="00AB3984" w:rsidRPr="003E2018" w:rsidRDefault="00AB3984" w:rsidP="00190ED0">
            <w:pPr>
              <w:jc w:val="both"/>
              <w:rPr>
                <w:sz w:val="24"/>
                <w:szCs w:val="24"/>
              </w:rPr>
            </w:pPr>
            <w:r w:rsidRPr="003E2018">
              <w:rPr>
                <w:sz w:val="24"/>
                <w:szCs w:val="24"/>
              </w:rPr>
              <w:t xml:space="preserve">   г) НЕ обособлено обстоятельство, выраженное деепричастным оборотом.</w:t>
            </w:r>
          </w:p>
          <w:p w14:paraId="4B04E976" w14:textId="77777777" w:rsidR="00AB3984" w:rsidRPr="00235105" w:rsidRDefault="00AB3984" w:rsidP="00190ED0">
            <w:pPr>
              <w:jc w:val="both"/>
              <w:rPr>
                <w:b/>
                <w:sz w:val="24"/>
                <w:szCs w:val="24"/>
              </w:rPr>
            </w:pPr>
            <w:r w:rsidRPr="003E2018">
              <w:rPr>
                <w:b/>
                <w:sz w:val="24"/>
                <w:szCs w:val="24"/>
                <w:lang w:val="en-US"/>
              </w:rPr>
              <w:t>II</w:t>
            </w:r>
            <w:r w:rsidRPr="003E2018">
              <w:rPr>
                <w:b/>
                <w:sz w:val="24"/>
                <w:szCs w:val="24"/>
              </w:rPr>
              <w:t>. Спишите текст, вставляя буквы и пропущенные знаки препинания. Графически обозначьте причастные и деепричастные обороты.</w:t>
            </w:r>
            <w:r w:rsidRPr="003E2018">
              <w:rPr>
                <w:sz w:val="24"/>
                <w:szCs w:val="24"/>
              </w:rPr>
              <w:t>Прод..лжаядвигат?ся огромная туча опускаясь все ниже к земле см..шалась с туманом. Она словно ра(з,с)талкивала другие голубоватые обл..чкапытавш..сяра(з,с)положит?ся по ветру. Обл..чкапох..дили на кор..бливыстро..вш…ся для морского сражения.</w:t>
            </w:r>
          </w:p>
          <w:p w14:paraId="167D2205" w14:textId="77777777" w:rsidR="00AB3984" w:rsidRPr="003E2018" w:rsidRDefault="00AB3984" w:rsidP="00190ED0">
            <w:pPr>
              <w:jc w:val="both"/>
              <w:rPr>
                <w:sz w:val="24"/>
                <w:szCs w:val="24"/>
              </w:rPr>
            </w:pPr>
            <w:r w:rsidRPr="003E2018">
              <w:rPr>
                <w:sz w:val="24"/>
                <w:szCs w:val="24"/>
              </w:rPr>
              <w:t xml:space="preserve">Затр..петав прошумела листва на деревьях хотя даже слабый ветерок (не)колебал её. Всё вокруг потемнело как это бывает после захода солнца. </w:t>
            </w:r>
          </w:p>
          <w:p w14:paraId="598EDE99" w14:textId="77777777" w:rsidR="00AB3984" w:rsidRPr="003E2018" w:rsidRDefault="00AB3984" w:rsidP="00190ED0">
            <w:pPr>
              <w:jc w:val="both"/>
              <w:rPr>
                <w:sz w:val="24"/>
                <w:szCs w:val="24"/>
              </w:rPr>
            </w:pPr>
            <w:r w:rsidRPr="003E2018">
              <w:rPr>
                <w:sz w:val="24"/>
                <w:szCs w:val="24"/>
              </w:rPr>
              <w:t xml:space="preserve">       Внезапно в(з,с)пышка осл..пительной молнии ра(з,с)порола небо и осв..тившись ею небо словно ра(з,с)колол..сь. Удар грома д..стигший лесной опушк.. потряс землю и через минуту полил дождь (не) пр..кращавш..ся до самого утра.    </w:t>
            </w:r>
          </w:p>
          <w:p w14:paraId="58FE8A0B" w14:textId="77777777" w:rsidR="00AB3984" w:rsidRPr="003E2018" w:rsidRDefault="00AB3984" w:rsidP="00190ED0">
            <w:pPr>
              <w:rPr>
                <w:sz w:val="24"/>
                <w:szCs w:val="24"/>
              </w:rPr>
            </w:pPr>
            <w:r w:rsidRPr="003E2018">
              <w:rPr>
                <w:sz w:val="24"/>
                <w:szCs w:val="24"/>
              </w:rPr>
              <w:br w:type="page"/>
            </w:r>
          </w:p>
          <w:p w14:paraId="3802A881" w14:textId="77777777" w:rsidR="00AF516A" w:rsidRPr="00AB3984" w:rsidRDefault="00AF516A" w:rsidP="00190ED0">
            <w:pPr>
              <w:rPr>
                <w:b/>
                <w:sz w:val="24"/>
                <w:szCs w:val="24"/>
              </w:rPr>
            </w:pPr>
          </w:p>
          <w:p w14:paraId="590734E7" w14:textId="77777777" w:rsidR="00AF516A" w:rsidRPr="003E2018" w:rsidRDefault="00AF516A" w:rsidP="00190ED0">
            <w:pPr>
              <w:rPr>
                <w:b/>
                <w:sz w:val="24"/>
                <w:szCs w:val="24"/>
              </w:rPr>
            </w:pPr>
            <w:r w:rsidRPr="003E2018">
              <w:rPr>
                <w:b/>
                <w:sz w:val="24"/>
                <w:szCs w:val="24"/>
              </w:rPr>
              <w:tab/>
            </w:r>
          </w:p>
        </w:tc>
      </w:tr>
      <w:tr w:rsidR="00AF516A" w:rsidRPr="003E2018" w14:paraId="6D42683F" w14:textId="77777777" w:rsidTr="00190ED0">
        <w:trPr>
          <w:trHeight w:val="9107"/>
        </w:trPr>
        <w:tc>
          <w:tcPr>
            <w:tcW w:w="14850" w:type="dxa"/>
            <w:tcBorders>
              <w:top w:val="nil"/>
              <w:left w:val="nil"/>
              <w:bottom w:val="nil"/>
              <w:right w:val="nil"/>
            </w:tcBorders>
          </w:tcPr>
          <w:p w14:paraId="0D9376D4" w14:textId="77777777" w:rsidR="00AF516A" w:rsidRPr="003E2018" w:rsidRDefault="00AF516A" w:rsidP="00190ED0">
            <w:pPr>
              <w:pStyle w:val="a3"/>
              <w:spacing w:line="360" w:lineRule="auto"/>
              <w:jc w:val="both"/>
              <w:rPr>
                <w:b/>
                <w:sz w:val="24"/>
                <w:szCs w:val="24"/>
              </w:rPr>
            </w:pPr>
          </w:p>
        </w:tc>
      </w:tr>
    </w:tbl>
    <w:p w14:paraId="27A632CC" w14:textId="77777777" w:rsidR="00AF516A" w:rsidRPr="003E2018" w:rsidRDefault="00190ED0" w:rsidP="00AF516A">
      <w:pPr>
        <w:rPr>
          <w:rFonts w:ascii="Times New Roman" w:hAnsi="Times New Roman" w:cs="Times New Roman"/>
          <w:b/>
          <w:sz w:val="24"/>
          <w:szCs w:val="24"/>
        </w:rPr>
      </w:pPr>
      <w:r>
        <w:rPr>
          <w:rFonts w:ascii="Times New Roman" w:hAnsi="Times New Roman" w:cs="Times New Roman"/>
          <w:b/>
          <w:sz w:val="24"/>
          <w:szCs w:val="24"/>
        </w:rPr>
        <w:br w:type="textWrapping" w:clear="all"/>
      </w:r>
    </w:p>
    <w:p w14:paraId="2DF783F8" w14:textId="77777777" w:rsidR="00AF516A" w:rsidRDefault="00AF516A" w:rsidP="00AF516A"/>
    <w:p w14:paraId="0B8E7BFE" w14:textId="77777777" w:rsidR="00757E3A" w:rsidRDefault="00757E3A"/>
    <w:sectPr w:rsidR="00757E3A" w:rsidSect="00870362">
      <w:footerReference w:type="default" r:id="rId12"/>
      <w:pgSz w:w="16838" w:h="11906" w:orient="landscape"/>
      <w:pgMar w:top="709" w:right="1134" w:bottom="426"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AB8AB6" w14:textId="77777777" w:rsidR="00F53DE2" w:rsidRDefault="00F53DE2" w:rsidP="00F51781">
      <w:pPr>
        <w:spacing w:after="0" w:line="240" w:lineRule="auto"/>
      </w:pPr>
      <w:r>
        <w:separator/>
      </w:r>
    </w:p>
  </w:endnote>
  <w:endnote w:type="continuationSeparator" w:id="0">
    <w:p w14:paraId="293CBD20" w14:textId="77777777" w:rsidR="00F53DE2" w:rsidRDefault="00F53DE2" w:rsidP="00F517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OpenSymbol">
    <w:altName w:val="Arial Unicode MS"/>
    <w:charset w:val="80"/>
    <w:family w:val="auto"/>
    <w:pitch w:val="default"/>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1"/>
    <w:family w:val="roman"/>
    <w:notTrueType/>
    <w:pitch w:val="variable"/>
    <w:sig w:usb0="00002000" w:usb1="00000000" w:usb2="00000000" w:usb3="00000000" w:csb0="00000000" w:csb1="00000000"/>
  </w:font>
  <w:font w:name="Lucida Sans Unicode">
    <w:panose1 w:val="020B0602030504020204"/>
    <w:charset w:val="CC"/>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569757"/>
      <w:docPartObj>
        <w:docPartGallery w:val="Page Numbers (Bottom of Page)"/>
        <w:docPartUnique/>
      </w:docPartObj>
    </w:sdtPr>
    <w:sdtEndPr/>
    <w:sdtContent>
      <w:p w14:paraId="48AC8F02" w14:textId="77777777" w:rsidR="00170F7E" w:rsidRDefault="00170F7E">
        <w:pPr>
          <w:pStyle w:val="a9"/>
          <w:jc w:val="right"/>
        </w:pPr>
        <w:r>
          <w:fldChar w:fldCharType="begin"/>
        </w:r>
        <w:r>
          <w:instrText xml:space="preserve"> PAGE   \* MERGEFORMAT </w:instrText>
        </w:r>
        <w:r>
          <w:fldChar w:fldCharType="separate"/>
        </w:r>
        <w:r w:rsidR="006F7D0A">
          <w:rPr>
            <w:noProof/>
          </w:rPr>
          <w:t>9</w:t>
        </w:r>
        <w:r>
          <w:rPr>
            <w:noProof/>
          </w:rPr>
          <w:fldChar w:fldCharType="end"/>
        </w:r>
      </w:p>
    </w:sdtContent>
  </w:sdt>
  <w:p w14:paraId="1EF71A9E" w14:textId="77777777" w:rsidR="00170F7E" w:rsidRDefault="00170F7E">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E09687" w14:textId="77777777" w:rsidR="00F53DE2" w:rsidRDefault="00F53DE2" w:rsidP="00F51781">
      <w:pPr>
        <w:spacing w:after="0" w:line="240" w:lineRule="auto"/>
      </w:pPr>
      <w:r>
        <w:separator/>
      </w:r>
    </w:p>
  </w:footnote>
  <w:footnote w:type="continuationSeparator" w:id="0">
    <w:p w14:paraId="7AA0F7E7" w14:textId="77777777" w:rsidR="00F53DE2" w:rsidRDefault="00F53DE2" w:rsidP="00F5178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1" w15:restartNumberingAfterBreak="0">
    <w:nsid w:val="0000000A"/>
    <w:multiLevelType w:val="singleLevel"/>
    <w:tmpl w:val="0000000A"/>
    <w:name w:val="WW8Num10"/>
    <w:lvl w:ilvl="0">
      <w:start w:val="1"/>
      <w:numFmt w:val="bullet"/>
      <w:lvlText w:val=""/>
      <w:lvlJc w:val="left"/>
      <w:pPr>
        <w:tabs>
          <w:tab w:val="num" w:pos="0"/>
        </w:tabs>
        <w:ind w:left="720" w:hanging="360"/>
      </w:pPr>
      <w:rPr>
        <w:rFonts w:ascii="Symbol" w:hAnsi="Symbol"/>
      </w:rPr>
    </w:lvl>
  </w:abstractNum>
  <w:abstractNum w:abstractNumId="2" w15:restartNumberingAfterBreak="0">
    <w:nsid w:val="0000000B"/>
    <w:multiLevelType w:val="singleLevel"/>
    <w:tmpl w:val="0000000B"/>
    <w:name w:val="WW8Num11"/>
    <w:lvl w:ilvl="0">
      <w:start w:val="1"/>
      <w:numFmt w:val="bullet"/>
      <w:lvlText w:val=""/>
      <w:lvlJc w:val="left"/>
      <w:pPr>
        <w:tabs>
          <w:tab w:val="num" w:pos="0"/>
        </w:tabs>
        <w:ind w:left="870" w:hanging="360"/>
      </w:pPr>
      <w:rPr>
        <w:rFonts w:ascii="Symbol" w:hAnsi="Symbol"/>
      </w:rPr>
    </w:lvl>
  </w:abstractNum>
  <w:abstractNum w:abstractNumId="3" w15:restartNumberingAfterBreak="0">
    <w:nsid w:val="0000000D"/>
    <w:multiLevelType w:val="singleLevel"/>
    <w:tmpl w:val="0000000D"/>
    <w:name w:val="WW8Num15"/>
    <w:lvl w:ilvl="0">
      <w:start w:val="1"/>
      <w:numFmt w:val="bullet"/>
      <w:lvlText w:val=""/>
      <w:lvlJc w:val="left"/>
      <w:pPr>
        <w:tabs>
          <w:tab w:val="num" w:pos="0"/>
        </w:tabs>
        <w:ind w:left="720" w:hanging="360"/>
      </w:pPr>
      <w:rPr>
        <w:rFonts w:ascii="Symbol" w:hAnsi="Symbol"/>
      </w:rPr>
    </w:lvl>
  </w:abstractNum>
  <w:abstractNum w:abstractNumId="4" w15:restartNumberingAfterBreak="0">
    <w:nsid w:val="00000011"/>
    <w:multiLevelType w:val="multilevel"/>
    <w:tmpl w:val="00000011"/>
    <w:name w:val="WW8Num21"/>
    <w:lvl w:ilvl="0">
      <w:start w:val="1"/>
      <w:numFmt w:val="bullet"/>
      <w:lvlText w:val=""/>
      <w:lvlJc w:val="left"/>
      <w:pPr>
        <w:tabs>
          <w:tab w:val="num" w:pos="720"/>
        </w:tabs>
        <w:ind w:left="720" w:hanging="360"/>
      </w:pPr>
      <w:rPr>
        <w:rFonts w:ascii="Symbol" w:hAnsi="Symbol"/>
        <w:sz w:val="20"/>
      </w:rPr>
    </w:lvl>
    <w:lvl w:ilvl="1">
      <w:start w:val="1"/>
      <w:numFmt w:val="bullet"/>
      <w:lvlText w:val="o"/>
      <w:lvlJc w:val="left"/>
      <w:pPr>
        <w:tabs>
          <w:tab w:val="num" w:pos="1440"/>
        </w:tabs>
        <w:ind w:left="1440" w:hanging="360"/>
      </w:pPr>
      <w:rPr>
        <w:rFonts w:ascii="Courier New" w:hAnsi="Courier New"/>
        <w:sz w:val="20"/>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5" w15:restartNumberingAfterBreak="0">
    <w:nsid w:val="00000013"/>
    <w:multiLevelType w:val="singleLevel"/>
    <w:tmpl w:val="00000013"/>
    <w:lvl w:ilvl="0">
      <w:numFmt w:val="bullet"/>
      <w:lvlText w:val=""/>
      <w:lvlJc w:val="left"/>
      <w:pPr>
        <w:tabs>
          <w:tab w:val="num" w:pos="720"/>
        </w:tabs>
        <w:ind w:left="720" w:hanging="360"/>
      </w:pPr>
      <w:rPr>
        <w:rFonts w:ascii="Symbol" w:hAnsi="Symbol"/>
      </w:rPr>
    </w:lvl>
  </w:abstractNum>
  <w:abstractNum w:abstractNumId="6" w15:restartNumberingAfterBreak="0">
    <w:nsid w:val="00000014"/>
    <w:multiLevelType w:val="singleLevel"/>
    <w:tmpl w:val="00000014"/>
    <w:lvl w:ilvl="0">
      <w:numFmt w:val="bullet"/>
      <w:lvlText w:val=""/>
      <w:lvlJc w:val="left"/>
      <w:pPr>
        <w:tabs>
          <w:tab w:val="num" w:pos="720"/>
        </w:tabs>
        <w:ind w:left="720" w:hanging="360"/>
      </w:pPr>
      <w:rPr>
        <w:rFonts w:ascii="Symbol" w:hAnsi="Symbol"/>
      </w:rPr>
    </w:lvl>
  </w:abstractNum>
  <w:abstractNum w:abstractNumId="7" w15:restartNumberingAfterBreak="0">
    <w:nsid w:val="00000015"/>
    <w:multiLevelType w:val="singleLevel"/>
    <w:tmpl w:val="00000015"/>
    <w:lvl w:ilvl="0">
      <w:numFmt w:val="bullet"/>
      <w:lvlText w:val=""/>
      <w:lvlJc w:val="left"/>
      <w:pPr>
        <w:tabs>
          <w:tab w:val="num" w:pos="567"/>
        </w:tabs>
        <w:ind w:left="567" w:hanging="567"/>
      </w:pPr>
      <w:rPr>
        <w:rFonts w:ascii="Symbol" w:hAnsi="Symbol" w:cs="Arial"/>
      </w:rPr>
    </w:lvl>
  </w:abstractNum>
  <w:abstractNum w:abstractNumId="8" w15:restartNumberingAfterBreak="0">
    <w:nsid w:val="00BD03FF"/>
    <w:multiLevelType w:val="hybridMultilevel"/>
    <w:tmpl w:val="1AE4DEE0"/>
    <w:lvl w:ilvl="0" w:tplc="04190001">
      <w:start w:val="1"/>
      <w:numFmt w:val="bullet"/>
      <w:lvlText w:val=""/>
      <w:lvlJc w:val="left"/>
      <w:pPr>
        <w:ind w:left="3904"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0BC2446D"/>
    <w:multiLevelType w:val="hybridMultilevel"/>
    <w:tmpl w:val="A09E5A82"/>
    <w:lvl w:ilvl="0" w:tplc="5D528DA2">
      <w:start w:val="1"/>
      <w:numFmt w:val="bullet"/>
      <w:lvlText w:val=""/>
      <w:lvlJc w:val="left"/>
      <w:pPr>
        <w:tabs>
          <w:tab w:val="num" w:pos="567"/>
        </w:tabs>
        <w:ind w:left="567" w:hanging="567"/>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0" w15:restartNumberingAfterBreak="0">
    <w:nsid w:val="12FF67B7"/>
    <w:multiLevelType w:val="hybridMultilevel"/>
    <w:tmpl w:val="4F087D02"/>
    <w:lvl w:ilvl="0" w:tplc="04190011">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1" w15:restartNumberingAfterBreak="0">
    <w:nsid w:val="131D61C2"/>
    <w:multiLevelType w:val="hybridMultilevel"/>
    <w:tmpl w:val="4FD4FE8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13A30F22"/>
    <w:multiLevelType w:val="multilevel"/>
    <w:tmpl w:val="62D4DDC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14B16DF8"/>
    <w:multiLevelType w:val="hybridMultilevel"/>
    <w:tmpl w:val="4432C8E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1DCC4C64"/>
    <w:multiLevelType w:val="multilevel"/>
    <w:tmpl w:val="CB2E23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1F7C1CA4"/>
    <w:multiLevelType w:val="hybridMultilevel"/>
    <w:tmpl w:val="BA44769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23ED676E"/>
    <w:multiLevelType w:val="hybridMultilevel"/>
    <w:tmpl w:val="2D580A30"/>
    <w:lvl w:ilvl="0" w:tplc="04190011">
      <w:start w:val="1"/>
      <w:numFmt w:val="decimal"/>
      <w:lvlText w:val="%1)"/>
      <w:lvlJc w:val="left"/>
      <w:pPr>
        <w:tabs>
          <w:tab w:val="num" w:pos="360"/>
        </w:tabs>
        <w:ind w:left="36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15:restartNumberingAfterBreak="0">
    <w:nsid w:val="247265B6"/>
    <w:multiLevelType w:val="hybridMultilevel"/>
    <w:tmpl w:val="2DAC6C6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24B2721E"/>
    <w:multiLevelType w:val="hybridMultilevel"/>
    <w:tmpl w:val="75F6CDE4"/>
    <w:lvl w:ilvl="0" w:tplc="1A605F2C">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25FD265C"/>
    <w:multiLevelType w:val="multilevel"/>
    <w:tmpl w:val="901CF6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28475BCF"/>
    <w:multiLevelType w:val="multilevel"/>
    <w:tmpl w:val="AA7A95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350950F2"/>
    <w:multiLevelType w:val="hybridMultilevel"/>
    <w:tmpl w:val="BC1E784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37156EF2"/>
    <w:multiLevelType w:val="hybridMultilevel"/>
    <w:tmpl w:val="09A2DCFC"/>
    <w:lvl w:ilvl="0" w:tplc="04190011">
      <w:start w:val="1"/>
      <w:numFmt w:val="decimal"/>
      <w:lvlText w:val="%1)"/>
      <w:lvlJc w:val="left"/>
      <w:pPr>
        <w:tabs>
          <w:tab w:val="num" w:pos="720"/>
        </w:tabs>
        <w:ind w:left="720" w:hanging="360"/>
      </w:pPr>
      <w:rPr>
        <w:rFonts w:hint="default"/>
      </w:rPr>
    </w:lvl>
    <w:lvl w:ilvl="1" w:tplc="40AC6C42">
      <w:start w:val="1"/>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15:restartNumberingAfterBreak="0">
    <w:nsid w:val="396D4ECC"/>
    <w:multiLevelType w:val="hybridMultilevel"/>
    <w:tmpl w:val="06EE141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15:restartNumberingAfterBreak="0">
    <w:nsid w:val="3DD66E36"/>
    <w:multiLevelType w:val="hybridMultilevel"/>
    <w:tmpl w:val="B570191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15:restartNumberingAfterBreak="0">
    <w:nsid w:val="45F9183C"/>
    <w:multiLevelType w:val="hybridMultilevel"/>
    <w:tmpl w:val="06EE141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15:restartNumberingAfterBreak="0">
    <w:nsid w:val="54C31330"/>
    <w:multiLevelType w:val="hybridMultilevel"/>
    <w:tmpl w:val="37BA38B0"/>
    <w:lvl w:ilvl="0" w:tplc="0419000F">
      <w:start w:val="1"/>
      <w:numFmt w:val="decimal"/>
      <w:lvlText w:val="%1."/>
      <w:lvlJc w:val="left"/>
      <w:pPr>
        <w:tabs>
          <w:tab w:val="num" w:pos="720"/>
        </w:tabs>
        <w:ind w:left="720" w:hanging="360"/>
      </w:pPr>
    </w:lvl>
    <w:lvl w:ilvl="1" w:tplc="FF3EADEC">
      <w:start w:val="1"/>
      <w:numFmt w:val="decimal"/>
      <w:lvlText w:val="(%2)"/>
      <w:lvlJc w:val="left"/>
      <w:pPr>
        <w:tabs>
          <w:tab w:val="num" w:pos="1470"/>
        </w:tabs>
        <w:ind w:left="1470" w:hanging="39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15:restartNumberingAfterBreak="0">
    <w:nsid w:val="575A5A11"/>
    <w:multiLevelType w:val="multilevel"/>
    <w:tmpl w:val="17B27E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5B145BD8"/>
    <w:multiLevelType w:val="hybridMultilevel"/>
    <w:tmpl w:val="06D6A938"/>
    <w:lvl w:ilvl="0" w:tplc="12665ACC">
      <w:start w:val="1"/>
      <w:numFmt w:val="bullet"/>
      <w:lvlText w:val="•"/>
      <w:lvlJc w:val="left"/>
      <w:pPr>
        <w:ind w:left="720" w:hanging="3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60DD4728"/>
    <w:multiLevelType w:val="hybridMultilevel"/>
    <w:tmpl w:val="A3FC95C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615951A2"/>
    <w:multiLevelType w:val="multilevel"/>
    <w:tmpl w:val="113698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6163539C"/>
    <w:multiLevelType w:val="hybridMultilevel"/>
    <w:tmpl w:val="B3F088A0"/>
    <w:lvl w:ilvl="0" w:tplc="C43258F2">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639057C3"/>
    <w:multiLevelType w:val="hybridMultilevel"/>
    <w:tmpl w:val="127A329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6692440D"/>
    <w:multiLevelType w:val="hybridMultilevel"/>
    <w:tmpl w:val="16C4E1A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8C50980"/>
    <w:multiLevelType w:val="hybridMultilevel"/>
    <w:tmpl w:val="25627CE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5" w15:restartNumberingAfterBreak="0">
    <w:nsid w:val="70EE26B9"/>
    <w:multiLevelType w:val="hybridMultilevel"/>
    <w:tmpl w:val="D7DA445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6" w15:restartNumberingAfterBreak="0">
    <w:nsid w:val="72BE2E95"/>
    <w:multiLevelType w:val="hybridMultilevel"/>
    <w:tmpl w:val="70A263F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7" w15:restartNumberingAfterBreak="0">
    <w:nsid w:val="78967243"/>
    <w:multiLevelType w:val="hybridMultilevel"/>
    <w:tmpl w:val="79EE0BBC"/>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7A53103A"/>
    <w:multiLevelType w:val="multilevel"/>
    <w:tmpl w:val="47DE67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7C424D6F"/>
    <w:multiLevelType w:val="hybridMultilevel"/>
    <w:tmpl w:val="E188CC9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4"/>
  </w:num>
  <w:num w:numId="2">
    <w:abstractNumId w:val="16"/>
  </w:num>
  <w:num w:numId="3">
    <w:abstractNumId w:val="10"/>
  </w:num>
  <w:num w:numId="4">
    <w:abstractNumId w:val="35"/>
  </w:num>
  <w:num w:numId="5">
    <w:abstractNumId w:val="29"/>
  </w:num>
  <w:num w:numId="6">
    <w:abstractNumId w:val="31"/>
  </w:num>
  <w:num w:numId="7">
    <w:abstractNumId w:val="37"/>
  </w:num>
  <w:num w:numId="8">
    <w:abstractNumId w:val="17"/>
  </w:num>
  <w:num w:numId="9">
    <w:abstractNumId w:val="21"/>
  </w:num>
  <w:num w:numId="10">
    <w:abstractNumId w:val="32"/>
  </w:num>
  <w:num w:numId="11">
    <w:abstractNumId w:val="33"/>
  </w:num>
  <w:num w:numId="12">
    <w:abstractNumId w:val="18"/>
  </w:num>
  <w:num w:numId="13">
    <w:abstractNumId w:val="15"/>
  </w:num>
  <w:num w:numId="14">
    <w:abstractNumId w:val="22"/>
  </w:num>
  <w:num w:numId="15">
    <w:abstractNumId w:val="13"/>
  </w:num>
  <w:num w:numId="16">
    <w:abstractNumId w:val="25"/>
  </w:num>
  <w:num w:numId="17">
    <w:abstractNumId w:val="23"/>
  </w:num>
  <w:num w:numId="18">
    <w:abstractNumId w:val="11"/>
  </w:num>
  <w:num w:numId="19">
    <w:abstractNumId w:val="24"/>
  </w:num>
  <w:num w:numId="20">
    <w:abstractNumId w:val="26"/>
  </w:num>
  <w:num w:numId="21">
    <w:abstractNumId w:val="34"/>
  </w:num>
  <w:num w:numId="22">
    <w:abstractNumId w:val="39"/>
  </w:num>
  <w:num w:numId="23">
    <w:abstractNumId w:val="36"/>
  </w:num>
  <w:num w:numId="24">
    <w:abstractNumId w:val="0"/>
  </w:num>
  <w:num w:numId="25">
    <w:abstractNumId w:val="1"/>
  </w:num>
  <w:num w:numId="26">
    <w:abstractNumId w:val="2"/>
  </w:num>
  <w:num w:numId="27">
    <w:abstractNumId w:val="3"/>
  </w:num>
  <w:num w:numId="28">
    <w:abstractNumId w:val="5"/>
  </w:num>
  <w:num w:numId="29">
    <w:abstractNumId w:val="6"/>
  </w:num>
  <w:num w:numId="30">
    <w:abstractNumId w:val="7"/>
  </w:num>
  <w:num w:numId="31">
    <w:abstractNumId w:val="20"/>
  </w:num>
  <w:num w:numId="32">
    <w:abstractNumId w:val="38"/>
  </w:num>
  <w:num w:numId="33">
    <w:abstractNumId w:val="27"/>
  </w:num>
  <w:num w:numId="34">
    <w:abstractNumId w:val="14"/>
  </w:num>
  <w:num w:numId="35">
    <w:abstractNumId w:val="30"/>
  </w:num>
  <w:num w:numId="36">
    <w:abstractNumId w:val="19"/>
  </w:num>
  <w:num w:numId="37">
    <w:abstractNumId w:val="12"/>
  </w:num>
  <w:num w:numId="38">
    <w:abstractNumId w:val="8"/>
  </w:num>
  <w:num w:numId="39">
    <w:abstractNumId w:val="28"/>
  </w:num>
  <w:num w:numId="40">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AF516A"/>
    <w:rsid w:val="00005FDF"/>
    <w:rsid w:val="00020D98"/>
    <w:rsid w:val="0002227B"/>
    <w:rsid w:val="00023D25"/>
    <w:rsid w:val="0004766A"/>
    <w:rsid w:val="0006503A"/>
    <w:rsid w:val="000A66BA"/>
    <w:rsid w:val="000C1DBE"/>
    <w:rsid w:val="000D0AA6"/>
    <w:rsid w:val="000D3036"/>
    <w:rsid w:val="000E0159"/>
    <w:rsid w:val="000F6472"/>
    <w:rsid w:val="00111C96"/>
    <w:rsid w:val="001440AB"/>
    <w:rsid w:val="00163030"/>
    <w:rsid w:val="00164D51"/>
    <w:rsid w:val="00170F7E"/>
    <w:rsid w:val="00174267"/>
    <w:rsid w:val="00190ED0"/>
    <w:rsid w:val="0020153F"/>
    <w:rsid w:val="0021561F"/>
    <w:rsid w:val="00217BC6"/>
    <w:rsid w:val="00217C19"/>
    <w:rsid w:val="00243602"/>
    <w:rsid w:val="00256E40"/>
    <w:rsid w:val="002950B7"/>
    <w:rsid w:val="002A15A7"/>
    <w:rsid w:val="002A7C58"/>
    <w:rsid w:val="002B6879"/>
    <w:rsid w:val="002F70EE"/>
    <w:rsid w:val="0030047C"/>
    <w:rsid w:val="00340A50"/>
    <w:rsid w:val="00341862"/>
    <w:rsid w:val="00341F63"/>
    <w:rsid w:val="00383A40"/>
    <w:rsid w:val="003A388F"/>
    <w:rsid w:val="003C4865"/>
    <w:rsid w:val="003D1EAF"/>
    <w:rsid w:val="003D3A33"/>
    <w:rsid w:val="003F60B9"/>
    <w:rsid w:val="0041366C"/>
    <w:rsid w:val="0044608A"/>
    <w:rsid w:val="00446A8E"/>
    <w:rsid w:val="004604C4"/>
    <w:rsid w:val="00493335"/>
    <w:rsid w:val="004A292C"/>
    <w:rsid w:val="004C398A"/>
    <w:rsid w:val="004D241C"/>
    <w:rsid w:val="004E1A51"/>
    <w:rsid w:val="004E2CB9"/>
    <w:rsid w:val="00515CA9"/>
    <w:rsid w:val="005171E1"/>
    <w:rsid w:val="00517A72"/>
    <w:rsid w:val="00524DA2"/>
    <w:rsid w:val="005A3E52"/>
    <w:rsid w:val="005C16B6"/>
    <w:rsid w:val="00612888"/>
    <w:rsid w:val="00616841"/>
    <w:rsid w:val="00637532"/>
    <w:rsid w:val="00683290"/>
    <w:rsid w:val="0068379B"/>
    <w:rsid w:val="006D163F"/>
    <w:rsid w:val="006F1F7C"/>
    <w:rsid w:val="006F7D0A"/>
    <w:rsid w:val="00712539"/>
    <w:rsid w:val="00740F26"/>
    <w:rsid w:val="00757E3A"/>
    <w:rsid w:val="00775073"/>
    <w:rsid w:val="007C1EE2"/>
    <w:rsid w:val="007C6AEA"/>
    <w:rsid w:val="007F6783"/>
    <w:rsid w:val="00800572"/>
    <w:rsid w:val="00815C66"/>
    <w:rsid w:val="0081706C"/>
    <w:rsid w:val="00870362"/>
    <w:rsid w:val="00870D52"/>
    <w:rsid w:val="008E4A60"/>
    <w:rsid w:val="0091786B"/>
    <w:rsid w:val="009412B6"/>
    <w:rsid w:val="00957217"/>
    <w:rsid w:val="009772D0"/>
    <w:rsid w:val="009800B2"/>
    <w:rsid w:val="00983ADF"/>
    <w:rsid w:val="00997A0E"/>
    <w:rsid w:val="009A4EB3"/>
    <w:rsid w:val="009A5E0A"/>
    <w:rsid w:val="009E31E9"/>
    <w:rsid w:val="009F0495"/>
    <w:rsid w:val="00A57312"/>
    <w:rsid w:val="00A677F5"/>
    <w:rsid w:val="00A8591D"/>
    <w:rsid w:val="00AA3277"/>
    <w:rsid w:val="00AB3984"/>
    <w:rsid w:val="00AD33D8"/>
    <w:rsid w:val="00AD3549"/>
    <w:rsid w:val="00AE0A18"/>
    <w:rsid w:val="00AF516A"/>
    <w:rsid w:val="00B23026"/>
    <w:rsid w:val="00B24296"/>
    <w:rsid w:val="00B43863"/>
    <w:rsid w:val="00B52695"/>
    <w:rsid w:val="00B54C85"/>
    <w:rsid w:val="00B56948"/>
    <w:rsid w:val="00B71E9A"/>
    <w:rsid w:val="00B752B5"/>
    <w:rsid w:val="00B86146"/>
    <w:rsid w:val="00BD4FEE"/>
    <w:rsid w:val="00BE4C9E"/>
    <w:rsid w:val="00BE5439"/>
    <w:rsid w:val="00C140DA"/>
    <w:rsid w:val="00C206F2"/>
    <w:rsid w:val="00C25C06"/>
    <w:rsid w:val="00C400B9"/>
    <w:rsid w:val="00C6680B"/>
    <w:rsid w:val="00CC68A9"/>
    <w:rsid w:val="00CD29DA"/>
    <w:rsid w:val="00CE5616"/>
    <w:rsid w:val="00D003B0"/>
    <w:rsid w:val="00D33808"/>
    <w:rsid w:val="00D547B0"/>
    <w:rsid w:val="00D5765F"/>
    <w:rsid w:val="00D61F99"/>
    <w:rsid w:val="00D67D1A"/>
    <w:rsid w:val="00D830E5"/>
    <w:rsid w:val="00D92B9D"/>
    <w:rsid w:val="00DE1524"/>
    <w:rsid w:val="00E7480D"/>
    <w:rsid w:val="00EB2D24"/>
    <w:rsid w:val="00ED43A5"/>
    <w:rsid w:val="00F51781"/>
    <w:rsid w:val="00F53DE2"/>
    <w:rsid w:val="00F5519A"/>
    <w:rsid w:val="00F62887"/>
    <w:rsid w:val="00FA6977"/>
    <w:rsid w:val="00FB5CA9"/>
    <w:rsid w:val="00FC78EA"/>
    <w:rsid w:val="00FD6A02"/>
    <w:rsid w:val="00FE1FDB"/>
    <w:rsid w:val="00FF46E2"/>
    <w:rsid w:val="00FF55F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C54C3E"/>
  <w15:docId w15:val="{110BD6A9-0E84-488C-A8C9-2967FB6B4D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51781"/>
  </w:style>
  <w:style w:type="paragraph" w:styleId="2">
    <w:name w:val="heading 2"/>
    <w:basedOn w:val="a"/>
    <w:next w:val="a"/>
    <w:link w:val="20"/>
    <w:uiPriority w:val="9"/>
    <w:unhideWhenUsed/>
    <w:qFormat/>
    <w:rsid w:val="00AF516A"/>
    <w:pPr>
      <w:keepNext/>
      <w:keepLines/>
      <w:spacing w:before="200" w:after="0" w:line="240" w:lineRule="auto"/>
      <w:outlineLvl w:val="1"/>
    </w:pPr>
    <w:rPr>
      <w:rFonts w:ascii="Cambria" w:eastAsia="Times New Roman" w:hAnsi="Cambria" w:cs="Times New Roman"/>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AF516A"/>
    <w:rPr>
      <w:rFonts w:ascii="Cambria" w:eastAsia="Times New Roman" w:hAnsi="Cambria" w:cs="Times New Roman"/>
      <w:b/>
      <w:bCs/>
      <w:color w:val="4F81BD"/>
      <w:sz w:val="26"/>
      <w:szCs w:val="26"/>
    </w:rPr>
  </w:style>
  <w:style w:type="paragraph" w:styleId="a3">
    <w:name w:val="No Spacing"/>
    <w:link w:val="a4"/>
    <w:uiPriority w:val="1"/>
    <w:qFormat/>
    <w:rsid w:val="00AF516A"/>
    <w:pPr>
      <w:spacing w:after="0" w:line="240" w:lineRule="auto"/>
    </w:pPr>
  </w:style>
  <w:style w:type="table" w:styleId="a5">
    <w:name w:val="Table Grid"/>
    <w:basedOn w:val="a1"/>
    <w:uiPriority w:val="59"/>
    <w:rsid w:val="00AF516A"/>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line number"/>
    <w:basedOn w:val="a0"/>
    <w:uiPriority w:val="99"/>
    <w:semiHidden/>
    <w:unhideWhenUsed/>
    <w:rsid w:val="00AF516A"/>
  </w:style>
  <w:style w:type="paragraph" w:styleId="a7">
    <w:name w:val="header"/>
    <w:basedOn w:val="a"/>
    <w:link w:val="a8"/>
    <w:uiPriority w:val="99"/>
    <w:unhideWhenUsed/>
    <w:rsid w:val="00AF516A"/>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AF516A"/>
  </w:style>
  <w:style w:type="paragraph" w:styleId="a9">
    <w:name w:val="footer"/>
    <w:basedOn w:val="a"/>
    <w:link w:val="aa"/>
    <w:uiPriority w:val="99"/>
    <w:unhideWhenUsed/>
    <w:rsid w:val="00AF516A"/>
    <w:pPr>
      <w:tabs>
        <w:tab w:val="center" w:pos="4677"/>
        <w:tab w:val="right" w:pos="9355"/>
      </w:tabs>
      <w:spacing w:after="0" w:line="240" w:lineRule="auto"/>
    </w:pPr>
  </w:style>
  <w:style w:type="character" w:customStyle="1" w:styleId="aa">
    <w:name w:val="Нижний колонтитул Знак"/>
    <w:basedOn w:val="a0"/>
    <w:link w:val="a9"/>
    <w:uiPriority w:val="99"/>
    <w:rsid w:val="00AF516A"/>
  </w:style>
  <w:style w:type="paragraph" w:styleId="ab">
    <w:name w:val="Normal (Web)"/>
    <w:basedOn w:val="a"/>
    <w:uiPriority w:val="99"/>
    <w:rsid w:val="00AF516A"/>
    <w:pPr>
      <w:spacing w:before="280" w:after="119" w:line="100" w:lineRule="atLeast"/>
    </w:pPr>
    <w:rPr>
      <w:rFonts w:ascii="Times New Roman" w:eastAsia="Times New Roman" w:hAnsi="Times New Roman" w:cs="Times New Roman"/>
      <w:kern w:val="1"/>
      <w:sz w:val="24"/>
      <w:szCs w:val="24"/>
      <w:lang w:eastAsia="ar-SA"/>
    </w:rPr>
  </w:style>
  <w:style w:type="paragraph" w:customStyle="1" w:styleId="31">
    <w:name w:val="Основной текст с отступом 31"/>
    <w:basedOn w:val="a"/>
    <w:rsid w:val="00AF516A"/>
    <w:pPr>
      <w:spacing w:after="120" w:line="240" w:lineRule="auto"/>
      <w:ind w:left="283"/>
    </w:pPr>
    <w:rPr>
      <w:rFonts w:ascii="Times New Roman" w:eastAsia="Times New Roman" w:hAnsi="Times New Roman" w:cs="Times New Roman"/>
      <w:kern w:val="1"/>
      <w:sz w:val="16"/>
      <w:szCs w:val="16"/>
      <w:lang w:eastAsia="ar-SA"/>
    </w:rPr>
  </w:style>
  <w:style w:type="character" w:styleId="ac">
    <w:name w:val="Hyperlink"/>
    <w:basedOn w:val="a0"/>
    <w:rsid w:val="00AF516A"/>
    <w:rPr>
      <w:color w:val="0000FF"/>
      <w:u w:val="single"/>
    </w:rPr>
  </w:style>
  <w:style w:type="character" w:customStyle="1" w:styleId="url1">
    <w:name w:val="url1"/>
    <w:basedOn w:val="a0"/>
    <w:rsid w:val="00AF516A"/>
    <w:rPr>
      <w:rFonts w:ascii="Arial" w:hAnsi="Arial" w:cs="Arial"/>
      <w:strike w:val="0"/>
      <w:dstrike w:val="0"/>
      <w:sz w:val="15"/>
      <w:szCs w:val="15"/>
      <w:u w:val="none"/>
    </w:rPr>
  </w:style>
  <w:style w:type="paragraph" w:styleId="ad">
    <w:name w:val="Balloon Text"/>
    <w:basedOn w:val="a"/>
    <w:link w:val="ae"/>
    <w:uiPriority w:val="99"/>
    <w:semiHidden/>
    <w:unhideWhenUsed/>
    <w:rsid w:val="00AF516A"/>
    <w:pPr>
      <w:spacing w:after="0" w:line="240" w:lineRule="auto"/>
    </w:pPr>
    <w:rPr>
      <w:rFonts w:ascii="Tahoma" w:hAnsi="Tahoma" w:cs="Tahoma"/>
      <w:sz w:val="16"/>
      <w:szCs w:val="16"/>
    </w:rPr>
  </w:style>
  <w:style w:type="character" w:customStyle="1" w:styleId="ae">
    <w:name w:val="Текст выноски Знак"/>
    <w:basedOn w:val="a0"/>
    <w:link w:val="ad"/>
    <w:uiPriority w:val="99"/>
    <w:semiHidden/>
    <w:rsid w:val="00AF516A"/>
    <w:rPr>
      <w:rFonts w:ascii="Tahoma" w:hAnsi="Tahoma" w:cs="Tahoma"/>
      <w:sz w:val="16"/>
      <w:szCs w:val="16"/>
    </w:rPr>
  </w:style>
  <w:style w:type="paragraph" w:styleId="af">
    <w:name w:val="Plain Text"/>
    <w:basedOn w:val="a"/>
    <w:link w:val="af0"/>
    <w:rsid w:val="00AF516A"/>
    <w:pPr>
      <w:spacing w:after="0" w:line="240" w:lineRule="auto"/>
    </w:pPr>
    <w:rPr>
      <w:rFonts w:ascii="Courier New" w:eastAsia="Times New Roman" w:hAnsi="Courier New" w:cs="Courier New"/>
      <w:sz w:val="20"/>
      <w:szCs w:val="20"/>
    </w:rPr>
  </w:style>
  <w:style w:type="character" w:customStyle="1" w:styleId="af0">
    <w:name w:val="Текст Знак"/>
    <w:basedOn w:val="a0"/>
    <w:link w:val="af"/>
    <w:rsid w:val="00AF516A"/>
    <w:rPr>
      <w:rFonts w:ascii="Courier New" w:eastAsia="Times New Roman" w:hAnsi="Courier New" w:cs="Courier New"/>
      <w:sz w:val="20"/>
      <w:szCs w:val="20"/>
    </w:rPr>
  </w:style>
  <w:style w:type="paragraph" w:styleId="af1">
    <w:name w:val="List Paragraph"/>
    <w:basedOn w:val="a"/>
    <w:link w:val="af2"/>
    <w:uiPriority w:val="99"/>
    <w:qFormat/>
    <w:rsid w:val="00AF516A"/>
    <w:pPr>
      <w:spacing w:after="0" w:line="240" w:lineRule="auto"/>
      <w:ind w:left="720"/>
      <w:contextualSpacing/>
    </w:pPr>
    <w:rPr>
      <w:rFonts w:ascii="Times New Roman" w:eastAsia="Times New Roman" w:hAnsi="Times New Roman" w:cs="Times New Roman"/>
      <w:sz w:val="24"/>
      <w:szCs w:val="24"/>
    </w:rPr>
  </w:style>
  <w:style w:type="paragraph" w:styleId="af3">
    <w:name w:val="Body Text"/>
    <w:basedOn w:val="a"/>
    <w:link w:val="af4"/>
    <w:semiHidden/>
    <w:rsid w:val="00AF516A"/>
    <w:pPr>
      <w:spacing w:after="0" w:line="240" w:lineRule="auto"/>
    </w:pPr>
    <w:rPr>
      <w:rFonts w:ascii="Times New Roman" w:eastAsia="Times New Roman" w:hAnsi="Times New Roman" w:cs="Times New Roman"/>
      <w:sz w:val="28"/>
      <w:szCs w:val="24"/>
    </w:rPr>
  </w:style>
  <w:style w:type="character" w:customStyle="1" w:styleId="af4">
    <w:name w:val="Основной текст Знак"/>
    <w:basedOn w:val="a0"/>
    <w:link w:val="af3"/>
    <w:semiHidden/>
    <w:rsid w:val="00AF516A"/>
    <w:rPr>
      <w:rFonts w:ascii="Times New Roman" w:eastAsia="Times New Roman" w:hAnsi="Times New Roman" w:cs="Times New Roman"/>
      <w:sz w:val="28"/>
      <w:szCs w:val="24"/>
    </w:rPr>
  </w:style>
  <w:style w:type="paragraph" w:styleId="af5">
    <w:name w:val="Body Text Indent"/>
    <w:basedOn w:val="a"/>
    <w:link w:val="af6"/>
    <w:uiPriority w:val="99"/>
    <w:semiHidden/>
    <w:unhideWhenUsed/>
    <w:rsid w:val="00AF516A"/>
    <w:pPr>
      <w:spacing w:after="120"/>
      <w:ind w:left="283"/>
    </w:pPr>
  </w:style>
  <w:style w:type="character" w:customStyle="1" w:styleId="af6">
    <w:name w:val="Основной текст с отступом Знак"/>
    <w:basedOn w:val="a0"/>
    <w:link w:val="af5"/>
    <w:uiPriority w:val="99"/>
    <w:semiHidden/>
    <w:rsid w:val="00AF516A"/>
  </w:style>
  <w:style w:type="paragraph" w:customStyle="1" w:styleId="FR2">
    <w:name w:val="FR2"/>
    <w:rsid w:val="00AF516A"/>
    <w:pPr>
      <w:widowControl w:val="0"/>
      <w:suppressAutoHyphens/>
      <w:spacing w:after="0" w:line="240" w:lineRule="auto"/>
      <w:jc w:val="center"/>
    </w:pPr>
    <w:rPr>
      <w:rFonts w:ascii="Times New Roman" w:eastAsia="Arial" w:hAnsi="Times New Roman" w:cs="Times New Roman"/>
      <w:b/>
      <w:sz w:val="32"/>
      <w:szCs w:val="20"/>
      <w:lang w:eastAsia="ar-SA"/>
    </w:rPr>
  </w:style>
  <w:style w:type="character" w:customStyle="1" w:styleId="af7">
    <w:name w:val="Основной текст_"/>
    <w:link w:val="1"/>
    <w:rsid w:val="00AF516A"/>
    <w:rPr>
      <w:rFonts w:ascii="Times New Roman" w:eastAsia="Times New Roman" w:hAnsi="Times New Roman" w:cs="Times New Roman"/>
      <w:shd w:val="clear" w:color="auto" w:fill="FFFFFF"/>
    </w:rPr>
  </w:style>
  <w:style w:type="paragraph" w:customStyle="1" w:styleId="1">
    <w:name w:val="Основной текст1"/>
    <w:basedOn w:val="a"/>
    <w:link w:val="af7"/>
    <w:rsid w:val="00AF516A"/>
    <w:pPr>
      <w:shd w:val="clear" w:color="auto" w:fill="FFFFFF"/>
      <w:spacing w:after="0" w:line="209" w:lineRule="exact"/>
      <w:jc w:val="both"/>
    </w:pPr>
    <w:rPr>
      <w:rFonts w:ascii="Times New Roman" w:eastAsia="Times New Roman" w:hAnsi="Times New Roman" w:cs="Times New Roman"/>
    </w:rPr>
  </w:style>
  <w:style w:type="character" w:customStyle="1" w:styleId="apple-converted-space">
    <w:name w:val="apple-converted-space"/>
    <w:basedOn w:val="a0"/>
    <w:rsid w:val="00AF516A"/>
  </w:style>
  <w:style w:type="paragraph" w:customStyle="1" w:styleId="Standard">
    <w:name w:val="Standard"/>
    <w:rsid w:val="00AF516A"/>
    <w:pPr>
      <w:widowControl w:val="0"/>
      <w:suppressAutoHyphens/>
      <w:autoSpaceDN w:val="0"/>
      <w:spacing w:after="0" w:line="240" w:lineRule="auto"/>
    </w:pPr>
    <w:rPr>
      <w:rFonts w:ascii="Arial" w:eastAsia="SimSun" w:hAnsi="Arial" w:cs="Mangal"/>
      <w:kern w:val="3"/>
      <w:sz w:val="21"/>
      <w:szCs w:val="24"/>
      <w:lang w:eastAsia="zh-CN" w:bidi="hi-IN"/>
    </w:rPr>
  </w:style>
  <w:style w:type="character" w:customStyle="1" w:styleId="af2">
    <w:name w:val="Абзац списка Знак"/>
    <w:link w:val="af1"/>
    <w:uiPriority w:val="99"/>
    <w:locked/>
    <w:rsid w:val="00AF516A"/>
    <w:rPr>
      <w:rFonts w:ascii="Times New Roman" w:eastAsia="Times New Roman" w:hAnsi="Times New Roman" w:cs="Times New Roman"/>
      <w:sz w:val="24"/>
      <w:szCs w:val="24"/>
    </w:rPr>
  </w:style>
  <w:style w:type="character" w:customStyle="1" w:styleId="dash041e005f0431005f044b005f0447005f043d005f044b005f0439005f005fchar1char1">
    <w:name w:val="dash041e_005f0431_005f044b_005f0447_005f043d_005f044b_005f0439_005f_005fchar1__char1"/>
    <w:rsid w:val="00AF516A"/>
    <w:rPr>
      <w:rFonts w:ascii="Times New Roman" w:hAnsi="Times New Roman" w:cs="Times New Roman" w:hint="default"/>
      <w:strike w:val="0"/>
      <w:dstrike w:val="0"/>
      <w:sz w:val="24"/>
      <w:szCs w:val="24"/>
      <w:u w:val="none"/>
      <w:effect w:val="none"/>
    </w:rPr>
  </w:style>
  <w:style w:type="paragraph" w:customStyle="1" w:styleId="Textbody">
    <w:name w:val="Text body"/>
    <w:basedOn w:val="a"/>
    <w:rsid w:val="009772D0"/>
    <w:pPr>
      <w:widowControl w:val="0"/>
      <w:suppressAutoHyphens/>
      <w:autoSpaceDN w:val="0"/>
      <w:spacing w:after="120" w:line="240" w:lineRule="auto"/>
      <w:textAlignment w:val="baseline"/>
    </w:pPr>
    <w:rPr>
      <w:rFonts w:ascii="Arial" w:eastAsia="Lucida Sans Unicode" w:hAnsi="Arial" w:cs="Tahoma"/>
      <w:kern w:val="3"/>
      <w:sz w:val="21"/>
      <w:szCs w:val="24"/>
    </w:rPr>
  </w:style>
  <w:style w:type="character" w:customStyle="1" w:styleId="extraname">
    <w:name w:val="extraname"/>
    <w:rsid w:val="001440AB"/>
    <w:rPr>
      <w:rFonts w:ascii="Times New Roman" w:hAnsi="Times New Roman" w:cs="Times New Roman" w:hint="default"/>
    </w:rPr>
  </w:style>
  <w:style w:type="character" w:customStyle="1" w:styleId="a4">
    <w:name w:val="Без интервала Знак"/>
    <w:link w:val="a3"/>
    <w:uiPriority w:val="1"/>
    <w:locked/>
    <w:rsid w:val="00DE152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66598725">
      <w:bodyDiv w:val="1"/>
      <w:marLeft w:val="0"/>
      <w:marRight w:val="0"/>
      <w:marTop w:val="0"/>
      <w:marBottom w:val="0"/>
      <w:divBdr>
        <w:top w:val="none" w:sz="0" w:space="0" w:color="auto"/>
        <w:left w:val="none" w:sz="0" w:space="0" w:color="auto"/>
        <w:bottom w:val="none" w:sz="0" w:space="0" w:color="auto"/>
        <w:right w:val="none" w:sz="0" w:space="0" w:color="auto"/>
      </w:divBdr>
    </w:div>
    <w:div w:id="19350440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lovary.ru"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chool-collection.edu.ru/" TargetMode="External"/><Relationship Id="rId5" Type="http://schemas.openxmlformats.org/officeDocument/2006/relationships/footnotes" Target="footnotes.xml"/><Relationship Id="rId10" Type="http://schemas.openxmlformats.org/officeDocument/2006/relationships/hyperlink" Target="http://rus.1september.ru/rusarchive.php" TargetMode="External"/><Relationship Id="rId4" Type="http://schemas.openxmlformats.org/officeDocument/2006/relationships/webSettings" Target="webSettings.xml"/><Relationship Id="rId9" Type="http://schemas.openxmlformats.org/officeDocument/2006/relationships/hyperlink" Target="http://www.gramota.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681</TotalTime>
  <Pages>36</Pages>
  <Words>18675</Words>
  <Characters>106451</Characters>
  <Application>Microsoft Office Word</Application>
  <DocSecurity>0</DocSecurity>
  <Lines>887</Lines>
  <Paragraphs>249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124877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numen</dc:creator>
  <cp:keywords/>
  <dc:description/>
  <cp:lastModifiedBy>mf</cp:lastModifiedBy>
  <cp:revision>67</cp:revision>
  <cp:lastPrinted>2021-09-14T17:35:00Z</cp:lastPrinted>
  <dcterms:created xsi:type="dcterms:W3CDTF">2017-09-01T17:36:00Z</dcterms:created>
  <dcterms:modified xsi:type="dcterms:W3CDTF">2021-09-19T08:35:00Z</dcterms:modified>
</cp:coreProperties>
</file>